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F0A60" w14:textId="77777777" w:rsidR="003C27FC" w:rsidRPr="00221732" w:rsidRDefault="00FA5775" w:rsidP="00221732">
      <w:pPr>
        <w:spacing w:after="0" w:line="240" w:lineRule="auto"/>
        <w:jc w:val="right"/>
        <w:rPr>
          <w:rFonts w:ascii="Times New Roman" w:hAnsi="Times New Roman"/>
          <w:b/>
          <w:sz w:val="24"/>
          <w:szCs w:val="24"/>
          <w:lang w:val="ro-RO"/>
        </w:rPr>
      </w:pPr>
      <w:r w:rsidRPr="00221732">
        <w:rPr>
          <w:rFonts w:ascii="Times New Roman" w:hAnsi="Times New Roman"/>
          <w:b/>
          <w:sz w:val="24"/>
          <w:szCs w:val="24"/>
          <w:lang w:val="ro-RO"/>
        </w:rPr>
        <w:t>BAP PO04/F4</w:t>
      </w:r>
    </w:p>
    <w:p w14:paraId="70ADE59B" w14:textId="77777777" w:rsidR="003C27FC" w:rsidRPr="00221732" w:rsidRDefault="003C27FC" w:rsidP="00221732">
      <w:pPr>
        <w:spacing w:after="0" w:line="240" w:lineRule="auto"/>
        <w:jc w:val="center"/>
        <w:rPr>
          <w:rFonts w:ascii="Times New Roman" w:hAnsi="Times New Roman"/>
          <w:b/>
          <w:sz w:val="24"/>
          <w:szCs w:val="24"/>
          <w:lang w:val="ro-RO"/>
        </w:rPr>
      </w:pPr>
    </w:p>
    <w:p w14:paraId="5A4E5841" w14:textId="77777777" w:rsidR="000F52AB" w:rsidRPr="00221732" w:rsidRDefault="000F52AB" w:rsidP="00221732">
      <w:pPr>
        <w:spacing w:after="0" w:line="240" w:lineRule="auto"/>
        <w:jc w:val="center"/>
        <w:rPr>
          <w:rFonts w:ascii="Times New Roman" w:hAnsi="Times New Roman"/>
          <w:b/>
          <w:sz w:val="24"/>
          <w:szCs w:val="24"/>
          <w:lang w:val="ro-RO"/>
        </w:rPr>
      </w:pPr>
    </w:p>
    <w:p w14:paraId="0A9C93A7" w14:textId="77777777" w:rsidR="000F52AB" w:rsidRPr="00221732" w:rsidRDefault="000F52AB" w:rsidP="00221732">
      <w:pPr>
        <w:spacing w:after="0" w:line="240" w:lineRule="auto"/>
        <w:jc w:val="center"/>
        <w:rPr>
          <w:rFonts w:ascii="Times New Roman" w:hAnsi="Times New Roman"/>
          <w:b/>
          <w:sz w:val="24"/>
          <w:szCs w:val="24"/>
          <w:lang w:val="ro-RO"/>
        </w:rPr>
      </w:pPr>
    </w:p>
    <w:p w14:paraId="33D91F92" w14:textId="77777777" w:rsidR="000F52AB" w:rsidRPr="00221732" w:rsidRDefault="000F52AB" w:rsidP="006C1EE3">
      <w:pPr>
        <w:spacing w:after="0" w:line="240" w:lineRule="auto"/>
        <w:rPr>
          <w:rFonts w:ascii="Times New Roman" w:hAnsi="Times New Roman"/>
          <w:b/>
          <w:sz w:val="24"/>
          <w:szCs w:val="24"/>
          <w:lang w:val="ro-RO"/>
        </w:rPr>
      </w:pPr>
    </w:p>
    <w:p w14:paraId="2B9CFCD5" w14:textId="77777777" w:rsidR="003D1A7B" w:rsidRPr="009F038D" w:rsidRDefault="009F038D" w:rsidP="00073599">
      <w:pPr>
        <w:tabs>
          <w:tab w:val="left" w:pos="9072"/>
        </w:tabs>
        <w:spacing w:after="0" w:line="240" w:lineRule="auto"/>
        <w:ind w:right="-1"/>
        <w:jc w:val="center"/>
        <w:rPr>
          <w:rFonts w:ascii="Times New Roman" w:hAnsi="Times New Roman"/>
          <w:b/>
          <w:sz w:val="24"/>
          <w:szCs w:val="24"/>
          <w:lang w:val="ro-RO"/>
        </w:rPr>
      </w:pPr>
      <w:bookmarkStart w:id="0" w:name="_Hlk164951986"/>
      <w:bookmarkStart w:id="1" w:name="_Hlk165021322"/>
      <w:bookmarkStart w:id="2" w:name="_Hlk135645628"/>
      <w:r w:rsidRPr="009F038D">
        <w:rPr>
          <w:rFonts w:ascii="Times New Roman" w:hAnsi="Times New Roman"/>
          <w:b/>
          <w:sz w:val="24"/>
          <w:szCs w:val="24"/>
          <w:lang w:val="ro-RO"/>
        </w:rPr>
        <w:t>CONTRACT DE PRESTĂRI SERVICII</w:t>
      </w:r>
    </w:p>
    <w:bookmarkEnd w:id="0"/>
    <w:bookmarkEnd w:id="1"/>
    <w:p w14:paraId="409C3439" w14:textId="77777777" w:rsidR="00A05930" w:rsidRPr="009F038D" w:rsidRDefault="009F038D" w:rsidP="00221732">
      <w:pPr>
        <w:tabs>
          <w:tab w:val="left" w:pos="1843"/>
          <w:tab w:val="left" w:pos="9072"/>
          <w:tab w:val="left" w:pos="9356"/>
        </w:tabs>
        <w:spacing w:after="0" w:line="240" w:lineRule="auto"/>
        <w:ind w:right="-1"/>
        <w:jc w:val="center"/>
        <w:rPr>
          <w:rFonts w:ascii="Times New Roman" w:hAnsi="Times New Roman"/>
          <w:b/>
          <w:i/>
          <w:sz w:val="24"/>
          <w:szCs w:val="24"/>
          <w:lang w:val="ro-RO"/>
        </w:rPr>
      </w:pPr>
      <w:r w:rsidRPr="009F038D">
        <w:rPr>
          <w:rFonts w:ascii="Times New Roman" w:hAnsi="Times New Roman"/>
          <w:b/>
          <w:i/>
          <w:sz w:val="24"/>
          <w:szCs w:val="24"/>
          <w:lang w:val="ro-RO"/>
        </w:rPr>
        <w:t>Servicii de evaluare a Serviciului pentru Gestionarea Câinilor fără Stăpân din</w:t>
      </w:r>
      <w:r>
        <w:rPr>
          <w:rFonts w:ascii="Times New Roman" w:hAnsi="Times New Roman"/>
          <w:b/>
          <w:i/>
          <w:sz w:val="24"/>
          <w:szCs w:val="24"/>
          <w:lang w:val="ro-RO"/>
        </w:rPr>
        <w:t xml:space="preserve"> municipiul Slatina</w:t>
      </w:r>
    </w:p>
    <w:bookmarkEnd w:id="2"/>
    <w:p w14:paraId="438C3511" w14:textId="77777777" w:rsidR="001B2307" w:rsidRPr="00221732" w:rsidRDefault="001B2307" w:rsidP="00221732">
      <w:pPr>
        <w:tabs>
          <w:tab w:val="left" w:pos="1843"/>
          <w:tab w:val="left" w:pos="9072"/>
          <w:tab w:val="left" w:pos="9356"/>
        </w:tabs>
        <w:spacing w:after="0" w:line="240" w:lineRule="auto"/>
        <w:ind w:right="-1"/>
        <w:jc w:val="both"/>
        <w:rPr>
          <w:rFonts w:ascii="Times New Roman" w:hAnsi="Times New Roman"/>
          <w:b/>
          <w:sz w:val="24"/>
          <w:szCs w:val="24"/>
          <w:lang w:val="ro-RO"/>
        </w:rPr>
      </w:pPr>
    </w:p>
    <w:p w14:paraId="74DC9627" w14:textId="77777777" w:rsidR="003D1F4A" w:rsidRPr="00221732" w:rsidRDefault="003D1F4A" w:rsidP="00221732">
      <w:pPr>
        <w:tabs>
          <w:tab w:val="left" w:pos="1843"/>
          <w:tab w:val="left" w:pos="9072"/>
          <w:tab w:val="left" w:pos="9356"/>
        </w:tabs>
        <w:spacing w:after="0" w:line="240" w:lineRule="auto"/>
        <w:ind w:right="-1"/>
        <w:jc w:val="both"/>
        <w:rPr>
          <w:rFonts w:ascii="Times New Roman" w:hAnsi="Times New Roman"/>
          <w:b/>
          <w:sz w:val="24"/>
          <w:szCs w:val="24"/>
          <w:lang w:val="ro-RO"/>
        </w:rPr>
      </w:pPr>
      <w:r w:rsidRPr="00221732">
        <w:rPr>
          <w:rFonts w:ascii="Times New Roman" w:hAnsi="Times New Roman"/>
          <w:b/>
          <w:sz w:val="24"/>
          <w:szCs w:val="24"/>
          <w:lang w:val="ro-RO"/>
        </w:rPr>
        <w:t>Preambul</w:t>
      </w:r>
    </w:p>
    <w:p w14:paraId="4D795339" w14:textId="32D3E901" w:rsidR="003D1F4A" w:rsidRPr="00221732" w:rsidRDefault="003D1F4A" w:rsidP="00221732">
      <w:pPr>
        <w:tabs>
          <w:tab w:val="left" w:pos="0"/>
          <w:tab w:val="left" w:pos="9072"/>
        </w:tabs>
        <w:spacing w:after="0" w:line="240" w:lineRule="auto"/>
        <w:ind w:right="-1" w:firstLine="567"/>
        <w:jc w:val="both"/>
        <w:rPr>
          <w:rFonts w:ascii="Times New Roman" w:hAnsi="Times New Roman"/>
          <w:sz w:val="24"/>
          <w:szCs w:val="24"/>
          <w:lang w:val="ro-RO"/>
        </w:rPr>
      </w:pPr>
      <w:r w:rsidRPr="00221732">
        <w:rPr>
          <w:rFonts w:ascii="Times New Roman" w:hAnsi="Times New Roman"/>
          <w:sz w:val="24"/>
          <w:szCs w:val="24"/>
          <w:lang w:val="ro-RO"/>
        </w:rPr>
        <w:t>Încheiat în baza cumpărării directe inițiată prin referatul de necesitate nr</w:t>
      </w:r>
      <w:r w:rsidR="001F5F9A" w:rsidRPr="00221732">
        <w:rPr>
          <w:rFonts w:ascii="Times New Roman" w:hAnsi="Times New Roman"/>
          <w:sz w:val="24"/>
          <w:szCs w:val="24"/>
          <w:lang w:val="ro-RO"/>
        </w:rPr>
        <w:t xml:space="preserve">. </w:t>
      </w:r>
      <w:r w:rsidR="006C1EE3" w:rsidRPr="00682B48">
        <w:rPr>
          <w:rFonts w:ascii="Times New Roman" w:hAnsi="Times New Roman"/>
          <w:b/>
          <w:bCs/>
          <w:sz w:val="24"/>
          <w:szCs w:val="24"/>
          <w:lang w:val="ro-RO"/>
        </w:rPr>
        <w:t>4</w:t>
      </w:r>
      <w:r w:rsidR="00682B48" w:rsidRPr="00682B48">
        <w:rPr>
          <w:rFonts w:ascii="Times New Roman" w:hAnsi="Times New Roman"/>
          <w:b/>
          <w:bCs/>
          <w:sz w:val="24"/>
          <w:szCs w:val="24"/>
          <w:lang w:val="ro-RO"/>
        </w:rPr>
        <w:t>7022</w:t>
      </w:r>
      <w:r w:rsidR="006C1EE3" w:rsidRPr="00682B48">
        <w:rPr>
          <w:rFonts w:ascii="Times New Roman" w:hAnsi="Times New Roman"/>
          <w:b/>
          <w:bCs/>
          <w:sz w:val="24"/>
          <w:szCs w:val="24"/>
          <w:lang w:val="ro-RO"/>
        </w:rPr>
        <w:t>/</w:t>
      </w:r>
      <w:r w:rsidR="00682B48" w:rsidRPr="00682B48">
        <w:rPr>
          <w:rFonts w:ascii="Times New Roman" w:hAnsi="Times New Roman"/>
          <w:b/>
          <w:bCs/>
          <w:sz w:val="24"/>
          <w:szCs w:val="24"/>
          <w:lang w:val="ro-RO"/>
        </w:rPr>
        <w:t>09</w:t>
      </w:r>
      <w:r w:rsidR="006C1EE3" w:rsidRPr="00682B48">
        <w:rPr>
          <w:rFonts w:ascii="Times New Roman" w:hAnsi="Times New Roman"/>
          <w:b/>
          <w:bCs/>
          <w:sz w:val="24"/>
          <w:szCs w:val="24"/>
          <w:lang w:val="ro-RO"/>
        </w:rPr>
        <w:t>.05.2025</w:t>
      </w:r>
      <w:r w:rsidRPr="00682B48">
        <w:rPr>
          <w:rFonts w:ascii="Times New Roman" w:hAnsi="Times New Roman"/>
          <w:b/>
          <w:sz w:val="24"/>
          <w:szCs w:val="24"/>
          <w:lang w:val="ro-RO"/>
        </w:rPr>
        <w:t>,</w:t>
      </w:r>
      <w:r w:rsidR="00FA5775" w:rsidRPr="00221732">
        <w:rPr>
          <w:rFonts w:ascii="Times New Roman" w:hAnsi="Times New Roman"/>
          <w:bCs/>
          <w:sz w:val="24"/>
          <w:szCs w:val="24"/>
          <w:lang w:val="ro-RO"/>
        </w:rPr>
        <w:t xml:space="preserve"> </w:t>
      </w:r>
      <w:r w:rsidR="001F5F9A" w:rsidRPr="00221732">
        <w:rPr>
          <w:rFonts w:ascii="Times New Roman" w:hAnsi="Times New Roman"/>
          <w:bCs/>
          <w:sz w:val="24"/>
          <w:szCs w:val="24"/>
          <w:lang w:val="ro-RO"/>
        </w:rPr>
        <w:t xml:space="preserve">și </w:t>
      </w:r>
      <w:r w:rsidR="001F5F9A" w:rsidRPr="00D804A6">
        <w:rPr>
          <w:rFonts w:ascii="Times New Roman" w:eastAsia="Times New Roman" w:hAnsi="Times New Roman"/>
          <w:sz w:val="24"/>
          <w:szCs w:val="24"/>
          <w:lang w:val="ro-RO"/>
        </w:rPr>
        <w:t xml:space="preserve">cumpărării directe din Catalogul electronic din SEAP conform document </w:t>
      </w:r>
      <w:r w:rsidR="006C1EE3">
        <w:rPr>
          <w:rFonts w:ascii="Times New Roman" w:eastAsia="Times New Roman" w:hAnsi="Times New Roman"/>
          <w:b/>
          <w:bCs/>
          <w:sz w:val="24"/>
          <w:szCs w:val="24"/>
          <w:lang w:val="ro-RO"/>
        </w:rPr>
        <w:t>____________</w:t>
      </w:r>
      <w:r w:rsidR="001F5F9A" w:rsidRPr="00D804A6">
        <w:rPr>
          <w:rFonts w:ascii="Times New Roman" w:eastAsia="Times New Roman" w:hAnsi="Times New Roman"/>
          <w:sz w:val="24"/>
          <w:szCs w:val="24"/>
          <w:lang w:val="ro-RO"/>
        </w:rPr>
        <w:t xml:space="preserve"> din data de </w:t>
      </w:r>
      <w:r w:rsidR="006C1EE3">
        <w:rPr>
          <w:rFonts w:ascii="Times New Roman" w:eastAsia="Times New Roman" w:hAnsi="Times New Roman"/>
          <w:b/>
          <w:bCs/>
          <w:sz w:val="24"/>
          <w:szCs w:val="24"/>
          <w:lang w:val="ro-RO"/>
        </w:rPr>
        <w:t>____________</w:t>
      </w:r>
      <w:r w:rsidR="00EF4F09" w:rsidRPr="00D804A6">
        <w:rPr>
          <w:rFonts w:ascii="Times New Roman" w:hAnsi="Times New Roman"/>
          <w:bCs/>
          <w:sz w:val="24"/>
          <w:szCs w:val="24"/>
          <w:lang w:val="ro-RO"/>
        </w:rPr>
        <w:t>.</w:t>
      </w:r>
    </w:p>
    <w:p w14:paraId="427A91B1" w14:textId="77777777" w:rsidR="003D1F4A" w:rsidRPr="00221732" w:rsidRDefault="003D1F4A" w:rsidP="00221732">
      <w:pPr>
        <w:tabs>
          <w:tab w:val="left" w:pos="1843"/>
          <w:tab w:val="left" w:pos="9072"/>
          <w:tab w:val="left" w:pos="9356"/>
        </w:tabs>
        <w:spacing w:after="0" w:line="240" w:lineRule="auto"/>
        <w:ind w:right="-1"/>
        <w:jc w:val="both"/>
        <w:rPr>
          <w:rFonts w:ascii="Times New Roman" w:hAnsi="Times New Roman"/>
          <w:sz w:val="24"/>
          <w:szCs w:val="24"/>
          <w:lang w:val="ro-RO"/>
        </w:rPr>
      </w:pPr>
    </w:p>
    <w:p w14:paraId="733400EC" w14:textId="77777777" w:rsidR="003D1F4A" w:rsidRPr="00221732" w:rsidRDefault="003D1F4A" w:rsidP="00221732">
      <w:pPr>
        <w:tabs>
          <w:tab w:val="left" w:pos="1843"/>
          <w:tab w:val="left" w:pos="9072"/>
          <w:tab w:val="left" w:pos="9356"/>
        </w:tabs>
        <w:spacing w:after="0" w:line="240" w:lineRule="auto"/>
        <w:ind w:right="-1"/>
        <w:jc w:val="both"/>
        <w:rPr>
          <w:rFonts w:ascii="Times New Roman" w:hAnsi="Times New Roman"/>
          <w:sz w:val="24"/>
          <w:szCs w:val="24"/>
          <w:lang w:val="ro-RO"/>
        </w:rPr>
      </w:pPr>
      <w:r w:rsidRPr="00221732">
        <w:rPr>
          <w:rFonts w:ascii="Times New Roman" w:hAnsi="Times New Roman"/>
          <w:b/>
          <w:iCs/>
          <w:sz w:val="24"/>
          <w:szCs w:val="24"/>
          <w:lang w:val="ro-RO"/>
        </w:rPr>
        <w:t xml:space="preserve">1. Părțile contractate </w:t>
      </w:r>
    </w:p>
    <w:p w14:paraId="2D1464D5" w14:textId="77777777" w:rsidR="001B2307" w:rsidRDefault="003D1F4A" w:rsidP="006C1EE3">
      <w:pPr>
        <w:tabs>
          <w:tab w:val="left" w:pos="0"/>
          <w:tab w:val="left" w:pos="9072"/>
        </w:tabs>
        <w:spacing w:after="0" w:line="240" w:lineRule="auto"/>
        <w:ind w:right="-1" w:firstLine="567"/>
        <w:jc w:val="both"/>
        <w:rPr>
          <w:rFonts w:ascii="Times New Roman" w:hAnsi="Times New Roman"/>
          <w:b/>
          <w:bCs/>
          <w:sz w:val="24"/>
          <w:szCs w:val="24"/>
          <w:lang w:val="ro-RO"/>
        </w:rPr>
      </w:pPr>
      <w:r w:rsidRPr="00221732">
        <w:rPr>
          <w:rFonts w:ascii="Times New Roman" w:hAnsi="Times New Roman"/>
          <w:sz w:val="24"/>
          <w:szCs w:val="24"/>
          <w:lang w:val="ro-RO"/>
        </w:rPr>
        <w:t>În temeiul Legii nr.</w:t>
      </w:r>
      <w:r w:rsidR="0073064D" w:rsidRPr="00221732">
        <w:rPr>
          <w:rFonts w:ascii="Times New Roman" w:hAnsi="Times New Roman"/>
          <w:sz w:val="24"/>
          <w:szCs w:val="24"/>
          <w:lang w:val="ro-RO"/>
        </w:rPr>
        <w:t xml:space="preserve"> </w:t>
      </w:r>
      <w:r w:rsidRPr="00221732">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sidRPr="00221732">
        <w:rPr>
          <w:rFonts w:ascii="Times New Roman" w:hAnsi="Times New Roman"/>
          <w:sz w:val="24"/>
          <w:szCs w:val="24"/>
          <w:lang w:val="ro-RO"/>
        </w:rPr>
        <w:t xml:space="preserve"> </w:t>
      </w:r>
      <w:r w:rsidRPr="00221732">
        <w:rPr>
          <w:rFonts w:ascii="Times New Roman" w:hAnsi="Times New Roman"/>
          <w:sz w:val="24"/>
          <w:szCs w:val="24"/>
          <w:lang w:val="ro-RO"/>
        </w:rPr>
        <w:t>98/2016 privind achizițiile publice, s-a încheiat prezentul contract de prestări servicii,</w:t>
      </w:r>
      <w:r w:rsidR="00D77151">
        <w:rPr>
          <w:rFonts w:ascii="Times New Roman" w:hAnsi="Times New Roman"/>
          <w:sz w:val="24"/>
          <w:szCs w:val="24"/>
          <w:lang w:val="ro-RO"/>
        </w:rPr>
        <w:t xml:space="preserve"> </w:t>
      </w:r>
      <w:r w:rsidRPr="00221732">
        <w:rPr>
          <w:rFonts w:ascii="Times New Roman" w:hAnsi="Times New Roman"/>
          <w:b/>
          <w:bCs/>
          <w:sz w:val="24"/>
          <w:szCs w:val="24"/>
          <w:lang w:val="ro-RO"/>
        </w:rPr>
        <w:t>între</w:t>
      </w:r>
    </w:p>
    <w:p w14:paraId="026D060A" w14:textId="77777777" w:rsidR="006C1EE3" w:rsidRPr="00221732" w:rsidRDefault="006C1EE3" w:rsidP="006C1EE3">
      <w:pPr>
        <w:tabs>
          <w:tab w:val="left" w:pos="0"/>
          <w:tab w:val="left" w:pos="9072"/>
        </w:tabs>
        <w:spacing w:after="0" w:line="240" w:lineRule="auto"/>
        <w:ind w:right="-1" w:firstLine="567"/>
        <w:jc w:val="both"/>
        <w:rPr>
          <w:rFonts w:ascii="Times New Roman" w:hAnsi="Times New Roman"/>
          <w:sz w:val="24"/>
          <w:szCs w:val="24"/>
          <w:lang w:val="ro-RO"/>
        </w:rPr>
      </w:pPr>
    </w:p>
    <w:p w14:paraId="2B8D6C20" w14:textId="77777777" w:rsidR="003C27FC" w:rsidRDefault="003D1F4A" w:rsidP="00221732">
      <w:pPr>
        <w:tabs>
          <w:tab w:val="left" w:pos="9072"/>
        </w:tabs>
        <w:spacing w:after="0" w:line="240" w:lineRule="auto"/>
        <w:ind w:right="-1" w:firstLine="720"/>
        <w:jc w:val="both"/>
        <w:rPr>
          <w:rFonts w:ascii="Times New Roman" w:hAnsi="Times New Roman"/>
          <w:sz w:val="24"/>
          <w:szCs w:val="24"/>
          <w:lang w:val="ro-RO"/>
        </w:rPr>
      </w:pPr>
      <w:r w:rsidRPr="00221732">
        <w:rPr>
          <w:rFonts w:ascii="Times New Roman" w:hAnsi="Times New Roman"/>
          <w:b/>
          <w:sz w:val="24"/>
          <w:szCs w:val="24"/>
          <w:lang w:val="ro-RO"/>
        </w:rPr>
        <w:t>Municipiul Slatina</w:t>
      </w:r>
      <w:r w:rsidRPr="00221732">
        <w:rPr>
          <w:rFonts w:ascii="Times New Roman" w:hAnsi="Times New Roman"/>
          <w:sz w:val="24"/>
          <w:szCs w:val="24"/>
          <w:lang w:val="ro-RO"/>
        </w:rPr>
        <w:t xml:space="preserve">, cu sediul în Slatina, strada </w:t>
      </w:r>
      <w:r w:rsidRPr="00221732">
        <w:rPr>
          <w:rFonts w:ascii="Times New Roman" w:hAnsi="Times New Roman"/>
          <w:b/>
          <w:sz w:val="24"/>
          <w:szCs w:val="24"/>
          <w:lang w:val="ro-RO"/>
        </w:rPr>
        <w:t>Mihail Kogălniceanu nr.</w:t>
      </w:r>
      <w:r w:rsidR="0073064D" w:rsidRPr="00221732">
        <w:rPr>
          <w:rFonts w:ascii="Times New Roman" w:hAnsi="Times New Roman"/>
          <w:b/>
          <w:sz w:val="24"/>
          <w:szCs w:val="24"/>
          <w:lang w:val="ro-RO"/>
        </w:rPr>
        <w:t xml:space="preserve"> </w:t>
      </w:r>
      <w:r w:rsidRPr="00221732">
        <w:rPr>
          <w:rFonts w:ascii="Times New Roman" w:hAnsi="Times New Roman"/>
          <w:b/>
          <w:sz w:val="24"/>
          <w:szCs w:val="24"/>
          <w:lang w:val="ro-RO"/>
        </w:rPr>
        <w:t>1</w:t>
      </w:r>
      <w:r w:rsidRPr="00221732">
        <w:rPr>
          <w:rFonts w:ascii="Times New Roman" w:hAnsi="Times New Roman"/>
          <w:sz w:val="24"/>
          <w:szCs w:val="24"/>
          <w:lang w:val="ro-RO"/>
        </w:rPr>
        <w:t xml:space="preserve">, telefon </w:t>
      </w:r>
      <w:r w:rsidRPr="00221732">
        <w:rPr>
          <w:rFonts w:ascii="Times New Roman" w:hAnsi="Times New Roman"/>
          <w:b/>
          <w:sz w:val="24"/>
          <w:szCs w:val="24"/>
          <w:lang w:val="ro-RO"/>
        </w:rPr>
        <w:t>0249/439377</w:t>
      </w:r>
      <w:r w:rsidRPr="00221732">
        <w:rPr>
          <w:rFonts w:ascii="Times New Roman" w:hAnsi="Times New Roman"/>
          <w:sz w:val="24"/>
          <w:szCs w:val="24"/>
          <w:lang w:val="ro-RO"/>
        </w:rPr>
        <w:t xml:space="preserve">, fax </w:t>
      </w:r>
      <w:r w:rsidRPr="00221732">
        <w:rPr>
          <w:rFonts w:ascii="Times New Roman" w:hAnsi="Times New Roman"/>
          <w:b/>
          <w:sz w:val="24"/>
          <w:szCs w:val="24"/>
          <w:lang w:val="ro-RO"/>
        </w:rPr>
        <w:t>0249/439336</w:t>
      </w:r>
      <w:r w:rsidRPr="00221732">
        <w:rPr>
          <w:rFonts w:ascii="Times New Roman" w:hAnsi="Times New Roman"/>
          <w:sz w:val="24"/>
          <w:szCs w:val="24"/>
          <w:lang w:val="ro-RO"/>
        </w:rPr>
        <w:t xml:space="preserve">, codul fiscal </w:t>
      </w:r>
      <w:r w:rsidRPr="00221732">
        <w:rPr>
          <w:rFonts w:ascii="Times New Roman" w:hAnsi="Times New Roman"/>
          <w:b/>
          <w:sz w:val="24"/>
          <w:szCs w:val="24"/>
          <w:lang w:val="ro-RO"/>
        </w:rPr>
        <w:t>4394811</w:t>
      </w:r>
      <w:r w:rsidRPr="00221732">
        <w:rPr>
          <w:rFonts w:ascii="Times New Roman" w:hAnsi="Times New Roman"/>
          <w:sz w:val="24"/>
          <w:szCs w:val="24"/>
          <w:lang w:val="ro-RO"/>
        </w:rPr>
        <w:t xml:space="preserve">, cont </w:t>
      </w:r>
      <w:r w:rsidR="00D90F9C" w:rsidRPr="00035FDB">
        <w:rPr>
          <w:rFonts w:ascii="Times New Roman" w:hAnsi="Times New Roman"/>
          <w:b/>
          <w:sz w:val="24"/>
          <w:szCs w:val="24"/>
          <w:lang w:val="ro-RO"/>
        </w:rPr>
        <w:t>RO</w:t>
      </w:r>
      <w:r w:rsidR="00035FDB">
        <w:rPr>
          <w:rFonts w:ascii="Times New Roman" w:hAnsi="Times New Roman"/>
          <w:b/>
          <w:sz w:val="24"/>
          <w:szCs w:val="24"/>
          <w:lang w:val="ro-RO"/>
        </w:rPr>
        <w:t>95</w:t>
      </w:r>
      <w:r w:rsidR="00D90F9C" w:rsidRPr="00035FDB">
        <w:rPr>
          <w:rFonts w:ascii="Times New Roman" w:hAnsi="Times New Roman"/>
          <w:b/>
          <w:sz w:val="24"/>
          <w:szCs w:val="24"/>
          <w:lang w:val="ro-RO"/>
        </w:rPr>
        <w:t>TREZ24A</w:t>
      </w:r>
      <w:r w:rsidR="00596FF0" w:rsidRPr="00035FDB">
        <w:rPr>
          <w:rFonts w:ascii="Times New Roman" w:hAnsi="Times New Roman"/>
          <w:b/>
          <w:sz w:val="24"/>
          <w:szCs w:val="24"/>
          <w:lang w:val="ro-RO"/>
        </w:rPr>
        <w:t>7050002001</w:t>
      </w:r>
      <w:r w:rsidR="006E79F1" w:rsidRPr="00035FDB">
        <w:rPr>
          <w:rFonts w:ascii="Times New Roman" w:hAnsi="Times New Roman"/>
          <w:b/>
          <w:sz w:val="24"/>
          <w:szCs w:val="24"/>
          <w:lang w:val="ro-RO"/>
        </w:rPr>
        <w:t>30</w:t>
      </w:r>
      <w:r w:rsidR="00596FF0" w:rsidRPr="00035FDB">
        <w:rPr>
          <w:rFonts w:ascii="Times New Roman" w:hAnsi="Times New Roman"/>
          <w:b/>
          <w:sz w:val="24"/>
          <w:szCs w:val="24"/>
          <w:lang w:val="ro-RO"/>
        </w:rPr>
        <w:t>X</w:t>
      </w:r>
      <w:r w:rsidR="00D90F9C" w:rsidRPr="00035FDB">
        <w:rPr>
          <w:rFonts w:ascii="Times New Roman" w:hAnsi="Times New Roman"/>
          <w:sz w:val="24"/>
          <w:szCs w:val="24"/>
          <w:lang w:val="ro-RO"/>
        </w:rPr>
        <w:t xml:space="preserve"> </w:t>
      </w:r>
      <w:r w:rsidRPr="00035FDB">
        <w:rPr>
          <w:rFonts w:ascii="Times New Roman" w:hAnsi="Times New Roman"/>
          <w:sz w:val="24"/>
          <w:szCs w:val="24"/>
          <w:lang w:val="ro-RO"/>
        </w:rPr>
        <w:t xml:space="preserve">deschis la </w:t>
      </w:r>
      <w:r w:rsidRPr="00035FDB">
        <w:rPr>
          <w:rFonts w:ascii="Times New Roman" w:hAnsi="Times New Roman"/>
          <w:b/>
          <w:sz w:val="24"/>
          <w:szCs w:val="24"/>
          <w:lang w:val="ro-RO"/>
        </w:rPr>
        <w:t>Trezoreria municipiului Slatina</w:t>
      </w:r>
      <w:r w:rsidRPr="00035FDB">
        <w:rPr>
          <w:rFonts w:ascii="Times New Roman" w:hAnsi="Times New Roman"/>
          <w:sz w:val="24"/>
          <w:szCs w:val="24"/>
          <w:lang w:val="ro-RO"/>
        </w:rPr>
        <w:t xml:space="preserve">, reprezentată prin </w:t>
      </w:r>
      <w:r w:rsidRPr="00035FDB">
        <w:rPr>
          <w:rFonts w:ascii="Times New Roman" w:hAnsi="Times New Roman"/>
          <w:b/>
          <w:sz w:val="24"/>
          <w:szCs w:val="24"/>
          <w:lang w:val="ro-RO"/>
        </w:rPr>
        <w:t xml:space="preserve">Primar </w:t>
      </w:r>
      <w:r w:rsidR="006C1EE3">
        <w:rPr>
          <w:rFonts w:ascii="Times New Roman" w:hAnsi="Times New Roman"/>
          <w:b/>
          <w:sz w:val="24"/>
          <w:szCs w:val="24"/>
          <w:lang w:val="ro-RO"/>
        </w:rPr>
        <w:t>Mario Lucian DE MEZZO</w:t>
      </w:r>
      <w:r w:rsidRPr="00221732">
        <w:rPr>
          <w:rFonts w:ascii="Times New Roman" w:hAnsi="Times New Roman"/>
          <w:sz w:val="24"/>
          <w:szCs w:val="24"/>
          <w:lang w:val="ro-RO"/>
        </w:rPr>
        <w:t xml:space="preserve"> și </w:t>
      </w:r>
      <w:r w:rsidR="006C1EE3">
        <w:rPr>
          <w:rFonts w:ascii="Times New Roman" w:hAnsi="Times New Roman"/>
          <w:b/>
          <w:sz w:val="24"/>
          <w:szCs w:val="24"/>
          <w:lang w:val="ro-RO"/>
        </w:rPr>
        <w:t>Ileana STOICĂNESCU</w:t>
      </w:r>
      <w:r w:rsidRPr="00221732">
        <w:rPr>
          <w:rFonts w:ascii="Times New Roman" w:hAnsi="Times New Roman"/>
          <w:sz w:val="24"/>
          <w:szCs w:val="24"/>
          <w:lang w:val="ro-RO"/>
        </w:rPr>
        <w:t xml:space="preserve"> </w:t>
      </w:r>
      <w:r w:rsidRPr="00221732">
        <w:rPr>
          <w:rFonts w:ascii="Times New Roman" w:hAnsi="Times New Roman"/>
          <w:b/>
          <w:sz w:val="24"/>
          <w:szCs w:val="24"/>
          <w:lang w:val="ro-RO"/>
        </w:rPr>
        <w:t xml:space="preserve">Director General al Direcției Generale Economice </w:t>
      </w:r>
      <w:r w:rsidRPr="00221732">
        <w:rPr>
          <w:rFonts w:ascii="Times New Roman" w:hAnsi="Times New Roman"/>
          <w:sz w:val="24"/>
          <w:szCs w:val="24"/>
          <w:lang w:val="ro-RO"/>
        </w:rPr>
        <w:t xml:space="preserve">în calitate de </w:t>
      </w:r>
      <w:r w:rsidRPr="00221732">
        <w:rPr>
          <w:rFonts w:ascii="Times New Roman" w:hAnsi="Times New Roman"/>
          <w:b/>
          <w:sz w:val="24"/>
          <w:szCs w:val="24"/>
          <w:lang w:val="ro-RO"/>
        </w:rPr>
        <w:t>achizitor</w:t>
      </w:r>
      <w:r w:rsidRPr="00221732">
        <w:rPr>
          <w:rFonts w:ascii="Times New Roman" w:hAnsi="Times New Roman"/>
          <w:sz w:val="24"/>
          <w:szCs w:val="24"/>
          <w:lang w:val="ro-RO"/>
        </w:rPr>
        <w:t>, pe de o parte</w:t>
      </w:r>
    </w:p>
    <w:p w14:paraId="6B79CDD5" w14:textId="77777777" w:rsidR="006C1EE3" w:rsidRPr="00221732" w:rsidRDefault="006C1EE3" w:rsidP="00221732">
      <w:pPr>
        <w:tabs>
          <w:tab w:val="left" w:pos="9072"/>
        </w:tabs>
        <w:spacing w:after="0" w:line="240" w:lineRule="auto"/>
        <w:ind w:right="-1" w:firstLine="720"/>
        <w:jc w:val="both"/>
        <w:rPr>
          <w:rFonts w:ascii="Times New Roman" w:hAnsi="Times New Roman"/>
          <w:sz w:val="24"/>
          <w:szCs w:val="24"/>
          <w:lang w:val="ro-RO"/>
        </w:rPr>
      </w:pPr>
    </w:p>
    <w:p w14:paraId="3ADA5CCA" w14:textId="77777777" w:rsidR="001B2307" w:rsidRDefault="006C1EE3" w:rsidP="00221732">
      <w:pPr>
        <w:pStyle w:val="DefaultText"/>
        <w:tabs>
          <w:tab w:val="left" w:pos="9072"/>
        </w:tabs>
        <w:ind w:right="-1"/>
        <w:jc w:val="both"/>
        <w:rPr>
          <w:rFonts w:ascii="Times New Roman" w:hAnsi="Times New Roman"/>
          <w:b/>
          <w:lang w:val="ro-RO"/>
        </w:rPr>
      </w:pPr>
      <w:r w:rsidRPr="00221732">
        <w:rPr>
          <w:rFonts w:ascii="Times New Roman" w:hAnsi="Times New Roman"/>
          <w:b/>
          <w:lang w:val="ro-RO"/>
        </w:rPr>
        <w:t>ș</w:t>
      </w:r>
      <w:r w:rsidR="003D1F4A" w:rsidRPr="00221732">
        <w:rPr>
          <w:rFonts w:ascii="Times New Roman" w:hAnsi="Times New Roman"/>
          <w:b/>
          <w:lang w:val="ro-RO"/>
        </w:rPr>
        <w:t>i</w:t>
      </w:r>
    </w:p>
    <w:p w14:paraId="66268753" w14:textId="77777777" w:rsidR="006C1EE3" w:rsidRPr="00221732" w:rsidRDefault="006C1EE3" w:rsidP="00221732">
      <w:pPr>
        <w:pStyle w:val="DefaultText"/>
        <w:tabs>
          <w:tab w:val="left" w:pos="9072"/>
        </w:tabs>
        <w:ind w:right="-1"/>
        <w:jc w:val="both"/>
        <w:rPr>
          <w:rFonts w:ascii="Times New Roman" w:hAnsi="Times New Roman"/>
          <w:b/>
          <w:lang w:val="ro-RO"/>
        </w:rPr>
      </w:pPr>
    </w:p>
    <w:p w14:paraId="6F22621A" w14:textId="77777777" w:rsidR="00AC3493" w:rsidRPr="00221732" w:rsidRDefault="006C1EE3" w:rsidP="00221732">
      <w:pPr>
        <w:pStyle w:val="DefaultText"/>
        <w:tabs>
          <w:tab w:val="left" w:pos="0"/>
        </w:tabs>
        <w:ind w:right="-1" w:firstLine="709"/>
        <w:jc w:val="both"/>
        <w:rPr>
          <w:rFonts w:ascii="Times New Roman" w:hAnsi="Times New Roman"/>
          <w:b/>
          <w:lang w:val="ro-RO"/>
        </w:rPr>
      </w:pPr>
      <w:r w:rsidRPr="006C1EE3">
        <w:rPr>
          <w:rFonts w:ascii="Times New Roman" w:hAnsi="Times New Roman"/>
          <w:b/>
          <w:lang w:val="ro-RO"/>
        </w:rPr>
        <w:t>...........................................</w:t>
      </w:r>
      <w:r w:rsidR="000F52AB" w:rsidRPr="006C1EE3">
        <w:rPr>
          <w:rFonts w:ascii="Times New Roman" w:hAnsi="Times New Roman"/>
          <w:b/>
          <w:lang w:val="ro-RO"/>
        </w:rPr>
        <w:t>.</w:t>
      </w:r>
      <w:r w:rsidR="00EF4F09" w:rsidRPr="006C1EE3">
        <w:rPr>
          <w:rFonts w:ascii="Times New Roman" w:hAnsi="Times New Roman"/>
          <w:b/>
          <w:lang w:val="ro-RO"/>
        </w:rPr>
        <w:t xml:space="preserve"> </w:t>
      </w:r>
      <w:r w:rsidR="00EF4F09" w:rsidRPr="006C1EE3">
        <w:rPr>
          <w:rFonts w:ascii="Times New Roman" w:hAnsi="Times New Roman"/>
          <w:bCs/>
          <w:lang w:val="ro-RO"/>
        </w:rPr>
        <w:t>cu sediul în</w:t>
      </w:r>
      <w:r w:rsidR="00EF4F09" w:rsidRPr="006C1EE3">
        <w:rPr>
          <w:rFonts w:ascii="Times New Roman" w:hAnsi="Times New Roman"/>
          <w:b/>
          <w:lang w:val="ro-RO"/>
        </w:rPr>
        <w:t xml:space="preserve"> </w:t>
      </w:r>
      <w:r w:rsidRPr="006C1EE3">
        <w:rPr>
          <w:rFonts w:ascii="Times New Roman" w:hAnsi="Times New Roman"/>
          <w:b/>
          <w:lang w:val="ro-RO"/>
        </w:rPr>
        <w:t>.............................</w:t>
      </w:r>
      <w:r w:rsidR="000F52AB" w:rsidRPr="006C1EE3">
        <w:rPr>
          <w:rFonts w:ascii="Times New Roman" w:hAnsi="Times New Roman"/>
          <w:b/>
          <w:lang w:val="ro-RO"/>
        </w:rPr>
        <w:t xml:space="preserve">, </w:t>
      </w:r>
      <w:r w:rsidRPr="006C1EE3">
        <w:rPr>
          <w:rFonts w:ascii="Times New Roman" w:hAnsi="Times New Roman"/>
          <w:bCs/>
          <w:lang w:val="ro-RO"/>
        </w:rPr>
        <w:t>județul</w:t>
      </w:r>
      <w:r w:rsidRPr="006C1EE3">
        <w:rPr>
          <w:rFonts w:ascii="Times New Roman" w:hAnsi="Times New Roman"/>
          <w:b/>
          <w:lang w:val="ro-RO"/>
        </w:rPr>
        <w:t xml:space="preserve"> ....................</w:t>
      </w:r>
      <w:r w:rsidR="00EF4F09" w:rsidRPr="006C1EE3">
        <w:rPr>
          <w:rFonts w:ascii="Times New Roman" w:hAnsi="Times New Roman"/>
          <w:bCs/>
          <w:lang w:val="ro-RO"/>
        </w:rPr>
        <w:t xml:space="preserve">telefon </w:t>
      </w:r>
      <w:r w:rsidRPr="006C1EE3">
        <w:rPr>
          <w:rFonts w:ascii="Times New Roman" w:hAnsi="Times New Roman"/>
          <w:b/>
          <w:lang w:val="ro-RO"/>
        </w:rPr>
        <w:t>.............................</w:t>
      </w:r>
      <w:r w:rsidR="00EF4F09" w:rsidRPr="006C1EE3">
        <w:rPr>
          <w:rFonts w:ascii="Times New Roman" w:hAnsi="Times New Roman"/>
          <w:b/>
          <w:lang w:val="ro-RO"/>
        </w:rPr>
        <w:t xml:space="preserve">, </w:t>
      </w:r>
      <w:r w:rsidR="00AC3493" w:rsidRPr="006C1EE3">
        <w:rPr>
          <w:rFonts w:ascii="Times New Roman" w:hAnsi="Times New Roman"/>
          <w:lang w:val="ro-RO" w:eastAsia="ro-RO"/>
        </w:rPr>
        <w:t xml:space="preserve">număr de înmatriculare </w:t>
      </w:r>
      <w:r w:rsidR="00AC3493" w:rsidRPr="006C1EE3">
        <w:rPr>
          <w:rFonts w:ascii="Times New Roman" w:hAnsi="Times New Roman"/>
          <w:b/>
          <w:lang w:val="ro-RO" w:eastAsia="ro-RO"/>
        </w:rPr>
        <w:t>..........</w:t>
      </w:r>
      <w:r w:rsidR="00AC3493" w:rsidRPr="006C1EE3">
        <w:rPr>
          <w:rFonts w:ascii="Times New Roman" w:hAnsi="Times New Roman"/>
          <w:lang w:val="ro-RO" w:eastAsia="ro-RO"/>
        </w:rPr>
        <w:t xml:space="preserve"> cod fiscal </w:t>
      </w:r>
      <w:r w:rsidRPr="006C1EE3">
        <w:rPr>
          <w:rFonts w:ascii="Times New Roman" w:hAnsi="Times New Roman"/>
          <w:b/>
          <w:lang w:val="ro-RO" w:eastAsia="ro-RO"/>
        </w:rPr>
        <w:t>......................</w:t>
      </w:r>
      <w:r w:rsidR="00AC3493" w:rsidRPr="006C1EE3">
        <w:rPr>
          <w:rFonts w:ascii="Times New Roman" w:hAnsi="Times New Roman"/>
          <w:lang w:val="ro-RO" w:eastAsia="ro-RO"/>
        </w:rPr>
        <w:t xml:space="preserve">, cont </w:t>
      </w:r>
      <w:r w:rsidR="00AC3493" w:rsidRPr="006C1EE3">
        <w:rPr>
          <w:rFonts w:ascii="Times New Roman" w:hAnsi="Times New Roman"/>
          <w:b/>
          <w:lang w:val="ro-RO" w:eastAsia="ro-RO"/>
        </w:rPr>
        <w:t>............................</w:t>
      </w:r>
      <w:r w:rsidR="000F52AB" w:rsidRPr="006C1EE3">
        <w:rPr>
          <w:rFonts w:ascii="Times New Roman" w:hAnsi="Times New Roman"/>
          <w:b/>
          <w:lang w:val="ro-RO" w:eastAsia="ro-RO"/>
        </w:rPr>
        <w:t>.............................</w:t>
      </w:r>
      <w:r w:rsidR="00AC3493" w:rsidRPr="006C1EE3">
        <w:rPr>
          <w:rFonts w:ascii="Times New Roman" w:hAnsi="Times New Roman"/>
          <w:b/>
          <w:lang w:val="ro-RO" w:eastAsia="ro-RO"/>
        </w:rPr>
        <w:t>...</w:t>
      </w:r>
      <w:r w:rsidR="00AC3493" w:rsidRPr="006C1EE3">
        <w:rPr>
          <w:rFonts w:ascii="Times New Roman" w:hAnsi="Times New Roman"/>
          <w:lang w:val="ro-RO" w:eastAsia="ro-RO"/>
        </w:rPr>
        <w:t xml:space="preserve"> deschis la </w:t>
      </w:r>
      <w:r w:rsidRPr="006C1EE3">
        <w:rPr>
          <w:rFonts w:ascii="Times New Roman" w:hAnsi="Times New Roman"/>
          <w:b/>
          <w:lang w:val="ro-RO" w:eastAsia="ro-RO"/>
        </w:rPr>
        <w:t>..........................</w:t>
      </w:r>
      <w:r w:rsidR="00AC3493" w:rsidRPr="006C1EE3">
        <w:rPr>
          <w:rFonts w:ascii="Times New Roman" w:hAnsi="Times New Roman"/>
          <w:b/>
          <w:lang w:val="ro-RO" w:eastAsia="ro-RO"/>
        </w:rPr>
        <w:t>.............</w:t>
      </w:r>
      <w:r w:rsidR="00AC3493" w:rsidRPr="006C1EE3">
        <w:rPr>
          <w:rFonts w:ascii="Times New Roman" w:hAnsi="Times New Roman"/>
          <w:lang w:val="ro-RO" w:eastAsia="ro-RO"/>
        </w:rPr>
        <w:t xml:space="preserve">, reprezentată prin </w:t>
      </w:r>
      <w:r w:rsidR="00D804A6" w:rsidRPr="006C1EE3">
        <w:rPr>
          <w:rFonts w:ascii="Times New Roman" w:hAnsi="Times New Roman"/>
          <w:b/>
          <w:lang w:val="ro-RO" w:eastAsia="ro-RO"/>
        </w:rPr>
        <w:t>.........................</w:t>
      </w:r>
      <w:r w:rsidR="00AC3493" w:rsidRPr="006C1EE3">
        <w:rPr>
          <w:rFonts w:ascii="Times New Roman" w:hAnsi="Times New Roman"/>
          <w:lang w:val="ro-RO" w:eastAsia="ro-RO"/>
        </w:rPr>
        <w:t xml:space="preserve"> având func</w:t>
      </w:r>
      <w:r w:rsidR="007C1F43" w:rsidRPr="006C1EE3">
        <w:rPr>
          <w:rFonts w:ascii="Times New Roman" w:hAnsi="Times New Roman"/>
          <w:lang w:val="ro-RO" w:eastAsia="ro-RO"/>
        </w:rPr>
        <w:t>ț</w:t>
      </w:r>
      <w:r w:rsidR="00AC3493" w:rsidRPr="006C1EE3">
        <w:rPr>
          <w:rFonts w:ascii="Times New Roman" w:hAnsi="Times New Roman"/>
          <w:lang w:val="ro-RO" w:eastAsia="ro-RO"/>
        </w:rPr>
        <w:t xml:space="preserve">ia de </w:t>
      </w:r>
      <w:r w:rsidRPr="006C1EE3">
        <w:rPr>
          <w:rFonts w:ascii="Times New Roman" w:hAnsi="Times New Roman"/>
          <w:b/>
          <w:lang w:val="ro-RO" w:eastAsia="ro-RO"/>
        </w:rPr>
        <w:t>......................................</w:t>
      </w:r>
      <w:r w:rsidR="00AC3493" w:rsidRPr="006C1EE3">
        <w:rPr>
          <w:rFonts w:ascii="Times New Roman" w:hAnsi="Times New Roman"/>
          <w:lang w:val="ro-RO" w:eastAsia="ro-RO"/>
        </w:rPr>
        <w:t xml:space="preserve">, în calitate de </w:t>
      </w:r>
      <w:r w:rsidR="00AC3493" w:rsidRPr="006C1EE3">
        <w:rPr>
          <w:rFonts w:ascii="Times New Roman" w:hAnsi="Times New Roman"/>
          <w:b/>
          <w:lang w:val="ro-RO" w:eastAsia="ro-RO"/>
        </w:rPr>
        <w:t>prestator</w:t>
      </w:r>
      <w:r w:rsidR="00AC3493" w:rsidRPr="006C1EE3">
        <w:rPr>
          <w:rFonts w:ascii="Times New Roman" w:hAnsi="Times New Roman"/>
          <w:lang w:val="ro-RO" w:eastAsia="ro-RO"/>
        </w:rPr>
        <w:t>,</w:t>
      </w:r>
      <w:r w:rsidR="000F52AB" w:rsidRPr="006C1EE3">
        <w:rPr>
          <w:rFonts w:ascii="Times New Roman" w:hAnsi="Times New Roman"/>
          <w:lang w:val="ro-RO" w:eastAsia="ro-RO"/>
        </w:rPr>
        <w:t xml:space="preserve"> pe de altă parte.</w:t>
      </w:r>
    </w:p>
    <w:p w14:paraId="151A6F51" w14:textId="77777777" w:rsidR="00EF4F09" w:rsidRPr="00221732" w:rsidRDefault="00EF4F09" w:rsidP="00221732">
      <w:pPr>
        <w:pStyle w:val="DefaultText"/>
        <w:tabs>
          <w:tab w:val="left" w:pos="9072"/>
        </w:tabs>
        <w:ind w:right="-1"/>
        <w:jc w:val="both"/>
        <w:rPr>
          <w:rFonts w:ascii="Times New Roman" w:hAnsi="Times New Roman"/>
          <w:b/>
          <w:highlight w:val="yellow"/>
          <w:lang w:val="ro-RO"/>
        </w:rPr>
      </w:pPr>
    </w:p>
    <w:p w14:paraId="322D313F" w14:textId="77777777" w:rsidR="00631592" w:rsidRPr="00221732" w:rsidRDefault="00631592" w:rsidP="00221732">
      <w:pPr>
        <w:pStyle w:val="DefaultText"/>
        <w:tabs>
          <w:tab w:val="left" w:pos="9072"/>
        </w:tabs>
        <w:ind w:right="-1"/>
        <w:jc w:val="both"/>
        <w:rPr>
          <w:rFonts w:ascii="Times New Roman" w:hAnsi="Times New Roman"/>
          <w:lang w:val="ro-RO"/>
        </w:rPr>
      </w:pPr>
      <w:r w:rsidRPr="00221732">
        <w:rPr>
          <w:rFonts w:ascii="Times New Roman" w:hAnsi="Times New Roman"/>
          <w:b/>
          <w:lang w:val="ro-RO"/>
        </w:rPr>
        <w:t>2. Defini</w:t>
      </w:r>
      <w:r w:rsidR="007C1F43" w:rsidRPr="00221732">
        <w:rPr>
          <w:rFonts w:ascii="Times New Roman" w:hAnsi="Times New Roman"/>
          <w:b/>
          <w:lang w:val="ro-RO"/>
        </w:rPr>
        <w:t>ț</w:t>
      </w:r>
      <w:r w:rsidRPr="00221732">
        <w:rPr>
          <w:rFonts w:ascii="Times New Roman" w:hAnsi="Times New Roman"/>
          <w:b/>
          <w:lang w:val="ro-RO"/>
        </w:rPr>
        <w:t xml:space="preserve">ii </w:t>
      </w:r>
    </w:p>
    <w:p w14:paraId="0AC707EB" w14:textId="77777777" w:rsidR="00631592" w:rsidRPr="00221732" w:rsidRDefault="00631592" w:rsidP="00221732">
      <w:pPr>
        <w:pStyle w:val="DefaultText"/>
        <w:tabs>
          <w:tab w:val="left" w:pos="9072"/>
        </w:tabs>
        <w:ind w:right="-1"/>
        <w:jc w:val="both"/>
        <w:rPr>
          <w:rFonts w:ascii="Times New Roman" w:hAnsi="Times New Roman"/>
          <w:b/>
          <w:i/>
          <w:lang w:val="ro-RO"/>
        </w:rPr>
      </w:pPr>
      <w:r w:rsidRPr="00221732">
        <w:rPr>
          <w:rFonts w:ascii="Times New Roman" w:hAnsi="Times New Roman"/>
          <w:lang w:val="ro-RO"/>
        </w:rPr>
        <w:t>În prezentul contract următorii termeni vor fi interpreta</w:t>
      </w:r>
      <w:r w:rsidR="007C1F43" w:rsidRPr="00221732">
        <w:rPr>
          <w:rFonts w:ascii="Times New Roman" w:hAnsi="Times New Roman"/>
          <w:lang w:val="ro-RO"/>
        </w:rPr>
        <w:t>ț</w:t>
      </w:r>
      <w:r w:rsidRPr="00221732">
        <w:rPr>
          <w:rFonts w:ascii="Times New Roman" w:hAnsi="Times New Roman"/>
          <w:lang w:val="ro-RO"/>
        </w:rPr>
        <w:t>i astfel:</w:t>
      </w:r>
    </w:p>
    <w:p w14:paraId="10878788" w14:textId="77777777" w:rsidR="00631592"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bCs/>
          <w:i/>
          <w:iCs/>
          <w:lang w:val="ro-RO"/>
        </w:rPr>
        <w:t>contract</w:t>
      </w:r>
      <w:r w:rsidRPr="00221732">
        <w:rPr>
          <w:rFonts w:ascii="Times New Roman" w:hAnsi="Times New Roman"/>
          <w:lang w:val="ro-RO"/>
        </w:rPr>
        <w:t xml:space="preserve"> – prezentul </w:t>
      </w:r>
      <w:r w:rsidR="00FA5775" w:rsidRPr="00221732">
        <w:rPr>
          <w:rFonts w:ascii="Times New Roman" w:hAnsi="Times New Roman"/>
          <w:lang w:val="ro-RO"/>
        </w:rPr>
        <w:t>c</w:t>
      </w:r>
      <w:r w:rsidRPr="00221732">
        <w:rPr>
          <w:rFonts w:ascii="Times New Roman" w:hAnsi="Times New Roman"/>
          <w:lang w:val="ro-RO"/>
        </w:rPr>
        <w:t xml:space="preserve">ontract </w:t>
      </w:r>
      <w:r w:rsidR="007C1F43" w:rsidRPr="00221732">
        <w:rPr>
          <w:rFonts w:ascii="Times New Roman" w:hAnsi="Times New Roman"/>
          <w:lang w:val="ro-RO"/>
        </w:rPr>
        <w:t>ș</w:t>
      </w:r>
      <w:r w:rsidRPr="00221732">
        <w:rPr>
          <w:rFonts w:ascii="Times New Roman" w:hAnsi="Times New Roman"/>
          <w:lang w:val="ro-RO"/>
        </w:rPr>
        <w:t>i toate anexele sale;</w:t>
      </w:r>
    </w:p>
    <w:p w14:paraId="3A6738FC" w14:textId="77777777" w:rsidR="00631592"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bCs/>
          <w:i/>
          <w:iCs/>
          <w:lang w:val="ro-RO"/>
        </w:rPr>
        <w:t xml:space="preserve">achizitor </w:t>
      </w:r>
      <w:r w:rsidR="007C1F43" w:rsidRPr="00221732">
        <w:rPr>
          <w:rFonts w:ascii="Times New Roman" w:hAnsi="Times New Roman"/>
          <w:b/>
          <w:bCs/>
          <w:i/>
          <w:iCs/>
          <w:lang w:val="ro-RO"/>
        </w:rPr>
        <w:t>ș</w:t>
      </w:r>
      <w:r w:rsidRPr="00221732">
        <w:rPr>
          <w:rFonts w:ascii="Times New Roman" w:hAnsi="Times New Roman"/>
          <w:b/>
          <w:bCs/>
          <w:i/>
          <w:iCs/>
          <w:lang w:val="ro-RO"/>
        </w:rPr>
        <w:t>i prestator</w:t>
      </w:r>
      <w:r w:rsidRPr="00221732">
        <w:rPr>
          <w:rFonts w:ascii="Times New Roman" w:hAnsi="Times New Roman"/>
          <w:lang w:val="ro-RO"/>
        </w:rPr>
        <w:t xml:space="preserve"> - păr</w:t>
      </w:r>
      <w:r w:rsidR="007C1F43" w:rsidRPr="00221732">
        <w:rPr>
          <w:rFonts w:ascii="Times New Roman" w:hAnsi="Times New Roman"/>
          <w:lang w:val="ro-RO"/>
        </w:rPr>
        <w:t>ț</w:t>
      </w:r>
      <w:r w:rsidRPr="00221732">
        <w:rPr>
          <w:rFonts w:ascii="Times New Roman" w:hAnsi="Times New Roman"/>
          <w:lang w:val="ro-RO"/>
        </w:rPr>
        <w:t>ile contractante, a</w:t>
      </w:r>
      <w:r w:rsidR="007C1F43" w:rsidRPr="00221732">
        <w:rPr>
          <w:rFonts w:ascii="Times New Roman" w:hAnsi="Times New Roman"/>
          <w:lang w:val="ro-RO"/>
        </w:rPr>
        <w:t>ș</w:t>
      </w:r>
      <w:r w:rsidRPr="00221732">
        <w:rPr>
          <w:rFonts w:ascii="Times New Roman" w:hAnsi="Times New Roman"/>
          <w:lang w:val="ro-RO"/>
        </w:rPr>
        <w:t xml:space="preserve">a cum sunt acestea numite în prezentul </w:t>
      </w:r>
      <w:r w:rsidR="00FA5775" w:rsidRPr="00221732">
        <w:rPr>
          <w:rFonts w:ascii="Times New Roman" w:hAnsi="Times New Roman"/>
          <w:lang w:val="ro-RO"/>
        </w:rPr>
        <w:t>c</w:t>
      </w:r>
      <w:r w:rsidRPr="00221732">
        <w:rPr>
          <w:rFonts w:ascii="Times New Roman" w:hAnsi="Times New Roman"/>
          <w:lang w:val="ro-RO"/>
        </w:rPr>
        <w:t>ontract;</w:t>
      </w:r>
    </w:p>
    <w:p w14:paraId="2501E774" w14:textId="77777777" w:rsidR="00631592"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bCs/>
          <w:i/>
          <w:iCs/>
          <w:lang w:val="ro-RO"/>
        </w:rPr>
        <w:t>pre</w:t>
      </w:r>
      <w:r w:rsidR="007C1F43" w:rsidRPr="00221732">
        <w:rPr>
          <w:rFonts w:ascii="Times New Roman" w:hAnsi="Times New Roman"/>
          <w:b/>
          <w:bCs/>
          <w:i/>
          <w:iCs/>
          <w:lang w:val="ro-RO"/>
        </w:rPr>
        <w:t>ț</w:t>
      </w:r>
      <w:r w:rsidRPr="00221732">
        <w:rPr>
          <w:rFonts w:ascii="Times New Roman" w:hAnsi="Times New Roman"/>
          <w:b/>
          <w:bCs/>
          <w:i/>
          <w:iCs/>
          <w:lang w:val="ro-RO"/>
        </w:rPr>
        <w:t>ul contractului</w:t>
      </w:r>
      <w:r w:rsidRPr="00221732">
        <w:rPr>
          <w:rFonts w:ascii="Times New Roman" w:hAnsi="Times New Roman"/>
          <w:lang w:val="ro-RO"/>
        </w:rPr>
        <w:t xml:space="preserve"> – pre</w:t>
      </w:r>
      <w:r w:rsidR="007C1F43" w:rsidRPr="00221732">
        <w:rPr>
          <w:rFonts w:ascii="Times New Roman" w:hAnsi="Times New Roman"/>
          <w:lang w:val="ro-RO"/>
        </w:rPr>
        <w:t>ț</w:t>
      </w:r>
      <w:r w:rsidRPr="00221732">
        <w:rPr>
          <w:rFonts w:ascii="Times New Roman" w:hAnsi="Times New Roman"/>
          <w:lang w:val="ro-RO"/>
        </w:rPr>
        <w:t xml:space="preserve">ul plătibil prestatorului de către achizitor, în baza contractului, pentru îndeplinirea integrală </w:t>
      </w:r>
      <w:r w:rsidR="007C1F43" w:rsidRPr="00221732">
        <w:rPr>
          <w:rFonts w:ascii="Times New Roman" w:hAnsi="Times New Roman"/>
          <w:lang w:val="ro-RO"/>
        </w:rPr>
        <w:t>ș</w:t>
      </w:r>
      <w:r w:rsidRPr="00221732">
        <w:rPr>
          <w:rFonts w:ascii="Times New Roman" w:hAnsi="Times New Roman"/>
          <w:lang w:val="ro-RO"/>
        </w:rPr>
        <w:t>i corespunzătoare a tuturor obliga</w:t>
      </w:r>
      <w:r w:rsidR="007C1F43" w:rsidRPr="00221732">
        <w:rPr>
          <w:rFonts w:ascii="Times New Roman" w:hAnsi="Times New Roman"/>
          <w:lang w:val="ro-RO"/>
        </w:rPr>
        <w:t>ț</w:t>
      </w:r>
      <w:r w:rsidRPr="00221732">
        <w:rPr>
          <w:rFonts w:ascii="Times New Roman" w:hAnsi="Times New Roman"/>
          <w:lang w:val="ro-RO"/>
        </w:rPr>
        <w:t xml:space="preserve">iilor sale, asumate prin </w:t>
      </w:r>
      <w:r w:rsidR="00FA5775" w:rsidRPr="00221732">
        <w:rPr>
          <w:rFonts w:ascii="Times New Roman" w:hAnsi="Times New Roman"/>
          <w:lang w:val="ro-RO"/>
        </w:rPr>
        <w:t>c</w:t>
      </w:r>
      <w:r w:rsidRPr="00221732">
        <w:rPr>
          <w:rFonts w:ascii="Times New Roman" w:hAnsi="Times New Roman"/>
          <w:lang w:val="ro-RO"/>
        </w:rPr>
        <w:t>ontract;</w:t>
      </w:r>
    </w:p>
    <w:p w14:paraId="551900B1" w14:textId="77777777" w:rsidR="00631592"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lang w:val="ro-RO"/>
        </w:rPr>
        <w:t>servicii</w:t>
      </w:r>
      <w:r w:rsidRPr="00221732">
        <w:rPr>
          <w:rFonts w:ascii="Times New Roman" w:hAnsi="Times New Roman"/>
          <w:lang w:val="ro-RO"/>
        </w:rPr>
        <w:t xml:space="preserve"> - activită</w:t>
      </w:r>
      <w:r w:rsidR="007C1F43" w:rsidRPr="00221732">
        <w:rPr>
          <w:rFonts w:ascii="Times New Roman" w:hAnsi="Times New Roman"/>
          <w:lang w:val="ro-RO"/>
        </w:rPr>
        <w:t>ț</w:t>
      </w:r>
      <w:r w:rsidRPr="00221732">
        <w:rPr>
          <w:rFonts w:ascii="Times New Roman" w:hAnsi="Times New Roman"/>
          <w:lang w:val="ro-RO"/>
        </w:rPr>
        <w:t>i a căror prestare face obiect al contractului;</w:t>
      </w:r>
    </w:p>
    <w:p w14:paraId="3B3C5EF1" w14:textId="77777777" w:rsidR="00930F3C"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bCs/>
          <w:i/>
          <w:iCs/>
          <w:lang w:val="ro-RO"/>
        </w:rPr>
        <w:t>for</w:t>
      </w:r>
      <w:r w:rsidR="007C1F43" w:rsidRPr="00221732">
        <w:rPr>
          <w:rFonts w:ascii="Times New Roman" w:hAnsi="Times New Roman"/>
          <w:b/>
          <w:bCs/>
          <w:i/>
          <w:iCs/>
          <w:lang w:val="ro-RO"/>
        </w:rPr>
        <w:t>ț</w:t>
      </w:r>
      <w:r w:rsidRPr="00221732">
        <w:rPr>
          <w:rFonts w:ascii="Times New Roman" w:hAnsi="Times New Roman"/>
          <w:b/>
          <w:bCs/>
          <w:i/>
          <w:iCs/>
          <w:lang w:val="ro-RO"/>
        </w:rPr>
        <w:t>a majoră</w:t>
      </w:r>
      <w:r w:rsidRPr="00221732">
        <w:rPr>
          <w:rFonts w:ascii="Times New Roman" w:hAnsi="Times New Roman"/>
          <w:i/>
          <w:iCs/>
          <w:lang w:val="ro-RO"/>
        </w:rPr>
        <w:t xml:space="preserve"> </w:t>
      </w:r>
      <w:r w:rsidRPr="00221732">
        <w:rPr>
          <w:rFonts w:ascii="Times New Roman" w:hAnsi="Times New Roman"/>
          <w:lang w:val="ro-RO"/>
        </w:rPr>
        <w:t xml:space="preserve">– reprezintă o împrejurare de origine externă, cu caracter extraordinar, absolut imprevizibilă </w:t>
      </w:r>
      <w:r w:rsidR="007C1F43" w:rsidRPr="00221732">
        <w:rPr>
          <w:rFonts w:ascii="Times New Roman" w:hAnsi="Times New Roman"/>
          <w:lang w:val="ro-RO"/>
        </w:rPr>
        <w:t>ș</w:t>
      </w:r>
      <w:r w:rsidRPr="00221732">
        <w:rPr>
          <w:rFonts w:ascii="Times New Roman" w:hAnsi="Times New Roman"/>
          <w:lang w:val="ro-RO"/>
        </w:rPr>
        <w:t>i inevitabilă, care se află în afara controlului oricărei păr</w:t>
      </w:r>
      <w:r w:rsidR="007C1F43" w:rsidRPr="00221732">
        <w:rPr>
          <w:rFonts w:ascii="Times New Roman" w:hAnsi="Times New Roman"/>
          <w:lang w:val="ro-RO"/>
        </w:rPr>
        <w:t>ț</w:t>
      </w:r>
      <w:r w:rsidRPr="00221732">
        <w:rPr>
          <w:rFonts w:ascii="Times New Roman" w:hAnsi="Times New Roman"/>
          <w:lang w:val="ro-RO"/>
        </w:rPr>
        <w:t>i, care nu se datorează gre</w:t>
      </w:r>
      <w:r w:rsidR="007C1F43" w:rsidRPr="00221732">
        <w:rPr>
          <w:rFonts w:ascii="Times New Roman" w:hAnsi="Times New Roman"/>
          <w:lang w:val="ro-RO"/>
        </w:rPr>
        <w:t>ș</w:t>
      </w:r>
      <w:r w:rsidRPr="00221732">
        <w:rPr>
          <w:rFonts w:ascii="Times New Roman" w:hAnsi="Times New Roman"/>
          <w:lang w:val="ro-RO"/>
        </w:rPr>
        <w:t xml:space="preserve">elii sau vinei acestora </w:t>
      </w:r>
      <w:r w:rsidR="007C1F43" w:rsidRPr="00221732">
        <w:rPr>
          <w:rFonts w:ascii="Times New Roman" w:hAnsi="Times New Roman"/>
          <w:lang w:val="ro-RO"/>
        </w:rPr>
        <w:t>ș</w:t>
      </w:r>
      <w:r w:rsidRPr="00221732">
        <w:rPr>
          <w:rFonts w:ascii="Times New Roman" w:hAnsi="Times New Roman"/>
          <w:lang w:val="ro-RO"/>
        </w:rPr>
        <w:t xml:space="preserve">i, care face imposibilă executarea </w:t>
      </w:r>
      <w:r w:rsidR="007C1F43" w:rsidRPr="00221732">
        <w:rPr>
          <w:rFonts w:ascii="Times New Roman" w:hAnsi="Times New Roman"/>
          <w:lang w:val="ro-RO"/>
        </w:rPr>
        <w:t>ș</w:t>
      </w:r>
      <w:r w:rsidRPr="00221732">
        <w:rPr>
          <w:rFonts w:ascii="Times New Roman" w:hAnsi="Times New Roman"/>
          <w:lang w:val="ro-RO"/>
        </w:rPr>
        <w:t>i, respectiv, îndeplinirea contractului; sunt considerate asemenea evenimente: războaie, revolu</w:t>
      </w:r>
      <w:r w:rsidR="007C1F43" w:rsidRPr="00221732">
        <w:rPr>
          <w:rFonts w:ascii="Times New Roman" w:hAnsi="Times New Roman"/>
          <w:lang w:val="ro-RO"/>
        </w:rPr>
        <w:t>ț</w:t>
      </w:r>
      <w:r w:rsidRPr="00221732">
        <w:rPr>
          <w:rFonts w:ascii="Times New Roman" w:hAnsi="Times New Roman"/>
          <w:lang w:val="ro-RO"/>
        </w:rPr>
        <w:t>ii, incendii, inunda</w:t>
      </w:r>
      <w:r w:rsidR="007C1F43" w:rsidRPr="00221732">
        <w:rPr>
          <w:rFonts w:ascii="Times New Roman" w:hAnsi="Times New Roman"/>
          <w:lang w:val="ro-RO"/>
        </w:rPr>
        <w:t>ț</w:t>
      </w:r>
      <w:r w:rsidRPr="00221732">
        <w:rPr>
          <w:rFonts w:ascii="Times New Roman" w:hAnsi="Times New Roman"/>
          <w:lang w:val="ro-RO"/>
        </w:rPr>
        <w:t>ii sau orice alte catastrofe naturale, restric</w:t>
      </w:r>
      <w:r w:rsidR="007C1F43" w:rsidRPr="00221732">
        <w:rPr>
          <w:rFonts w:ascii="Times New Roman" w:hAnsi="Times New Roman"/>
          <w:lang w:val="ro-RO"/>
        </w:rPr>
        <w:t>ț</w:t>
      </w:r>
      <w:r w:rsidRPr="00221732">
        <w:rPr>
          <w:rFonts w:ascii="Times New Roman" w:hAnsi="Times New Roman"/>
          <w:lang w:val="ro-RO"/>
        </w:rPr>
        <w:t>ii apărute ca urmare a unei carantine, embargou, enumerarea nefiind exhaustivă, ci enun</w:t>
      </w:r>
      <w:r w:rsidR="007C1F43" w:rsidRPr="00221732">
        <w:rPr>
          <w:rFonts w:ascii="Times New Roman" w:hAnsi="Times New Roman"/>
          <w:lang w:val="ro-RO"/>
        </w:rPr>
        <w:t>ț</w:t>
      </w:r>
      <w:r w:rsidRPr="00221732">
        <w:rPr>
          <w:rFonts w:ascii="Times New Roman" w:hAnsi="Times New Roman"/>
          <w:lang w:val="ro-RO"/>
        </w:rPr>
        <w:t>iativă. Nu este considerat for</w:t>
      </w:r>
      <w:r w:rsidR="007C1F43" w:rsidRPr="00221732">
        <w:rPr>
          <w:rFonts w:ascii="Times New Roman" w:hAnsi="Times New Roman"/>
          <w:lang w:val="ro-RO"/>
        </w:rPr>
        <w:t>ț</w:t>
      </w:r>
      <w:r w:rsidRPr="00221732">
        <w:rPr>
          <w:rFonts w:ascii="Times New Roman" w:hAnsi="Times New Roman"/>
          <w:lang w:val="ro-RO"/>
        </w:rPr>
        <w:t>ă majoră un eveniment asemenea celor de mai sus care, fără a crea o imposibilitate de executare, face extrem de costisitoare executarea obliga</w:t>
      </w:r>
      <w:r w:rsidR="007C1F43" w:rsidRPr="00221732">
        <w:rPr>
          <w:rFonts w:ascii="Times New Roman" w:hAnsi="Times New Roman"/>
          <w:lang w:val="ro-RO"/>
        </w:rPr>
        <w:t>ț</w:t>
      </w:r>
      <w:r w:rsidRPr="00221732">
        <w:rPr>
          <w:rFonts w:ascii="Times New Roman" w:hAnsi="Times New Roman"/>
          <w:lang w:val="ro-RO"/>
        </w:rPr>
        <w:t>iilor uneia din păr</w:t>
      </w:r>
      <w:r w:rsidR="007C1F43" w:rsidRPr="00221732">
        <w:rPr>
          <w:rFonts w:ascii="Times New Roman" w:hAnsi="Times New Roman"/>
          <w:lang w:val="ro-RO"/>
        </w:rPr>
        <w:t>ț</w:t>
      </w:r>
      <w:r w:rsidRPr="00221732">
        <w:rPr>
          <w:rFonts w:ascii="Times New Roman" w:hAnsi="Times New Roman"/>
          <w:lang w:val="ro-RO"/>
        </w:rPr>
        <w:t>i;</w:t>
      </w:r>
    </w:p>
    <w:p w14:paraId="161318D2" w14:textId="77777777" w:rsidR="00930F3C"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bCs/>
          <w:i/>
          <w:iCs/>
          <w:lang w:val="ro-RO"/>
        </w:rPr>
        <w:t>zi</w:t>
      </w:r>
      <w:r w:rsidRPr="00221732">
        <w:rPr>
          <w:rFonts w:ascii="Times New Roman" w:hAnsi="Times New Roman"/>
          <w:i/>
          <w:iCs/>
          <w:lang w:val="ro-RO"/>
        </w:rPr>
        <w:t xml:space="preserve"> </w:t>
      </w:r>
      <w:r w:rsidRPr="00221732">
        <w:rPr>
          <w:rFonts w:ascii="Times New Roman" w:hAnsi="Times New Roman"/>
          <w:lang w:val="ro-RO"/>
        </w:rPr>
        <w:t>– zi calendaristică cu excep</w:t>
      </w:r>
      <w:r w:rsidR="007C1F43" w:rsidRPr="00221732">
        <w:rPr>
          <w:rFonts w:ascii="Times New Roman" w:hAnsi="Times New Roman"/>
          <w:lang w:val="ro-RO"/>
        </w:rPr>
        <w:t>ț</w:t>
      </w:r>
      <w:r w:rsidRPr="00221732">
        <w:rPr>
          <w:rFonts w:ascii="Times New Roman" w:hAnsi="Times New Roman"/>
          <w:lang w:val="ro-RO"/>
        </w:rPr>
        <w:t xml:space="preserve">ia cazului în care se prevede expres că sunt zile lucrătoare; </w:t>
      </w:r>
      <w:r w:rsidRPr="00221732">
        <w:rPr>
          <w:rFonts w:ascii="Times New Roman" w:hAnsi="Times New Roman"/>
          <w:b/>
          <w:bCs/>
          <w:i/>
          <w:iCs/>
          <w:lang w:val="ro-RO"/>
        </w:rPr>
        <w:t>an</w:t>
      </w:r>
      <w:r w:rsidRPr="00221732">
        <w:rPr>
          <w:rFonts w:ascii="Times New Roman" w:hAnsi="Times New Roman"/>
          <w:b/>
          <w:bCs/>
          <w:lang w:val="ro-RO"/>
        </w:rPr>
        <w:t xml:space="preserve"> </w:t>
      </w:r>
      <w:r w:rsidRPr="00221732">
        <w:rPr>
          <w:rFonts w:ascii="Times New Roman" w:hAnsi="Times New Roman"/>
          <w:lang w:val="ro-RO"/>
        </w:rPr>
        <w:t>- 365 zile;</w:t>
      </w:r>
    </w:p>
    <w:p w14:paraId="75ABFEE3" w14:textId="77777777" w:rsidR="00930F3C" w:rsidRPr="00221732" w:rsidRDefault="00631592" w:rsidP="00F36261">
      <w:pPr>
        <w:pStyle w:val="DefaultText"/>
        <w:numPr>
          <w:ilvl w:val="0"/>
          <w:numId w:val="1"/>
        </w:numPr>
        <w:tabs>
          <w:tab w:val="left" w:pos="9072"/>
        </w:tabs>
        <w:ind w:right="-1"/>
        <w:jc w:val="both"/>
        <w:rPr>
          <w:rFonts w:ascii="Times New Roman" w:hAnsi="Times New Roman"/>
          <w:lang w:val="ro-RO"/>
        </w:rPr>
      </w:pPr>
      <w:r w:rsidRPr="00221732">
        <w:rPr>
          <w:rFonts w:ascii="Times New Roman" w:hAnsi="Times New Roman"/>
          <w:b/>
          <w:i/>
          <w:lang w:val="ro-RO"/>
        </w:rPr>
        <w:t>act adi</w:t>
      </w:r>
      <w:r w:rsidR="007C1F43" w:rsidRPr="00221732">
        <w:rPr>
          <w:rFonts w:ascii="Times New Roman" w:hAnsi="Times New Roman"/>
          <w:b/>
          <w:i/>
          <w:lang w:val="ro-RO"/>
        </w:rPr>
        <w:t>ț</w:t>
      </w:r>
      <w:r w:rsidRPr="00221732">
        <w:rPr>
          <w:rFonts w:ascii="Times New Roman" w:hAnsi="Times New Roman"/>
          <w:b/>
          <w:i/>
          <w:lang w:val="ro-RO"/>
        </w:rPr>
        <w:t>ional</w:t>
      </w:r>
      <w:r w:rsidRPr="00221732">
        <w:rPr>
          <w:rFonts w:ascii="Times New Roman" w:hAnsi="Times New Roman"/>
          <w:lang w:val="ro-RO"/>
        </w:rPr>
        <w:t xml:space="preserve"> - actul juridic prin care părtile modifică clauzele contractuale;</w:t>
      </w:r>
    </w:p>
    <w:p w14:paraId="625E390F" w14:textId="77777777" w:rsidR="00436AD4" w:rsidRDefault="00436AD4" w:rsidP="00436AD4">
      <w:pPr>
        <w:pStyle w:val="DefaultText"/>
        <w:tabs>
          <w:tab w:val="left" w:pos="9072"/>
        </w:tabs>
        <w:ind w:left="720" w:right="-1"/>
        <w:jc w:val="both"/>
        <w:rPr>
          <w:rFonts w:ascii="Times New Roman" w:hAnsi="Times New Roman"/>
          <w:b/>
          <w:i/>
          <w:lang w:val="ro-RO"/>
        </w:rPr>
      </w:pPr>
    </w:p>
    <w:p w14:paraId="53BFD22F" w14:textId="77777777" w:rsidR="00AF5AD8" w:rsidRPr="00221732" w:rsidRDefault="00AF5AD8" w:rsidP="00436AD4">
      <w:pPr>
        <w:pStyle w:val="DefaultText"/>
        <w:tabs>
          <w:tab w:val="left" w:pos="9072"/>
        </w:tabs>
        <w:ind w:left="720" w:right="-1"/>
        <w:jc w:val="both"/>
        <w:rPr>
          <w:rFonts w:ascii="Times New Roman" w:hAnsi="Times New Roman"/>
          <w:lang w:val="ro-RO"/>
        </w:rPr>
      </w:pPr>
    </w:p>
    <w:p w14:paraId="00EF37D5" w14:textId="77777777" w:rsidR="003304B1" w:rsidRPr="00221732" w:rsidRDefault="003304B1" w:rsidP="00221732">
      <w:pPr>
        <w:pStyle w:val="DefaultText"/>
        <w:tabs>
          <w:tab w:val="left" w:pos="9072"/>
        </w:tabs>
        <w:ind w:right="-1"/>
        <w:jc w:val="both"/>
        <w:rPr>
          <w:rFonts w:ascii="Times New Roman" w:hAnsi="Times New Roman"/>
          <w:b/>
          <w:iCs/>
          <w:lang w:val="ro-RO"/>
        </w:rPr>
      </w:pPr>
      <w:r w:rsidRPr="00221732">
        <w:rPr>
          <w:rFonts w:ascii="Times New Roman" w:hAnsi="Times New Roman"/>
          <w:b/>
          <w:iCs/>
          <w:lang w:val="ro-RO"/>
        </w:rPr>
        <w:lastRenderedPageBreak/>
        <w:t>3. Interpretare</w:t>
      </w:r>
    </w:p>
    <w:p w14:paraId="743DA949" w14:textId="77777777" w:rsidR="003304B1" w:rsidRPr="00221732" w:rsidRDefault="003304B1" w:rsidP="00221732">
      <w:pPr>
        <w:pStyle w:val="DefaultText"/>
        <w:tabs>
          <w:tab w:val="left" w:pos="9072"/>
        </w:tabs>
        <w:ind w:right="-1"/>
        <w:jc w:val="both"/>
        <w:rPr>
          <w:rFonts w:ascii="Times New Roman" w:hAnsi="Times New Roman"/>
          <w:lang w:val="ro-RO"/>
        </w:rPr>
      </w:pPr>
      <w:r w:rsidRPr="00221732">
        <w:rPr>
          <w:rFonts w:ascii="Times New Roman" w:hAnsi="Times New Roman"/>
          <w:lang w:val="ro-RO"/>
        </w:rPr>
        <w:t>3.1</w:t>
      </w:r>
      <w:r w:rsidR="00AF5AD8">
        <w:rPr>
          <w:rFonts w:ascii="Times New Roman" w:hAnsi="Times New Roman"/>
          <w:lang w:val="ro-RO"/>
        </w:rPr>
        <w:t>.</w:t>
      </w:r>
      <w:r w:rsidRPr="00221732">
        <w:rPr>
          <w:rFonts w:ascii="Times New Roman" w:hAnsi="Times New Roman"/>
          <w:lang w:val="ro-RO"/>
        </w:rPr>
        <w:t xml:space="preserve"> În prezentul contract, cu excep</w:t>
      </w:r>
      <w:r w:rsidR="007C1F43" w:rsidRPr="00221732">
        <w:rPr>
          <w:rFonts w:ascii="Times New Roman" w:hAnsi="Times New Roman"/>
          <w:lang w:val="ro-RO"/>
        </w:rPr>
        <w:t>ț</w:t>
      </w:r>
      <w:r w:rsidRPr="00221732">
        <w:rPr>
          <w:rFonts w:ascii="Times New Roman" w:hAnsi="Times New Roman"/>
          <w:lang w:val="ro-RO"/>
        </w:rPr>
        <w:t xml:space="preserve">ia unei prevederi contrare, cuvintele la forma singular vor include forma de plural </w:t>
      </w:r>
      <w:r w:rsidR="007C1F43" w:rsidRPr="00221732">
        <w:rPr>
          <w:rFonts w:ascii="Times New Roman" w:hAnsi="Times New Roman"/>
          <w:lang w:val="ro-RO"/>
        </w:rPr>
        <w:t>ș</w:t>
      </w:r>
      <w:r w:rsidRPr="00221732">
        <w:rPr>
          <w:rFonts w:ascii="Times New Roman" w:hAnsi="Times New Roman"/>
          <w:lang w:val="ro-RO"/>
        </w:rPr>
        <w:t>i vice versa, acolo unde acest lucru este permis de context.</w:t>
      </w:r>
    </w:p>
    <w:p w14:paraId="7C945D96" w14:textId="77777777" w:rsidR="003C27FC" w:rsidRPr="00221732" w:rsidRDefault="003304B1" w:rsidP="00221732">
      <w:pPr>
        <w:pStyle w:val="DefaultText"/>
        <w:tabs>
          <w:tab w:val="left" w:pos="9072"/>
        </w:tabs>
        <w:ind w:right="-1"/>
        <w:jc w:val="both"/>
        <w:rPr>
          <w:rFonts w:ascii="Times New Roman" w:hAnsi="Times New Roman"/>
          <w:lang w:val="ro-RO"/>
        </w:rPr>
      </w:pPr>
      <w:r w:rsidRPr="00221732">
        <w:rPr>
          <w:rFonts w:ascii="Times New Roman" w:hAnsi="Times New Roman"/>
          <w:lang w:val="ro-RO"/>
        </w:rPr>
        <w:t>3.2</w:t>
      </w:r>
      <w:r w:rsidR="00AF5AD8">
        <w:rPr>
          <w:rFonts w:ascii="Times New Roman" w:hAnsi="Times New Roman"/>
          <w:lang w:val="ro-RO"/>
        </w:rPr>
        <w:t>.</w:t>
      </w:r>
      <w:r w:rsidRPr="00221732">
        <w:rPr>
          <w:rFonts w:ascii="Times New Roman" w:hAnsi="Times New Roman"/>
          <w:lang w:val="ro-RO"/>
        </w:rPr>
        <w:t xml:space="preserve"> Termenul “zi”sau “zile” sau orice referire la zile reprezintă zile calendaristice dacă nu se specifică în mod diferit.</w:t>
      </w:r>
    </w:p>
    <w:p w14:paraId="62D749D6" w14:textId="77777777" w:rsidR="00436AD4" w:rsidRDefault="00436AD4" w:rsidP="00221732">
      <w:pPr>
        <w:pStyle w:val="DefaultText"/>
        <w:tabs>
          <w:tab w:val="left" w:pos="9072"/>
        </w:tabs>
        <w:ind w:right="-1"/>
        <w:jc w:val="both"/>
        <w:rPr>
          <w:rFonts w:ascii="Times New Roman" w:hAnsi="Times New Roman"/>
          <w:b/>
          <w:iCs/>
          <w:lang w:val="ro-RO"/>
        </w:rPr>
      </w:pPr>
    </w:p>
    <w:p w14:paraId="78388ACE" w14:textId="77777777" w:rsidR="003304B1" w:rsidRPr="00221732" w:rsidRDefault="003304B1" w:rsidP="00221732">
      <w:pPr>
        <w:pStyle w:val="DefaultText"/>
        <w:tabs>
          <w:tab w:val="left" w:pos="9072"/>
        </w:tabs>
        <w:ind w:right="-1"/>
        <w:jc w:val="both"/>
        <w:rPr>
          <w:rFonts w:ascii="Times New Roman" w:hAnsi="Times New Roman"/>
          <w:iCs/>
          <w:lang w:val="ro-RO"/>
        </w:rPr>
      </w:pPr>
      <w:r w:rsidRPr="00221732">
        <w:rPr>
          <w:rFonts w:ascii="Times New Roman" w:hAnsi="Times New Roman"/>
          <w:b/>
          <w:iCs/>
          <w:lang w:val="ro-RO"/>
        </w:rPr>
        <w:t>4. Obiectul contractului</w:t>
      </w:r>
    </w:p>
    <w:p w14:paraId="2C31E88A" w14:textId="4C17C671" w:rsidR="003304B1" w:rsidRPr="00B05EB3" w:rsidRDefault="00AD60AC" w:rsidP="00221732">
      <w:pPr>
        <w:tabs>
          <w:tab w:val="left" w:pos="1843"/>
          <w:tab w:val="left" w:pos="9072"/>
          <w:tab w:val="left" w:pos="9356"/>
        </w:tabs>
        <w:spacing w:after="0" w:line="240" w:lineRule="auto"/>
        <w:ind w:right="-1"/>
        <w:jc w:val="both"/>
        <w:rPr>
          <w:rFonts w:ascii="Times New Roman" w:hAnsi="Times New Roman"/>
          <w:b/>
          <w:i/>
          <w:sz w:val="24"/>
          <w:szCs w:val="24"/>
          <w:lang w:val="ro-RO"/>
        </w:rPr>
      </w:pPr>
      <w:r w:rsidRPr="00221732">
        <w:rPr>
          <w:rFonts w:ascii="Times New Roman" w:hAnsi="Times New Roman"/>
          <w:sz w:val="24"/>
          <w:szCs w:val="24"/>
          <w:lang w:val="ro-RO"/>
        </w:rPr>
        <w:t>4.1.</w:t>
      </w:r>
      <w:r w:rsidR="00AF5AD8">
        <w:rPr>
          <w:rFonts w:ascii="Times New Roman" w:hAnsi="Times New Roman"/>
          <w:sz w:val="24"/>
          <w:szCs w:val="24"/>
          <w:lang w:val="ro-RO"/>
        </w:rPr>
        <w:t xml:space="preserve"> </w:t>
      </w:r>
      <w:r w:rsidR="00D37237" w:rsidRPr="00221732">
        <w:rPr>
          <w:rFonts w:ascii="Times New Roman" w:hAnsi="Times New Roman"/>
          <w:sz w:val="24"/>
          <w:szCs w:val="24"/>
          <w:lang w:val="ro-RO"/>
        </w:rPr>
        <w:t>Obiectul contractului îl constituie</w:t>
      </w:r>
      <w:r w:rsidR="00B05EB3">
        <w:rPr>
          <w:rFonts w:ascii="Times New Roman" w:hAnsi="Times New Roman"/>
          <w:sz w:val="24"/>
          <w:szCs w:val="24"/>
          <w:lang w:val="ro-RO"/>
        </w:rPr>
        <w:t xml:space="preserve"> prestarea</w:t>
      </w:r>
      <w:r w:rsidR="00073599">
        <w:rPr>
          <w:rFonts w:ascii="Times New Roman" w:hAnsi="Times New Roman"/>
          <w:sz w:val="24"/>
          <w:szCs w:val="24"/>
          <w:lang w:val="ro-RO"/>
        </w:rPr>
        <w:t xml:space="preserve"> </w:t>
      </w:r>
      <w:r w:rsidR="007D004C" w:rsidRPr="00B05EB3">
        <w:rPr>
          <w:rFonts w:ascii="Times New Roman" w:hAnsi="Times New Roman"/>
          <w:b/>
          <w:bCs/>
          <w:i/>
          <w:sz w:val="24"/>
          <w:szCs w:val="24"/>
          <w:lang w:val="ro-RO" w:bidi="ro-RO"/>
        </w:rPr>
        <w:t>Servicii</w:t>
      </w:r>
      <w:r w:rsidR="00B05EB3" w:rsidRPr="00B05EB3">
        <w:rPr>
          <w:rFonts w:ascii="Times New Roman" w:hAnsi="Times New Roman"/>
          <w:b/>
          <w:bCs/>
          <w:i/>
          <w:sz w:val="24"/>
          <w:szCs w:val="24"/>
          <w:lang w:val="ro-RO" w:bidi="ro-RO"/>
        </w:rPr>
        <w:t>lor</w:t>
      </w:r>
      <w:bookmarkStart w:id="3" w:name="_Hlk164952854"/>
      <w:r w:rsidR="00073599">
        <w:rPr>
          <w:rFonts w:ascii="Times New Roman" w:hAnsi="Times New Roman"/>
          <w:b/>
          <w:bCs/>
          <w:sz w:val="24"/>
          <w:szCs w:val="24"/>
          <w:lang w:val="ro-RO" w:bidi="ro-RO"/>
        </w:rPr>
        <w:t xml:space="preserve"> </w:t>
      </w:r>
      <w:r w:rsidR="00B05EB3" w:rsidRPr="009F038D">
        <w:rPr>
          <w:rFonts w:ascii="Times New Roman" w:hAnsi="Times New Roman"/>
          <w:b/>
          <w:i/>
          <w:sz w:val="24"/>
          <w:szCs w:val="24"/>
          <w:lang w:val="ro-RO"/>
        </w:rPr>
        <w:t>de evaluare a Serviciului pentru Gestionarea Câinilor fără Stăpân din</w:t>
      </w:r>
      <w:r w:rsidR="00B05EB3">
        <w:rPr>
          <w:rFonts w:ascii="Times New Roman" w:hAnsi="Times New Roman"/>
          <w:b/>
          <w:i/>
          <w:sz w:val="24"/>
          <w:szCs w:val="24"/>
          <w:lang w:val="ro-RO"/>
        </w:rPr>
        <w:t xml:space="preserve"> municipiul Slatina</w:t>
      </w:r>
      <w:bookmarkEnd w:id="3"/>
      <w:r w:rsidR="00B05EB3">
        <w:rPr>
          <w:rFonts w:ascii="Times New Roman" w:hAnsi="Times New Roman"/>
          <w:sz w:val="24"/>
          <w:szCs w:val="24"/>
          <w:lang w:val="ro-RO"/>
        </w:rPr>
        <w:t>,</w:t>
      </w:r>
      <w:r w:rsidR="003151E2">
        <w:rPr>
          <w:rFonts w:ascii="Times New Roman" w:hAnsi="Times New Roman"/>
          <w:sz w:val="24"/>
          <w:szCs w:val="24"/>
          <w:lang w:val="ro-RO"/>
        </w:rPr>
        <w:t xml:space="preserve"> </w:t>
      </w:r>
      <w:r w:rsidR="003151E2" w:rsidRPr="003151E2">
        <w:rPr>
          <w:rFonts w:ascii="Times New Roman" w:hAnsi="Times New Roman"/>
          <w:b/>
          <w:i/>
          <w:sz w:val="24"/>
          <w:szCs w:val="24"/>
          <w:lang w:val="ro-RO"/>
        </w:rPr>
        <w:t>strada Prunilor, nr.8, județul Olt,</w:t>
      </w:r>
      <w:r w:rsidR="00B05EB3">
        <w:rPr>
          <w:rFonts w:ascii="Times New Roman" w:hAnsi="Times New Roman"/>
          <w:b/>
          <w:i/>
          <w:sz w:val="24"/>
          <w:szCs w:val="24"/>
          <w:lang w:val="ro-RO"/>
        </w:rPr>
        <w:t xml:space="preserve"> </w:t>
      </w:r>
      <w:r w:rsidR="003304B1" w:rsidRPr="00221732">
        <w:rPr>
          <w:rFonts w:ascii="Times New Roman" w:hAnsi="Times New Roman"/>
          <w:sz w:val="24"/>
          <w:szCs w:val="24"/>
          <w:lang w:val="ro-RO"/>
        </w:rPr>
        <w:t xml:space="preserve">în conformitate cu </w:t>
      </w:r>
      <w:r w:rsidR="00B744DC" w:rsidRPr="00221732">
        <w:rPr>
          <w:rFonts w:ascii="Times New Roman" w:hAnsi="Times New Roman"/>
          <w:sz w:val="24"/>
          <w:szCs w:val="24"/>
          <w:lang w:val="ro-RO"/>
        </w:rPr>
        <w:t>obliga</w:t>
      </w:r>
      <w:r w:rsidR="007C1F43" w:rsidRPr="00221732">
        <w:rPr>
          <w:rFonts w:ascii="Times New Roman" w:hAnsi="Times New Roman"/>
          <w:sz w:val="24"/>
          <w:szCs w:val="24"/>
          <w:lang w:val="ro-RO"/>
        </w:rPr>
        <w:t>ț</w:t>
      </w:r>
      <w:r w:rsidR="00B744DC" w:rsidRPr="00221732">
        <w:rPr>
          <w:rFonts w:ascii="Times New Roman" w:hAnsi="Times New Roman"/>
          <w:sz w:val="24"/>
          <w:szCs w:val="24"/>
          <w:lang w:val="ro-RO"/>
        </w:rPr>
        <w:t>iile</w:t>
      </w:r>
      <w:r w:rsidR="003304B1" w:rsidRPr="00221732">
        <w:rPr>
          <w:rFonts w:ascii="Times New Roman" w:hAnsi="Times New Roman"/>
          <w:sz w:val="24"/>
          <w:szCs w:val="24"/>
          <w:lang w:val="ro-RO"/>
        </w:rPr>
        <w:t xml:space="preserve"> asumate prin prezentul contract</w:t>
      </w:r>
      <w:r w:rsidR="00D869F2">
        <w:rPr>
          <w:rFonts w:ascii="Times New Roman" w:hAnsi="Times New Roman"/>
          <w:sz w:val="24"/>
          <w:szCs w:val="24"/>
          <w:lang w:val="ro-RO"/>
        </w:rPr>
        <w:t xml:space="preserve"> și caietul de sarcini.</w:t>
      </w:r>
    </w:p>
    <w:p w14:paraId="11B2B899" w14:textId="77777777" w:rsidR="00E3288B" w:rsidRPr="00221732" w:rsidRDefault="00D106B9" w:rsidP="00221732">
      <w:pPr>
        <w:tabs>
          <w:tab w:val="left" w:pos="9072"/>
        </w:tabs>
        <w:spacing w:after="0" w:line="240" w:lineRule="auto"/>
        <w:ind w:right="-1"/>
        <w:jc w:val="both"/>
        <w:rPr>
          <w:rFonts w:ascii="Times New Roman" w:hAnsi="Times New Roman"/>
          <w:b/>
          <w:i/>
          <w:sz w:val="24"/>
          <w:szCs w:val="24"/>
          <w:lang w:val="ro-RO"/>
        </w:rPr>
      </w:pPr>
      <w:r w:rsidRPr="00221732">
        <w:rPr>
          <w:rFonts w:ascii="Times New Roman" w:hAnsi="Times New Roman"/>
          <w:sz w:val="24"/>
          <w:szCs w:val="24"/>
          <w:lang w:val="ro-RO"/>
        </w:rPr>
        <w:t>4.2.</w:t>
      </w:r>
      <w:r w:rsidRPr="00221732">
        <w:rPr>
          <w:rFonts w:ascii="Times New Roman" w:hAnsi="Times New Roman"/>
          <w:i/>
          <w:sz w:val="24"/>
          <w:szCs w:val="24"/>
          <w:lang w:val="ro-RO"/>
        </w:rPr>
        <w:t xml:space="preserve"> </w:t>
      </w:r>
      <w:r w:rsidR="003304B1" w:rsidRPr="00221732">
        <w:rPr>
          <w:rFonts w:ascii="Times New Roman" w:hAnsi="Times New Roman"/>
          <w:sz w:val="24"/>
          <w:szCs w:val="24"/>
          <w:lang w:val="ro-RO"/>
        </w:rPr>
        <w:t xml:space="preserve">Achizitorul se obligă să plătească prestatorului </w:t>
      </w:r>
      <w:r w:rsidR="00ED61D3" w:rsidRPr="00221732">
        <w:rPr>
          <w:rFonts w:ascii="Times New Roman" w:hAnsi="Times New Roman"/>
          <w:sz w:val="24"/>
          <w:szCs w:val="24"/>
          <w:lang w:val="ro-RO"/>
        </w:rPr>
        <w:t>pre</w:t>
      </w:r>
      <w:r w:rsidR="007C1F43" w:rsidRPr="00221732">
        <w:rPr>
          <w:rFonts w:ascii="Times New Roman" w:hAnsi="Times New Roman"/>
          <w:sz w:val="24"/>
          <w:szCs w:val="24"/>
          <w:lang w:val="ro-RO"/>
        </w:rPr>
        <w:t>ț</w:t>
      </w:r>
      <w:r w:rsidR="00ED61D3" w:rsidRPr="00221732">
        <w:rPr>
          <w:rFonts w:ascii="Times New Roman" w:hAnsi="Times New Roman"/>
          <w:sz w:val="24"/>
          <w:szCs w:val="24"/>
          <w:lang w:val="ro-RO"/>
        </w:rPr>
        <w:t>ul</w:t>
      </w:r>
      <w:r w:rsidR="003304B1" w:rsidRPr="00221732">
        <w:rPr>
          <w:rFonts w:ascii="Times New Roman" w:hAnsi="Times New Roman"/>
          <w:sz w:val="24"/>
          <w:szCs w:val="24"/>
          <w:lang w:val="ro-RO"/>
        </w:rPr>
        <w:t xml:space="preserve"> convenit pent</w:t>
      </w:r>
      <w:r w:rsidR="00553F6C" w:rsidRPr="00221732">
        <w:rPr>
          <w:rFonts w:ascii="Times New Roman" w:hAnsi="Times New Roman"/>
          <w:sz w:val="24"/>
          <w:szCs w:val="24"/>
          <w:lang w:val="ro-RO"/>
        </w:rPr>
        <w:t xml:space="preserve">ru </w:t>
      </w:r>
      <w:r w:rsidR="00E3288B" w:rsidRPr="00221732">
        <w:rPr>
          <w:rFonts w:ascii="Times New Roman" w:hAnsi="Times New Roman"/>
          <w:sz w:val="24"/>
          <w:szCs w:val="24"/>
          <w:lang w:val="ro-RO"/>
        </w:rPr>
        <w:t>prestarea serviciilor ce fac obiectul prezentului contract.</w:t>
      </w:r>
    </w:p>
    <w:p w14:paraId="10607D7B" w14:textId="77777777" w:rsidR="00436AD4" w:rsidRDefault="00436AD4" w:rsidP="00221732">
      <w:pPr>
        <w:tabs>
          <w:tab w:val="left" w:pos="9072"/>
        </w:tabs>
        <w:autoSpaceDE w:val="0"/>
        <w:autoSpaceDN w:val="0"/>
        <w:adjustRightInd w:val="0"/>
        <w:spacing w:after="0" w:line="240" w:lineRule="auto"/>
        <w:ind w:right="-1"/>
        <w:jc w:val="both"/>
        <w:rPr>
          <w:rFonts w:ascii="Times New Roman" w:hAnsi="Times New Roman"/>
          <w:b/>
          <w:iCs/>
          <w:sz w:val="24"/>
          <w:szCs w:val="24"/>
          <w:lang w:val="ro-RO"/>
        </w:rPr>
      </w:pPr>
    </w:p>
    <w:p w14:paraId="60BA9E7D" w14:textId="77777777" w:rsidR="00173D00" w:rsidRPr="00221732" w:rsidRDefault="00173D00" w:rsidP="00221732">
      <w:pPr>
        <w:tabs>
          <w:tab w:val="left" w:pos="9072"/>
        </w:tabs>
        <w:autoSpaceDE w:val="0"/>
        <w:autoSpaceDN w:val="0"/>
        <w:adjustRightInd w:val="0"/>
        <w:spacing w:after="0" w:line="240" w:lineRule="auto"/>
        <w:ind w:right="-1"/>
        <w:jc w:val="both"/>
        <w:rPr>
          <w:rFonts w:ascii="Times New Roman" w:hAnsi="Times New Roman"/>
          <w:b/>
          <w:iCs/>
          <w:sz w:val="24"/>
          <w:szCs w:val="24"/>
          <w:lang w:val="ro-RO"/>
        </w:rPr>
      </w:pPr>
      <w:r w:rsidRPr="00221732">
        <w:rPr>
          <w:rFonts w:ascii="Times New Roman" w:hAnsi="Times New Roman"/>
          <w:b/>
          <w:iCs/>
          <w:sz w:val="24"/>
          <w:szCs w:val="24"/>
          <w:lang w:val="ro-RO"/>
        </w:rPr>
        <w:t xml:space="preserve">5. </w:t>
      </w:r>
      <w:r w:rsidR="00ED61D3" w:rsidRPr="00221732">
        <w:rPr>
          <w:rFonts w:ascii="Times New Roman" w:hAnsi="Times New Roman"/>
          <w:b/>
          <w:iCs/>
          <w:sz w:val="24"/>
          <w:szCs w:val="24"/>
          <w:lang w:val="ro-RO"/>
        </w:rPr>
        <w:t>Pre</w:t>
      </w:r>
      <w:r w:rsidR="007C1F43" w:rsidRPr="00221732">
        <w:rPr>
          <w:rFonts w:ascii="Times New Roman" w:hAnsi="Times New Roman"/>
          <w:b/>
          <w:iCs/>
          <w:sz w:val="24"/>
          <w:szCs w:val="24"/>
          <w:lang w:val="ro-RO"/>
        </w:rPr>
        <w:t>ț</w:t>
      </w:r>
      <w:r w:rsidR="00ED61D3" w:rsidRPr="00221732">
        <w:rPr>
          <w:rFonts w:ascii="Times New Roman" w:hAnsi="Times New Roman"/>
          <w:b/>
          <w:iCs/>
          <w:sz w:val="24"/>
          <w:szCs w:val="24"/>
          <w:lang w:val="ro-RO"/>
        </w:rPr>
        <w:t>ul</w:t>
      </w:r>
      <w:r w:rsidRPr="00221732">
        <w:rPr>
          <w:rFonts w:ascii="Times New Roman" w:hAnsi="Times New Roman"/>
          <w:b/>
          <w:iCs/>
          <w:sz w:val="24"/>
          <w:szCs w:val="24"/>
          <w:lang w:val="ro-RO"/>
        </w:rPr>
        <w:t xml:space="preserve"> contractului</w:t>
      </w:r>
    </w:p>
    <w:p w14:paraId="725F1433" w14:textId="4FE0A019" w:rsidR="0013402A" w:rsidRPr="00221732" w:rsidRDefault="00D106B9" w:rsidP="00221732">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AF5AD8">
        <w:rPr>
          <w:rFonts w:ascii="Times New Roman" w:hAnsi="Times New Roman"/>
          <w:sz w:val="24"/>
          <w:szCs w:val="24"/>
          <w:lang w:val="ro-RO"/>
        </w:rPr>
        <w:t>5.1.</w:t>
      </w:r>
      <w:r w:rsidRPr="00221732">
        <w:rPr>
          <w:rFonts w:ascii="Times New Roman" w:hAnsi="Times New Roman"/>
          <w:sz w:val="24"/>
          <w:szCs w:val="24"/>
          <w:lang w:val="ro-RO"/>
        </w:rPr>
        <w:t xml:space="preserve"> </w:t>
      </w:r>
      <w:r w:rsidR="00475E72" w:rsidRPr="00221732">
        <w:rPr>
          <w:rFonts w:ascii="Times New Roman" w:hAnsi="Times New Roman"/>
          <w:sz w:val="24"/>
          <w:szCs w:val="24"/>
          <w:lang w:val="ro-RO"/>
        </w:rPr>
        <w:t>Pre</w:t>
      </w:r>
      <w:r w:rsidR="007C1F43" w:rsidRPr="00221732">
        <w:rPr>
          <w:rFonts w:ascii="Times New Roman" w:hAnsi="Times New Roman"/>
          <w:sz w:val="24"/>
          <w:szCs w:val="24"/>
          <w:lang w:val="ro-RO"/>
        </w:rPr>
        <w:t>ț</w:t>
      </w:r>
      <w:r w:rsidR="00475E72" w:rsidRPr="00221732">
        <w:rPr>
          <w:rFonts w:ascii="Times New Roman" w:hAnsi="Times New Roman"/>
          <w:sz w:val="24"/>
          <w:szCs w:val="24"/>
          <w:lang w:val="ro-RO"/>
        </w:rPr>
        <w:t xml:space="preserve">ul convenit pentru îndeplinirea contractului, plătibil prestatorului de către achizitor, este de </w:t>
      </w:r>
      <w:r w:rsidR="00682B48">
        <w:rPr>
          <w:rFonts w:ascii="Times New Roman" w:hAnsi="Times New Roman"/>
          <w:b/>
          <w:bCs/>
          <w:sz w:val="26"/>
          <w:szCs w:val="26"/>
          <w:lang w:val="ro-RO"/>
        </w:rPr>
        <w:t>..............</w:t>
      </w:r>
      <w:r w:rsidR="00CE574A" w:rsidRPr="00221732">
        <w:rPr>
          <w:rFonts w:ascii="Times New Roman" w:hAnsi="Times New Roman"/>
          <w:b/>
          <w:sz w:val="24"/>
          <w:szCs w:val="24"/>
          <w:lang w:val="ro-RO"/>
        </w:rPr>
        <w:t xml:space="preserve">lei </w:t>
      </w:r>
      <w:r w:rsidRPr="00221732">
        <w:rPr>
          <w:rFonts w:ascii="Times New Roman" w:hAnsi="Times New Roman"/>
          <w:b/>
          <w:sz w:val="24"/>
          <w:szCs w:val="24"/>
          <w:lang w:val="ro-RO"/>
        </w:rPr>
        <w:t>fără TVA</w:t>
      </w:r>
      <w:r w:rsidR="00475E72" w:rsidRPr="00221732">
        <w:rPr>
          <w:rFonts w:ascii="Times New Roman" w:hAnsi="Times New Roman"/>
          <w:sz w:val="24"/>
          <w:szCs w:val="24"/>
          <w:lang w:val="ro-RO"/>
        </w:rPr>
        <w:t>.</w:t>
      </w:r>
      <w:r w:rsidR="000F52AB" w:rsidRPr="00221732">
        <w:rPr>
          <w:rFonts w:ascii="Times New Roman" w:hAnsi="Times New Roman"/>
          <w:sz w:val="24"/>
          <w:szCs w:val="24"/>
          <w:lang w:val="ro-RO"/>
        </w:rPr>
        <w:t xml:space="preserve">, </w:t>
      </w:r>
      <w:r w:rsidR="00073599">
        <w:rPr>
          <w:rFonts w:ascii="Times New Roman" w:hAnsi="Times New Roman"/>
          <w:sz w:val="24"/>
          <w:szCs w:val="24"/>
          <w:lang w:val="ro-RO"/>
        </w:rPr>
        <w:t xml:space="preserve">la care se adaugă </w:t>
      </w:r>
      <w:r w:rsidR="00475E72" w:rsidRPr="00221732">
        <w:rPr>
          <w:rFonts w:ascii="Times New Roman" w:hAnsi="Times New Roman"/>
          <w:sz w:val="24"/>
          <w:szCs w:val="24"/>
          <w:lang w:val="ro-RO"/>
        </w:rPr>
        <w:t>valoare</w:t>
      </w:r>
      <w:r w:rsidR="00073599">
        <w:rPr>
          <w:rFonts w:ascii="Times New Roman" w:hAnsi="Times New Roman"/>
          <w:sz w:val="24"/>
          <w:szCs w:val="24"/>
          <w:lang w:val="ro-RO"/>
        </w:rPr>
        <w:t>a</w:t>
      </w:r>
      <w:r w:rsidR="00475E72" w:rsidRPr="00221732">
        <w:rPr>
          <w:rFonts w:ascii="Times New Roman" w:hAnsi="Times New Roman"/>
          <w:sz w:val="24"/>
          <w:szCs w:val="24"/>
          <w:lang w:val="ro-RO"/>
        </w:rPr>
        <w:t xml:space="preserve"> cot</w:t>
      </w:r>
      <w:r w:rsidR="00073599">
        <w:rPr>
          <w:rFonts w:ascii="Times New Roman" w:hAnsi="Times New Roman"/>
          <w:sz w:val="24"/>
          <w:szCs w:val="24"/>
          <w:lang w:val="ro-RO"/>
        </w:rPr>
        <w:t xml:space="preserve">ei de </w:t>
      </w:r>
      <w:r w:rsidR="00475E72" w:rsidRPr="00073599">
        <w:rPr>
          <w:rFonts w:ascii="Times New Roman" w:hAnsi="Times New Roman"/>
          <w:b/>
          <w:bCs/>
          <w:sz w:val="24"/>
          <w:szCs w:val="24"/>
          <w:lang w:val="ro-RO"/>
        </w:rPr>
        <w:t>TVA</w:t>
      </w:r>
      <w:r w:rsidR="00475E72" w:rsidRPr="00221732">
        <w:rPr>
          <w:rFonts w:ascii="Times New Roman" w:hAnsi="Times New Roman"/>
          <w:sz w:val="24"/>
          <w:szCs w:val="24"/>
          <w:lang w:val="ro-RO"/>
        </w:rPr>
        <w:t xml:space="preserve"> prevăzută de legisla</w:t>
      </w:r>
      <w:r w:rsidR="007C1F43" w:rsidRPr="00221732">
        <w:rPr>
          <w:rFonts w:ascii="Times New Roman" w:hAnsi="Times New Roman"/>
          <w:sz w:val="24"/>
          <w:szCs w:val="24"/>
          <w:lang w:val="ro-RO"/>
        </w:rPr>
        <w:t>ț</w:t>
      </w:r>
      <w:r w:rsidR="00475E72" w:rsidRPr="00221732">
        <w:rPr>
          <w:rFonts w:ascii="Times New Roman" w:hAnsi="Times New Roman"/>
          <w:sz w:val="24"/>
          <w:szCs w:val="24"/>
          <w:lang w:val="ro-RO"/>
        </w:rPr>
        <w:t>ia în vigoare la data facturării.</w:t>
      </w:r>
      <w:r w:rsidR="0039061A">
        <w:rPr>
          <w:rFonts w:ascii="Times New Roman" w:hAnsi="Times New Roman"/>
          <w:sz w:val="24"/>
          <w:szCs w:val="24"/>
          <w:lang w:val="ro-RO"/>
        </w:rPr>
        <w:t xml:space="preserve"> </w:t>
      </w:r>
    </w:p>
    <w:p w14:paraId="4496CCDB" w14:textId="77777777" w:rsidR="00E868A9" w:rsidRDefault="00E868A9" w:rsidP="00221732">
      <w:pPr>
        <w:pStyle w:val="DefaultText2"/>
        <w:tabs>
          <w:tab w:val="left" w:pos="9072"/>
        </w:tabs>
        <w:ind w:right="-1"/>
        <w:rPr>
          <w:b/>
          <w:szCs w:val="24"/>
          <w:lang w:val="ro-RO"/>
        </w:rPr>
      </w:pPr>
    </w:p>
    <w:p w14:paraId="683DCFCA" w14:textId="77777777" w:rsidR="003304B1" w:rsidRPr="00F12C7D" w:rsidRDefault="00EA7C3B" w:rsidP="00221732">
      <w:pPr>
        <w:pStyle w:val="DefaultText2"/>
        <w:tabs>
          <w:tab w:val="left" w:pos="9072"/>
        </w:tabs>
        <w:ind w:right="-1"/>
        <w:rPr>
          <w:b/>
          <w:szCs w:val="24"/>
          <w:lang w:val="ro-RO"/>
        </w:rPr>
      </w:pPr>
      <w:r w:rsidRPr="00F12C7D">
        <w:rPr>
          <w:b/>
          <w:szCs w:val="24"/>
          <w:lang w:val="ro-RO"/>
        </w:rPr>
        <w:t>6</w:t>
      </w:r>
      <w:r w:rsidR="003304B1" w:rsidRPr="00F12C7D">
        <w:rPr>
          <w:b/>
          <w:szCs w:val="24"/>
          <w:lang w:val="ro-RO"/>
        </w:rPr>
        <w:t>. Durata contractului</w:t>
      </w:r>
    </w:p>
    <w:p w14:paraId="2659573E" w14:textId="3F8AA66D" w:rsidR="00F76000" w:rsidRPr="000C0F9A" w:rsidRDefault="003D1A7B" w:rsidP="00221732">
      <w:pPr>
        <w:tabs>
          <w:tab w:val="left" w:pos="9072"/>
        </w:tabs>
        <w:spacing w:after="0" w:line="240" w:lineRule="auto"/>
        <w:ind w:right="-1"/>
        <w:jc w:val="both"/>
        <w:rPr>
          <w:rFonts w:ascii="Times New Roman" w:hAnsi="Times New Roman"/>
          <w:sz w:val="24"/>
          <w:szCs w:val="24"/>
          <w:lang w:val="ro-RO" w:bidi="en-US"/>
        </w:rPr>
      </w:pPr>
      <w:r w:rsidRPr="000C0F9A">
        <w:rPr>
          <w:rFonts w:ascii="Times New Roman" w:hAnsi="Times New Roman"/>
          <w:sz w:val="24"/>
          <w:szCs w:val="24"/>
          <w:lang w:val="ro-RO"/>
        </w:rPr>
        <w:t xml:space="preserve">6.1. </w:t>
      </w:r>
      <w:r w:rsidR="00073599" w:rsidRPr="000C0F9A">
        <w:rPr>
          <w:rFonts w:ascii="Times New Roman" w:hAnsi="Times New Roman"/>
          <w:sz w:val="24"/>
          <w:szCs w:val="24"/>
          <w:lang w:val="ro-RO" w:bidi="en-US"/>
        </w:rPr>
        <w:t xml:space="preserve">Prestatorul are obligația de a finaliza, redacta și livra documentul integral în termen de maximum </w:t>
      </w:r>
      <w:r w:rsidR="00073599" w:rsidRPr="000C0F9A">
        <w:rPr>
          <w:rFonts w:ascii="Times New Roman" w:hAnsi="Times New Roman"/>
          <w:b/>
          <w:bCs/>
          <w:sz w:val="24"/>
          <w:szCs w:val="24"/>
          <w:lang w:val="ro-RO" w:bidi="en-US"/>
        </w:rPr>
        <w:t>30 de zile calendaristice</w:t>
      </w:r>
      <w:r w:rsidR="00073599" w:rsidRPr="000C0F9A">
        <w:rPr>
          <w:rFonts w:ascii="Times New Roman" w:hAnsi="Times New Roman"/>
          <w:sz w:val="24"/>
          <w:szCs w:val="24"/>
          <w:lang w:val="ro-RO" w:bidi="en-US"/>
        </w:rPr>
        <w:t xml:space="preserve"> de la data semnării contractului de servicii</w:t>
      </w:r>
      <w:r w:rsidR="00D869F2">
        <w:rPr>
          <w:rFonts w:ascii="Times New Roman" w:hAnsi="Times New Roman"/>
          <w:sz w:val="24"/>
          <w:szCs w:val="24"/>
          <w:lang w:val="ro-RO" w:bidi="en-US"/>
        </w:rPr>
        <w:t xml:space="preserve"> și la primirea ordinului de începere.</w:t>
      </w:r>
    </w:p>
    <w:p w14:paraId="53E34BCD" w14:textId="77777777" w:rsidR="00682B48" w:rsidRPr="000C0F9A" w:rsidRDefault="005A065F" w:rsidP="005A065F">
      <w:pPr>
        <w:spacing w:after="0" w:line="240" w:lineRule="auto"/>
        <w:ind w:right="-636"/>
        <w:jc w:val="both"/>
        <w:rPr>
          <w:rFonts w:ascii="Times New Roman" w:hAnsi="Times New Roman"/>
          <w:w w:val="115"/>
          <w:sz w:val="24"/>
          <w:szCs w:val="24"/>
        </w:rPr>
      </w:pPr>
      <w:r w:rsidRPr="000C0F9A">
        <w:rPr>
          <w:rFonts w:ascii="Times New Roman" w:hAnsi="Times New Roman"/>
          <w:w w:val="115"/>
          <w:sz w:val="24"/>
          <w:szCs w:val="24"/>
        </w:rPr>
        <w:t>Durata</w:t>
      </w:r>
      <w:r w:rsidRPr="000C0F9A">
        <w:rPr>
          <w:rFonts w:ascii="Times New Roman" w:hAnsi="Times New Roman"/>
          <w:spacing w:val="-16"/>
          <w:w w:val="115"/>
          <w:sz w:val="24"/>
          <w:szCs w:val="24"/>
        </w:rPr>
        <w:t xml:space="preserve"> </w:t>
      </w:r>
      <w:r w:rsidRPr="000C0F9A">
        <w:rPr>
          <w:rFonts w:ascii="Times New Roman" w:hAnsi="Times New Roman"/>
          <w:w w:val="115"/>
          <w:sz w:val="24"/>
          <w:szCs w:val="24"/>
        </w:rPr>
        <w:t>contactului de</w:t>
      </w:r>
      <w:r w:rsidRPr="000C0F9A">
        <w:rPr>
          <w:rFonts w:ascii="Times New Roman" w:hAnsi="Times New Roman"/>
          <w:spacing w:val="-5"/>
          <w:w w:val="115"/>
          <w:sz w:val="24"/>
          <w:szCs w:val="24"/>
        </w:rPr>
        <w:t xml:space="preserve"> </w:t>
      </w:r>
      <w:r w:rsidRPr="000C0F9A">
        <w:rPr>
          <w:rFonts w:ascii="Times New Roman" w:hAnsi="Times New Roman"/>
          <w:w w:val="115"/>
          <w:sz w:val="24"/>
          <w:szCs w:val="24"/>
        </w:rPr>
        <w:t>servicii</w:t>
      </w:r>
      <w:r w:rsidRPr="000C0F9A">
        <w:rPr>
          <w:rFonts w:ascii="Times New Roman" w:hAnsi="Times New Roman"/>
          <w:spacing w:val="-2"/>
          <w:w w:val="115"/>
          <w:sz w:val="24"/>
          <w:szCs w:val="24"/>
        </w:rPr>
        <w:t xml:space="preserve"> </w:t>
      </w:r>
      <w:r w:rsidRPr="000C0F9A">
        <w:rPr>
          <w:rFonts w:ascii="Times New Roman" w:hAnsi="Times New Roman"/>
          <w:w w:val="115"/>
          <w:sz w:val="24"/>
          <w:szCs w:val="24"/>
        </w:rPr>
        <w:t>de</w:t>
      </w:r>
      <w:r w:rsidRPr="000C0F9A">
        <w:rPr>
          <w:rFonts w:ascii="Times New Roman" w:hAnsi="Times New Roman"/>
          <w:spacing w:val="-8"/>
          <w:w w:val="115"/>
          <w:sz w:val="24"/>
          <w:szCs w:val="24"/>
        </w:rPr>
        <w:t xml:space="preserve"> </w:t>
      </w:r>
      <w:r w:rsidRPr="000C0F9A">
        <w:rPr>
          <w:rFonts w:ascii="Times New Roman" w:hAnsi="Times New Roman"/>
          <w:w w:val="115"/>
          <w:sz w:val="24"/>
          <w:szCs w:val="24"/>
        </w:rPr>
        <w:t>evaluare</w:t>
      </w:r>
      <w:r w:rsidRPr="000C0F9A">
        <w:rPr>
          <w:rFonts w:ascii="Times New Roman" w:hAnsi="Times New Roman"/>
          <w:spacing w:val="-15"/>
          <w:w w:val="115"/>
          <w:sz w:val="24"/>
          <w:szCs w:val="24"/>
        </w:rPr>
        <w:t xml:space="preserve"> </w:t>
      </w:r>
      <w:r w:rsidRPr="000C0F9A">
        <w:rPr>
          <w:rFonts w:ascii="Times New Roman" w:hAnsi="Times New Roman"/>
          <w:w w:val="115"/>
          <w:sz w:val="24"/>
          <w:szCs w:val="24"/>
        </w:rPr>
        <w:t>începe</w:t>
      </w:r>
      <w:r w:rsidRPr="000C0F9A">
        <w:rPr>
          <w:rFonts w:ascii="Times New Roman" w:hAnsi="Times New Roman"/>
          <w:spacing w:val="-12"/>
          <w:w w:val="115"/>
          <w:sz w:val="24"/>
          <w:szCs w:val="24"/>
        </w:rPr>
        <w:t xml:space="preserve"> </w:t>
      </w:r>
      <w:r w:rsidRPr="000C0F9A">
        <w:rPr>
          <w:rFonts w:ascii="Times New Roman" w:hAnsi="Times New Roman"/>
          <w:w w:val="115"/>
          <w:sz w:val="24"/>
          <w:szCs w:val="24"/>
        </w:rPr>
        <w:t>de la</w:t>
      </w:r>
      <w:r w:rsidRPr="000C0F9A">
        <w:rPr>
          <w:rFonts w:ascii="Times New Roman" w:hAnsi="Times New Roman"/>
          <w:spacing w:val="-9"/>
          <w:w w:val="115"/>
          <w:sz w:val="24"/>
          <w:szCs w:val="24"/>
        </w:rPr>
        <w:t xml:space="preserve"> </w:t>
      </w:r>
      <w:r w:rsidRPr="000C0F9A">
        <w:rPr>
          <w:rFonts w:ascii="Times New Roman" w:hAnsi="Times New Roman"/>
          <w:w w:val="115"/>
          <w:sz w:val="24"/>
          <w:szCs w:val="24"/>
        </w:rPr>
        <w:t>data</w:t>
      </w:r>
      <w:r w:rsidRPr="000C0F9A">
        <w:rPr>
          <w:rFonts w:ascii="Times New Roman" w:hAnsi="Times New Roman"/>
          <w:spacing w:val="-8"/>
          <w:w w:val="115"/>
          <w:sz w:val="24"/>
          <w:szCs w:val="24"/>
        </w:rPr>
        <w:t xml:space="preserve"> </w:t>
      </w:r>
      <w:r w:rsidRPr="000C0F9A">
        <w:rPr>
          <w:rFonts w:ascii="Times New Roman" w:hAnsi="Times New Roman"/>
          <w:w w:val="115"/>
          <w:sz w:val="24"/>
          <w:szCs w:val="24"/>
        </w:rPr>
        <w:t>semnării acestuia</w:t>
      </w:r>
      <w:r w:rsidRPr="000C0F9A">
        <w:rPr>
          <w:rFonts w:ascii="Times New Roman" w:hAnsi="Times New Roman"/>
          <w:spacing w:val="-3"/>
          <w:w w:val="115"/>
          <w:sz w:val="24"/>
          <w:szCs w:val="24"/>
        </w:rPr>
        <w:t xml:space="preserve"> </w:t>
      </w:r>
      <w:r w:rsidRPr="000C0F9A">
        <w:rPr>
          <w:rFonts w:ascii="Times New Roman" w:hAnsi="Times New Roman"/>
          <w:w w:val="115"/>
          <w:sz w:val="24"/>
          <w:szCs w:val="24"/>
        </w:rPr>
        <w:t>și</w:t>
      </w:r>
      <w:r w:rsidRPr="000C0F9A">
        <w:rPr>
          <w:rFonts w:ascii="Times New Roman" w:hAnsi="Times New Roman"/>
          <w:spacing w:val="-16"/>
          <w:w w:val="115"/>
          <w:sz w:val="24"/>
          <w:szCs w:val="24"/>
        </w:rPr>
        <w:t xml:space="preserve">  </w:t>
      </w:r>
      <w:r w:rsidRPr="000C0F9A">
        <w:rPr>
          <w:rFonts w:ascii="Times New Roman" w:hAnsi="Times New Roman"/>
          <w:w w:val="115"/>
          <w:sz w:val="24"/>
          <w:szCs w:val="24"/>
        </w:rPr>
        <w:t xml:space="preserve">încetează </w:t>
      </w:r>
    </w:p>
    <w:p w14:paraId="4C74BDB7" w14:textId="776AB65F" w:rsidR="005A065F" w:rsidRPr="000C0F9A" w:rsidRDefault="005A065F" w:rsidP="005A065F">
      <w:pPr>
        <w:spacing w:after="0" w:line="240" w:lineRule="auto"/>
        <w:ind w:right="-636"/>
        <w:jc w:val="both"/>
        <w:rPr>
          <w:rFonts w:ascii="Times New Roman" w:hAnsi="Times New Roman"/>
          <w:sz w:val="24"/>
          <w:szCs w:val="24"/>
        </w:rPr>
      </w:pPr>
      <w:r w:rsidRPr="000C0F9A">
        <w:rPr>
          <w:rFonts w:ascii="Times New Roman" w:hAnsi="Times New Roman"/>
          <w:w w:val="115"/>
          <w:sz w:val="24"/>
          <w:szCs w:val="24"/>
        </w:rPr>
        <w:t xml:space="preserve">la </w:t>
      </w:r>
      <w:r w:rsidRPr="000C0F9A">
        <w:rPr>
          <w:rFonts w:ascii="Times New Roman" w:hAnsi="Times New Roman"/>
          <w:w w:val="120"/>
          <w:sz w:val="24"/>
          <w:szCs w:val="24"/>
        </w:rPr>
        <w:t>data primirii raportului de evaluare.</w:t>
      </w:r>
    </w:p>
    <w:p w14:paraId="359EE74E" w14:textId="77777777" w:rsidR="005A065F" w:rsidRPr="005A065F" w:rsidRDefault="005A065F" w:rsidP="00221732">
      <w:pPr>
        <w:tabs>
          <w:tab w:val="left" w:pos="9072"/>
        </w:tabs>
        <w:spacing w:after="0" w:line="240" w:lineRule="auto"/>
        <w:ind w:right="-1"/>
        <w:jc w:val="both"/>
        <w:rPr>
          <w:rFonts w:ascii="Times New Roman" w:hAnsi="Times New Roman"/>
          <w:color w:val="FF0000"/>
          <w:sz w:val="24"/>
          <w:szCs w:val="24"/>
          <w:lang w:val="ro-RO" w:bidi="en-US"/>
        </w:rPr>
      </w:pPr>
    </w:p>
    <w:p w14:paraId="2C1C5C4D" w14:textId="77777777" w:rsidR="00073599" w:rsidRDefault="00073599" w:rsidP="00221732">
      <w:pPr>
        <w:tabs>
          <w:tab w:val="left" w:pos="9072"/>
        </w:tabs>
        <w:spacing w:after="0" w:line="240" w:lineRule="auto"/>
        <w:ind w:right="-1"/>
        <w:jc w:val="both"/>
        <w:rPr>
          <w:rFonts w:ascii="Times New Roman" w:hAnsi="Times New Roman"/>
          <w:sz w:val="24"/>
          <w:szCs w:val="24"/>
          <w:lang w:val="ro-RO" w:bidi="en-US"/>
        </w:rPr>
      </w:pPr>
      <w:r>
        <w:rPr>
          <w:rFonts w:ascii="Times New Roman" w:hAnsi="Times New Roman"/>
          <w:sz w:val="24"/>
          <w:szCs w:val="24"/>
          <w:lang w:val="ro-RO" w:bidi="en-US"/>
        </w:rPr>
        <w:t xml:space="preserve">6.2. În termen de </w:t>
      </w:r>
      <w:r w:rsidRPr="00073599">
        <w:rPr>
          <w:rFonts w:ascii="Times New Roman" w:hAnsi="Times New Roman"/>
          <w:b/>
          <w:bCs/>
          <w:sz w:val="24"/>
          <w:szCs w:val="24"/>
          <w:lang w:val="ro-RO" w:bidi="en-US"/>
        </w:rPr>
        <w:t>5 zile calendaristice</w:t>
      </w:r>
      <w:r>
        <w:rPr>
          <w:rFonts w:ascii="Times New Roman" w:hAnsi="Times New Roman"/>
          <w:sz w:val="24"/>
          <w:szCs w:val="24"/>
          <w:lang w:val="ro-RO" w:bidi="en-US"/>
        </w:rPr>
        <w:t xml:space="preserve"> de la transmiterea eventualelor observații formulate de autoritatea contractantă asupra livrării inițiale, prestatorul va transmite versiunea finală revizuită, însoțită de notă de conformare la observații.</w:t>
      </w:r>
    </w:p>
    <w:p w14:paraId="570DBBF4" w14:textId="77777777" w:rsidR="00E868A9" w:rsidRDefault="00E868A9" w:rsidP="00221732">
      <w:pPr>
        <w:pStyle w:val="DefaultText"/>
        <w:tabs>
          <w:tab w:val="left" w:pos="9072"/>
        </w:tabs>
        <w:ind w:right="-1"/>
        <w:jc w:val="both"/>
        <w:rPr>
          <w:rFonts w:ascii="Times New Roman" w:hAnsi="Times New Roman"/>
          <w:b/>
          <w:lang w:val="ro-RO"/>
        </w:rPr>
      </w:pPr>
    </w:p>
    <w:p w14:paraId="44F07281" w14:textId="77777777" w:rsidR="003304B1" w:rsidRPr="00221732" w:rsidRDefault="0042751C" w:rsidP="00221732">
      <w:pPr>
        <w:pStyle w:val="DefaultText"/>
        <w:tabs>
          <w:tab w:val="left" w:pos="9072"/>
        </w:tabs>
        <w:ind w:right="-1"/>
        <w:jc w:val="both"/>
        <w:rPr>
          <w:rFonts w:ascii="Times New Roman" w:hAnsi="Times New Roman"/>
          <w:b/>
          <w:lang w:val="ro-RO"/>
        </w:rPr>
      </w:pPr>
      <w:r w:rsidRPr="00221732">
        <w:rPr>
          <w:rFonts w:ascii="Times New Roman" w:hAnsi="Times New Roman"/>
          <w:b/>
          <w:lang w:val="ro-RO"/>
        </w:rPr>
        <w:t>7</w:t>
      </w:r>
      <w:r w:rsidR="003304B1" w:rsidRPr="00221732">
        <w:rPr>
          <w:rFonts w:ascii="Times New Roman" w:hAnsi="Times New Roman"/>
          <w:b/>
          <w:lang w:val="ro-RO"/>
        </w:rPr>
        <w:t>. Documentele contractului</w:t>
      </w:r>
    </w:p>
    <w:p w14:paraId="5765AA29" w14:textId="77777777" w:rsidR="003D1A7B" w:rsidRPr="00221732" w:rsidRDefault="0042751C" w:rsidP="00221732">
      <w:pPr>
        <w:pStyle w:val="DefaultText1"/>
        <w:tabs>
          <w:tab w:val="left" w:pos="9072"/>
        </w:tabs>
        <w:ind w:right="-1"/>
        <w:jc w:val="both"/>
        <w:rPr>
          <w:rFonts w:ascii="Times New Roman" w:hAnsi="Times New Roman"/>
          <w:szCs w:val="24"/>
          <w:lang w:val="ro-RO"/>
        </w:rPr>
      </w:pPr>
      <w:r w:rsidRPr="00221732">
        <w:rPr>
          <w:rFonts w:ascii="Times New Roman" w:hAnsi="Times New Roman"/>
          <w:szCs w:val="24"/>
          <w:lang w:val="ro-RO"/>
        </w:rPr>
        <w:t>7</w:t>
      </w:r>
      <w:r w:rsidR="003304B1" w:rsidRPr="00221732">
        <w:rPr>
          <w:rFonts w:ascii="Times New Roman" w:hAnsi="Times New Roman"/>
          <w:szCs w:val="24"/>
          <w:lang w:val="ro-RO"/>
        </w:rPr>
        <w:t>.1</w:t>
      </w:r>
      <w:r w:rsidR="00AF5AD8">
        <w:rPr>
          <w:rFonts w:ascii="Times New Roman" w:hAnsi="Times New Roman"/>
          <w:szCs w:val="24"/>
          <w:lang w:val="ro-RO"/>
        </w:rPr>
        <w:t>.</w:t>
      </w:r>
      <w:r w:rsidR="003304B1" w:rsidRPr="00221732">
        <w:rPr>
          <w:rFonts w:ascii="Times New Roman" w:hAnsi="Times New Roman"/>
          <w:szCs w:val="24"/>
          <w:lang w:val="ro-RO"/>
        </w:rPr>
        <w:t xml:space="preserve"> </w:t>
      </w:r>
      <w:r w:rsidRPr="00221732">
        <w:rPr>
          <w:rFonts w:ascii="Times New Roman" w:hAnsi="Times New Roman"/>
          <w:szCs w:val="24"/>
          <w:lang w:val="ro-RO"/>
        </w:rPr>
        <w:t xml:space="preserve">Documentele contractului sunt </w:t>
      </w:r>
      <w:r w:rsidR="003D1A7B" w:rsidRPr="00221732">
        <w:rPr>
          <w:rFonts w:ascii="Times New Roman" w:hAnsi="Times New Roman"/>
          <w:szCs w:val="24"/>
          <w:lang w:val="ro-RO"/>
        </w:rPr>
        <w:t>:</w:t>
      </w:r>
    </w:p>
    <w:p w14:paraId="723DC4ED" w14:textId="77777777" w:rsidR="003D1A7B" w:rsidRPr="00D804A6" w:rsidRDefault="003D1A7B" w:rsidP="00F36261">
      <w:pPr>
        <w:pStyle w:val="DefaultText1"/>
        <w:numPr>
          <w:ilvl w:val="0"/>
          <w:numId w:val="3"/>
        </w:numPr>
        <w:tabs>
          <w:tab w:val="left" w:pos="9072"/>
        </w:tabs>
        <w:ind w:right="-1"/>
        <w:jc w:val="both"/>
        <w:rPr>
          <w:rFonts w:ascii="Times New Roman" w:hAnsi="Times New Roman"/>
          <w:szCs w:val="24"/>
          <w:lang w:val="ro-RO"/>
        </w:rPr>
      </w:pPr>
      <w:r w:rsidRPr="00D804A6">
        <w:rPr>
          <w:rFonts w:ascii="Times New Roman" w:hAnsi="Times New Roman"/>
          <w:szCs w:val="24"/>
          <w:lang w:val="ro-RO"/>
        </w:rPr>
        <w:t>caietul de sarcini;</w:t>
      </w:r>
    </w:p>
    <w:p w14:paraId="46B8B6BA" w14:textId="77777777" w:rsidR="003D1A7B" w:rsidRPr="00D77151" w:rsidRDefault="00102A31" w:rsidP="00F36261">
      <w:pPr>
        <w:pStyle w:val="DefaultText1"/>
        <w:numPr>
          <w:ilvl w:val="0"/>
          <w:numId w:val="3"/>
        </w:numPr>
        <w:tabs>
          <w:tab w:val="left" w:pos="9072"/>
        </w:tabs>
        <w:ind w:right="-1"/>
        <w:jc w:val="both"/>
        <w:rPr>
          <w:rFonts w:ascii="Times New Roman" w:hAnsi="Times New Roman"/>
          <w:szCs w:val="24"/>
          <w:lang w:val="ro-RO"/>
        </w:rPr>
      </w:pPr>
      <w:r w:rsidRPr="00D77151">
        <w:rPr>
          <w:rFonts w:ascii="Times New Roman" w:hAnsi="Times New Roman"/>
          <w:noProof w:val="0"/>
          <w:szCs w:val="24"/>
          <w:lang w:val="ro-RO" w:eastAsia="ro-RO"/>
        </w:rPr>
        <w:t>reperul din Catalogul electronic</w:t>
      </w:r>
      <w:r w:rsidR="000F52AB" w:rsidRPr="00D77151">
        <w:rPr>
          <w:rFonts w:ascii="Times New Roman" w:hAnsi="Times New Roman"/>
          <w:noProof w:val="0"/>
          <w:szCs w:val="24"/>
          <w:lang w:val="ro-RO" w:eastAsia="ro-RO"/>
        </w:rPr>
        <w:t xml:space="preserve"> – </w:t>
      </w:r>
      <w:r w:rsidR="00BB57DE" w:rsidRPr="00D77151">
        <w:rPr>
          <w:rFonts w:ascii="Times New Roman" w:hAnsi="Times New Roman"/>
          <w:noProof w:val="0"/>
          <w:szCs w:val="24"/>
          <w:lang w:val="ro-RO" w:eastAsia="ro-RO"/>
        </w:rPr>
        <w:t>_________</w:t>
      </w:r>
      <w:r w:rsidR="00D804A6" w:rsidRPr="00D77151">
        <w:rPr>
          <w:rFonts w:ascii="Times New Roman" w:hAnsi="Times New Roman"/>
          <w:noProof w:val="0"/>
          <w:szCs w:val="24"/>
          <w:lang w:val="ro-RO" w:eastAsia="ro-RO"/>
        </w:rPr>
        <w:t xml:space="preserve"> din data de </w:t>
      </w:r>
      <w:r w:rsidR="00BB57DE" w:rsidRPr="00D77151">
        <w:rPr>
          <w:rFonts w:ascii="Times New Roman" w:hAnsi="Times New Roman"/>
          <w:noProof w:val="0"/>
          <w:szCs w:val="24"/>
          <w:lang w:val="ro-RO" w:eastAsia="ro-RO"/>
        </w:rPr>
        <w:t>___________</w:t>
      </w:r>
      <w:r w:rsidR="00D804A6" w:rsidRPr="00D77151">
        <w:rPr>
          <w:rFonts w:ascii="Times New Roman" w:hAnsi="Times New Roman"/>
          <w:noProof w:val="0"/>
          <w:szCs w:val="24"/>
          <w:lang w:val="ro-RO" w:eastAsia="ro-RO"/>
        </w:rPr>
        <w:t>.</w:t>
      </w:r>
    </w:p>
    <w:p w14:paraId="3746D683" w14:textId="77777777" w:rsidR="00E868A9" w:rsidRDefault="00E868A9" w:rsidP="00221732">
      <w:pPr>
        <w:pStyle w:val="DefaultText1"/>
        <w:tabs>
          <w:tab w:val="left" w:pos="9072"/>
        </w:tabs>
        <w:ind w:right="-1"/>
        <w:jc w:val="both"/>
        <w:rPr>
          <w:rFonts w:ascii="Times New Roman" w:hAnsi="Times New Roman"/>
          <w:b/>
          <w:iCs/>
          <w:szCs w:val="24"/>
          <w:lang w:val="ro-RO"/>
        </w:rPr>
      </w:pPr>
    </w:p>
    <w:p w14:paraId="33A02A5F" w14:textId="77777777" w:rsidR="0042751C" w:rsidRPr="00D804A6" w:rsidRDefault="001D6608" w:rsidP="00221732">
      <w:pPr>
        <w:pStyle w:val="DefaultText1"/>
        <w:tabs>
          <w:tab w:val="left" w:pos="9072"/>
        </w:tabs>
        <w:ind w:right="-1"/>
        <w:jc w:val="both"/>
        <w:rPr>
          <w:rFonts w:ascii="Times New Roman" w:hAnsi="Times New Roman"/>
          <w:b/>
          <w:iCs/>
          <w:szCs w:val="24"/>
          <w:lang w:val="ro-RO"/>
        </w:rPr>
      </w:pPr>
      <w:r w:rsidRPr="00D804A6">
        <w:rPr>
          <w:rFonts w:ascii="Times New Roman" w:hAnsi="Times New Roman"/>
          <w:b/>
          <w:iCs/>
          <w:szCs w:val="24"/>
          <w:lang w:val="ro-RO"/>
        </w:rPr>
        <w:t>8</w:t>
      </w:r>
      <w:r w:rsidR="0042751C" w:rsidRPr="00D804A6">
        <w:rPr>
          <w:rFonts w:ascii="Times New Roman" w:hAnsi="Times New Roman"/>
          <w:b/>
          <w:iCs/>
          <w:szCs w:val="24"/>
          <w:lang w:val="ro-RO"/>
        </w:rPr>
        <w:t>. Modalită</w:t>
      </w:r>
      <w:r w:rsidR="007C1F43" w:rsidRPr="00D804A6">
        <w:rPr>
          <w:rFonts w:ascii="Times New Roman" w:hAnsi="Times New Roman"/>
          <w:b/>
          <w:iCs/>
          <w:szCs w:val="24"/>
          <w:lang w:val="ro-RO"/>
        </w:rPr>
        <w:t>ț</w:t>
      </w:r>
      <w:r w:rsidR="0042751C" w:rsidRPr="00D804A6">
        <w:rPr>
          <w:rFonts w:ascii="Times New Roman" w:hAnsi="Times New Roman"/>
          <w:b/>
          <w:iCs/>
          <w:szCs w:val="24"/>
          <w:lang w:val="ro-RO"/>
        </w:rPr>
        <w:t>i de plată</w:t>
      </w:r>
    </w:p>
    <w:p w14:paraId="22863CA1" w14:textId="77777777" w:rsidR="0042751C" w:rsidRPr="00221732" w:rsidRDefault="001D6608" w:rsidP="00221732">
      <w:pPr>
        <w:pStyle w:val="DefaultText"/>
        <w:tabs>
          <w:tab w:val="left" w:pos="9356"/>
        </w:tabs>
        <w:ind w:right="-1"/>
        <w:jc w:val="both"/>
        <w:rPr>
          <w:rFonts w:ascii="Times New Roman" w:hAnsi="Times New Roman"/>
          <w:lang w:val="ro-RO"/>
        </w:rPr>
      </w:pPr>
      <w:r w:rsidRPr="00D804A6">
        <w:rPr>
          <w:rFonts w:ascii="Times New Roman" w:hAnsi="Times New Roman"/>
          <w:lang w:val="ro-RO"/>
        </w:rPr>
        <w:t>8</w:t>
      </w:r>
      <w:r w:rsidR="0042751C" w:rsidRPr="00D804A6">
        <w:rPr>
          <w:rFonts w:ascii="Times New Roman" w:hAnsi="Times New Roman"/>
          <w:lang w:val="ro-RO"/>
        </w:rPr>
        <w:t xml:space="preserve">.1. </w:t>
      </w:r>
      <w:r w:rsidR="008173E2" w:rsidRPr="00D804A6">
        <w:rPr>
          <w:rFonts w:ascii="Times New Roman" w:hAnsi="Times New Roman"/>
          <w:lang w:val="ro-RO"/>
        </w:rPr>
        <w:t xml:space="preserve">(1) </w:t>
      </w:r>
      <w:bookmarkStart w:id="4" w:name="_Hlk133304229"/>
      <w:r w:rsidR="008173E2" w:rsidRPr="00D804A6">
        <w:rPr>
          <w:rFonts w:ascii="Times New Roman" w:hAnsi="Times New Roman"/>
          <w:lang w:val="ro-RO"/>
        </w:rPr>
        <w:t>Plata prestării serviciilor se face în lei, în baza facturilor</w:t>
      </w:r>
      <w:r w:rsidR="008173E2" w:rsidRPr="00221732">
        <w:rPr>
          <w:rFonts w:ascii="Times New Roman" w:hAnsi="Times New Roman"/>
          <w:lang w:val="ro-RO"/>
        </w:rPr>
        <w:t xml:space="preserve"> emise de contractant și </w:t>
      </w:r>
      <w:bookmarkStart w:id="5" w:name="_Hlk75770607"/>
      <w:r w:rsidR="008173E2" w:rsidRPr="00221732">
        <w:rPr>
          <w:rFonts w:ascii="Times New Roman" w:hAnsi="Times New Roman"/>
          <w:lang w:val="ro-RO"/>
        </w:rPr>
        <w:t>acceptate la plată de achizitor, după acceptatea documentelor justificative. Facturile vor fi transmise prin sistem</w:t>
      </w:r>
      <w:r w:rsidR="00BB57DE">
        <w:rPr>
          <w:rFonts w:ascii="Times New Roman" w:hAnsi="Times New Roman"/>
          <w:lang w:val="ro-RO"/>
        </w:rPr>
        <w:t>ul</w:t>
      </w:r>
      <w:r w:rsidR="008173E2" w:rsidRPr="00221732">
        <w:rPr>
          <w:rFonts w:ascii="Times New Roman" w:hAnsi="Times New Roman"/>
          <w:lang w:val="ro-RO"/>
        </w:rPr>
        <w:t xml:space="preserve"> național privind factura electronică RO – e-Factura conform prevederilor Legii nr. 139/2022 cu modificările și completările ulterioare.</w:t>
      </w:r>
      <w:bookmarkEnd w:id="4"/>
      <w:bookmarkEnd w:id="5"/>
    </w:p>
    <w:p w14:paraId="12D0B639" w14:textId="77777777" w:rsidR="0042751C" w:rsidRDefault="001D6608" w:rsidP="00221732">
      <w:pPr>
        <w:pStyle w:val="DefaultText1"/>
        <w:tabs>
          <w:tab w:val="left" w:pos="9072"/>
        </w:tabs>
        <w:ind w:right="-1"/>
        <w:jc w:val="both"/>
        <w:rPr>
          <w:rFonts w:ascii="Times New Roman" w:hAnsi="Times New Roman"/>
          <w:szCs w:val="24"/>
          <w:lang w:val="ro-RO"/>
        </w:rPr>
      </w:pPr>
      <w:r w:rsidRPr="00221732">
        <w:rPr>
          <w:rFonts w:ascii="Times New Roman" w:hAnsi="Times New Roman"/>
          <w:szCs w:val="24"/>
          <w:lang w:val="ro-RO"/>
        </w:rPr>
        <w:t>8</w:t>
      </w:r>
      <w:r w:rsidR="0042751C" w:rsidRPr="00221732">
        <w:rPr>
          <w:rFonts w:ascii="Times New Roman" w:hAnsi="Times New Roman"/>
          <w:szCs w:val="24"/>
          <w:lang w:val="ro-RO"/>
        </w:rPr>
        <w:t>.</w:t>
      </w:r>
      <w:r w:rsidR="007A739F">
        <w:rPr>
          <w:rFonts w:ascii="Times New Roman" w:hAnsi="Times New Roman"/>
          <w:szCs w:val="24"/>
          <w:lang w:val="ro-RO"/>
        </w:rPr>
        <w:t>2</w:t>
      </w:r>
      <w:r w:rsidR="0042751C" w:rsidRPr="00221732">
        <w:rPr>
          <w:rFonts w:ascii="Times New Roman" w:hAnsi="Times New Roman"/>
          <w:szCs w:val="24"/>
          <w:lang w:val="ro-RO"/>
        </w:rPr>
        <w:t xml:space="preserve">. </w:t>
      </w:r>
      <w:r w:rsidR="007A739F">
        <w:rPr>
          <w:rFonts w:ascii="Times New Roman" w:hAnsi="Times New Roman"/>
          <w:szCs w:val="24"/>
          <w:lang w:val="ro-RO"/>
        </w:rPr>
        <w:t>Plata va fi efectuată prin virament bancar, pe baza facturii emise de prestator și a procesului-verbal de recepție semnat de ambele părți</w:t>
      </w:r>
      <w:r w:rsidR="0042751C" w:rsidRPr="00221732">
        <w:rPr>
          <w:rFonts w:ascii="Times New Roman" w:hAnsi="Times New Roman"/>
          <w:szCs w:val="24"/>
          <w:lang w:val="ro-RO"/>
        </w:rPr>
        <w:t xml:space="preserve">, în termen de </w:t>
      </w:r>
      <w:r w:rsidR="0042751C" w:rsidRPr="007A739F">
        <w:rPr>
          <w:rFonts w:ascii="Times New Roman" w:hAnsi="Times New Roman"/>
          <w:b/>
          <w:bCs/>
          <w:szCs w:val="24"/>
          <w:lang w:val="ro-RO"/>
        </w:rPr>
        <w:t>maxim</w:t>
      </w:r>
      <w:r w:rsidR="0042751C" w:rsidRPr="00221732">
        <w:rPr>
          <w:rFonts w:ascii="Times New Roman" w:hAnsi="Times New Roman"/>
          <w:szCs w:val="24"/>
          <w:lang w:val="ro-RO"/>
        </w:rPr>
        <w:t xml:space="preserve"> </w:t>
      </w:r>
      <w:r w:rsidR="00B744DC" w:rsidRPr="00221732">
        <w:rPr>
          <w:rFonts w:ascii="Times New Roman" w:hAnsi="Times New Roman"/>
          <w:b/>
          <w:bCs/>
          <w:szCs w:val="24"/>
          <w:lang w:val="ro-RO"/>
        </w:rPr>
        <w:t>3</w:t>
      </w:r>
      <w:r w:rsidR="0042751C" w:rsidRPr="00221732">
        <w:rPr>
          <w:rFonts w:ascii="Times New Roman" w:hAnsi="Times New Roman"/>
          <w:b/>
          <w:bCs/>
          <w:szCs w:val="24"/>
          <w:lang w:val="ro-RO"/>
        </w:rPr>
        <w:t>0 de zile</w:t>
      </w:r>
      <w:r w:rsidR="0042751C" w:rsidRPr="00221732">
        <w:rPr>
          <w:rFonts w:ascii="Times New Roman" w:hAnsi="Times New Roman"/>
          <w:szCs w:val="24"/>
          <w:lang w:val="ro-RO"/>
        </w:rPr>
        <w:t xml:space="preserve"> de la </w:t>
      </w:r>
      <w:r w:rsidR="007A739F">
        <w:rPr>
          <w:rFonts w:ascii="Times New Roman" w:hAnsi="Times New Roman"/>
          <w:szCs w:val="24"/>
          <w:lang w:val="ro-RO"/>
        </w:rPr>
        <w:t>acceptarea la plată a facturii.</w:t>
      </w:r>
    </w:p>
    <w:p w14:paraId="6BEB51FD" w14:textId="77777777" w:rsidR="00E868A9" w:rsidRDefault="00E868A9" w:rsidP="00221732">
      <w:pPr>
        <w:pStyle w:val="DefaultText"/>
        <w:tabs>
          <w:tab w:val="left" w:pos="9072"/>
        </w:tabs>
        <w:ind w:right="-1"/>
        <w:jc w:val="both"/>
        <w:rPr>
          <w:rFonts w:ascii="Times New Roman" w:hAnsi="Times New Roman"/>
          <w:b/>
          <w:iCs/>
          <w:lang w:val="ro-RO"/>
        </w:rPr>
      </w:pPr>
      <w:bookmarkStart w:id="6" w:name="_Hlk10726725"/>
    </w:p>
    <w:p w14:paraId="3DB55A56" w14:textId="77777777" w:rsidR="003304B1" w:rsidRPr="00221732" w:rsidRDefault="001D6608" w:rsidP="00221732">
      <w:pPr>
        <w:pStyle w:val="DefaultText"/>
        <w:tabs>
          <w:tab w:val="left" w:pos="9072"/>
        </w:tabs>
        <w:ind w:right="-1"/>
        <w:jc w:val="both"/>
        <w:rPr>
          <w:rFonts w:ascii="Times New Roman" w:hAnsi="Times New Roman"/>
          <w:b/>
          <w:iCs/>
          <w:lang w:val="ro-RO"/>
        </w:rPr>
      </w:pPr>
      <w:r w:rsidRPr="00221732">
        <w:rPr>
          <w:rFonts w:ascii="Times New Roman" w:hAnsi="Times New Roman"/>
          <w:b/>
          <w:iCs/>
          <w:lang w:val="ro-RO"/>
        </w:rPr>
        <w:t>9</w:t>
      </w:r>
      <w:r w:rsidR="003304B1" w:rsidRPr="00221732">
        <w:rPr>
          <w:rFonts w:ascii="Times New Roman" w:hAnsi="Times New Roman"/>
          <w:b/>
          <w:iCs/>
          <w:lang w:val="ro-RO"/>
        </w:rPr>
        <w:t>. Obliga</w:t>
      </w:r>
      <w:r w:rsidR="007C1F43" w:rsidRPr="00221732">
        <w:rPr>
          <w:rFonts w:ascii="Times New Roman" w:hAnsi="Times New Roman"/>
          <w:b/>
          <w:iCs/>
          <w:lang w:val="ro-RO"/>
        </w:rPr>
        <w:t>ț</w:t>
      </w:r>
      <w:r w:rsidR="003304B1" w:rsidRPr="00221732">
        <w:rPr>
          <w:rFonts w:ascii="Times New Roman" w:hAnsi="Times New Roman"/>
          <w:b/>
          <w:iCs/>
          <w:lang w:val="ro-RO"/>
        </w:rPr>
        <w:t>iile principale ale prestatorului</w:t>
      </w:r>
    </w:p>
    <w:p w14:paraId="71575FCB" w14:textId="77777777" w:rsidR="00165918" w:rsidRDefault="001D6608" w:rsidP="00221732">
      <w:pPr>
        <w:pStyle w:val="Frspaiere"/>
        <w:tabs>
          <w:tab w:val="left" w:pos="9072"/>
        </w:tabs>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9</w:t>
      </w:r>
      <w:r w:rsidR="00165918" w:rsidRPr="00221732">
        <w:rPr>
          <w:rFonts w:ascii="Times New Roman" w:eastAsia="Times New Roman" w:hAnsi="Times New Roman"/>
          <w:sz w:val="24"/>
          <w:szCs w:val="24"/>
          <w:lang w:val="ro-RO" w:eastAsia="ro-RO"/>
        </w:rPr>
        <w:t>.1</w:t>
      </w:r>
      <w:r w:rsidR="00AF5AD8">
        <w:rPr>
          <w:rFonts w:ascii="Times New Roman" w:eastAsia="Times New Roman" w:hAnsi="Times New Roman"/>
          <w:sz w:val="24"/>
          <w:szCs w:val="24"/>
          <w:lang w:val="ro-RO" w:eastAsia="ro-RO"/>
        </w:rPr>
        <w:t>.</w:t>
      </w:r>
      <w:r w:rsidR="00165918" w:rsidRPr="00221732">
        <w:rPr>
          <w:rFonts w:ascii="Times New Roman" w:eastAsia="Times New Roman" w:hAnsi="Times New Roman"/>
          <w:sz w:val="24"/>
          <w:szCs w:val="24"/>
          <w:lang w:val="ro-RO" w:eastAsia="ro-RO"/>
        </w:rPr>
        <w:t xml:space="preserve"> Prestatorul are obligația de a începe prestarea serviciilor la </w:t>
      </w:r>
      <w:r w:rsidR="0081297D">
        <w:rPr>
          <w:rFonts w:ascii="Times New Roman" w:eastAsia="Times New Roman" w:hAnsi="Times New Roman"/>
          <w:sz w:val="24"/>
          <w:szCs w:val="24"/>
          <w:lang w:val="ro-RO" w:eastAsia="ro-RO"/>
        </w:rPr>
        <w:t xml:space="preserve">data semnării </w:t>
      </w:r>
      <w:r w:rsidR="00165918" w:rsidRPr="00221732">
        <w:rPr>
          <w:rFonts w:ascii="Times New Roman" w:eastAsia="Times New Roman" w:hAnsi="Times New Roman"/>
          <w:sz w:val="24"/>
          <w:szCs w:val="24"/>
          <w:lang w:val="ro-RO" w:eastAsia="ro-RO"/>
        </w:rPr>
        <w:t>contractului</w:t>
      </w:r>
      <w:r w:rsidR="0081297D">
        <w:rPr>
          <w:rFonts w:ascii="Times New Roman" w:eastAsia="Times New Roman" w:hAnsi="Times New Roman"/>
          <w:sz w:val="24"/>
          <w:szCs w:val="24"/>
          <w:lang w:val="ro-RO" w:eastAsia="ro-RO"/>
        </w:rPr>
        <w:t xml:space="preserve"> de către ambele păr</w:t>
      </w:r>
      <w:r w:rsidR="007A739F">
        <w:rPr>
          <w:rFonts w:ascii="Times New Roman" w:eastAsia="Times New Roman" w:hAnsi="Times New Roman"/>
          <w:sz w:val="24"/>
          <w:szCs w:val="24"/>
          <w:lang w:val="ro-RO" w:eastAsia="ro-RO"/>
        </w:rPr>
        <w:t>ț</w:t>
      </w:r>
      <w:r w:rsidR="0081297D">
        <w:rPr>
          <w:rFonts w:ascii="Times New Roman" w:eastAsia="Times New Roman" w:hAnsi="Times New Roman"/>
          <w:sz w:val="24"/>
          <w:szCs w:val="24"/>
          <w:lang w:val="ro-RO" w:eastAsia="ro-RO"/>
        </w:rPr>
        <w:t>i.</w:t>
      </w:r>
    </w:p>
    <w:p w14:paraId="4002E4AF" w14:textId="77777777" w:rsidR="0023144D" w:rsidRDefault="0023144D" w:rsidP="00221732">
      <w:pPr>
        <w:pStyle w:val="Frspaiere"/>
        <w:tabs>
          <w:tab w:val="left" w:pos="9072"/>
        </w:tabs>
        <w:ind w:right="-1"/>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9.2. Prestatorul </w:t>
      </w:r>
      <w:r w:rsidR="00A60AF2">
        <w:rPr>
          <w:rFonts w:ascii="Times New Roman" w:eastAsia="Times New Roman" w:hAnsi="Times New Roman"/>
          <w:sz w:val="24"/>
          <w:szCs w:val="24"/>
          <w:lang w:val="ro-RO" w:eastAsia="ro-RO"/>
        </w:rPr>
        <w:t>se obligă să presteze următoarele servicii:</w:t>
      </w:r>
    </w:p>
    <w:p w14:paraId="4A0BE3D1" w14:textId="77777777" w:rsidR="00A60AF2" w:rsidRPr="00155D89" w:rsidRDefault="00A60AF2" w:rsidP="00A60AF2">
      <w:pPr>
        <w:widowControl w:val="0"/>
        <w:tabs>
          <w:tab w:val="left" w:pos="0"/>
        </w:tabs>
        <w:autoSpaceDE w:val="0"/>
        <w:autoSpaceDN w:val="0"/>
        <w:spacing w:after="0" w:line="240" w:lineRule="auto"/>
        <w:ind w:right="-703"/>
        <w:jc w:val="both"/>
        <w:rPr>
          <w:rFonts w:ascii="Times New Roman" w:hAnsi="Times New Roman"/>
          <w:sz w:val="24"/>
          <w:szCs w:val="24"/>
        </w:rPr>
      </w:pPr>
      <w:r>
        <w:rPr>
          <w:rFonts w:ascii="Times New Roman" w:hAnsi="Times New Roman"/>
          <w:sz w:val="24"/>
          <w:szCs w:val="24"/>
        </w:rPr>
        <w:t xml:space="preserve">- evaluarea </w:t>
      </w:r>
      <w:r w:rsidRPr="00155D89">
        <w:rPr>
          <w:rFonts w:ascii="Times New Roman" w:hAnsi="Times New Roman"/>
          <w:sz w:val="24"/>
          <w:szCs w:val="24"/>
        </w:rPr>
        <w:t>Serviciul</w:t>
      </w:r>
      <w:r>
        <w:rPr>
          <w:rFonts w:ascii="Times New Roman" w:hAnsi="Times New Roman"/>
          <w:sz w:val="24"/>
          <w:szCs w:val="24"/>
        </w:rPr>
        <w:t>ui</w:t>
      </w:r>
      <w:r w:rsidRPr="00155D89">
        <w:rPr>
          <w:rFonts w:ascii="Times New Roman" w:hAnsi="Times New Roman"/>
          <w:sz w:val="24"/>
          <w:szCs w:val="24"/>
        </w:rPr>
        <w:t xml:space="preserve"> pentru Gestionarea</w:t>
      </w:r>
      <w:r>
        <w:rPr>
          <w:rFonts w:ascii="Times New Roman" w:hAnsi="Times New Roman"/>
          <w:sz w:val="24"/>
          <w:szCs w:val="24"/>
        </w:rPr>
        <w:t xml:space="preserve"> </w:t>
      </w:r>
      <w:r w:rsidRPr="00155D89">
        <w:rPr>
          <w:rFonts w:ascii="Times New Roman" w:hAnsi="Times New Roman"/>
          <w:sz w:val="24"/>
          <w:szCs w:val="24"/>
        </w:rPr>
        <w:t xml:space="preserve">Câinilor fără </w:t>
      </w:r>
      <w:r>
        <w:rPr>
          <w:rFonts w:ascii="Times New Roman" w:hAnsi="Times New Roman"/>
          <w:sz w:val="24"/>
          <w:szCs w:val="24"/>
        </w:rPr>
        <w:t>Stăpân;</w:t>
      </w:r>
    </w:p>
    <w:p w14:paraId="452FA563" w14:textId="77777777" w:rsidR="00A60AF2" w:rsidRPr="00155D89" w:rsidRDefault="00A60AF2" w:rsidP="00A60AF2">
      <w:pPr>
        <w:widowControl w:val="0"/>
        <w:tabs>
          <w:tab w:val="left" w:pos="0"/>
        </w:tabs>
        <w:autoSpaceDE w:val="0"/>
        <w:autoSpaceDN w:val="0"/>
        <w:spacing w:after="0" w:line="240" w:lineRule="auto"/>
        <w:jc w:val="both"/>
        <w:rPr>
          <w:rFonts w:ascii="Times New Roman" w:hAnsi="Times New Roman"/>
          <w:spacing w:val="-2"/>
          <w:w w:val="105"/>
          <w:sz w:val="24"/>
          <w:szCs w:val="24"/>
        </w:rPr>
      </w:pPr>
      <w:r w:rsidRPr="00155D89">
        <w:rPr>
          <w:rFonts w:ascii="Times New Roman" w:hAnsi="Times New Roman"/>
          <w:spacing w:val="-2"/>
          <w:w w:val="105"/>
          <w:sz w:val="24"/>
          <w:szCs w:val="24"/>
        </w:rPr>
        <w:t>- stabilirea valorii minime a redevenței;</w:t>
      </w:r>
    </w:p>
    <w:p w14:paraId="4FE8A659" w14:textId="77777777" w:rsidR="00A60AF2" w:rsidRPr="00155D89" w:rsidRDefault="00A60AF2" w:rsidP="00A60AF2">
      <w:pPr>
        <w:widowControl w:val="0"/>
        <w:tabs>
          <w:tab w:val="left" w:pos="0"/>
        </w:tabs>
        <w:autoSpaceDE w:val="0"/>
        <w:autoSpaceDN w:val="0"/>
        <w:spacing w:after="0" w:line="240" w:lineRule="auto"/>
        <w:ind w:right="8"/>
        <w:jc w:val="both"/>
        <w:rPr>
          <w:rFonts w:ascii="Times New Roman" w:hAnsi="Times New Roman"/>
          <w:sz w:val="24"/>
          <w:szCs w:val="24"/>
        </w:rPr>
      </w:pPr>
      <w:r>
        <w:rPr>
          <w:rFonts w:ascii="Times New Roman" w:hAnsi="Times New Roman"/>
          <w:spacing w:val="-2"/>
          <w:w w:val="105"/>
          <w:sz w:val="24"/>
          <w:szCs w:val="24"/>
          <w:lang w:val="ro-RO"/>
        </w:rPr>
        <w:t xml:space="preserve">- </w:t>
      </w:r>
      <w:r w:rsidRPr="00155D89">
        <w:rPr>
          <w:rFonts w:ascii="Times New Roman" w:hAnsi="Times New Roman"/>
          <w:spacing w:val="-2"/>
          <w:w w:val="105"/>
          <w:sz w:val="24"/>
          <w:szCs w:val="24"/>
          <w:lang w:val="ro-RO"/>
        </w:rPr>
        <w:t xml:space="preserve">stabilirea tarifelor pentru următoarele servicii prestate de </w:t>
      </w:r>
      <w:r w:rsidRPr="00155D89">
        <w:rPr>
          <w:rFonts w:ascii="Times New Roman" w:hAnsi="Times New Roman"/>
          <w:sz w:val="24"/>
          <w:szCs w:val="24"/>
        </w:rPr>
        <w:t>Serviciul pentru Gestionarea</w:t>
      </w:r>
      <w:r>
        <w:rPr>
          <w:rFonts w:ascii="Times New Roman" w:hAnsi="Times New Roman"/>
          <w:sz w:val="24"/>
          <w:szCs w:val="24"/>
        </w:rPr>
        <w:t xml:space="preserve"> </w:t>
      </w:r>
      <w:r w:rsidRPr="00155D89">
        <w:rPr>
          <w:rFonts w:ascii="Times New Roman" w:hAnsi="Times New Roman"/>
          <w:sz w:val="24"/>
          <w:szCs w:val="24"/>
        </w:rPr>
        <w:t>Câinilor fără Stăpân:</w:t>
      </w:r>
    </w:p>
    <w:p w14:paraId="2B4286F0"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capturare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/câine;</w:t>
      </w:r>
    </w:p>
    <w:p w14:paraId="323F8087"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transport  = </w:t>
      </w:r>
      <w:r w:rsidRPr="00155D89">
        <w:rPr>
          <w:rFonts w:ascii="Times New Roman" w:hAnsi="Times New Roman"/>
          <w:spacing w:val="-2"/>
          <w:w w:val="105"/>
          <w:sz w:val="24"/>
          <w:szCs w:val="24"/>
          <w:lang w:val="ro-RO"/>
        </w:rPr>
        <w:t>tarif</w:t>
      </w:r>
      <w:r w:rsidRPr="00155D89">
        <w:rPr>
          <w:rFonts w:ascii="Times New Roman" w:hAnsi="Times New Roman"/>
          <w:bCs/>
          <w:sz w:val="24"/>
          <w:szCs w:val="24"/>
        </w:rPr>
        <w:t xml:space="preserve"> / Km;</w:t>
      </w:r>
    </w:p>
    <w:p w14:paraId="49327EA1"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cazare      = </w:t>
      </w:r>
      <w:r w:rsidRPr="00155D89">
        <w:rPr>
          <w:rFonts w:ascii="Times New Roman" w:hAnsi="Times New Roman"/>
          <w:spacing w:val="-2"/>
          <w:w w:val="105"/>
          <w:sz w:val="24"/>
          <w:szCs w:val="24"/>
          <w:lang w:val="ro-RO"/>
        </w:rPr>
        <w:t>tarif</w:t>
      </w:r>
      <w:r w:rsidRPr="00155D89">
        <w:rPr>
          <w:rFonts w:ascii="Times New Roman" w:hAnsi="Times New Roman"/>
          <w:bCs/>
          <w:sz w:val="24"/>
          <w:szCs w:val="24"/>
        </w:rPr>
        <w:t xml:space="preserve"> / zi / câine;</w:t>
      </w:r>
    </w:p>
    <w:p w14:paraId="3130BA2F" w14:textId="77777777" w:rsidR="00A60AF2" w:rsidRPr="00155D89" w:rsidRDefault="00A60AF2" w:rsidP="00A60AF2">
      <w:pPr>
        <w:spacing w:after="0" w:line="240" w:lineRule="auto"/>
        <w:ind w:firstLine="720"/>
        <w:rPr>
          <w:rFonts w:ascii="Times New Roman" w:hAnsi="Times New Roman"/>
          <w:b/>
          <w:bCs/>
          <w:sz w:val="24"/>
          <w:szCs w:val="24"/>
        </w:rPr>
      </w:pPr>
      <w:r w:rsidRPr="00155D89">
        <w:rPr>
          <w:rFonts w:ascii="Times New Roman" w:hAnsi="Times New Roman"/>
          <w:bCs/>
          <w:sz w:val="24"/>
          <w:szCs w:val="24"/>
        </w:rPr>
        <w:t xml:space="preserve">- îngrijire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 zi / câine;</w:t>
      </w:r>
    </w:p>
    <w:p w14:paraId="356372CB"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
          <w:bCs/>
          <w:sz w:val="24"/>
          <w:szCs w:val="24"/>
        </w:rPr>
        <w:lastRenderedPageBreak/>
        <w:t xml:space="preserve">- </w:t>
      </w:r>
      <w:r w:rsidRPr="00155D89">
        <w:rPr>
          <w:rFonts w:ascii="Times New Roman" w:hAnsi="Times New Roman"/>
          <w:bCs/>
          <w:sz w:val="24"/>
          <w:szCs w:val="24"/>
        </w:rPr>
        <w:t xml:space="preserve">incinerare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 kg;</w:t>
      </w:r>
    </w:p>
    <w:p w14:paraId="4337A7CB" w14:textId="77777777" w:rsidR="00A60AF2" w:rsidRPr="00155D89" w:rsidRDefault="00A60AF2" w:rsidP="00A60AF2">
      <w:pPr>
        <w:spacing w:after="0" w:line="240" w:lineRule="auto"/>
        <w:ind w:right="-636" w:firstLine="720"/>
        <w:rPr>
          <w:rFonts w:ascii="Times New Roman" w:hAnsi="Times New Roman"/>
          <w:bCs/>
          <w:sz w:val="24"/>
          <w:szCs w:val="24"/>
        </w:rPr>
      </w:pPr>
      <w:r w:rsidRPr="00155D89">
        <w:rPr>
          <w:rFonts w:ascii="Times New Roman" w:hAnsi="Times New Roman"/>
          <w:bCs/>
          <w:sz w:val="24"/>
          <w:szCs w:val="24"/>
        </w:rPr>
        <w:t xml:space="preserve">- examinare  medicală zilnică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 xml:space="preserve">/ zi , pentru toți câinii prezenți în adăpost; </w:t>
      </w:r>
    </w:p>
    <w:p w14:paraId="492CEC9D"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examinare  medicală la intrarea în adăpost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 câine;</w:t>
      </w:r>
    </w:p>
    <w:p w14:paraId="5B7E2304"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triere = </w:t>
      </w:r>
      <w:r w:rsidRPr="00155D89">
        <w:rPr>
          <w:rFonts w:ascii="Times New Roman" w:hAnsi="Times New Roman"/>
          <w:spacing w:val="-2"/>
          <w:w w:val="105"/>
          <w:sz w:val="24"/>
          <w:szCs w:val="24"/>
          <w:lang w:val="ro-RO"/>
        </w:rPr>
        <w:t xml:space="preserve">tarif </w:t>
      </w:r>
      <w:r w:rsidRPr="00155D89">
        <w:rPr>
          <w:rFonts w:ascii="Times New Roman" w:hAnsi="Times New Roman"/>
          <w:bCs/>
          <w:sz w:val="24"/>
          <w:szCs w:val="24"/>
        </w:rPr>
        <w:t xml:space="preserve">/ câine; </w:t>
      </w:r>
    </w:p>
    <w:p w14:paraId="11124472"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deparazitare = </w:t>
      </w:r>
      <w:r w:rsidRPr="00155D89">
        <w:rPr>
          <w:rFonts w:ascii="Times New Roman" w:hAnsi="Times New Roman"/>
          <w:spacing w:val="-2"/>
          <w:w w:val="105"/>
          <w:sz w:val="24"/>
          <w:szCs w:val="24"/>
          <w:lang w:val="ro-RO"/>
        </w:rPr>
        <w:t>tarif</w:t>
      </w:r>
      <w:r w:rsidRPr="00155D89">
        <w:rPr>
          <w:rFonts w:ascii="Times New Roman" w:hAnsi="Times New Roman"/>
          <w:bCs/>
          <w:sz w:val="24"/>
          <w:szCs w:val="24"/>
        </w:rPr>
        <w:t xml:space="preserve"> / câine;</w:t>
      </w:r>
    </w:p>
    <w:p w14:paraId="04D883CA" w14:textId="77777777" w:rsidR="00A60AF2" w:rsidRPr="00155D89" w:rsidRDefault="00A60AF2" w:rsidP="00A60AF2">
      <w:pPr>
        <w:spacing w:after="0" w:line="240" w:lineRule="auto"/>
        <w:rPr>
          <w:rFonts w:ascii="Times New Roman" w:hAnsi="Times New Roman"/>
          <w:bCs/>
          <w:sz w:val="24"/>
          <w:szCs w:val="24"/>
        </w:rPr>
      </w:pPr>
      <w:r w:rsidRPr="00155D89">
        <w:rPr>
          <w:rFonts w:ascii="Times New Roman" w:hAnsi="Times New Roman"/>
          <w:bCs/>
          <w:sz w:val="24"/>
          <w:szCs w:val="24"/>
        </w:rPr>
        <w:tab/>
        <w:t xml:space="preserve">- înregistrare =  </w:t>
      </w:r>
      <w:r w:rsidRPr="00155D89">
        <w:rPr>
          <w:rFonts w:ascii="Times New Roman" w:hAnsi="Times New Roman"/>
          <w:spacing w:val="-2"/>
          <w:w w:val="105"/>
          <w:sz w:val="24"/>
          <w:szCs w:val="24"/>
          <w:lang w:val="ro-RO"/>
        </w:rPr>
        <w:t>tarif</w:t>
      </w:r>
      <w:r w:rsidRPr="00155D89">
        <w:rPr>
          <w:rFonts w:ascii="Times New Roman" w:hAnsi="Times New Roman"/>
          <w:bCs/>
          <w:sz w:val="24"/>
          <w:szCs w:val="24"/>
        </w:rPr>
        <w:t xml:space="preserve"> / câine;</w:t>
      </w:r>
    </w:p>
    <w:p w14:paraId="01447C9B" w14:textId="77777777" w:rsidR="00A60AF2" w:rsidRPr="00155D89" w:rsidRDefault="00A60AF2" w:rsidP="00A60AF2">
      <w:pPr>
        <w:spacing w:after="0" w:line="240" w:lineRule="auto"/>
        <w:rPr>
          <w:rFonts w:ascii="Times New Roman" w:hAnsi="Times New Roman"/>
          <w:bCs/>
          <w:sz w:val="24"/>
          <w:szCs w:val="24"/>
        </w:rPr>
      </w:pPr>
      <w:r w:rsidRPr="00155D89">
        <w:rPr>
          <w:rFonts w:ascii="Times New Roman" w:hAnsi="Times New Roman"/>
          <w:bCs/>
          <w:sz w:val="24"/>
          <w:szCs w:val="24"/>
        </w:rPr>
        <w:tab/>
        <w:t xml:space="preserve">- vaccinare antirabică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3B6CFDD5" w14:textId="77777777" w:rsidR="00A60AF2" w:rsidRPr="00155D89" w:rsidRDefault="00A60AF2" w:rsidP="00A60AF2">
      <w:pPr>
        <w:spacing w:after="0" w:line="240" w:lineRule="auto"/>
        <w:rPr>
          <w:rFonts w:ascii="Times New Roman" w:hAnsi="Times New Roman"/>
          <w:bCs/>
          <w:sz w:val="24"/>
          <w:szCs w:val="24"/>
        </w:rPr>
      </w:pPr>
      <w:r w:rsidRPr="00155D89">
        <w:rPr>
          <w:rFonts w:ascii="Times New Roman" w:hAnsi="Times New Roman"/>
          <w:bCs/>
          <w:sz w:val="24"/>
          <w:szCs w:val="24"/>
        </w:rPr>
        <w:t xml:space="preserve"> </w:t>
      </w:r>
      <w:r w:rsidRPr="00155D89">
        <w:rPr>
          <w:rFonts w:ascii="Times New Roman" w:hAnsi="Times New Roman"/>
          <w:bCs/>
          <w:sz w:val="24"/>
          <w:szCs w:val="24"/>
        </w:rPr>
        <w:tab/>
        <w:t xml:space="preserve">- microcipare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5F529EB5"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emitere carnet de sănătate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7F9F723F"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ușoare tratamente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22EEDBB1"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înscriere în RECS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406ED211" w14:textId="77777777" w:rsidR="00A60AF2" w:rsidRPr="00155D89" w:rsidRDefault="00A60AF2" w:rsidP="00A60AF2">
      <w:pPr>
        <w:spacing w:after="0" w:line="240" w:lineRule="auto"/>
        <w:ind w:firstLine="720"/>
        <w:rPr>
          <w:rFonts w:ascii="Times New Roman" w:hAnsi="Times New Roman"/>
          <w:bCs/>
          <w:sz w:val="24"/>
          <w:szCs w:val="24"/>
        </w:rPr>
      </w:pPr>
      <w:r w:rsidRPr="00155D89">
        <w:rPr>
          <w:rFonts w:ascii="Times New Roman" w:hAnsi="Times New Roman"/>
          <w:bCs/>
          <w:sz w:val="24"/>
          <w:szCs w:val="24"/>
        </w:rPr>
        <w:t xml:space="preserve">- eutanasiere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767DBBED" w14:textId="77777777" w:rsidR="00A60AF2" w:rsidRPr="00155D89" w:rsidRDefault="00A60AF2" w:rsidP="00A60AF2">
      <w:pPr>
        <w:spacing w:after="0" w:line="240" w:lineRule="auto"/>
        <w:rPr>
          <w:rFonts w:ascii="Times New Roman" w:hAnsi="Times New Roman"/>
          <w:bCs/>
          <w:sz w:val="24"/>
          <w:szCs w:val="24"/>
        </w:rPr>
      </w:pPr>
      <w:r w:rsidRPr="00155D89">
        <w:rPr>
          <w:rFonts w:ascii="Times New Roman" w:hAnsi="Times New Roman"/>
          <w:bCs/>
          <w:sz w:val="24"/>
          <w:szCs w:val="24"/>
        </w:rPr>
        <w:tab/>
        <w:t xml:space="preserve">- sterilizare = </w:t>
      </w:r>
      <w:r w:rsidRPr="00155D89">
        <w:rPr>
          <w:rFonts w:ascii="Times New Roman" w:hAnsi="Times New Roman"/>
          <w:spacing w:val="-2"/>
          <w:w w:val="105"/>
          <w:sz w:val="24"/>
          <w:szCs w:val="24"/>
          <w:lang w:val="ro-RO"/>
        </w:rPr>
        <w:t>tarif / câine</w:t>
      </w:r>
      <w:r w:rsidRPr="00155D89">
        <w:rPr>
          <w:rFonts w:ascii="Times New Roman" w:hAnsi="Times New Roman"/>
          <w:bCs/>
          <w:sz w:val="24"/>
          <w:szCs w:val="24"/>
        </w:rPr>
        <w:t>.</w:t>
      </w:r>
    </w:p>
    <w:p w14:paraId="509F6690" w14:textId="77777777" w:rsidR="00A60AF2" w:rsidRDefault="00A60AF2" w:rsidP="00221732">
      <w:pPr>
        <w:pStyle w:val="Frspaiere"/>
        <w:tabs>
          <w:tab w:val="left" w:pos="9072"/>
        </w:tabs>
        <w:ind w:right="-1"/>
        <w:jc w:val="both"/>
        <w:rPr>
          <w:rFonts w:ascii="Times New Roman" w:eastAsia="Times New Roman" w:hAnsi="Times New Roman"/>
          <w:sz w:val="24"/>
          <w:szCs w:val="24"/>
          <w:lang w:val="ro-RO" w:eastAsia="ro-RO"/>
        </w:rPr>
      </w:pPr>
    </w:p>
    <w:p w14:paraId="0E2E78B5" w14:textId="77777777" w:rsidR="002E4927" w:rsidRDefault="0023144D" w:rsidP="00221732">
      <w:pPr>
        <w:pStyle w:val="Frspaiere"/>
        <w:tabs>
          <w:tab w:val="left" w:pos="9072"/>
        </w:tabs>
        <w:ind w:right="-1"/>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9.3</w:t>
      </w:r>
      <w:r w:rsidR="002E4927">
        <w:rPr>
          <w:rFonts w:ascii="Times New Roman" w:eastAsia="Times New Roman" w:hAnsi="Times New Roman"/>
          <w:sz w:val="24"/>
          <w:szCs w:val="24"/>
          <w:lang w:val="ro-RO" w:eastAsia="ro-RO"/>
        </w:rPr>
        <w:t xml:space="preserve">. Prestatorul se obligă să presteze </w:t>
      </w:r>
      <w:r w:rsidR="00AF5AD8">
        <w:rPr>
          <w:rFonts w:ascii="Times New Roman" w:eastAsia="Times New Roman" w:hAnsi="Times New Roman"/>
          <w:sz w:val="24"/>
          <w:szCs w:val="24"/>
          <w:lang w:val="ro-RO" w:eastAsia="ro-RO"/>
        </w:rPr>
        <w:t>serviciile conform caietului de sarcini.</w:t>
      </w:r>
    </w:p>
    <w:p w14:paraId="27D97BCA" w14:textId="77777777" w:rsidR="00AF5AD8" w:rsidRPr="00221732" w:rsidRDefault="0023144D" w:rsidP="00221732">
      <w:pPr>
        <w:pStyle w:val="Frspaiere"/>
        <w:tabs>
          <w:tab w:val="left" w:pos="9072"/>
        </w:tabs>
        <w:ind w:right="-1"/>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9.4</w:t>
      </w:r>
      <w:r w:rsidR="000A3510">
        <w:rPr>
          <w:rFonts w:ascii="Times New Roman" w:eastAsia="Times New Roman" w:hAnsi="Times New Roman"/>
          <w:sz w:val="24"/>
          <w:szCs w:val="24"/>
          <w:lang w:val="ro-RO" w:eastAsia="ro-RO"/>
        </w:rPr>
        <w:t xml:space="preserve">. </w:t>
      </w:r>
      <w:r w:rsidR="00AF5AD8">
        <w:rPr>
          <w:rFonts w:ascii="Times New Roman" w:eastAsia="Times New Roman" w:hAnsi="Times New Roman"/>
          <w:sz w:val="24"/>
          <w:szCs w:val="24"/>
          <w:lang w:val="ro-RO" w:eastAsia="ro-RO"/>
        </w:rPr>
        <w:t xml:space="preserve">Prestatorul se obligă </w:t>
      </w:r>
      <w:r w:rsidR="00AF5AD8" w:rsidRPr="00AF5AD8">
        <w:rPr>
          <w:rFonts w:ascii="Times New Roman" w:eastAsia="Times New Roman" w:hAnsi="Times New Roman"/>
          <w:sz w:val="24"/>
          <w:szCs w:val="24"/>
          <w:lang w:val="ro-RO" w:eastAsia="ro-RO"/>
        </w:rPr>
        <w:t xml:space="preserve">să presteze serviciile prevăzute în contract cu profesionalismul și promptitudinea cuvenite angajamentului asumat și în conformitate cu </w:t>
      </w:r>
      <w:r w:rsidR="00AE2D64">
        <w:rPr>
          <w:rFonts w:ascii="Times New Roman" w:eastAsia="Times New Roman" w:hAnsi="Times New Roman"/>
          <w:sz w:val="24"/>
          <w:szCs w:val="24"/>
          <w:lang w:val="ro-RO" w:eastAsia="ro-RO"/>
        </w:rPr>
        <w:t xml:space="preserve">cerințele </w:t>
      </w:r>
      <w:r w:rsidR="00AF5AD8" w:rsidRPr="00AF5AD8">
        <w:rPr>
          <w:rFonts w:ascii="Times New Roman" w:eastAsia="Times New Roman" w:hAnsi="Times New Roman"/>
          <w:sz w:val="24"/>
          <w:szCs w:val="24"/>
          <w:lang w:val="ro-RO" w:eastAsia="ro-RO"/>
        </w:rPr>
        <w:t>caietul</w:t>
      </w:r>
      <w:r w:rsidR="00AE2D64">
        <w:rPr>
          <w:rFonts w:ascii="Times New Roman" w:eastAsia="Times New Roman" w:hAnsi="Times New Roman"/>
          <w:sz w:val="24"/>
          <w:szCs w:val="24"/>
          <w:lang w:val="ro-RO" w:eastAsia="ro-RO"/>
        </w:rPr>
        <w:t>ui</w:t>
      </w:r>
      <w:r w:rsidR="00AF5AD8" w:rsidRPr="00AF5AD8">
        <w:rPr>
          <w:rFonts w:ascii="Times New Roman" w:eastAsia="Times New Roman" w:hAnsi="Times New Roman"/>
          <w:sz w:val="24"/>
          <w:szCs w:val="24"/>
          <w:lang w:val="ro-RO" w:eastAsia="ro-RO"/>
        </w:rPr>
        <w:t xml:space="preserve"> de sarcini</w:t>
      </w:r>
      <w:r w:rsidR="00AF5AD8">
        <w:rPr>
          <w:rFonts w:ascii="Times New Roman" w:eastAsia="Times New Roman" w:hAnsi="Times New Roman"/>
          <w:sz w:val="24"/>
          <w:szCs w:val="24"/>
          <w:lang w:val="ro-RO" w:eastAsia="ro-RO"/>
        </w:rPr>
        <w:t>.</w:t>
      </w:r>
    </w:p>
    <w:bookmarkEnd w:id="6"/>
    <w:p w14:paraId="5D6ECB86" w14:textId="77777777" w:rsidR="00AF5AD8" w:rsidRPr="00A961FE" w:rsidRDefault="00AF5AD8" w:rsidP="00221732">
      <w:pPr>
        <w:pStyle w:val="DefaultText"/>
        <w:tabs>
          <w:tab w:val="left" w:pos="9072"/>
        </w:tabs>
        <w:ind w:right="-1"/>
        <w:jc w:val="both"/>
        <w:rPr>
          <w:rFonts w:ascii="Times New Roman" w:eastAsia="Segoe UI" w:hAnsi="Times New Roman"/>
          <w:lang w:val="ro-RO"/>
        </w:rPr>
      </w:pPr>
    </w:p>
    <w:p w14:paraId="7E82B708" w14:textId="77777777" w:rsidR="003304B1" w:rsidRPr="00221732" w:rsidRDefault="00031247" w:rsidP="00221732">
      <w:pPr>
        <w:pStyle w:val="DefaultText"/>
        <w:tabs>
          <w:tab w:val="left" w:pos="9072"/>
        </w:tabs>
        <w:ind w:right="-1"/>
        <w:jc w:val="both"/>
        <w:rPr>
          <w:rFonts w:ascii="Times New Roman" w:hAnsi="Times New Roman"/>
          <w:b/>
          <w:iCs/>
          <w:lang w:val="ro-RO"/>
        </w:rPr>
      </w:pPr>
      <w:r w:rsidRPr="00221732">
        <w:rPr>
          <w:rFonts w:ascii="Times New Roman" w:hAnsi="Times New Roman"/>
          <w:b/>
          <w:iCs/>
          <w:lang w:val="ro-RO"/>
        </w:rPr>
        <w:t>1</w:t>
      </w:r>
      <w:r w:rsidR="001D6608" w:rsidRPr="00221732">
        <w:rPr>
          <w:rFonts w:ascii="Times New Roman" w:hAnsi="Times New Roman"/>
          <w:b/>
          <w:iCs/>
          <w:lang w:val="ro-RO"/>
        </w:rPr>
        <w:t>0</w:t>
      </w:r>
      <w:r w:rsidR="003304B1" w:rsidRPr="00221732">
        <w:rPr>
          <w:rFonts w:ascii="Times New Roman" w:hAnsi="Times New Roman"/>
          <w:b/>
          <w:iCs/>
          <w:lang w:val="ro-RO"/>
        </w:rPr>
        <w:t>. Obliga</w:t>
      </w:r>
      <w:r w:rsidR="007C1F43" w:rsidRPr="00221732">
        <w:rPr>
          <w:rFonts w:ascii="Times New Roman" w:hAnsi="Times New Roman"/>
          <w:b/>
          <w:iCs/>
          <w:lang w:val="ro-RO"/>
        </w:rPr>
        <w:t>ț</w:t>
      </w:r>
      <w:r w:rsidR="003304B1" w:rsidRPr="00221732">
        <w:rPr>
          <w:rFonts w:ascii="Times New Roman" w:hAnsi="Times New Roman"/>
          <w:b/>
          <w:iCs/>
          <w:lang w:val="ro-RO"/>
        </w:rPr>
        <w:t>iile principale ale achizitorului</w:t>
      </w:r>
    </w:p>
    <w:p w14:paraId="77B4A890" w14:textId="77777777" w:rsidR="00F15F70" w:rsidRPr="00221732" w:rsidRDefault="00F15F70" w:rsidP="00221732">
      <w:pPr>
        <w:pStyle w:val="DefaultText"/>
        <w:tabs>
          <w:tab w:val="left" w:pos="9072"/>
        </w:tabs>
        <w:ind w:right="-1"/>
        <w:jc w:val="both"/>
        <w:rPr>
          <w:rFonts w:ascii="Times New Roman" w:hAnsi="Times New Roman"/>
          <w:lang w:val="ro-RO"/>
        </w:rPr>
      </w:pPr>
      <w:r w:rsidRPr="00221732">
        <w:rPr>
          <w:rFonts w:ascii="Times New Roman" w:hAnsi="Times New Roman"/>
          <w:lang w:val="ro-RO"/>
        </w:rPr>
        <w:t>1</w:t>
      </w:r>
      <w:r w:rsidR="001D6608" w:rsidRPr="00221732">
        <w:rPr>
          <w:rFonts w:ascii="Times New Roman" w:hAnsi="Times New Roman"/>
          <w:lang w:val="ro-RO"/>
        </w:rPr>
        <w:t>0</w:t>
      </w:r>
      <w:r w:rsidRPr="00221732">
        <w:rPr>
          <w:rFonts w:ascii="Times New Roman" w:hAnsi="Times New Roman"/>
          <w:lang w:val="ro-RO"/>
        </w:rPr>
        <w:t xml:space="preserve">.1. Achizitorul se obligă să </w:t>
      </w:r>
      <w:r w:rsidR="00A45F0D" w:rsidRPr="00221732">
        <w:rPr>
          <w:rFonts w:ascii="Times New Roman" w:hAnsi="Times New Roman"/>
          <w:lang w:val="ro-RO"/>
        </w:rPr>
        <w:t xml:space="preserve">recepționeze, respectiv să </w:t>
      </w:r>
      <w:r w:rsidRPr="00221732">
        <w:rPr>
          <w:rFonts w:ascii="Times New Roman" w:hAnsi="Times New Roman"/>
          <w:lang w:val="ro-RO"/>
        </w:rPr>
        <w:t>plătească pre</w:t>
      </w:r>
      <w:r w:rsidR="007C1F43" w:rsidRPr="00221732">
        <w:rPr>
          <w:rFonts w:ascii="Times New Roman" w:hAnsi="Times New Roman"/>
          <w:lang w:val="ro-RO"/>
        </w:rPr>
        <w:t>ț</w:t>
      </w:r>
      <w:r w:rsidRPr="00221732">
        <w:rPr>
          <w:rFonts w:ascii="Times New Roman" w:hAnsi="Times New Roman"/>
          <w:lang w:val="ro-RO"/>
        </w:rPr>
        <w:t>ul convenit în prezentul contract pentru serviciile prestate.</w:t>
      </w:r>
    </w:p>
    <w:p w14:paraId="68B3837D" w14:textId="77777777" w:rsidR="007835B5" w:rsidRPr="00221732" w:rsidRDefault="00F15F70" w:rsidP="00221732">
      <w:pPr>
        <w:pStyle w:val="DefaultText"/>
        <w:tabs>
          <w:tab w:val="left" w:pos="9072"/>
        </w:tabs>
        <w:ind w:right="-1"/>
        <w:jc w:val="both"/>
        <w:rPr>
          <w:rFonts w:ascii="Times New Roman" w:hAnsi="Times New Roman"/>
          <w:lang w:val="ro-RO"/>
        </w:rPr>
      </w:pPr>
      <w:r w:rsidRPr="00221732">
        <w:rPr>
          <w:rFonts w:ascii="Times New Roman" w:hAnsi="Times New Roman"/>
          <w:lang w:val="ro-RO"/>
        </w:rPr>
        <w:t>1</w:t>
      </w:r>
      <w:r w:rsidR="001D6608" w:rsidRPr="00221732">
        <w:rPr>
          <w:rFonts w:ascii="Times New Roman" w:hAnsi="Times New Roman"/>
          <w:lang w:val="ro-RO"/>
        </w:rPr>
        <w:t>0</w:t>
      </w:r>
      <w:r w:rsidRPr="00221732">
        <w:rPr>
          <w:rFonts w:ascii="Times New Roman" w:hAnsi="Times New Roman"/>
          <w:lang w:val="ro-RO"/>
        </w:rPr>
        <w:t>.</w:t>
      </w:r>
      <w:r w:rsidR="00102A31" w:rsidRPr="00221732">
        <w:rPr>
          <w:rFonts w:ascii="Times New Roman" w:hAnsi="Times New Roman"/>
          <w:lang w:val="ro-RO"/>
        </w:rPr>
        <w:t>2</w:t>
      </w:r>
      <w:r w:rsidRPr="00221732">
        <w:rPr>
          <w:rFonts w:ascii="Times New Roman" w:hAnsi="Times New Roman"/>
          <w:lang w:val="ro-RO"/>
        </w:rPr>
        <w:t>. Achizitorul se obligă să pună la dispozi</w:t>
      </w:r>
      <w:r w:rsidR="007C1F43" w:rsidRPr="00221732">
        <w:rPr>
          <w:rFonts w:ascii="Times New Roman" w:hAnsi="Times New Roman"/>
          <w:lang w:val="ro-RO"/>
        </w:rPr>
        <w:t>ț</w:t>
      </w:r>
      <w:r w:rsidRPr="00221732">
        <w:rPr>
          <w:rFonts w:ascii="Times New Roman" w:hAnsi="Times New Roman"/>
          <w:lang w:val="ro-RO"/>
        </w:rPr>
        <w:t>ia prestatorului orice facilită</w:t>
      </w:r>
      <w:r w:rsidR="007C1F43" w:rsidRPr="00221732">
        <w:rPr>
          <w:rFonts w:ascii="Times New Roman" w:hAnsi="Times New Roman"/>
          <w:lang w:val="ro-RO"/>
        </w:rPr>
        <w:t>ț</w:t>
      </w:r>
      <w:r w:rsidRPr="00221732">
        <w:rPr>
          <w:rFonts w:ascii="Times New Roman" w:hAnsi="Times New Roman"/>
          <w:lang w:val="ro-RO"/>
        </w:rPr>
        <w:t xml:space="preserve">i </w:t>
      </w:r>
      <w:r w:rsidR="007C1F43" w:rsidRPr="00221732">
        <w:rPr>
          <w:rFonts w:ascii="Times New Roman" w:hAnsi="Times New Roman"/>
          <w:lang w:val="ro-RO"/>
        </w:rPr>
        <w:t>ș</w:t>
      </w:r>
      <w:r w:rsidRPr="00221732">
        <w:rPr>
          <w:rFonts w:ascii="Times New Roman" w:hAnsi="Times New Roman"/>
          <w:lang w:val="ro-RO"/>
        </w:rPr>
        <w:t>i/sau informa</w:t>
      </w:r>
      <w:r w:rsidR="007C1F43" w:rsidRPr="00221732">
        <w:rPr>
          <w:rFonts w:ascii="Times New Roman" w:hAnsi="Times New Roman"/>
          <w:lang w:val="ro-RO"/>
        </w:rPr>
        <w:t>ț</w:t>
      </w:r>
      <w:r w:rsidRPr="00221732">
        <w:rPr>
          <w:rFonts w:ascii="Times New Roman" w:hAnsi="Times New Roman"/>
          <w:lang w:val="ro-RO"/>
        </w:rPr>
        <w:t xml:space="preserve">ii pe care acesta </w:t>
      </w:r>
      <w:r w:rsidR="009B6F51" w:rsidRPr="00221732">
        <w:rPr>
          <w:rFonts w:ascii="Times New Roman" w:hAnsi="Times New Roman"/>
          <w:lang w:val="ro-RO"/>
        </w:rPr>
        <w:t>le solicită ca fiind necesare pentru executarea contractului</w:t>
      </w:r>
      <w:r w:rsidRPr="00221732">
        <w:rPr>
          <w:rFonts w:ascii="Times New Roman" w:hAnsi="Times New Roman"/>
          <w:lang w:val="ro-RO"/>
        </w:rPr>
        <w:t>.</w:t>
      </w:r>
    </w:p>
    <w:p w14:paraId="49C830E5"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p>
    <w:p w14:paraId="20089CE8" w14:textId="77777777" w:rsidR="00F15F70" w:rsidRPr="00221732" w:rsidRDefault="00F15F70" w:rsidP="00221732">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221732">
        <w:rPr>
          <w:rFonts w:ascii="Times New Roman" w:eastAsia="Times New Roman" w:hAnsi="Times New Roman"/>
          <w:b/>
          <w:bCs/>
          <w:sz w:val="24"/>
          <w:szCs w:val="24"/>
          <w:lang w:val="ro-RO" w:eastAsia="ro-RO"/>
        </w:rPr>
        <w:t>1</w:t>
      </w:r>
      <w:r w:rsidR="001D6608" w:rsidRPr="00221732">
        <w:rPr>
          <w:rFonts w:ascii="Times New Roman" w:eastAsia="Times New Roman" w:hAnsi="Times New Roman"/>
          <w:b/>
          <w:bCs/>
          <w:sz w:val="24"/>
          <w:szCs w:val="24"/>
          <w:lang w:val="ro-RO" w:eastAsia="ro-RO"/>
        </w:rPr>
        <w:t>1</w:t>
      </w:r>
      <w:r w:rsidRPr="00221732">
        <w:rPr>
          <w:rFonts w:ascii="Times New Roman" w:eastAsia="Times New Roman" w:hAnsi="Times New Roman"/>
          <w:b/>
          <w:bCs/>
          <w:sz w:val="24"/>
          <w:szCs w:val="24"/>
          <w:lang w:val="ro-RO" w:eastAsia="ro-RO"/>
        </w:rPr>
        <w:t xml:space="preserve">. </w:t>
      </w:r>
      <w:r w:rsidR="001476C6" w:rsidRPr="00221732">
        <w:rPr>
          <w:rFonts w:ascii="Times New Roman" w:eastAsia="Times New Roman" w:hAnsi="Times New Roman"/>
          <w:b/>
          <w:bCs/>
          <w:sz w:val="24"/>
          <w:szCs w:val="24"/>
          <w:lang w:val="ro-RO" w:eastAsia="ro-RO"/>
        </w:rPr>
        <w:t>Sanc</w:t>
      </w:r>
      <w:r w:rsidR="007C1F43" w:rsidRPr="00221732">
        <w:rPr>
          <w:rFonts w:ascii="Times New Roman" w:eastAsia="Times New Roman" w:hAnsi="Times New Roman"/>
          <w:b/>
          <w:bCs/>
          <w:sz w:val="24"/>
          <w:szCs w:val="24"/>
          <w:lang w:val="ro-RO" w:eastAsia="ro-RO"/>
        </w:rPr>
        <w:t>ț</w:t>
      </w:r>
      <w:r w:rsidR="001476C6" w:rsidRPr="00221732">
        <w:rPr>
          <w:rFonts w:ascii="Times New Roman" w:eastAsia="Times New Roman" w:hAnsi="Times New Roman"/>
          <w:b/>
          <w:bCs/>
          <w:sz w:val="24"/>
          <w:szCs w:val="24"/>
          <w:lang w:val="ro-RO" w:eastAsia="ro-RO"/>
        </w:rPr>
        <w:t>iuni</w:t>
      </w:r>
      <w:r w:rsidRPr="00221732">
        <w:rPr>
          <w:rFonts w:ascii="Times New Roman" w:eastAsia="Times New Roman" w:hAnsi="Times New Roman"/>
          <w:b/>
          <w:bCs/>
          <w:sz w:val="24"/>
          <w:szCs w:val="24"/>
          <w:lang w:val="ro-RO" w:eastAsia="ro-RO"/>
        </w:rPr>
        <w:t xml:space="preserve"> pentru neîndeplinirea culpabilă a </w:t>
      </w:r>
      <w:r w:rsidR="001476C6" w:rsidRPr="00221732">
        <w:rPr>
          <w:rFonts w:ascii="Times New Roman" w:eastAsia="Times New Roman" w:hAnsi="Times New Roman"/>
          <w:b/>
          <w:bCs/>
          <w:sz w:val="24"/>
          <w:szCs w:val="24"/>
          <w:lang w:val="ro-RO" w:eastAsia="ro-RO"/>
        </w:rPr>
        <w:t>obliga</w:t>
      </w:r>
      <w:r w:rsidR="007C1F43" w:rsidRPr="00221732">
        <w:rPr>
          <w:rFonts w:ascii="Times New Roman" w:eastAsia="Times New Roman" w:hAnsi="Times New Roman"/>
          <w:b/>
          <w:bCs/>
          <w:sz w:val="24"/>
          <w:szCs w:val="24"/>
          <w:lang w:val="ro-RO" w:eastAsia="ro-RO"/>
        </w:rPr>
        <w:t>ț</w:t>
      </w:r>
      <w:r w:rsidR="001476C6" w:rsidRPr="00221732">
        <w:rPr>
          <w:rFonts w:ascii="Times New Roman" w:eastAsia="Times New Roman" w:hAnsi="Times New Roman"/>
          <w:b/>
          <w:bCs/>
          <w:sz w:val="24"/>
          <w:szCs w:val="24"/>
          <w:lang w:val="ro-RO" w:eastAsia="ro-RO"/>
        </w:rPr>
        <w:t>iilor</w:t>
      </w:r>
    </w:p>
    <w:p w14:paraId="05783059" w14:textId="77777777" w:rsidR="009C4F6C" w:rsidRPr="00221732" w:rsidRDefault="009C4F6C" w:rsidP="00221732">
      <w:pPr>
        <w:tabs>
          <w:tab w:val="left" w:pos="9356"/>
        </w:tabs>
        <w:spacing w:after="0" w:line="240" w:lineRule="auto"/>
        <w:ind w:right="-1"/>
        <w:jc w:val="both"/>
        <w:rPr>
          <w:rFonts w:ascii="Times New Roman" w:hAnsi="Times New Roman"/>
          <w:sz w:val="24"/>
          <w:szCs w:val="24"/>
          <w:lang w:val="ro-RO" w:eastAsia="ro-RO"/>
        </w:rPr>
      </w:pPr>
      <w:r w:rsidRPr="00221732">
        <w:rPr>
          <w:rFonts w:ascii="Times New Roman" w:hAnsi="Times New Roman"/>
          <w:sz w:val="24"/>
          <w:szCs w:val="24"/>
          <w:lang w:val="ro-RO" w:eastAsia="ro-RO"/>
        </w:rPr>
        <w:t>1</w:t>
      </w:r>
      <w:r w:rsidR="001D6608" w:rsidRPr="00221732">
        <w:rPr>
          <w:rFonts w:ascii="Times New Roman" w:hAnsi="Times New Roman"/>
          <w:sz w:val="24"/>
          <w:szCs w:val="24"/>
          <w:lang w:val="ro-RO" w:eastAsia="ro-RO"/>
        </w:rPr>
        <w:t>1</w:t>
      </w:r>
      <w:r w:rsidRPr="00221732">
        <w:rPr>
          <w:rFonts w:ascii="Times New Roman" w:hAnsi="Times New Roman"/>
          <w:sz w:val="24"/>
          <w:szCs w:val="24"/>
          <w:lang w:val="ro-RO" w:eastAsia="ro-RO"/>
        </w:rPr>
        <w:t xml:space="preserve">.1. În cazul în care, din vina sa exclusivă, </w:t>
      </w:r>
      <w:r w:rsidR="00A45F0D" w:rsidRPr="00221732">
        <w:rPr>
          <w:rFonts w:ascii="Times New Roman" w:hAnsi="Times New Roman"/>
          <w:sz w:val="24"/>
          <w:szCs w:val="24"/>
          <w:lang w:val="ro-RO" w:eastAsia="ro-RO"/>
        </w:rPr>
        <w:t>prestatorul</w:t>
      </w:r>
      <w:r w:rsidRPr="00221732">
        <w:rPr>
          <w:rFonts w:ascii="Times New Roman" w:hAnsi="Times New Roman"/>
          <w:sz w:val="24"/>
          <w:szCs w:val="24"/>
          <w:lang w:val="ro-RO" w:eastAsia="ro-RO"/>
        </w:rPr>
        <w:t xml:space="preserve">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6EE3856B" w14:textId="77777777" w:rsidR="009C4F6C" w:rsidRPr="00221732" w:rsidRDefault="009C4F6C" w:rsidP="00221732">
      <w:pPr>
        <w:tabs>
          <w:tab w:val="left" w:pos="9356"/>
        </w:tabs>
        <w:spacing w:after="0" w:line="240" w:lineRule="auto"/>
        <w:ind w:right="-1"/>
        <w:jc w:val="both"/>
        <w:rPr>
          <w:rFonts w:ascii="Times New Roman" w:hAnsi="Times New Roman"/>
          <w:sz w:val="24"/>
          <w:szCs w:val="24"/>
          <w:lang w:val="ro-RO" w:eastAsia="ro-RO"/>
        </w:rPr>
      </w:pPr>
      <w:r w:rsidRPr="00221732">
        <w:rPr>
          <w:rFonts w:ascii="Times New Roman" w:hAnsi="Times New Roman"/>
          <w:sz w:val="24"/>
          <w:szCs w:val="24"/>
          <w:lang w:val="ro-RO" w:eastAsia="ro-RO"/>
        </w:rPr>
        <w:t>1</w:t>
      </w:r>
      <w:r w:rsidR="001D6608" w:rsidRPr="00221732">
        <w:rPr>
          <w:rFonts w:ascii="Times New Roman" w:hAnsi="Times New Roman"/>
          <w:sz w:val="24"/>
          <w:szCs w:val="24"/>
          <w:lang w:val="ro-RO" w:eastAsia="ro-RO"/>
        </w:rPr>
        <w:t>1</w:t>
      </w:r>
      <w:r w:rsidRPr="00221732">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298257D4" w14:textId="77777777" w:rsidR="009C4F6C" w:rsidRPr="00221732" w:rsidRDefault="009C4F6C" w:rsidP="00221732">
      <w:pPr>
        <w:tabs>
          <w:tab w:val="left" w:pos="9356"/>
        </w:tabs>
        <w:spacing w:after="0" w:line="240" w:lineRule="auto"/>
        <w:ind w:right="-1"/>
        <w:jc w:val="both"/>
        <w:rPr>
          <w:rFonts w:ascii="Times New Roman" w:hAnsi="Times New Roman"/>
          <w:sz w:val="24"/>
          <w:szCs w:val="24"/>
          <w:lang w:val="ro-RO" w:eastAsia="ro-RO"/>
        </w:rPr>
      </w:pPr>
      <w:r w:rsidRPr="00221732">
        <w:rPr>
          <w:rFonts w:ascii="Times New Roman" w:hAnsi="Times New Roman"/>
          <w:sz w:val="24"/>
          <w:szCs w:val="24"/>
          <w:lang w:val="ro-RO" w:eastAsia="ro-RO"/>
        </w:rPr>
        <w:t>1</w:t>
      </w:r>
      <w:r w:rsidR="001D6608" w:rsidRPr="00221732">
        <w:rPr>
          <w:rFonts w:ascii="Times New Roman" w:hAnsi="Times New Roman"/>
          <w:sz w:val="24"/>
          <w:szCs w:val="24"/>
          <w:lang w:val="ro-RO" w:eastAsia="ro-RO"/>
        </w:rPr>
        <w:t>1</w:t>
      </w:r>
      <w:r w:rsidRPr="00221732">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08702088" w14:textId="77777777" w:rsidR="009C4F6C" w:rsidRPr="00221732" w:rsidRDefault="009C4F6C" w:rsidP="00221732">
      <w:pPr>
        <w:tabs>
          <w:tab w:val="left" w:pos="9356"/>
        </w:tabs>
        <w:spacing w:after="0" w:line="240" w:lineRule="auto"/>
        <w:ind w:right="-1"/>
        <w:jc w:val="both"/>
        <w:rPr>
          <w:rFonts w:ascii="Times New Roman" w:hAnsi="Times New Roman"/>
          <w:sz w:val="24"/>
          <w:szCs w:val="24"/>
          <w:lang w:val="ro-RO" w:eastAsia="ro-RO"/>
        </w:rPr>
      </w:pPr>
      <w:r w:rsidRPr="00221732">
        <w:rPr>
          <w:rFonts w:ascii="Times New Roman" w:hAnsi="Times New Roman"/>
          <w:sz w:val="24"/>
          <w:szCs w:val="24"/>
          <w:lang w:val="ro-RO" w:eastAsia="ro-RO"/>
        </w:rPr>
        <w:t>1</w:t>
      </w:r>
      <w:r w:rsidR="001D6608" w:rsidRPr="00221732">
        <w:rPr>
          <w:rFonts w:ascii="Times New Roman" w:hAnsi="Times New Roman"/>
          <w:sz w:val="24"/>
          <w:szCs w:val="24"/>
          <w:lang w:val="ro-RO" w:eastAsia="ro-RO"/>
        </w:rPr>
        <w:t>1</w:t>
      </w:r>
      <w:r w:rsidRPr="00221732">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509CC3F1"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2915D9C8" w14:textId="77777777" w:rsidR="005D7D75" w:rsidRPr="00221732"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221732">
        <w:rPr>
          <w:rFonts w:ascii="Times New Roman" w:eastAsia="Times New Roman" w:hAnsi="Times New Roman"/>
          <w:b/>
          <w:iCs/>
          <w:sz w:val="24"/>
          <w:szCs w:val="24"/>
          <w:lang w:val="ro-RO" w:eastAsia="ro-RO"/>
        </w:rPr>
        <w:t>1</w:t>
      </w:r>
      <w:r w:rsidR="00102A31" w:rsidRPr="00221732">
        <w:rPr>
          <w:rFonts w:ascii="Times New Roman" w:eastAsia="Times New Roman" w:hAnsi="Times New Roman"/>
          <w:b/>
          <w:iCs/>
          <w:sz w:val="24"/>
          <w:szCs w:val="24"/>
          <w:lang w:val="ro-RO" w:eastAsia="ro-RO"/>
        </w:rPr>
        <w:t>2</w:t>
      </w:r>
      <w:r w:rsidRPr="00221732">
        <w:rPr>
          <w:rFonts w:ascii="Times New Roman" w:eastAsia="Times New Roman" w:hAnsi="Times New Roman"/>
          <w:b/>
          <w:iCs/>
          <w:sz w:val="24"/>
          <w:szCs w:val="24"/>
          <w:lang w:val="ro-RO" w:eastAsia="ro-RO"/>
        </w:rPr>
        <w:t xml:space="preserve">. </w:t>
      </w:r>
      <w:r w:rsidR="00DA4307" w:rsidRPr="00221732">
        <w:rPr>
          <w:rFonts w:ascii="Times New Roman" w:eastAsia="Times New Roman" w:hAnsi="Times New Roman"/>
          <w:b/>
          <w:iCs/>
          <w:sz w:val="24"/>
          <w:szCs w:val="24"/>
          <w:lang w:val="ro-RO" w:eastAsia="ro-RO"/>
        </w:rPr>
        <w:t>Recep</w:t>
      </w:r>
      <w:r w:rsidR="007C1F43" w:rsidRPr="00221732">
        <w:rPr>
          <w:rFonts w:ascii="Times New Roman" w:eastAsia="Times New Roman" w:hAnsi="Times New Roman"/>
          <w:b/>
          <w:iCs/>
          <w:sz w:val="24"/>
          <w:szCs w:val="24"/>
          <w:lang w:val="ro-RO" w:eastAsia="ro-RO"/>
        </w:rPr>
        <w:t>ț</w:t>
      </w:r>
      <w:r w:rsidR="00DA4307" w:rsidRPr="00221732">
        <w:rPr>
          <w:rFonts w:ascii="Times New Roman" w:eastAsia="Times New Roman" w:hAnsi="Times New Roman"/>
          <w:b/>
          <w:iCs/>
          <w:sz w:val="24"/>
          <w:szCs w:val="24"/>
          <w:lang w:val="ro-RO" w:eastAsia="ro-RO"/>
        </w:rPr>
        <w:t>ie</w:t>
      </w:r>
      <w:r w:rsidRPr="00221732">
        <w:rPr>
          <w:rFonts w:ascii="Times New Roman" w:eastAsia="Times New Roman" w:hAnsi="Times New Roman"/>
          <w:b/>
          <w:iCs/>
          <w:sz w:val="24"/>
          <w:szCs w:val="24"/>
          <w:lang w:val="ro-RO" w:eastAsia="ro-RO"/>
        </w:rPr>
        <w:t xml:space="preserve"> </w:t>
      </w:r>
      <w:r w:rsidR="007C1F43" w:rsidRPr="00221732">
        <w:rPr>
          <w:rFonts w:ascii="Times New Roman" w:eastAsia="Times New Roman" w:hAnsi="Times New Roman"/>
          <w:b/>
          <w:iCs/>
          <w:sz w:val="24"/>
          <w:szCs w:val="24"/>
          <w:lang w:val="ro-RO" w:eastAsia="ro-RO"/>
        </w:rPr>
        <w:t>ș</w:t>
      </w:r>
      <w:r w:rsidR="00C60448" w:rsidRPr="00221732">
        <w:rPr>
          <w:rFonts w:ascii="Times New Roman" w:eastAsia="Times New Roman" w:hAnsi="Times New Roman"/>
          <w:b/>
          <w:iCs/>
          <w:sz w:val="24"/>
          <w:szCs w:val="24"/>
          <w:lang w:val="ro-RO" w:eastAsia="ro-RO"/>
        </w:rPr>
        <w:t>i</w:t>
      </w:r>
      <w:r w:rsidRPr="00221732">
        <w:rPr>
          <w:rFonts w:ascii="Times New Roman" w:eastAsia="Times New Roman" w:hAnsi="Times New Roman"/>
          <w:b/>
          <w:iCs/>
          <w:sz w:val="24"/>
          <w:szCs w:val="24"/>
          <w:lang w:val="ro-RO" w:eastAsia="ro-RO"/>
        </w:rPr>
        <w:t xml:space="preserve"> verificări</w:t>
      </w:r>
    </w:p>
    <w:p w14:paraId="46509058" w14:textId="77777777" w:rsidR="005D7D75" w:rsidRPr="00221732"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1</w:t>
      </w:r>
      <w:r w:rsidR="00102A31" w:rsidRPr="00221732">
        <w:rPr>
          <w:rFonts w:ascii="Times New Roman" w:eastAsia="Times New Roman" w:hAnsi="Times New Roman"/>
          <w:sz w:val="24"/>
          <w:szCs w:val="24"/>
          <w:lang w:val="ro-RO" w:eastAsia="ro-RO"/>
        </w:rPr>
        <w:t>2</w:t>
      </w:r>
      <w:r w:rsidRPr="00221732">
        <w:rPr>
          <w:rFonts w:ascii="Times New Roman" w:eastAsia="Times New Roman" w:hAnsi="Times New Roman"/>
          <w:sz w:val="24"/>
          <w:szCs w:val="24"/>
          <w:lang w:val="ro-RO" w:eastAsia="ro-RO"/>
        </w:rPr>
        <w:t>.1. Achizitorul are dreptul de a verifica modul de prestare a serviciilor pentru a stabili conformitatea lor cu prevederile din caietul de sarcini.</w:t>
      </w:r>
    </w:p>
    <w:p w14:paraId="1BBE4CC6" w14:textId="77777777" w:rsidR="005D7D75" w:rsidRPr="00221732"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1</w:t>
      </w:r>
      <w:r w:rsidR="00102A31" w:rsidRPr="00221732">
        <w:rPr>
          <w:rFonts w:ascii="Times New Roman" w:eastAsia="Times New Roman" w:hAnsi="Times New Roman"/>
          <w:sz w:val="24"/>
          <w:szCs w:val="24"/>
          <w:lang w:val="ro-RO" w:eastAsia="ro-RO"/>
        </w:rPr>
        <w:t>2</w:t>
      </w:r>
      <w:r w:rsidRPr="00221732">
        <w:rPr>
          <w:rFonts w:ascii="Times New Roman" w:eastAsia="Times New Roman" w:hAnsi="Times New Roman"/>
          <w:sz w:val="24"/>
          <w:szCs w:val="24"/>
          <w:lang w:val="ro-RO" w:eastAsia="ro-RO"/>
        </w:rPr>
        <w:t>.2.</w:t>
      </w:r>
      <w:r w:rsidR="00AF5AD8">
        <w:rPr>
          <w:rFonts w:ascii="Times New Roman" w:eastAsia="Times New Roman" w:hAnsi="Times New Roman"/>
          <w:sz w:val="24"/>
          <w:szCs w:val="24"/>
          <w:lang w:val="ro-RO" w:eastAsia="ro-RO"/>
        </w:rPr>
        <w:t xml:space="preserve"> </w:t>
      </w:r>
      <w:r w:rsidRPr="00221732">
        <w:rPr>
          <w:rFonts w:ascii="Times New Roman" w:eastAsia="Times New Roman" w:hAnsi="Times New Roman"/>
          <w:sz w:val="24"/>
          <w:szCs w:val="24"/>
          <w:lang w:val="ro-RO" w:eastAsia="ro-RO"/>
        </w:rPr>
        <w:t xml:space="preserve">Verificările vor fi efectuate de către achizitor prin </w:t>
      </w:r>
      <w:r w:rsidR="009A064A" w:rsidRPr="00221732">
        <w:rPr>
          <w:rFonts w:ascii="Times New Roman" w:eastAsia="Times New Roman" w:hAnsi="Times New Roman"/>
          <w:sz w:val="24"/>
          <w:szCs w:val="24"/>
          <w:lang w:val="ro-RO" w:eastAsia="ro-RO"/>
        </w:rPr>
        <w:t>reprezentan</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ii</w:t>
      </w:r>
      <w:r w:rsidRPr="00221732">
        <w:rPr>
          <w:rFonts w:ascii="Times New Roman" w:eastAsia="Times New Roman" w:hAnsi="Times New Roman"/>
          <w:sz w:val="24"/>
          <w:szCs w:val="24"/>
          <w:lang w:val="ro-RO" w:eastAsia="ro-RO"/>
        </w:rPr>
        <w:t xml:space="preserve"> săi </w:t>
      </w:r>
      <w:r w:rsidR="009A064A" w:rsidRPr="00221732">
        <w:rPr>
          <w:rFonts w:ascii="Times New Roman" w:eastAsia="Times New Roman" w:hAnsi="Times New Roman"/>
          <w:sz w:val="24"/>
          <w:szCs w:val="24"/>
          <w:lang w:val="ro-RO" w:eastAsia="ro-RO"/>
        </w:rPr>
        <w:t>împuternici</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i</w:t>
      </w:r>
      <w:r w:rsidRPr="00221732">
        <w:rPr>
          <w:rFonts w:ascii="Times New Roman" w:eastAsia="Times New Roman" w:hAnsi="Times New Roman"/>
          <w:sz w:val="24"/>
          <w:szCs w:val="24"/>
          <w:lang w:val="ro-RO" w:eastAsia="ro-RO"/>
        </w:rPr>
        <w:t xml:space="preserve">, în conformitate cu prevederile din prezentul contract coroborate cu </w:t>
      </w:r>
      <w:r w:rsidR="009A064A" w:rsidRPr="00221732">
        <w:rPr>
          <w:rFonts w:ascii="Times New Roman" w:eastAsia="Times New Roman" w:hAnsi="Times New Roman"/>
          <w:sz w:val="24"/>
          <w:szCs w:val="24"/>
          <w:lang w:val="ro-RO" w:eastAsia="ro-RO"/>
        </w:rPr>
        <w:t>cerin</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ele</w:t>
      </w:r>
      <w:r w:rsidRPr="00221732">
        <w:rPr>
          <w:rFonts w:ascii="Times New Roman" w:eastAsia="Times New Roman" w:hAnsi="Times New Roman"/>
          <w:sz w:val="24"/>
          <w:szCs w:val="24"/>
          <w:lang w:val="ro-RO" w:eastAsia="ro-RO"/>
        </w:rPr>
        <w:t xml:space="preserve"> din caietul de sarcini. Achizitorul are </w:t>
      </w:r>
      <w:r w:rsidR="009A064A" w:rsidRPr="00221732">
        <w:rPr>
          <w:rFonts w:ascii="Times New Roman" w:eastAsia="Times New Roman" w:hAnsi="Times New Roman"/>
          <w:sz w:val="24"/>
          <w:szCs w:val="24"/>
          <w:lang w:val="ro-RO" w:eastAsia="ro-RO"/>
        </w:rPr>
        <w:t>obliga</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ia</w:t>
      </w:r>
      <w:r w:rsidRPr="00221732">
        <w:rPr>
          <w:rFonts w:ascii="Times New Roman" w:eastAsia="Times New Roman" w:hAnsi="Times New Roman"/>
          <w:sz w:val="24"/>
          <w:szCs w:val="24"/>
          <w:lang w:val="ro-RO" w:eastAsia="ro-RO"/>
        </w:rPr>
        <w:t xml:space="preserve"> de a notifica prestatorului identitatea </w:t>
      </w:r>
      <w:r w:rsidR="009A064A" w:rsidRPr="00221732">
        <w:rPr>
          <w:rFonts w:ascii="Times New Roman" w:eastAsia="Times New Roman" w:hAnsi="Times New Roman"/>
          <w:sz w:val="24"/>
          <w:szCs w:val="24"/>
          <w:lang w:val="ro-RO" w:eastAsia="ro-RO"/>
        </w:rPr>
        <w:t>reprezentan</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ilor</w:t>
      </w:r>
      <w:r w:rsidRPr="00221732">
        <w:rPr>
          <w:rFonts w:ascii="Times New Roman" w:eastAsia="Times New Roman" w:hAnsi="Times New Roman"/>
          <w:sz w:val="24"/>
          <w:szCs w:val="24"/>
          <w:lang w:val="ro-RO" w:eastAsia="ro-RO"/>
        </w:rPr>
        <w:t xml:space="preserve"> săi </w:t>
      </w:r>
      <w:r w:rsidR="009A064A" w:rsidRPr="00221732">
        <w:rPr>
          <w:rFonts w:ascii="Times New Roman" w:eastAsia="Times New Roman" w:hAnsi="Times New Roman"/>
          <w:sz w:val="24"/>
          <w:szCs w:val="24"/>
          <w:lang w:val="ro-RO" w:eastAsia="ro-RO"/>
        </w:rPr>
        <w:t>împuternici</w:t>
      </w:r>
      <w:r w:rsidR="007C1F43" w:rsidRPr="00221732">
        <w:rPr>
          <w:rFonts w:ascii="Times New Roman" w:eastAsia="Times New Roman" w:hAnsi="Times New Roman"/>
          <w:sz w:val="24"/>
          <w:szCs w:val="24"/>
          <w:lang w:val="ro-RO" w:eastAsia="ro-RO"/>
        </w:rPr>
        <w:t>ț</w:t>
      </w:r>
      <w:r w:rsidR="009A064A" w:rsidRPr="00221732">
        <w:rPr>
          <w:rFonts w:ascii="Times New Roman" w:eastAsia="Times New Roman" w:hAnsi="Times New Roman"/>
          <w:sz w:val="24"/>
          <w:szCs w:val="24"/>
          <w:lang w:val="ro-RO" w:eastAsia="ro-RO"/>
        </w:rPr>
        <w:t>i</w:t>
      </w:r>
      <w:r w:rsidRPr="00221732">
        <w:rPr>
          <w:rFonts w:ascii="Times New Roman" w:eastAsia="Times New Roman" w:hAnsi="Times New Roman"/>
          <w:sz w:val="24"/>
          <w:szCs w:val="24"/>
          <w:lang w:val="ro-RO" w:eastAsia="ro-RO"/>
        </w:rPr>
        <w:t xml:space="preserve"> pentru efectuarea verificărilor.</w:t>
      </w:r>
    </w:p>
    <w:p w14:paraId="6E94025F"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3F2BEA6D" w14:textId="77777777" w:rsidR="005D7D75" w:rsidRPr="000B55BB"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B55BB">
        <w:rPr>
          <w:rFonts w:ascii="Times New Roman" w:eastAsia="Times New Roman" w:hAnsi="Times New Roman"/>
          <w:b/>
          <w:iCs/>
          <w:sz w:val="24"/>
          <w:szCs w:val="24"/>
          <w:lang w:val="ro-RO" w:eastAsia="ro-RO"/>
        </w:rPr>
        <w:t>1</w:t>
      </w:r>
      <w:r w:rsidR="00102A31" w:rsidRPr="000B55BB">
        <w:rPr>
          <w:rFonts w:ascii="Times New Roman" w:eastAsia="Times New Roman" w:hAnsi="Times New Roman"/>
          <w:b/>
          <w:iCs/>
          <w:sz w:val="24"/>
          <w:szCs w:val="24"/>
          <w:lang w:val="ro-RO" w:eastAsia="ro-RO"/>
        </w:rPr>
        <w:t>3</w:t>
      </w:r>
      <w:r w:rsidRPr="000B55BB">
        <w:rPr>
          <w:rFonts w:ascii="Times New Roman" w:eastAsia="Times New Roman" w:hAnsi="Times New Roman"/>
          <w:b/>
          <w:iCs/>
          <w:sz w:val="24"/>
          <w:szCs w:val="24"/>
          <w:lang w:val="ro-RO" w:eastAsia="ro-RO"/>
        </w:rPr>
        <w:t>. Începere, finalizare, întârzieri</w:t>
      </w:r>
    </w:p>
    <w:p w14:paraId="12CD3171" w14:textId="77777777" w:rsidR="005D7D75" w:rsidRPr="000B55BB"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1</w:t>
      </w:r>
      <w:r w:rsidR="00102A31" w:rsidRPr="000B55BB">
        <w:rPr>
          <w:rFonts w:ascii="Times New Roman" w:eastAsia="Times New Roman" w:hAnsi="Times New Roman"/>
          <w:sz w:val="24"/>
          <w:szCs w:val="24"/>
          <w:lang w:val="ro-RO" w:eastAsia="ro-RO"/>
        </w:rPr>
        <w:t>3</w:t>
      </w:r>
      <w:r w:rsidRPr="000B55BB">
        <w:rPr>
          <w:rFonts w:ascii="Times New Roman" w:eastAsia="Times New Roman" w:hAnsi="Times New Roman"/>
          <w:sz w:val="24"/>
          <w:szCs w:val="24"/>
          <w:lang w:val="ro-RO" w:eastAsia="ro-RO"/>
        </w:rPr>
        <w:t xml:space="preserve">.1. (1) Prestatorul are </w:t>
      </w:r>
      <w:r w:rsidR="009A064A" w:rsidRPr="000B55BB">
        <w:rPr>
          <w:rFonts w:ascii="Times New Roman" w:eastAsia="Times New Roman" w:hAnsi="Times New Roman"/>
          <w:sz w:val="24"/>
          <w:szCs w:val="24"/>
          <w:lang w:val="ro-RO" w:eastAsia="ro-RO"/>
        </w:rPr>
        <w:t>obliga</w:t>
      </w:r>
      <w:r w:rsidR="007C1F43" w:rsidRPr="000B55BB">
        <w:rPr>
          <w:rFonts w:ascii="Times New Roman" w:eastAsia="Times New Roman" w:hAnsi="Times New Roman"/>
          <w:sz w:val="24"/>
          <w:szCs w:val="24"/>
          <w:lang w:val="ro-RO" w:eastAsia="ro-RO"/>
        </w:rPr>
        <w:t>ț</w:t>
      </w:r>
      <w:r w:rsidR="009A064A" w:rsidRPr="000B55BB">
        <w:rPr>
          <w:rFonts w:ascii="Times New Roman" w:eastAsia="Times New Roman" w:hAnsi="Times New Roman"/>
          <w:sz w:val="24"/>
          <w:szCs w:val="24"/>
          <w:lang w:val="ro-RO" w:eastAsia="ro-RO"/>
        </w:rPr>
        <w:t>ia</w:t>
      </w:r>
      <w:r w:rsidRPr="000B55BB">
        <w:rPr>
          <w:rFonts w:ascii="Times New Roman" w:eastAsia="Times New Roman" w:hAnsi="Times New Roman"/>
          <w:sz w:val="24"/>
          <w:szCs w:val="24"/>
          <w:lang w:val="ro-RO" w:eastAsia="ro-RO"/>
        </w:rPr>
        <w:t xml:space="preserve"> de a începe prestarea serviciilor </w:t>
      </w:r>
      <w:r w:rsidR="000B55BB" w:rsidRPr="000B55BB">
        <w:rPr>
          <w:rFonts w:ascii="Times New Roman" w:eastAsia="Times New Roman" w:hAnsi="Times New Roman"/>
          <w:sz w:val="24"/>
          <w:szCs w:val="24"/>
          <w:lang w:val="ro-RO" w:eastAsia="ro-RO"/>
        </w:rPr>
        <w:t>de la data semnării contractului de ambele părți</w:t>
      </w:r>
      <w:r w:rsidRPr="000B55BB">
        <w:rPr>
          <w:rFonts w:ascii="Times New Roman" w:eastAsia="Times New Roman" w:hAnsi="Times New Roman"/>
          <w:sz w:val="24"/>
          <w:szCs w:val="24"/>
          <w:lang w:val="ro-RO" w:eastAsia="ro-RO"/>
        </w:rPr>
        <w:t>.</w:t>
      </w:r>
    </w:p>
    <w:p w14:paraId="64EE675B" w14:textId="77777777" w:rsidR="005D7D75" w:rsidRPr="000B55BB"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 xml:space="preserve">(2) În cazul în care prestatorul suferă întârzieri </w:t>
      </w:r>
      <w:r w:rsidR="007C1F43" w:rsidRPr="000B55BB">
        <w:rPr>
          <w:rFonts w:ascii="Times New Roman" w:eastAsia="Times New Roman" w:hAnsi="Times New Roman"/>
          <w:sz w:val="24"/>
          <w:szCs w:val="24"/>
          <w:lang w:val="ro-RO" w:eastAsia="ro-RO"/>
        </w:rPr>
        <w:t>ș</w:t>
      </w:r>
      <w:r w:rsidR="007F022C" w:rsidRPr="000B55BB">
        <w:rPr>
          <w:rFonts w:ascii="Times New Roman" w:eastAsia="Times New Roman" w:hAnsi="Times New Roman"/>
          <w:sz w:val="24"/>
          <w:szCs w:val="24"/>
          <w:lang w:val="ro-RO" w:eastAsia="ro-RO"/>
        </w:rPr>
        <w:t>i</w:t>
      </w:r>
      <w:r w:rsidRPr="000B55BB">
        <w:rPr>
          <w:rFonts w:ascii="Times New Roman" w:eastAsia="Times New Roman" w:hAnsi="Times New Roman"/>
          <w:sz w:val="24"/>
          <w:szCs w:val="24"/>
          <w:lang w:val="ro-RO" w:eastAsia="ro-RO"/>
        </w:rPr>
        <w:t xml:space="preserve">/sau suportă costuri suplimentare, datorate în exclusivitate achizitorului, </w:t>
      </w:r>
      <w:r w:rsidR="009A064A" w:rsidRPr="000B55BB">
        <w:rPr>
          <w:rFonts w:ascii="Times New Roman" w:eastAsia="Times New Roman" w:hAnsi="Times New Roman"/>
          <w:sz w:val="24"/>
          <w:szCs w:val="24"/>
          <w:lang w:val="ro-RO" w:eastAsia="ro-RO"/>
        </w:rPr>
        <w:t>păr</w:t>
      </w:r>
      <w:r w:rsidR="007C1F43" w:rsidRPr="000B55BB">
        <w:rPr>
          <w:rFonts w:ascii="Times New Roman" w:eastAsia="Times New Roman" w:hAnsi="Times New Roman"/>
          <w:sz w:val="24"/>
          <w:szCs w:val="24"/>
          <w:lang w:val="ro-RO" w:eastAsia="ro-RO"/>
        </w:rPr>
        <w:t>ț</w:t>
      </w:r>
      <w:r w:rsidR="009A064A" w:rsidRPr="000B55BB">
        <w:rPr>
          <w:rFonts w:ascii="Times New Roman" w:eastAsia="Times New Roman" w:hAnsi="Times New Roman"/>
          <w:sz w:val="24"/>
          <w:szCs w:val="24"/>
          <w:lang w:val="ro-RO" w:eastAsia="ro-RO"/>
        </w:rPr>
        <w:t>ile</w:t>
      </w:r>
      <w:r w:rsidRPr="000B55BB">
        <w:rPr>
          <w:rFonts w:ascii="Times New Roman" w:eastAsia="Times New Roman" w:hAnsi="Times New Roman"/>
          <w:sz w:val="24"/>
          <w:szCs w:val="24"/>
          <w:lang w:val="ro-RO" w:eastAsia="ro-RO"/>
        </w:rPr>
        <w:t xml:space="preserve"> vor stabili de comun acord:</w:t>
      </w:r>
    </w:p>
    <w:p w14:paraId="29000DD0" w14:textId="77777777" w:rsidR="005D7D75" w:rsidRPr="000B55BB" w:rsidRDefault="005D7D75" w:rsidP="00F36261">
      <w:pPr>
        <w:numPr>
          <w:ilvl w:val="0"/>
          <w:numId w:val="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 xml:space="preserve">prelungirea perioadei de prestare a serviciului; </w:t>
      </w:r>
      <w:r w:rsidR="007C1F43" w:rsidRPr="000B55BB">
        <w:rPr>
          <w:rFonts w:ascii="Times New Roman" w:eastAsia="Times New Roman" w:hAnsi="Times New Roman"/>
          <w:sz w:val="24"/>
          <w:szCs w:val="24"/>
          <w:lang w:val="ro-RO" w:eastAsia="ro-RO"/>
        </w:rPr>
        <w:t>ș</w:t>
      </w:r>
      <w:r w:rsidR="007F022C" w:rsidRPr="000B55BB">
        <w:rPr>
          <w:rFonts w:ascii="Times New Roman" w:eastAsia="Times New Roman" w:hAnsi="Times New Roman"/>
          <w:sz w:val="24"/>
          <w:szCs w:val="24"/>
          <w:lang w:val="ro-RO" w:eastAsia="ro-RO"/>
        </w:rPr>
        <w:t>i</w:t>
      </w:r>
    </w:p>
    <w:p w14:paraId="021EB2CB" w14:textId="77777777" w:rsidR="003D1A7B" w:rsidRPr="000B55BB" w:rsidRDefault="005D7D75" w:rsidP="00F36261">
      <w:pPr>
        <w:numPr>
          <w:ilvl w:val="0"/>
          <w:numId w:val="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totalul cheltuielilor aferente, dacă este cazul</w:t>
      </w:r>
      <w:r w:rsidR="003D1A7B" w:rsidRPr="000B55BB">
        <w:rPr>
          <w:rFonts w:ascii="Times New Roman" w:eastAsia="Times New Roman" w:hAnsi="Times New Roman"/>
          <w:sz w:val="24"/>
          <w:szCs w:val="24"/>
          <w:lang w:val="ro-RO" w:eastAsia="ro-RO"/>
        </w:rPr>
        <w:t>.</w:t>
      </w:r>
    </w:p>
    <w:p w14:paraId="6EBDBB22" w14:textId="14DB6652" w:rsidR="005D7D75" w:rsidRPr="000B55BB"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lastRenderedPageBreak/>
        <w:t>1</w:t>
      </w:r>
      <w:r w:rsidR="00102A31" w:rsidRPr="000B55BB">
        <w:rPr>
          <w:rFonts w:ascii="Times New Roman" w:eastAsia="Times New Roman" w:hAnsi="Times New Roman"/>
          <w:sz w:val="24"/>
          <w:szCs w:val="24"/>
          <w:lang w:val="ro-RO" w:eastAsia="ro-RO"/>
        </w:rPr>
        <w:t>3</w:t>
      </w:r>
      <w:r w:rsidRPr="000B55BB">
        <w:rPr>
          <w:rFonts w:ascii="Times New Roman" w:eastAsia="Times New Roman" w:hAnsi="Times New Roman"/>
          <w:sz w:val="24"/>
          <w:szCs w:val="24"/>
          <w:lang w:val="ro-RO" w:eastAsia="ro-RO"/>
        </w:rPr>
        <w:t>.2. (1) Serviciile prestate în baza contractului sau, dacă este cazul, oricare fază a acestora prevăzută a fi terminată într-o perioadă stabilită</w:t>
      </w:r>
      <w:r w:rsidR="00FB2092" w:rsidRPr="000B55BB">
        <w:rPr>
          <w:rFonts w:ascii="Times New Roman" w:eastAsia="Times New Roman" w:hAnsi="Times New Roman"/>
          <w:sz w:val="24"/>
          <w:szCs w:val="24"/>
          <w:lang w:val="ro-RO" w:eastAsia="ro-RO"/>
        </w:rPr>
        <w:t>,</w:t>
      </w:r>
      <w:r w:rsidRPr="000B55BB">
        <w:rPr>
          <w:rFonts w:ascii="Times New Roman" w:eastAsia="Times New Roman" w:hAnsi="Times New Roman"/>
          <w:sz w:val="24"/>
          <w:szCs w:val="24"/>
          <w:lang w:val="ro-RO" w:eastAsia="ro-RO"/>
        </w:rPr>
        <w:t xml:space="preserve"> trebuie finalizate </w:t>
      </w:r>
      <w:r w:rsidR="00FB2092" w:rsidRPr="000B55BB">
        <w:rPr>
          <w:rFonts w:ascii="Times New Roman" w:eastAsia="Times New Roman" w:hAnsi="Times New Roman"/>
          <w:sz w:val="24"/>
          <w:szCs w:val="24"/>
          <w:lang w:val="ro-RO" w:eastAsia="ro-RO"/>
        </w:rPr>
        <w:t xml:space="preserve">în termenul </w:t>
      </w:r>
      <w:r w:rsidR="000B55BB" w:rsidRPr="000B55BB">
        <w:rPr>
          <w:rFonts w:ascii="Times New Roman" w:eastAsia="Times New Roman" w:hAnsi="Times New Roman"/>
          <w:sz w:val="24"/>
          <w:szCs w:val="24"/>
          <w:lang w:val="ro-RO" w:eastAsia="ro-RO"/>
        </w:rPr>
        <w:t>prevăzut în</w:t>
      </w:r>
      <w:r w:rsidR="00D869F2">
        <w:rPr>
          <w:rFonts w:ascii="Times New Roman" w:eastAsia="Times New Roman" w:hAnsi="Times New Roman"/>
          <w:sz w:val="24"/>
          <w:szCs w:val="24"/>
          <w:lang w:val="ro-RO" w:eastAsia="ro-RO"/>
        </w:rPr>
        <w:t xml:space="preserve"> contract</w:t>
      </w:r>
      <w:r w:rsidRPr="000B55BB">
        <w:rPr>
          <w:rFonts w:ascii="Times New Roman" w:eastAsia="Times New Roman" w:hAnsi="Times New Roman"/>
          <w:sz w:val="24"/>
          <w:szCs w:val="24"/>
          <w:lang w:val="ro-RO" w:eastAsia="ro-RO"/>
        </w:rPr>
        <w:t>, termen care se calculează de la data începerii prestării serviciilor.</w:t>
      </w:r>
    </w:p>
    <w:p w14:paraId="7FC0F9B1" w14:textId="77777777" w:rsidR="005D7D75" w:rsidRPr="000B55BB"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(2) În cazul:</w:t>
      </w:r>
    </w:p>
    <w:p w14:paraId="2937F343" w14:textId="77777777" w:rsidR="005D7D75" w:rsidRPr="000B55BB" w:rsidRDefault="001D6C5F" w:rsidP="00F36261">
      <w:pPr>
        <w:pStyle w:val="Listparagraf"/>
        <w:numPr>
          <w:ilvl w:val="0"/>
          <w:numId w:val="5"/>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0B55BB">
        <w:rPr>
          <w:rFonts w:ascii="Times New Roman" w:eastAsia="Times New Roman" w:hAnsi="Times New Roman"/>
          <w:szCs w:val="24"/>
          <w:lang w:val="ro-RO" w:eastAsia="ro-RO"/>
        </w:rPr>
        <w:t xml:space="preserve">oricăror </w:t>
      </w:r>
      <w:r w:rsidR="005D7D75" w:rsidRPr="000B55BB">
        <w:rPr>
          <w:rFonts w:ascii="Times New Roman" w:eastAsia="Times New Roman" w:hAnsi="Times New Roman"/>
          <w:szCs w:val="24"/>
          <w:lang w:val="ro-RO" w:eastAsia="ro-RO"/>
        </w:rPr>
        <w:t>motive de întârziere, ce nu se datorează prestatorului, sau</w:t>
      </w:r>
    </w:p>
    <w:p w14:paraId="627C23D6" w14:textId="77777777" w:rsidR="00015714" w:rsidRPr="000B55BB" w:rsidRDefault="001D6C5F" w:rsidP="00F36261">
      <w:pPr>
        <w:pStyle w:val="Listparagraf"/>
        <w:numPr>
          <w:ilvl w:val="0"/>
          <w:numId w:val="5"/>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0B55BB">
        <w:rPr>
          <w:rFonts w:ascii="Times New Roman" w:eastAsia="Times New Roman" w:hAnsi="Times New Roman"/>
          <w:szCs w:val="24"/>
          <w:lang w:val="ro-RO" w:eastAsia="ro-RO"/>
        </w:rPr>
        <w:t xml:space="preserve">altor </w:t>
      </w:r>
      <w:r w:rsidR="00226964" w:rsidRPr="000B55BB">
        <w:rPr>
          <w:rFonts w:ascii="Times New Roman" w:eastAsia="Times New Roman" w:hAnsi="Times New Roman"/>
          <w:szCs w:val="24"/>
          <w:lang w:val="ro-RO" w:eastAsia="ro-RO"/>
        </w:rPr>
        <w:t>circumstan</w:t>
      </w:r>
      <w:r w:rsidR="007C1F43" w:rsidRPr="000B55BB">
        <w:rPr>
          <w:rFonts w:ascii="Times New Roman" w:eastAsia="Times New Roman" w:hAnsi="Times New Roman"/>
          <w:szCs w:val="24"/>
          <w:lang w:val="ro-RO" w:eastAsia="ro-RO"/>
        </w:rPr>
        <w:t>ț</w:t>
      </w:r>
      <w:r w:rsidR="00226964" w:rsidRPr="000B55BB">
        <w:rPr>
          <w:rFonts w:ascii="Times New Roman" w:eastAsia="Times New Roman" w:hAnsi="Times New Roman"/>
          <w:szCs w:val="24"/>
          <w:lang w:val="ro-RO" w:eastAsia="ro-RO"/>
        </w:rPr>
        <w:t>e</w:t>
      </w:r>
      <w:r w:rsidR="005D7D75" w:rsidRPr="000B55BB">
        <w:rPr>
          <w:rFonts w:ascii="Times New Roman" w:eastAsia="Times New Roman" w:hAnsi="Times New Roman"/>
          <w:szCs w:val="24"/>
          <w:lang w:val="ro-RO" w:eastAsia="ro-RO"/>
        </w:rPr>
        <w:t xml:space="preserve"> </w:t>
      </w:r>
      <w:r w:rsidR="00226964" w:rsidRPr="000B55BB">
        <w:rPr>
          <w:rFonts w:ascii="Times New Roman" w:eastAsia="Times New Roman" w:hAnsi="Times New Roman"/>
          <w:szCs w:val="24"/>
          <w:lang w:val="ro-RO" w:eastAsia="ro-RO"/>
        </w:rPr>
        <w:t>neobi</w:t>
      </w:r>
      <w:r w:rsidR="007C1F43" w:rsidRPr="000B55BB">
        <w:rPr>
          <w:rFonts w:ascii="Times New Roman" w:eastAsia="Times New Roman" w:hAnsi="Times New Roman"/>
          <w:szCs w:val="24"/>
          <w:lang w:val="ro-RO" w:eastAsia="ro-RO"/>
        </w:rPr>
        <w:t>ș</w:t>
      </w:r>
      <w:r w:rsidR="00226964" w:rsidRPr="000B55BB">
        <w:rPr>
          <w:rFonts w:ascii="Times New Roman" w:eastAsia="Times New Roman" w:hAnsi="Times New Roman"/>
          <w:szCs w:val="24"/>
          <w:lang w:val="ro-RO" w:eastAsia="ro-RO"/>
        </w:rPr>
        <w:t>nuite</w:t>
      </w:r>
      <w:r w:rsidR="005D7D75" w:rsidRPr="000B55BB">
        <w:rPr>
          <w:rFonts w:ascii="Times New Roman" w:eastAsia="Times New Roman" w:hAnsi="Times New Roman"/>
          <w:szCs w:val="24"/>
          <w:lang w:val="ro-RO" w:eastAsia="ro-RO"/>
        </w:rPr>
        <w:t xml:space="preserve"> susceptibile de a surveni, </w:t>
      </w:r>
      <w:r w:rsidRPr="000B55BB">
        <w:rPr>
          <w:rFonts w:ascii="Times New Roman" w:eastAsia="Times New Roman" w:hAnsi="Times New Roman"/>
          <w:szCs w:val="24"/>
          <w:lang w:val="ro-RO" w:eastAsia="ro-RO"/>
        </w:rPr>
        <w:t xml:space="preserve">altele </w:t>
      </w:r>
      <w:r w:rsidR="005D7D75" w:rsidRPr="000B55BB">
        <w:rPr>
          <w:rFonts w:ascii="Times New Roman" w:eastAsia="Times New Roman" w:hAnsi="Times New Roman"/>
          <w:szCs w:val="24"/>
          <w:lang w:val="ro-RO" w:eastAsia="ro-RO"/>
        </w:rPr>
        <w:t>decât încălcarea contractului de către prestator,</w:t>
      </w:r>
      <w:r w:rsidRPr="000B55BB">
        <w:rPr>
          <w:rFonts w:ascii="Times New Roman" w:eastAsia="Times New Roman" w:hAnsi="Times New Roman"/>
          <w:szCs w:val="24"/>
          <w:lang w:val="ro-RO" w:eastAsia="ro-RO"/>
        </w:rPr>
        <w:t xml:space="preserve"> care</w:t>
      </w:r>
      <w:r w:rsidR="005D7D75" w:rsidRPr="000B55BB">
        <w:rPr>
          <w:rFonts w:ascii="Times New Roman" w:eastAsia="Times New Roman" w:hAnsi="Times New Roman"/>
          <w:szCs w:val="24"/>
          <w:lang w:val="ro-RO" w:eastAsia="ro-RO"/>
        </w:rPr>
        <w:t xml:space="preserve"> </w:t>
      </w:r>
      <w:r w:rsidR="00516421" w:rsidRPr="000B55BB">
        <w:rPr>
          <w:rFonts w:ascii="Times New Roman" w:eastAsia="Times New Roman" w:hAnsi="Times New Roman"/>
          <w:szCs w:val="24"/>
          <w:lang w:val="ro-RO" w:eastAsia="ro-RO"/>
        </w:rPr>
        <w:t>îndreptă</w:t>
      </w:r>
      <w:r w:rsidR="007C1F43" w:rsidRPr="000B55BB">
        <w:rPr>
          <w:rFonts w:ascii="Times New Roman" w:eastAsia="Times New Roman" w:hAnsi="Times New Roman"/>
          <w:szCs w:val="24"/>
          <w:lang w:val="ro-RO" w:eastAsia="ro-RO"/>
        </w:rPr>
        <w:t>ț</w:t>
      </w:r>
      <w:r w:rsidR="00516421" w:rsidRPr="000B55BB">
        <w:rPr>
          <w:rFonts w:ascii="Times New Roman" w:eastAsia="Times New Roman" w:hAnsi="Times New Roman"/>
          <w:szCs w:val="24"/>
          <w:lang w:val="ro-RO" w:eastAsia="ro-RO"/>
        </w:rPr>
        <w:t>esc</w:t>
      </w:r>
      <w:r w:rsidR="005D7D75" w:rsidRPr="000B55BB">
        <w:rPr>
          <w:rFonts w:ascii="Times New Roman" w:eastAsia="Times New Roman" w:hAnsi="Times New Roman"/>
          <w:szCs w:val="24"/>
          <w:lang w:val="ro-RO" w:eastAsia="ro-RO"/>
        </w:rPr>
        <w:t xml:space="preserve"> prestatorul de a solicita prelungirea perioadei de prestare a serviciilor sau a oricărei faze a acestora,</w:t>
      </w:r>
    </w:p>
    <w:p w14:paraId="4F77A20E" w14:textId="77777777" w:rsidR="005D7D75" w:rsidRPr="000B55BB" w:rsidRDefault="00516421"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păr</w:t>
      </w:r>
      <w:r w:rsidR="007C1F43" w:rsidRPr="000B55BB">
        <w:rPr>
          <w:rFonts w:ascii="Times New Roman" w:eastAsia="Times New Roman" w:hAnsi="Times New Roman"/>
          <w:sz w:val="24"/>
          <w:szCs w:val="24"/>
          <w:lang w:val="ro-RO" w:eastAsia="ro-RO"/>
        </w:rPr>
        <w:t>ț</w:t>
      </w:r>
      <w:r w:rsidRPr="000B55BB">
        <w:rPr>
          <w:rFonts w:ascii="Times New Roman" w:eastAsia="Times New Roman" w:hAnsi="Times New Roman"/>
          <w:sz w:val="24"/>
          <w:szCs w:val="24"/>
          <w:lang w:val="ro-RO" w:eastAsia="ro-RO"/>
        </w:rPr>
        <w:t>ile</w:t>
      </w:r>
      <w:r w:rsidR="005D7D75" w:rsidRPr="000B55BB">
        <w:rPr>
          <w:rFonts w:ascii="Times New Roman" w:eastAsia="Times New Roman" w:hAnsi="Times New Roman"/>
          <w:sz w:val="24"/>
          <w:szCs w:val="24"/>
          <w:lang w:val="ro-RO" w:eastAsia="ro-RO"/>
        </w:rPr>
        <w:t xml:space="preserve"> vor revizui, de comun acord, perioada de prestare </w:t>
      </w:r>
      <w:r w:rsidR="007C1F43" w:rsidRPr="000B55BB">
        <w:rPr>
          <w:rFonts w:ascii="Times New Roman" w:eastAsia="Times New Roman" w:hAnsi="Times New Roman"/>
          <w:sz w:val="24"/>
          <w:szCs w:val="24"/>
          <w:lang w:val="ro-RO" w:eastAsia="ro-RO"/>
        </w:rPr>
        <w:t>ș</w:t>
      </w:r>
      <w:r w:rsidRPr="000B55BB">
        <w:rPr>
          <w:rFonts w:ascii="Times New Roman" w:eastAsia="Times New Roman" w:hAnsi="Times New Roman"/>
          <w:sz w:val="24"/>
          <w:szCs w:val="24"/>
          <w:lang w:val="ro-RO" w:eastAsia="ro-RO"/>
        </w:rPr>
        <w:t>i</w:t>
      </w:r>
      <w:r w:rsidR="005D7D75" w:rsidRPr="000B55BB">
        <w:rPr>
          <w:rFonts w:ascii="Times New Roman" w:eastAsia="Times New Roman" w:hAnsi="Times New Roman"/>
          <w:sz w:val="24"/>
          <w:szCs w:val="24"/>
          <w:lang w:val="ro-RO" w:eastAsia="ro-RO"/>
        </w:rPr>
        <w:t xml:space="preserve"> vor semna un act </w:t>
      </w:r>
      <w:r w:rsidRPr="000B55BB">
        <w:rPr>
          <w:rFonts w:ascii="Times New Roman" w:eastAsia="Times New Roman" w:hAnsi="Times New Roman"/>
          <w:sz w:val="24"/>
          <w:szCs w:val="24"/>
          <w:lang w:val="ro-RO" w:eastAsia="ro-RO"/>
        </w:rPr>
        <w:t>adi</w:t>
      </w:r>
      <w:r w:rsidR="007C1F43" w:rsidRPr="000B55BB">
        <w:rPr>
          <w:rFonts w:ascii="Times New Roman" w:eastAsia="Times New Roman" w:hAnsi="Times New Roman"/>
          <w:sz w:val="24"/>
          <w:szCs w:val="24"/>
          <w:lang w:val="ro-RO" w:eastAsia="ro-RO"/>
        </w:rPr>
        <w:t>ț</w:t>
      </w:r>
      <w:r w:rsidRPr="000B55BB">
        <w:rPr>
          <w:rFonts w:ascii="Times New Roman" w:eastAsia="Times New Roman" w:hAnsi="Times New Roman"/>
          <w:sz w:val="24"/>
          <w:szCs w:val="24"/>
          <w:lang w:val="ro-RO" w:eastAsia="ro-RO"/>
        </w:rPr>
        <w:t>ional</w:t>
      </w:r>
      <w:r w:rsidR="005D7D75" w:rsidRPr="000B55BB">
        <w:rPr>
          <w:rFonts w:ascii="Times New Roman" w:eastAsia="Times New Roman" w:hAnsi="Times New Roman"/>
          <w:sz w:val="24"/>
          <w:szCs w:val="24"/>
          <w:lang w:val="ro-RO" w:eastAsia="ro-RO"/>
        </w:rPr>
        <w:t>.</w:t>
      </w:r>
    </w:p>
    <w:p w14:paraId="3B90E0B5" w14:textId="77777777" w:rsidR="005D7D75" w:rsidRPr="003443CF"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B55BB">
        <w:rPr>
          <w:rFonts w:ascii="Times New Roman" w:eastAsia="Times New Roman" w:hAnsi="Times New Roman"/>
          <w:sz w:val="24"/>
          <w:szCs w:val="24"/>
          <w:lang w:val="ro-RO" w:eastAsia="ro-RO"/>
        </w:rPr>
        <w:t>1</w:t>
      </w:r>
      <w:r w:rsidR="00102A31" w:rsidRPr="000B55BB">
        <w:rPr>
          <w:rFonts w:ascii="Times New Roman" w:eastAsia="Times New Roman" w:hAnsi="Times New Roman"/>
          <w:sz w:val="24"/>
          <w:szCs w:val="24"/>
          <w:lang w:val="ro-RO" w:eastAsia="ro-RO"/>
        </w:rPr>
        <w:t>3</w:t>
      </w:r>
      <w:r w:rsidRPr="000B55BB">
        <w:rPr>
          <w:rFonts w:ascii="Times New Roman" w:eastAsia="Times New Roman" w:hAnsi="Times New Roman"/>
          <w:sz w:val="24"/>
          <w:szCs w:val="24"/>
          <w:lang w:val="ro-RO" w:eastAsia="ro-RO"/>
        </w:rPr>
        <w:t>.</w:t>
      </w:r>
      <w:r w:rsidR="006050CE" w:rsidRPr="000B55BB">
        <w:rPr>
          <w:rFonts w:ascii="Times New Roman" w:eastAsia="Times New Roman" w:hAnsi="Times New Roman"/>
          <w:sz w:val="24"/>
          <w:szCs w:val="24"/>
          <w:lang w:val="ro-RO" w:eastAsia="ro-RO"/>
        </w:rPr>
        <w:t>3</w:t>
      </w:r>
      <w:r w:rsidRPr="000B55BB">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0B55BB">
        <w:rPr>
          <w:rFonts w:ascii="Times New Roman" w:eastAsia="Times New Roman" w:hAnsi="Times New Roman"/>
          <w:sz w:val="24"/>
          <w:szCs w:val="24"/>
          <w:lang w:val="ro-RO" w:eastAsia="ro-RO"/>
        </w:rPr>
        <w:t>penalită</w:t>
      </w:r>
      <w:r w:rsidR="007C1F43" w:rsidRPr="000B55BB">
        <w:rPr>
          <w:rFonts w:ascii="Times New Roman" w:eastAsia="Times New Roman" w:hAnsi="Times New Roman"/>
          <w:sz w:val="24"/>
          <w:szCs w:val="24"/>
          <w:lang w:val="ro-RO" w:eastAsia="ro-RO"/>
        </w:rPr>
        <w:t>ț</w:t>
      </w:r>
      <w:r w:rsidR="00516421" w:rsidRPr="000B55BB">
        <w:rPr>
          <w:rFonts w:ascii="Times New Roman" w:eastAsia="Times New Roman" w:hAnsi="Times New Roman"/>
          <w:sz w:val="24"/>
          <w:szCs w:val="24"/>
          <w:lang w:val="ro-RO" w:eastAsia="ro-RO"/>
        </w:rPr>
        <w:t>i</w:t>
      </w:r>
      <w:r w:rsidRPr="000B55BB">
        <w:rPr>
          <w:rFonts w:ascii="Times New Roman" w:eastAsia="Times New Roman" w:hAnsi="Times New Roman"/>
          <w:sz w:val="24"/>
          <w:szCs w:val="24"/>
          <w:lang w:val="ro-RO" w:eastAsia="ro-RO"/>
        </w:rPr>
        <w:t xml:space="preserve"> prestatorului.</w:t>
      </w:r>
    </w:p>
    <w:p w14:paraId="40094FA1"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40409F17" w14:textId="77777777" w:rsidR="005D7D75" w:rsidRPr="00221732"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221732">
        <w:rPr>
          <w:rFonts w:ascii="Times New Roman" w:eastAsia="Times New Roman" w:hAnsi="Times New Roman"/>
          <w:b/>
          <w:iCs/>
          <w:sz w:val="24"/>
          <w:szCs w:val="24"/>
          <w:lang w:val="ro-RO" w:eastAsia="ro-RO"/>
        </w:rPr>
        <w:t>1</w:t>
      </w:r>
      <w:r w:rsidR="00102A31" w:rsidRPr="00221732">
        <w:rPr>
          <w:rFonts w:ascii="Times New Roman" w:eastAsia="Times New Roman" w:hAnsi="Times New Roman"/>
          <w:b/>
          <w:iCs/>
          <w:sz w:val="24"/>
          <w:szCs w:val="24"/>
          <w:lang w:val="ro-RO" w:eastAsia="ro-RO"/>
        </w:rPr>
        <w:t>4</w:t>
      </w:r>
      <w:r w:rsidRPr="00221732">
        <w:rPr>
          <w:rFonts w:ascii="Times New Roman" w:eastAsia="Times New Roman" w:hAnsi="Times New Roman"/>
          <w:b/>
          <w:iCs/>
          <w:sz w:val="24"/>
          <w:szCs w:val="24"/>
          <w:lang w:val="ro-RO" w:eastAsia="ro-RO"/>
        </w:rPr>
        <w:t>. Ajustarea pre</w:t>
      </w:r>
      <w:r w:rsidR="007C1F43" w:rsidRPr="00221732">
        <w:rPr>
          <w:rFonts w:ascii="Times New Roman" w:eastAsia="Times New Roman" w:hAnsi="Times New Roman"/>
          <w:b/>
          <w:iCs/>
          <w:sz w:val="24"/>
          <w:szCs w:val="24"/>
          <w:lang w:val="ro-RO" w:eastAsia="ro-RO"/>
        </w:rPr>
        <w:t>ț</w:t>
      </w:r>
      <w:r w:rsidRPr="00221732">
        <w:rPr>
          <w:rFonts w:ascii="Times New Roman" w:eastAsia="Times New Roman" w:hAnsi="Times New Roman"/>
          <w:b/>
          <w:iCs/>
          <w:sz w:val="24"/>
          <w:szCs w:val="24"/>
          <w:lang w:val="ro-RO" w:eastAsia="ro-RO"/>
        </w:rPr>
        <w:t>ului contractului</w:t>
      </w:r>
    </w:p>
    <w:p w14:paraId="0A2419C3" w14:textId="77777777" w:rsidR="005D7D75" w:rsidRPr="00221732" w:rsidRDefault="005D7D75"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1</w:t>
      </w:r>
      <w:r w:rsidR="00AF5AD8">
        <w:rPr>
          <w:rFonts w:ascii="Times New Roman" w:eastAsia="Times New Roman" w:hAnsi="Times New Roman"/>
          <w:sz w:val="24"/>
          <w:szCs w:val="24"/>
          <w:lang w:val="ro-RO" w:eastAsia="ro-RO"/>
        </w:rPr>
        <w:t>4</w:t>
      </w:r>
      <w:r w:rsidRPr="00221732">
        <w:rPr>
          <w:rFonts w:ascii="Times New Roman" w:eastAsia="Times New Roman" w:hAnsi="Times New Roman"/>
          <w:sz w:val="24"/>
          <w:szCs w:val="24"/>
          <w:lang w:val="ro-RO" w:eastAsia="ro-RO"/>
        </w:rPr>
        <w:t>.</w:t>
      </w:r>
      <w:r w:rsidR="009C4F6C" w:rsidRPr="00221732">
        <w:rPr>
          <w:rFonts w:ascii="Times New Roman" w:eastAsia="Times New Roman" w:hAnsi="Times New Roman"/>
          <w:sz w:val="24"/>
          <w:szCs w:val="24"/>
          <w:lang w:val="ro-RO" w:eastAsia="ro-RO"/>
        </w:rPr>
        <w:t>1</w:t>
      </w:r>
      <w:r w:rsidRPr="00221732">
        <w:rPr>
          <w:rFonts w:ascii="Times New Roman" w:eastAsia="Times New Roman" w:hAnsi="Times New Roman"/>
          <w:sz w:val="24"/>
          <w:szCs w:val="24"/>
          <w:lang w:val="ro-RO" w:eastAsia="ro-RO"/>
        </w:rPr>
        <w:t>. Pre</w:t>
      </w:r>
      <w:r w:rsidR="007C1F43" w:rsidRPr="00221732">
        <w:rPr>
          <w:rFonts w:ascii="Times New Roman" w:eastAsia="Times New Roman" w:hAnsi="Times New Roman"/>
          <w:sz w:val="24"/>
          <w:szCs w:val="24"/>
          <w:lang w:val="ro-RO" w:eastAsia="ro-RO"/>
        </w:rPr>
        <w:t>ț</w:t>
      </w:r>
      <w:r w:rsidRPr="00221732">
        <w:rPr>
          <w:rFonts w:ascii="Times New Roman" w:eastAsia="Times New Roman" w:hAnsi="Times New Roman"/>
          <w:sz w:val="24"/>
          <w:szCs w:val="24"/>
          <w:lang w:val="ro-RO" w:eastAsia="ro-RO"/>
        </w:rPr>
        <w:t>ul este ferm</w:t>
      </w:r>
      <w:r w:rsidR="006365FF" w:rsidRPr="00221732">
        <w:rPr>
          <w:rFonts w:ascii="Times New Roman" w:eastAsia="Times New Roman" w:hAnsi="Times New Roman"/>
          <w:sz w:val="24"/>
          <w:szCs w:val="24"/>
          <w:lang w:val="ro-RO" w:eastAsia="ro-RO"/>
        </w:rPr>
        <w:t xml:space="preserve"> în lei</w:t>
      </w:r>
      <w:r w:rsidRPr="00221732">
        <w:rPr>
          <w:rFonts w:ascii="Times New Roman" w:eastAsia="Times New Roman" w:hAnsi="Times New Roman"/>
          <w:sz w:val="24"/>
          <w:szCs w:val="24"/>
          <w:lang w:val="ro-RO" w:eastAsia="ro-RO"/>
        </w:rPr>
        <w:t xml:space="preserve"> </w:t>
      </w:r>
      <w:r w:rsidR="00345992" w:rsidRPr="00221732">
        <w:rPr>
          <w:rFonts w:ascii="Times New Roman" w:eastAsia="Times New Roman" w:hAnsi="Times New Roman"/>
          <w:sz w:val="24"/>
          <w:szCs w:val="24"/>
          <w:lang w:val="ro-RO" w:eastAsia="ro-RO"/>
        </w:rPr>
        <w:t>și nu se ajustează</w:t>
      </w:r>
      <w:r w:rsidRPr="00221732">
        <w:rPr>
          <w:rFonts w:ascii="Times New Roman" w:eastAsia="Times New Roman" w:hAnsi="Times New Roman"/>
          <w:sz w:val="24"/>
          <w:szCs w:val="24"/>
          <w:lang w:val="ro-RO" w:eastAsia="ro-RO"/>
        </w:rPr>
        <w:t>.</w:t>
      </w:r>
    </w:p>
    <w:p w14:paraId="25FD109A"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7872B7B6" w14:textId="77777777" w:rsidR="00D74F9E" w:rsidRPr="00221732" w:rsidRDefault="009B6F51" w:rsidP="00221732">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221732">
        <w:rPr>
          <w:rFonts w:ascii="Times New Roman" w:eastAsia="Times New Roman" w:hAnsi="Times New Roman"/>
          <w:b/>
          <w:iCs/>
          <w:sz w:val="24"/>
          <w:szCs w:val="24"/>
          <w:lang w:val="ro-RO" w:eastAsia="ro-RO"/>
        </w:rPr>
        <w:t>1</w:t>
      </w:r>
      <w:r w:rsidR="00AF5AD8">
        <w:rPr>
          <w:rFonts w:ascii="Times New Roman" w:eastAsia="Times New Roman" w:hAnsi="Times New Roman"/>
          <w:b/>
          <w:iCs/>
          <w:sz w:val="24"/>
          <w:szCs w:val="24"/>
          <w:lang w:val="ro-RO" w:eastAsia="ro-RO"/>
        </w:rPr>
        <w:t>5</w:t>
      </w:r>
      <w:r w:rsidR="00D74F9E" w:rsidRPr="00221732">
        <w:rPr>
          <w:rFonts w:ascii="Times New Roman" w:eastAsia="Times New Roman" w:hAnsi="Times New Roman"/>
          <w:b/>
          <w:iCs/>
          <w:sz w:val="24"/>
          <w:szCs w:val="24"/>
          <w:lang w:val="ro-RO" w:eastAsia="ro-RO"/>
        </w:rPr>
        <w:t>. Modificarea contractului</w:t>
      </w:r>
    </w:p>
    <w:p w14:paraId="63FEC42A" w14:textId="77777777" w:rsidR="00D74F9E" w:rsidRPr="00221732" w:rsidRDefault="00D74F9E" w:rsidP="00221732">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Nu este cazul.</w:t>
      </w:r>
    </w:p>
    <w:p w14:paraId="3FB8739F" w14:textId="77777777" w:rsidR="00E868A9" w:rsidRDefault="00E868A9" w:rsidP="00221732">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p>
    <w:p w14:paraId="223877FA" w14:textId="77777777" w:rsidR="00D74F9E" w:rsidRPr="00C512C9" w:rsidRDefault="009B6F51" w:rsidP="00221732">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C512C9">
        <w:rPr>
          <w:rFonts w:ascii="Times New Roman" w:eastAsia="Times New Roman" w:hAnsi="Times New Roman"/>
          <w:b/>
          <w:bCs/>
          <w:sz w:val="24"/>
          <w:szCs w:val="24"/>
          <w:lang w:val="ro-RO" w:eastAsia="ro-RO"/>
        </w:rPr>
        <w:t>1</w:t>
      </w:r>
      <w:r w:rsidR="00AF5AD8" w:rsidRPr="00C512C9">
        <w:rPr>
          <w:rFonts w:ascii="Times New Roman" w:eastAsia="Times New Roman" w:hAnsi="Times New Roman"/>
          <w:b/>
          <w:bCs/>
          <w:sz w:val="24"/>
          <w:szCs w:val="24"/>
          <w:lang w:val="ro-RO" w:eastAsia="ro-RO"/>
        </w:rPr>
        <w:t>6</w:t>
      </w:r>
      <w:r w:rsidR="00D74F9E" w:rsidRPr="00C512C9">
        <w:rPr>
          <w:rFonts w:ascii="Times New Roman" w:eastAsia="Times New Roman" w:hAnsi="Times New Roman"/>
          <w:sz w:val="24"/>
          <w:szCs w:val="24"/>
          <w:lang w:val="ro-RO" w:eastAsia="ro-RO"/>
        </w:rPr>
        <w:t xml:space="preserve">. </w:t>
      </w:r>
      <w:r w:rsidR="00D74F9E" w:rsidRPr="00C512C9">
        <w:rPr>
          <w:rFonts w:ascii="Times New Roman" w:eastAsia="Times New Roman" w:hAnsi="Times New Roman"/>
          <w:b/>
          <w:bCs/>
          <w:sz w:val="24"/>
          <w:szCs w:val="24"/>
          <w:lang w:val="ro-RO" w:eastAsia="ro-RO"/>
        </w:rPr>
        <w:t xml:space="preserve">Încetarea </w:t>
      </w:r>
      <w:r w:rsidR="007C1F43" w:rsidRPr="00C512C9">
        <w:rPr>
          <w:rFonts w:ascii="Times New Roman" w:eastAsia="Times New Roman" w:hAnsi="Times New Roman"/>
          <w:b/>
          <w:bCs/>
          <w:sz w:val="24"/>
          <w:szCs w:val="24"/>
          <w:lang w:val="ro-RO" w:eastAsia="ro-RO"/>
        </w:rPr>
        <w:t>ș</w:t>
      </w:r>
      <w:r w:rsidR="00D74F9E" w:rsidRPr="00C512C9">
        <w:rPr>
          <w:rFonts w:ascii="Times New Roman" w:eastAsia="Times New Roman" w:hAnsi="Times New Roman"/>
          <w:b/>
          <w:bCs/>
          <w:sz w:val="24"/>
          <w:szCs w:val="24"/>
          <w:lang w:val="ro-RO" w:eastAsia="ro-RO"/>
        </w:rPr>
        <w:t>i</w:t>
      </w:r>
      <w:r w:rsidR="00D74F9E" w:rsidRPr="00C512C9">
        <w:rPr>
          <w:rFonts w:ascii="Times New Roman" w:eastAsia="Times New Roman" w:hAnsi="Times New Roman"/>
          <w:sz w:val="24"/>
          <w:szCs w:val="24"/>
          <w:lang w:val="ro-RO" w:eastAsia="ro-RO"/>
        </w:rPr>
        <w:t xml:space="preserve"> </w:t>
      </w:r>
      <w:r w:rsidR="00D74F9E" w:rsidRPr="00C512C9">
        <w:rPr>
          <w:rFonts w:ascii="Times New Roman" w:eastAsia="Times New Roman" w:hAnsi="Times New Roman"/>
          <w:b/>
          <w:bCs/>
          <w:sz w:val="24"/>
          <w:szCs w:val="24"/>
          <w:lang w:val="ro-RO" w:eastAsia="ro-RO"/>
        </w:rPr>
        <w:t>rezilierea contractului</w:t>
      </w:r>
    </w:p>
    <w:p w14:paraId="6B5F63CC" w14:textId="77777777" w:rsidR="00C512C9" w:rsidRPr="00C512C9" w:rsidRDefault="009C4F6C"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C512C9">
        <w:rPr>
          <w:rFonts w:ascii="Times New Roman" w:hAnsi="Times New Roman"/>
          <w:bCs/>
          <w:sz w:val="24"/>
          <w:szCs w:val="24"/>
          <w:lang w:val="ro-RO" w:eastAsia="ro-RO"/>
        </w:rPr>
        <w:t>1</w:t>
      </w:r>
      <w:r w:rsidR="00AF5AD8" w:rsidRPr="00C512C9">
        <w:rPr>
          <w:rFonts w:ascii="Times New Roman" w:hAnsi="Times New Roman"/>
          <w:bCs/>
          <w:sz w:val="24"/>
          <w:szCs w:val="24"/>
          <w:lang w:val="ro-RO" w:eastAsia="ro-RO"/>
        </w:rPr>
        <w:t>6</w:t>
      </w:r>
      <w:r w:rsidRPr="00C512C9">
        <w:rPr>
          <w:rFonts w:ascii="Times New Roman" w:hAnsi="Times New Roman"/>
          <w:bCs/>
          <w:sz w:val="24"/>
          <w:szCs w:val="24"/>
          <w:lang w:val="ro-RO" w:eastAsia="ro-RO"/>
        </w:rPr>
        <w:t xml:space="preserve">.1. </w:t>
      </w:r>
      <w:r w:rsidR="00C512C9" w:rsidRPr="00C512C9">
        <w:rPr>
          <w:rFonts w:ascii="Times New Roman" w:hAnsi="Times New Roman"/>
          <w:bCs/>
          <w:sz w:val="24"/>
          <w:szCs w:val="24"/>
          <w:lang w:val="ro-RO" w:eastAsia="ro-RO"/>
        </w:rPr>
        <w:t>Prezentul Contract va înceta de drept:</w:t>
      </w:r>
    </w:p>
    <w:p w14:paraId="458468DE" w14:textId="77777777" w:rsidR="00C512C9" w:rsidRPr="00C512C9" w:rsidRDefault="00C512C9" w:rsidP="00F36261">
      <w:pPr>
        <w:pStyle w:val="Listparagraf"/>
        <w:numPr>
          <w:ilvl w:val="0"/>
          <w:numId w:val="7"/>
        </w:numPr>
        <w:tabs>
          <w:tab w:val="left" w:pos="8789"/>
        </w:tabs>
        <w:autoSpaceDE w:val="0"/>
        <w:autoSpaceDN w:val="0"/>
        <w:adjustRightInd w:val="0"/>
        <w:spacing w:after="0" w:line="240" w:lineRule="auto"/>
        <w:ind w:right="-1"/>
        <w:rPr>
          <w:rFonts w:ascii="Times New Roman" w:hAnsi="Times New Roman"/>
          <w:bCs/>
          <w:szCs w:val="24"/>
          <w:lang w:val="ro-RO" w:eastAsia="ro-RO"/>
        </w:rPr>
      </w:pPr>
      <w:r w:rsidRPr="00C512C9">
        <w:rPr>
          <w:rFonts w:ascii="Times New Roman" w:hAnsi="Times New Roman"/>
          <w:bCs/>
          <w:szCs w:val="24"/>
          <w:lang w:val="ro-RO" w:eastAsia="ro-RO"/>
        </w:rPr>
        <w:t>la data prevăzută în contract</w:t>
      </w:r>
    </w:p>
    <w:p w14:paraId="03B7EBE3" w14:textId="77777777" w:rsidR="00C512C9" w:rsidRPr="00C512C9" w:rsidRDefault="00C512C9" w:rsidP="00F36261">
      <w:pPr>
        <w:pStyle w:val="Listparagraf"/>
        <w:numPr>
          <w:ilvl w:val="0"/>
          <w:numId w:val="7"/>
        </w:numPr>
        <w:tabs>
          <w:tab w:val="left" w:pos="8789"/>
        </w:tabs>
        <w:autoSpaceDE w:val="0"/>
        <w:autoSpaceDN w:val="0"/>
        <w:adjustRightInd w:val="0"/>
        <w:spacing w:after="0" w:line="240" w:lineRule="auto"/>
        <w:ind w:right="-1"/>
        <w:rPr>
          <w:rFonts w:ascii="Times New Roman" w:hAnsi="Times New Roman"/>
          <w:bCs/>
          <w:szCs w:val="24"/>
          <w:lang w:val="ro-RO" w:eastAsia="ro-RO"/>
        </w:rPr>
      </w:pPr>
      <w:r w:rsidRPr="00C512C9">
        <w:rPr>
          <w:rFonts w:ascii="Times New Roman" w:hAnsi="Times New Roman"/>
          <w:bCs/>
          <w:szCs w:val="24"/>
          <w:lang w:val="ro-RO" w:eastAsia="ro-RO"/>
        </w:rPr>
        <w:t>după îndeplinirea tuturor activităților prevăzute în contract și în caietul de sarcini;</w:t>
      </w:r>
    </w:p>
    <w:p w14:paraId="41E111C5" w14:textId="77777777" w:rsidR="00C512C9" w:rsidRPr="00C512C9" w:rsidRDefault="00C512C9" w:rsidP="00F36261">
      <w:pPr>
        <w:pStyle w:val="Listparagraf"/>
        <w:numPr>
          <w:ilvl w:val="0"/>
          <w:numId w:val="7"/>
        </w:numPr>
        <w:tabs>
          <w:tab w:val="left" w:pos="8789"/>
        </w:tabs>
        <w:autoSpaceDE w:val="0"/>
        <w:autoSpaceDN w:val="0"/>
        <w:adjustRightInd w:val="0"/>
        <w:spacing w:after="0" w:line="240" w:lineRule="auto"/>
        <w:ind w:right="-1"/>
        <w:rPr>
          <w:rFonts w:ascii="Times New Roman" w:hAnsi="Times New Roman"/>
          <w:bCs/>
          <w:szCs w:val="24"/>
          <w:lang w:val="ro-RO" w:eastAsia="ro-RO"/>
        </w:rPr>
      </w:pPr>
      <w:r w:rsidRPr="00C512C9">
        <w:rPr>
          <w:rFonts w:ascii="Times New Roman" w:hAnsi="Times New Roman"/>
          <w:bCs/>
          <w:szCs w:val="24"/>
          <w:lang w:val="ro-RO"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72739625" w14:textId="77777777" w:rsidR="00C512C9" w:rsidRPr="00C512C9" w:rsidRDefault="00C512C9"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C512C9">
        <w:rPr>
          <w:rFonts w:ascii="Times New Roman" w:hAnsi="Times New Roman"/>
          <w:bCs/>
          <w:sz w:val="24"/>
          <w:szCs w:val="24"/>
          <w:lang w:val="ro-RO" w:eastAsia="ro-RO"/>
        </w:rPr>
        <w:t>1</w:t>
      </w:r>
      <w:r>
        <w:rPr>
          <w:rFonts w:ascii="Times New Roman" w:hAnsi="Times New Roman"/>
          <w:bCs/>
          <w:sz w:val="24"/>
          <w:szCs w:val="24"/>
          <w:lang w:val="ro-RO" w:eastAsia="ro-RO"/>
        </w:rPr>
        <w:t>6</w:t>
      </w:r>
      <w:r w:rsidRPr="00C512C9">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5753F2A4" w14:textId="77777777" w:rsidR="00C512C9" w:rsidRPr="00C512C9" w:rsidRDefault="00C512C9"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C512C9">
        <w:rPr>
          <w:rFonts w:ascii="Times New Roman" w:hAnsi="Times New Roman"/>
          <w:bCs/>
          <w:sz w:val="24"/>
          <w:szCs w:val="24"/>
          <w:lang w:val="ro-RO" w:eastAsia="ro-RO"/>
        </w:rPr>
        <w:t>1</w:t>
      </w:r>
      <w:r>
        <w:rPr>
          <w:rFonts w:ascii="Times New Roman" w:hAnsi="Times New Roman"/>
          <w:bCs/>
          <w:sz w:val="24"/>
          <w:szCs w:val="24"/>
          <w:lang w:val="ro-RO" w:eastAsia="ro-RO"/>
        </w:rPr>
        <w:t>6</w:t>
      </w:r>
      <w:r w:rsidRPr="00C512C9">
        <w:rPr>
          <w:rFonts w:ascii="Times New Roman" w:hAnsi="Times New Roman"/>
          <w:bCs/>
          <w:sz w:val="24"/>
          <w:szCs w:val="24"/>
          <w:lang w:val="ro-RO"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4A905851" w14:textId="3FF11575"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prestatorul nu execută contractul în conformitate cu obligațiile asumate;</w:t>
      </w:r>
    </w:p>
    <w:p w14:paraId="1E98F3FE" w14:textId="77777777" w:rsidR="00C512C9" w:rsidRPr="00C512C9" w:rsidRDefault="00C512C9"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C512C9">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6CD52592" w14:textId="1ED0EFCA"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prestatorul a fost condamnat pentru o infracțiune în legătură cu exercitarea profesiei printr-o hotărâre judecătorească definitivă;</w:t>
      </w:r>
    </w:p>
    <w:p w14:paraId="480F4B1F" w14:textId="508BDA65"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prestatorul se află în culpă profesională gravă ce poate fi dovedită prin orice mijloc de probă pe care achizitorul îl poate justifica;</w:t>
      </w:r>
    </w:p>
    <w:p w14:paraId="0DC1D27C" w14:textId="20462F82"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FB499F0" w14:textId="3F994766"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2E82838D" w14:textId="7654DE3B" w:rsidR="00C512C9" w:rsidRPr="00C512C9" w:rsidRDefault="00D869F2"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w:t>
      </w:r>
      <w:r w:rsidR="00C512C9" w:rsidRPr="00C512C9">
        <w:rPr>
          <w:rFonts w:ascii="Times New Roman" w:hAnsi="Times New Roman"/>
          <w:bCs/>
          <w:sz w:val="24"/>
          <w:szCs w:val="24"/>
          <w:lang w:val="ro-RO" w:eastAsia="ro-RO"/>
        </w:rPr>
        <w:t>apariția oricărei alte incapacități legale care să împiedice executarea prestatorului;</w:t>
      </w:r>
    </w:p>
    <w:p w14:paraId="5FFD7942" w14:textId="77777777" w:rsidR="00C512C9" w:rsidRPr="00C512C9" w:rsidRDefault="00C512C9" w:rsidP="00C512C9">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C512C9">
        <w:rPr>
          <w:rFonts w:ascii="Times New Roman" w:hAnsi="Times New Roman"/>
          <w:bCs/>
          <w:sz w:val="24"/>
          <w:szCs w:val="24"/>
          <w:lang w:val="ro-RO" w:eastAsia="ro-RO"/>
        </w:rPr>
        <w:t>1</w:t>
      </w:r>
      <w:r>
        <w:rPr>
          <w:rFonts w:ascii="Times New Roman" w:hAnsi="Times New Roman"/>
          <w:bCs/>
          <w:sz w:val="24"/>
          <w:szCs w:val="24"/>
          <w:lang w:val="ro-RO" w:eastAsia="ro-RO"/>
        </w:rPr>
        <w:t>6</w:t>
      </w:r>
      <w:r w:rsidRPr="00C512C9">
        <w:rPr>
          <w:rFonts w:ascii="Times New Roman" w:hAnsi="Times New Roman"/>
          <w:bCs/>
          <w:sz w:val="24"/>
          <w:szCs w:val="24"/>
          <w:lang w:val="ro-RO" w:eastAsia="ro-RO"/>
        </w:rPr>
        <w:t>.4. În cazul prevăzut la clauza 1</w:t>
      </w:r>
      <w:r>
        <w:rPr>
          <w:rFonts w:ascii="Times New Roman" w:hAnsi="Times New Roman"/>
          <w:bCs/>
          <w:sz w:val="24"/>
          <w:szCs w:val="24"/>
          <w:lang w:val="ro-RO" w:eastAsia="ro-RO"/>
        </w:rPr>
        <w:t>6</w:t>
      </w:r>
      <w:r w:rsidRPr="00C512C9">
        <w:rPr>
          <w:rFonts w:ascii="Times New Roman" w:hAnsi="Times New Roman"/>
          <w:bCs/>
          <w:sz w:val="24"/>
          <w:szCs w:val="24"/>
          <w:lang w:val="ro-RO" w:eastAsia="ro-RO"/>
        </w:rPr>
        <w:t>.3, prestatorul are dreptul de a pretinde numai plata corespunzătoare pentru partea din contract îndeplinită până la data rezilierii unilaterale a contractului. Achizitorul va reține și penalitățile acumulate ca urmare a depășirii termenelor de prestare prevăzute în prezentul contract.</w:t>
      </w:r>
    </w:p>
    <w:p w14:paraId="1A21CC4B" w14:textId="77777777" w:rsidR="00E868A9" w:rsidRDefault="00E868A9" w:rsidP="00221732">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p>
    <w:p w14:paraId="1DA721A1" w14:textId="77777777" w:rsidR="005359FF"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221732">
        <w:rPr>
          <w:rFonts w:ascii="Times New Roman" w:eastAsia="Lucida Sans Unicode" w:hAnsi="Times New Roman"/>
          <w:b/>
          <w:iCs/>
          <w:sz w:val="24"/>
          <w:szCs w:val="24"/>
          <w:lang w:val="ro-RO" w:eastAsia="ar-SA"/>
        </w:rPr>
        <w:t>1</w:t>
      </w:r>
      <w:r w:rsidR="00AF5AD8">
        <w:rPr>
          <w:rFonts w:ascii="Times New Roman" w:eastAsia="Lucida Sans Unicode" w:hAnsi="Times New Roman"/>
          <w:b/>
          <w:iCs/>
          <w:sz w:val="24"/>
          <w:szCs w:val="24"/>
          <w:lang w:val="ro-RO" w:eastAsia="ar-SA"/>
        </w:rPr>
        <w:t>7</w:t>
      </w:r>
      <w:r w:rsidR="009C4F6C" w:rsidRPr="00221732">
        <w:rPr>
          <w:rFonts w:ascii="Times New Roman" w:eastAsia="Lucida Sans Unicode" w:hAnsi="Times New Roman"/>
          <w:b/>
          <w:iCs/>
          <w:sz w:val="24"/>
          <w:szCs w:val="24"/>
          <w:lang w:val="ro-RO" w:eastAsia="ar-SA"/>
        </w:rPr>
        <w:t>. Forța majoră</w:t>
      </w:r>
    </w:p>
    <w:p w14:paraId="2FC1E2CC"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.1. Forța majoră este constatată de o autoritate competentă.</w:t>
      </w:r>
    </w:p>
    <w:p w14:paraId="3C2686A0"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 xml:space="preserve">.2. Forța majoră exonerează părțile contractante de îndeplinirea obligațiilor asumate prin </w:t>
      </w:r>
      <w:r w:rsidR="009C4F6C" w:rsidRPr="00221732">
        <w:rPr>
          <w:rFonts w:ascii="Times New Roman" w:eastAsia="Lucida Sans Unicode" w:hAnsi="Times New Roman"/>
          <w:sz w:val="24"/>
          <w:szCs w:val="24"/>
          <w:lang w:val="ro-RO" w:eastAsia="ar-SA"/>
        </w:rPr>
        <w:lastRenderedPageBreak/>
        <w:t>prezentul contract, pe toată perioada în care aceasta acționează.</w:t>
      </w:r>
    </w:p>
    <w:p w14:paraId="2D076BC9"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10BED8B0"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48B832D"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77340167" w14:textId="77777777" w:rsidR="009C4F6C" w:rsidRPr="00221732" w:rsidRDefault="00102A31"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221732">
        <w:rPr>
          <w:rFonts w:ascii="Times New Roman" w:eastAsia="Lucida Sans Unicode" w:hAnsi="Times New Roman"/>
          <w:sz w:val="24"/>
          <w:szCs w:val="24"/>
          <w:lang w:val="ro-RO" w:eastAsia="ar-SA"/>
        </w:rPr>
        <w:t>1</w:t>
      </w:r>
      <w:r w:rsidR="00AF5AD8">
        <w:rPr>
          <w:rFonts w:ascii="Times New Roman" w:eastAsia="Lucida Sans Unicode" w:hAnsi="Times New Roman"/>
          <w:sz w:val="24"/>
          <w:szCs w:val="24"/>
          <w:lang w:val="ro-RO" w:eastAsia="ar-SA"/>
        </w:rPr>
        <w:t>7</w:t>
      </w:r>
      <w:r w:rsidR="009C4F6C" w:rsidRPr="00221732">
        <w:rPr>
          <w:rFonts w:ascii="Times New Roman" w:eastAsia="Lucida Sans Unicode" w:hAnsi="Times New Roman"/>
          <w:sz w:val="24"/>
          <w:szCs w:val="24"/>
          <w:lang w:val="ro-RO" w:eastAsia="ar-SA"/>
        </w:rPr>
        <w:t xml:space="preserve">.6. Dacă forța majoră acționează sau se estimează că va acționa o perioada mai mare de </w:t>
      </w:r>
      <w:r w:rsidR="0002718E" w:rsidRPr="00221732">
        <w:rPr>
          <w:rFonts w:ascii="Times New Roman" w:eastAsia="Lucida Sans Unicode" w:hAnsi="Times New Roman"/>
          <w:sz w:val="24"/>
          <w:szCs w:val="24"/>
          <w:lang w:val="ro-RO" w:eastAsia="ar-SA"/>
        </w:rPr>
        <w:t>15 zile</w:t>
      </w:r>
      <w:r w:rsidR="009C4F6C" w:rsidRPr="0022173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2126C521" w14:textId="77777777" w:rsidR="00E868A9" w:rsidRDefault="00E868A9" w:rsidP="00221732">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p>
    <w:p w14:paraId="67654E70" w14:textId="77777777" w:rsidR="009C4F6C" w:rsidRPr="00221732" w:rsidRDefault="00AF5AD8" w:rsidP="00221732">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Pr>
          <w:rFonts w:ascii="Times New Roman" w:eastAsia="Lucida Sans Unicode" w:hAnsi="Times New Roman"/>
          <w:b/>
          <w:iCs/>
          <w:sz w:val="24"/>
          <w:szCs w:val="24"/>
          <w:lang w:val="ro-RO" w:eastAsia="ar-SA"/>
        </w:rPr>
        <w:t>18</w:t>
      </w:r>
      <w:r w:rsidR="009C4F6C" w:rsidRPr="00221732">
        <w:rPr>
          <w:rFonts w:ascii="Times New Roman" w:eastAsia="Lucida Sans Unicode" w:hAnsi="Times New Roman"/>
          <w:b/>
          <w:iCs/>
          <w:sz w:val="24"/>
          <w:szCs w:val="24"/>
          <w:lang w:val="ro-RO" w:eastAsia="ar-SA"/>
        </w:rPr>
        <w:t>. Soluționarea litigiilor</w:t>
      </w:r>
    </w:p>
    <w:p w14:paraId="347F1B85" w14:textId="77777777" w:rsidR="009C4F6C" w:rsidRPr="00221732" w:rsidRDefault="00AF5AD8" w:rsidP="00221732">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18</w:t>
      </w:r>
      <w:r w:rsidR="009C4F6C" w:rsidRPr="00221732">
        <w:rPr>
          <w:rFonts w:ascii="Times New Roman" w:eastAsia="Lucida Sans Unicode" w:hAnsi="Times New Roman"/>
          <w:sz w:val="24"/>
          <w:szCs w:val="24"/>
          <w:lang w:val="ro-RO" w:eastAsia="ar-SA"/>
        </w:rPr>
        <w:t xml:space="preserve">.1. Achizitorul și </w:t>
      </w:r>
      <w:r w:rsidR="00FB3B98" w:rsidRPr="00221732">
        <w:rPr>
          <w:rFonts w:ascii="Times New Roman" w:eastAsia="Lucida Sans Unicode" w:hAnsi="Times New Roman"/>
          <w:sz w:val="24"/>
          <w:szCs w:val="24"/>
          <w:lang w:val="ro-RO" w:eastAsia="ar-SA"/>
        </w:rPr>
        <w:t>prestatorul</w:t>
      </w:r>
      <w:r w:rsidR="009C4F6C" w:rsidRPr="0022173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0B4F8853" w14:textId="77777777" w:rsidR="009C4F6C" w:rsidRDefault="00AF5AD8" w:rsidP="00221732">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18</w:t>
      </w:r>
      <w:r w:rsidR="009C4F6C" w:rsidRPr="00221732">
        <w:rPr>
          <w:rFonts w:ascii="Times New Roman" w:eastAsia="Lucida Sans Unicode" w:hAnsi="Times New Roman"/>
          <w:sz w:val="24"/>
          <w:szCs w:val="24"/>
          <w:lang w:val="ro-RO" w:eastAsia="ar-SA"/>
        </w:rPr>
        <w:t>.2. Dacă, după 15 zile de la începerea acestor tratative, achizitorul și contractantul nu reușesc să rezolve în mod amiabil o divergență contractuală, se vor adresa instanțelor judecătorești competente.</w:t>
      </w:r>
    </w:p>
    <w:p w14:paraId="052D84D0" w14:textId="77777777" w:rsidR="00E868A9" w:rsidRDefault="00E868A9" w:rsidP="003443CF">
      <w:pPr>
        <w:tabs>
          <w:tab w:val="left" w:pos="0"/>
        </w:tabs>
        <w:spacing w:after="0" w:line="240" w:lineRule="auto"/>
        <w:ind w:right="-143"/>
        <w:jc w:val="both"/>
        <w:rPr>
          <w:rFonts w:ascii="Times New Roman" w:hAnsi="Times New Roman"/>
          <w:b/>
          <w:bCs/>
          <w:sz w:val="24"/>
          <w:szCs w:val="24"/>
          <w:lang w:val="ro-RO"/>
        </w:rPr>
      </w:pPr>
    </w:p>
    <w:p w14:paraId="3E4CDCEE" w14:textId="77777777" w:rsidR="003443CF" w:rsidRPr="00514F7C" w:rsidRDefault="00AF5AD8" w:rsidP="003443CF">
      <w:pPr>
        <w:tabs>
          <w:tab w:val="left" w:pos="0"/>
        </w:tabs>
        <w:spacing w:after="0" w:line="240" w:lineRule="auto"/>
        <w:ind w:right="-143"/>
        <w:jc w:val="both"/>
        <w:rPr>
          <w:rFonts w:ascii="Times New Roman" w:hAnsi="Times New Roman"/>
          <w:b/>
          <w:bCs/>
          <w:sz w:val="24"/>
          <w:szCs w:val="24"/>
          <w:lang w:val="ro-RO"/>
        </w:rPr>
      </w:pPr>
      <w:r>
        <w:rPr>
          <w:rFonts w:ascii="Times New Roman" w:hAnsi="Times New Roman"/>
          <w:b/>
          <w:bCs/>
          <w:sz w:val="24"/>
          <w:szCs w:val="24"/>
          <w:lang w:val="ro-RO"/>
        </w:rPr>
        <w:t>19</w:t>
      </w:r>
      <w:r w:rsidR="003443CF" w:rsidRPr="00514F7C">
        <w:rPr>
          <w:rFonts w:ascii="Times New Roman" w:hAnsi="Times New Roman"/>
          <w:b/>
          <w:bCs/>
          <w:sz w:val="24"/>
          <w:szCs w:val="24"/>
          <w:lang w:val="ro-RO"/>
        </w:rPr>
        <w:t>. Transparență</w:t>
      </w:r>
    </w:p>
    <w:p w14:paraId="25C4673C" w14:textId="77777777" w:rsidR="003443CF" w:rsidRPr="00514F7C" w:rsidRDefault="00AF5AD8" w:rsidP="003443CF">
      <w:pPr>
        <w:tabs>
          <w:tab w:val="left" w:pos="0"/>
        </w:tabs>
        <w:spacing w:after="0" w:line="240" w:lineRule="auto"/>
        <w:ind w:right="-143"/>
        <w:jc w:val="both"/>
        <w:rPr>
          <w:rFonts w:ascii="Times New Roman" w:hAnsi="Times New Roman"/>
          <w:sz w:val="24"/>
          <w:szCs w:val="24"/>
          <w:lang w:val="ro-RO"/>
        </w:rPr>
      </w:pPr>
      <w:r>
        <w:rPr>
          <w:rFonts w:ascii="Times New Roman" w:hAnsi="Times New Roman"/>
          <w:sz w:val="24"/>
          <w:szCs w:val="24"/>
          <w:lang w:val="ro-RO"/>
        </w:rPr>
        <w:t>19</w:t>
      </w:r>
      <w:r w:rsidR="003443CF" w:rsidRPr="00514F7C">
        <w:rPr>
          <w:rFonts w:ascii="Times New Roman" w:hAnsi="Times New Roman"/>
          <w:sz w:val="24"/>
          <w:szCs w:val="24"/>
          <w:lang w:val="ro-RO"/>
        </w:rPr>
        <w:t>.1</w:t>
      </w:r>
      <w:r>
        <w:rPr>
          <w:rFonts w:ascii="Times New Roman" w:hAnsi="Times New Roman"/>
          <w:sz w:val="24"/>
          <w:szCs w:val="24"/>
          <w:lang w:val="ro-RO"/>
        </w:rPr>
        <w:t>.</w:t>
      </w:r>
      <w:r w:rsidR="003443CF" w:rsidRPr="00514F7C">
        <w:rPr>
          <w:rFonts w:ascii="Times New Roman" w:hAnsi="Times New Roman"/>
          <w:sz w:val="24"/>
          <w:szCs w:val="24"/>
          <w:lang w:val="ro-RO"/>
        </w:rPr>
        <w:t xml:space="preserve">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7AB93B4A" w14:textId="77777777" w:rsidR="003443CF" w:rsidRPr="00514F7C" w:rsidRDefault="00AF5AD8" w:rsidP="003443CF">
      <w:pPr>
        <w:autoSpaceDE w:val="0"/>
        <w:autoSpaceDN w:val="0"/>
        <w:adjustRightInd w:val="0"/>
        <w:spacing w:after="0" w:line="240" w:lineRule="auto"/>
        <w:ind w:right="-143"/>
        <w:jc w:val="both"/>
        <w:rPr>
          <w:rFonts w:ascii="Times New Roman" w:hAnsi="Times New Roman"/>
          <w:sz w:val="24"/>
          <w:szCs w:val="24"/>
          <w:lang w:val="ro-RO"/>
        </w:rPr>
      </w:pPr>
      <w:r>
        <w:rPr>
          <w:rFonts w:ascii="Times New Roman" w:hAnsi="Times New Roman"/>
          <w:sz w:val="24"/>
          <w:szCs w:val="24"/>
          <w:lang w:val="ro-RO"/>
        </w:rPr>
        <w:t>19</w:t>
      </w:r>
      <w:r w:rsidR="003443CF" w:rsidRPr="00514F7C">
        <w:rPr>
          <w:rFonts w:ascii="Times New Roman" w:hAnsi="Times New Roman"/>
          <w:sz w:val="24"/>
          <w:szCs w:val="24"/>
          <w:lang w:val="ro-RO"/>
        </w:rPr>
        <w:t>.2</w:t>
      </w:r>
      <w:r>
        <w:rPr>
          <w:rFonts w:ascii="Times New Roman" w:hAnsi="Times New Roman"/>
          <w:sz w:val="24"/>
          <w:szCs w:val="24"/>
          <w:lang w:val="ro-RO"/>
        </w:rPr>
        <w:t>.</w:t>
      </w:r>
      <w:r w:rsidR="003443CF" w:rsidRPr="00514F7C">
        <w:rPr>
          <w:rFonts w:ascii="Times New Roman" w:hAnsi="Times New Roman"/>
          <w:sz w:val="24"/>
          <w:szCs w:val="24"/>
          <w:lang w:val="ro-RO"/>
        </w:rPr>
        <w:t xml:space="preserve"> Nu pot avea caracter confidențial denumirea </w:t>
      </w:r>
      <w:bookmarkStart w:id="7" w:name="_Hlk160190294"/>
      <w:r w:rsidR="003443CF">
        <w:rPr>
          <w:rFonts w:ascii="Times New Roman" w:hAnsi="Times New Roman"/>
          <w:sz w:val="24"/>
          <w:szCs w:val="24"/>
          <w:lang w:val="ro-RO"/>
        </w:rPr>
        <w:t>prestatorului</w:t>
      </w:r>
      <w:bookmarkEnd w:id="7"/>
      <w:r w:rsidR="003443CF" w:rsidRPr="00514F7C">
        <w:rPr>
          <w:rFonts w:ascii="Times New Roman" w:hAnsi="Times New Roman"/>
          <w:sz w:val="24"/>
          <w:szCs w:val="24"/>
          <w:lang w:val="ro-RO"/>
        </w:rPr>
        <w:t>,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2F248590" w14:textId="77777777" w:rsidR="00E868A9" w:rsidRDefault="00E868A9" w:rsidP="003443CF">
      <w:pPr>
        <w:tabs>
          <w:tab w:val="left" w:pos="0"/>
        </w:tabs>
        <w:spacing w:after="0" w:line="240" w:lineRule="auto"/>
        <w:ind w:right="-143"/>
        <w:jc w:val="both"/>
        <w:rPr>
          <w:rFonts w:ascii="Times New Roman" w:hAnsi="Times New Roman"/>
          <w:b/>
          <w:bCs/>
          <w:sz w:val="24"/>
          <w:szCs w:val="24"/>
          <w:lang w:val="ro-RO"/>
        </w:rPr>
      </w:pPr>
    </w:p>
    <w:p w14:paraId="2724AC92" w14:textId="77777777" w:rsidR="003443CF" w:rsidRPr="00514F7C" w:rsidRDefault="003443CF" w:rsidP="003443CF">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w:t>
      </w:r>
      <w:r w:rsidR="00AF5AD8">
        <w:rPr>
          <w:rFonts w:ascii="Times New Roman" w:hAnsi="Times New Roman"/>
          <w:b/>
          <w:bCs/>
          <w:sz w:val="24"/>
          <w:szCs w:val="24"/>
          <w:lang w:val="ro-RO"/>
        </w:rPr>
        <w:t>0</w:t>
      </w:r>
      <w:r w:rsidRPr="00514F7C">
        <w:rPr>
          <w:rFonts w:ascii="Times New Roman" w:hAnsi="Times New Roman"/>
          <w:b/>
          <w:bCs/>
          <w:sz w:val="24"/>
          <w:szCs w:val="24"/>
          <w:lang w:val="ro-RO"/>
        </w:rPr>
        <w:t>. Confidențialitate</w:t>
      </w:r>
    </w:p>
    <w:p w14:paraId="44FD2CEA" w14:textId="77777777" w:rsidR="003443CF" w:rsidRPr="00514F7C" w:rsidRDefault="003443CF" w:rsidP="003443CF">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w:t>
      </w:r>
      <w:r w:rsidR="00AF5AD8">
        <w:rPr>
          <w:rFonts w:ascii="Times New Roman" w:hAnsi="Times New Roman"/>
          <w:sz w:val="24"/>
          <w:szCs w:val="24"/>
          <w:lang w:val="ro-RO"/>
        </w:rPr>
        <w:t>0</w:t>
      </w:r>
      <w:r w:rsidRPr="00514F7C">
        <w:rPr>
          <w:rFonts w:ascii="Times New Roman" w:hAnsi="Times New Roman"/>
          <w:sz w:val="24"/>
          <w:szCs w:val="24"/>
          <w:lang w:val="ro-RO"/>
        </w:rPr>
        <w:t>.1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3FB0D89C" w14:textId="77777777" w:rsidR="003443CF" w:rsidRPr="00514F7C" w:rsidRDefault="003443CF" w:rsidP="003443CF">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w:t>
      </w:r>
      <w:r w:rsidR="00AF5AD8">
        <w:rPr>
          <w:rFonts w:ascii="Times New Roman" w:hAnsi="Times New Roman"/>
          <w:sz w:val="24"/>
          <w:szCs w:val="24"/>
          <w:lang w:val="ro-RO"/>
        </w:rPr>
        <w:t>0</w:t>
      </w:r>
      <w:r w:rsidRPr="00514F7C">
        <w:rPr>
          <w:rFonts w:ascii="Times New Roman" w:hAnsi="Times New Roman"/>
          <w:sz w:val="24"/>
          <w:szCs w:val="24"/>
          <w:lang w:val="ro-RO"/>
        </w:rPr>
        <w:t>.2. Prestatorul va considera toate documentele și informațiile care îi sunt puse la dispoziție în vederea încheierii și executării contractului drept strict confidențiale.</w:t>
      </w:r>
    </w:p>
    <w:p w14:paraId="7E72BD13" w14:textId="77777777" w:rsidR="003443CF" w:rsidRPr="003443CF" w:rsidRDefault="003443CF" w:rsidP="003443CF">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w:t>
      </w:r>
      <w:r w:rsidR="00AF5AD8">
        <w:rPr>
          <w:rFonts w:ascii="Times New Roman" w:hAnsi="Times New Roman"/>
          <w:sz w:val="24"/>
          <w:szCs w:val="24"/>
          <w:lang w:val="ro-RO"/>
        </w:rPr>
        <w:t>0</w:t>
      </w:r>
      <w:r w:rsidRPr="00514F7C">
        <w:rPr>
          <w:rFonts w:ascii="Times New Roman" w:hAnsi="Times New Roman"/>
          <w:sz w:val="24"/>
          <w:szCs w:val="24"/>
          <w:lang w:val="ro-RO"/>
        </w:rPr>
        <w:t>.3. Obligația de confidențialitate nu se aplică în cazul solicitărilor legale privind divulgarea unor informații venite, în format oficial, din partea anumitor autorități publice conform prevederilor legale aplicabile.</w:t>
      </w:r>
    </w:p>
    <w:p w14:paraId="12CC6B08" w14:textId="77777777" w:rsidR="00E868A9" w:rsidRDefault="00E868A9"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p>
    <w:p w14:paraId="4732BF63" w14:textId="77777777" w:rsidR="009C4F6C" w:rsidRPr="00221732" w:rsidRDefault="009C4F6C"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221732">
        <w:rPr>
          <w:rFonts w:ascii="Times New Roman" w:eastAsia="Lucida Sans Unicode" w:hAnsi="Times New Roman"/>
          <w:b/>
          <w:bCs/>
          <w:caps/>
          <w:sz w:val="24"/>
          <w:szCs w:val="24"/>
          <w:lang w:val="ro-RO" w:eastAsia="ro-RO"/>
        </w:rPr>
        <w:t>2</w:t>
      </w:r>
      <w:r w:rsidR="00AF5AD8">
        <w:rPr>
          <w:rFonts w:ascii="Times New Roman" w:eastAsia="Lucida Sans Unicode" w:hAnsi="Times New Roman"/>
          <w:b/>
          <w:bCs/>
          <w:caps/>
          <w:sz w:val="24"/>
          <w:szCs w:val="24"/>
          <w:lang w:val="ro-RO" w:eastAsia="ro-RO"/>
        </w:rPr>
        <w:t>1</w:t>
      </w:r>
      <w:r w:rsidRPr="00221732">
        <w:rPr>
          <w:rFonts w:ascii="Times New Roman" w:eastAsia="Lucida Sans Unicode" w:hAnsi="Times New Roman"/>
          <w:b/>
          <w:bCs/>
          <w:caps/>
          <w:sz w:val="24"/>
          <w:szCs w:val="24"/>
          <w:lang w:val="ro-RO" w:eastAsia="ro-RO"/>
        </w:rPr>
        <w:t>. C</w:t>
      </w:r>
      <w:r w:rsidRPr="00221732">
        <w:rPr>
          <w:rFonts w:ascii="Times New Roman" w:eastAsia="Lucida Sans Unicode" w:hAnsi="Times New Roman"/>
          <w:b/>
          <w:bCs/>
          <w:sz w:val="24"/>
          <w:szCs w:val="24"/>
          <w:lang w:val="ro-RO" w:eastAsia="ro-RO"/>
        </w:rPr>
        <w:t>aracterul public al contractului</w:t>
      </w:r>
    </w:p>
    <w:p w14:paraId="00E51CA0" w14:textId="77777777" w:rsidR="009C4F6C" w:rsidRPr="00221732" w:rsidRDefault="009C4F6C"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221732">
        <w:rPr>
          <w:rFonts w:ascii="Times New Roman" w:eastAsia="Lucida Sans Unicode" w:hAnsi="Times New Roman"/>
          <w:sz w:val="24"/>
          <w:szCs w:val="24"/>
          <w:lang w:val="ro-RO" w:eastAsia="ro-RO"/>
        </w:rPr>
        <w:t>2</w:t>
      </w:r>
      <w:r w:rsidR="00AF5AD8">
        <w:rPr>
          <w:rFonts w:ascii="Times New Roman" w:eastAsia="Lucida Sans Unicode" w:hAnsi="Times New Roman"/>
          <w:sz w:val="24"/>
          <w:szCs w:val="24"/>
          <w:lang w:val="ro-RO" w:eastAsia="ro-RO"/>
        </w:rPr>
        <w:t>1</w:t>
      </w:r>
      <w:r w:rsidRPr="00221732">
        <w:rPr>
          <w:rFonts w:ascii="Times New Roman" w:eastAsia="Lucida Sans Unicode" w:hAnsi="Times New Roman"/>
          <w:sz w:val="24"/>
          <w:szCs w:val="24"/>
          <w:lang w:val="ro-RO" w:eastAsia="ro-RO"/>
        </w:rPr>
        <w:t>.1.(1) Dosarul achiziției publice are caracter de document public.</w:t>
      </w:r>
    </w:p>
    <w:p w14:paraId="7087C990" w14:textId="77777777" w:rsidR="009C4F6C" w:rsidRPr="00221732" w:rsidRDefault="009C4F6C"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22173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244C964C" w14:textId="77777777" w:rsidR="009C4F6C" w:rsidRPr="00221732" w:rsidRDefault="009C4F6C"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221732">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292E9FBA" w14:textId="77777777" w:rsidR="009C4F6C" w:rsidRPr="00221732" w:rsidRDefault="009C4F6C" w:rsidP="00F36261">
      <w:pPr>
        <w:widowControl w:val="0"/>
        <w:numPr>
          <w:ilvl w:val="0"/>
          <w:numId w:val="6"/>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221732">
        <w:rPr>
          <w:rFonts w:ascii="Times New Roman" w:eastAsia="Lucida Sans Unicode" w:hAnsi="Times New Roman"/>
          <w:sz w:val="24"/>
          <w:szCs w:val="24"/>
          <w:lang w:val="ro-RO" w:eastAsia="ro-RO"/>
        </w:rPr>
        <w:t xml:space="preserve">informația era cunoscută părții </w:t>
      </w:r>
      <w:r w:rsidRPr="00221732">
        <w:rPr>
          <w:rFonts w:ascii="Times New Roman" w:eastAsia="Lucida Sans Unicode" w:hAnsi="Times New Roman"/>
          <w:sz w:val="24"/>
          <w:szCs w:val="24"/>
          <w:lang w:val="ro-RO" w:eastAsia="ar-SA"/>
        </w:rPr>
        <w:t>contractante</w:t>
      </w:r>
      <w:r w:rsidRPr="00221732">
        <w:rPr>
          <w:rFonts w:ascii="Times New Roman" w:eastAsia="Lucida Sans Unicode" w:hAnsi="Times New Roman"/>
          <w:sz w:val="24"/>
          <w:szCs w:val="24"/>
          <w:lang w:val="ro-RO" w:eastAsia="ro-RO"/>
        </w:rPr>
        <w:t xml:space="preserve"> înainte ca ea sa fi fost primită de la cealaltă parte </w:t>
      </w:r>
      <w:r w:rsidRPr="00221732">
        <w:rPr>
          <w:rFonts w:ascii="Times New Roman" w:eastAsia="Lucida Sans Unicode" w:hAnsi="Times New Roman"/>
          <w:sz w:val="24"/>
          <w:szCs w:val="24"/>
          <w:lang w:val="ro-RO" w:eastAsia="ar-SA"/>
        </w:rPr>
        <w:t>contractantă</w:t>
      </w:r>
      <w:r w:rsidRPr="00221732">
        <w:rPr>
          <w:rFonts w:ascii="Times New Roman" w:eastAsia="Lucida Sans Unicode" w:hAnsi="Times New Roman"/>
          <w:sz w:val="24"/>
          <w:szCs w:val="24"/>
          <w:lang w:val="ro-RO" w:eastAsia="ro-RO"/>
        </w:rPr>
        <w:t>;</w:t>
      </w:r>
    </w:p>
    <w:p w14:paraId="7CB26C4C" w14:textId="77777777" w:rsidR="009C4F6C" w:rsidRPr="00221732" w:rsidRDefault="009C4F6C" w:rsidP="00F36261">
      <w:pPr>
        <w:widowControl w:val="0"/>
        <w:numPr>
          <w:ilvl w:val="0"/>
          <w:numId w:val="6"/>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221732">
        <w:rPr>
          <w:rFonts w:ascii="Times New Roman" w:eastAsia="Lucida Sans Unicode" w:hAnsi="Times New Roman"/>
          <w:sz w:val="24"/>
          <w:szCs w:val="24"/>
          <w:lang w:val="ro-RO" w:eastAsia="ro-RO"/>
        </w:rPr>
        <w:t xml:space="preserve">partea </w:t>
      </w:r>
      <w:r w:rsidRPr="00221732">
        <w:rPr>
          <w:rFonts w:ascii="Times New Roman" w:eastAsia="Lucida Sans Unicode" w:hAnsi="Times New Roman"/>
          <w:sz w:val="24"/>
          <w:szCs w:val="24"/>
          <w:lang w:val="ro-RO" w:eastAsia="ar-SA"/>
        </w:rPr>
        <w:t>contractantă</w:t>
      </w:r>
      <w:r w:rsidRPr="00221732">
        <w:rPr>
          <w:rFonts w:ascii="Times New Roman" w:eastAsia="Lucida Sans Unicode" w:hAnsi="Times New Roman"/>
          <w:sz w:val="24"/>
          <w:szCs w:val="24"/>
          <w:lang w:val="ro-RO" w:eastAsia="ro-RO"/>
        </w:rPr>
        <w:t xml:space="preserve"> a fost obligată în mod legal să dezvăluie informația.</w:t>
      </w:r>
    </w:p>
    <w:p w14:paraId="63F1959F" w14:textId="77777777" w:rsidR="00E868A9" w:rsidRDefault="00E868A9" w:rsidP="003443CF">
      <w:pPr>
        <w:tabs>
          <w:tab w:val="left" w:pos="0"/>
        </w:tabs>
        <w:spacing w:after="0" w:line="240" w:lineRule="auto"/>
        <w:ind w:right="-143"/>
        <w:jc w:val="both"/>
        <w:rPr>
          <w:rFonts w:ascii="Times New Roman" w:hAnsi="Times New Roman"/>
          <w:b/>
          <w:bCs/>
          <w:sz w:val="24"/>
          <w:szCs w:val="24"/>
          <w:lang w:val="ro-RO"/>
        </w:rPr>
      </w:pPr>
    </w:p>
    <w:p w14:paraId="4605D1E6" w14:textId="77777777" w:rsidR="003443CF" w:rsidRPr="00514F7C" w:rsidRDefault="003443CF" w:rsidP="003443CF">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w:t>
      </w:r>
      <w:r w:rsidR="00C61C4C">
        <w:rPr>
          <w:rFonts w:ascii="Times New Roman" w:hAnsi="Times New Roman"/>
          <w:b/>
          <w:bCs/>
          <w:sz w:val="24"/>
          <w:szCs w:val="24"/>
          <w:lang w:val="ro-RO"/>
        </w:rPr>
        <w:t>2</w:t>
      </w:r>
      <w:r w:rsidRPr="00514F7C">
        <w:rPr>
          <w:rFonts w:ascii="Times New Roman" w:hAnsi="Times New Roman"/>
          <w:b/>
          <w:bCs/>
          <w:sz w:val="24"/>
          <w:szCs w:val="24"/>
          <w:lang w:val="ro-RO"/>
        </w:rPr>
        <w:t>. Protecția datelor cu caracter personal</w:t>
      </w:r>
    </w:p>
    <w:p w14:paraId="685235ED" w14:textId="77777777" w:rsidR="003443CF" w:rsidRPr="00514F7C" w:rsidRDefault="003443CF" w:rsidP="003443CF">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w:t>
      </w:r>
      <w:r w:rsidR="00C61C4C">
        <w:rPr>
          <w:rFonts w:ascii="Times New Roman" w:hAnsi="Times New Roman"/>
          <w:sz w:val="24"/>
          <w:szCs w:val="24"/>
          <w:lang w:val="ro-RO"/>
        </w:rPr>
        <w:t>2</w:t>
      </w:r>
      <w:r w:rsidRPr="00514F7C">
        <w:rPr>
          <w:rFonts w:ascii="Times New Roman" w:hAnsi="Times New Roman"/>
          <w:sz w:val="24"/>
          <w:szCs w:val="24"/>
          <w:lang w:val="ro-RO"/>
        </w:rPr>
        <w:t xml:space="preserve">.1. Prezentul contract reprezintă un acord ferm pentru părțile contractante în ceea ce privește gestionarea și prelucrarea datelor cu caracter personal primite în vederea îndeplinirii obligațiilor </w:t>
      </w:r>
      <w:r w:rsidRPr="00514F7C">
        <w:rPr>
          <w:rFonts w:ascii="Times New Roman" w:hAnsi="Times New Roman"/>
          <w:sz w:val="24"/>
          <w:szCs w:val="24"/>
          <w:lang w:val="ro-RO"/>
        </w:rPr>
        <w:lastRenderedPageBreak/>
        <w:t>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4EBA8FA" w14:textId="77777777" w:rsidR="003443CF" w:rsidRDefault="003443CF" w:rsidP="003443CF">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514F7C">
        <w:rPr>
          <w:rFonts w:ascii="Times New Roman" w:hAnsi="Times New Roman"/>
          <w:sz w:val="24"/>
          <w:szCs w:val="24"/>
          <w:lang w:val="ro-RO"/>
        </w:rPr>
        <w:t>2</w:t>
      </w:r>
      <w:r w:rsidR="00C61C4C">
        <w:rPr>
          <w:rFonts w:ascii="Times New Roman" w:hAnsi="Times New Roman"/>
          <w:sz w:val="24"/>
          <w:szCs w:val="24"/>
          <w:lang w:val="ro-RO"/>
        </w:rPr>
        <w:t>2</w:t>
      </w:r>
      <w:r w:rsidRPr="00514F7C">
        <w:rPr>
          <w:rFonts w:ascii="Times New Roman" w:hAnsi="Times New Roman"/>
          <w:sz w:val="24"/>
          <w:szCs w:val="24"/>
          <w:lang w:val="ro-RO"/>
        </w:rPr>
        <w:t>.2.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r w:rsidRPr="00221732">
        <w:rPr>
          <w:rFonts w:ascii="Times New Roman" w:eastAsia="Lucida Sans Unicode" w:hAnsi="Times New Roman"/>
          <w:b/>
          <w:bCs/>
          <w:sz w:val="24"/>
          <w:szCs w:val="24"/>
          <w:lang w:val="ro-RO" w:eastAsia="ro-RO"/>
        </w:rPr>
        <w:t xml:space="preserve"> </w:t>
      </w:r>
    </w:p>
    <w:p w14:paraId="4FBE5D87" w14:textId="77777777" w:rsidR="00C61C4C" w:rsidRDefault="00C61C4C" w:rsidP="003443CF">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p>
    <w:p w14:paraId="5516F4A9" w14:textId="77777777" w:rsidR="009C4F6C" w:rsidRPr="00221732" w:rsidRDefault="009C4F6C" w:rsidP="003443CF">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21732">
        <w:rPr>
          <w:rFonts w:ascii="Times New Roman" w:eastAsia="Lucida Sans Unicode" w:hAnsi="Times New Roman"/>
          <w:b/>
          <w:bCs/>
          <w:sz w:val="24"/>
          <w:szCs w:val="24"/>
          <w:lang w:val="ro-RO" w:eastAsia="ro-RO"/>
        </w:rPr>
        <w:t>2</w:t>
      </w:r>
      <w:r w:rsidR="00C61C4C">
        <w:rPr>
          <w:rFonts w:ascii="Times New Roman" w:eastAsia="Lucida Sans Unicode" w:hAnsi="Times New Roman"/>
          <w:b/>
          <w:bCs/>
          <w:sz w:val="24"/>
          <w:szCs w:val="24"/>
          <w:lang w:val="ro-RO" w:eastAsia="ro-RO"/>
        </w:rPr>
        <w:t>3</w:t>
      </w:r>
      <w:r w:rsidRPr="00221732">
        <w:rPr>
          <w:rFonts w:ascii="Times New Roman" w:eastAsia="Lucida Sans Unicode" w:hAnsi="Times New Roman"/>
          <w:b/>
          <w:bCs/>
          <w:sz w:val="24"/>
          <w:szCs w:val="24"/>
          <w:lang w:val="ro-RO" w:eastAsia="ro-RO"/>
        </w:rPr>
        <w:t>. Limbă care guvernează contractul</w:t>
      </w:r>
    </w:p>
    <w:p w14:paraId="6CB4D175" w14:textId="77777777" w:rsidR="00FB3B98" w:rsidRPr="00221732" w:rsidRDefault="009C4F6C" w:rsidP="00221732">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221732">
        <w:rPr>
          <w:rFonts w:ascii="Times New Roman" w:eastAsia="Lucida Sans Unicode" w:hAnsi="Times New Roman"/>
          <w:sz w:val="24"/>
          <w:szCs w:val="24"/>
          <w:lang w:val="ro-RO" w:eastAsia="ro-RO"/>
        </w:rPr>
        <w:t>Limba care guvernează contractul este limba română.</w:t>
      </w:r>
    </w:p>
    <w:p w14:paraId="6FD45C14" w14:textId="77777777" w:rsidR="00E868A9" w:rsidRDefault="00E868A9"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p>
    <w:p w14:paraId="40DD5EBB" w14:textId="77777777" w:rsidR="009C4F6C" w:rsidRPr="00221732" w:rsidRDefault="009C4F6C" w:rsidP="00221732">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221732">
        <w:rPr>
          <w:rFonts w:ascii="Times New Roman" w:eastAsia="Lucida Sans Unicode" w:hAnsi="Times New Roman"/>
          <w:b/>
          <w:bCs/>
          <w:sz w:val="24"/>
          <w:szCs w:val="24"/>
          <w:lang w:val="ro-RO" w:eastAsia="ro-RO"/>
        </w:rPr>
        <w:t>2</w:t>
      </w:r>
      <w:r w:rsidR="00C61C4C">
        <w:rPr>
          <w:rFonts w:ascii="Times New Roman" w:eastAsia="Lucida Sans Unicode" w:hAnsi="Times New Roman"/>
          <w:b/>
          <w:bCs/>
          <w:sz w:val="24"/>
          <w:szCs w:val="24"/>
          <w:lang w:val="ro-RO" w:eastAsia="ro-RO"/>
        </w:rPr>
        <w:t>4</w:t>
      </w:r>
      <w:r w:rsidRPr="00221732">
        <w:rPr>
          <w:rFonts w:ascii="Times New Roman" w:eastAsia="Lucida Sans Unicode" w:hAnsi="Times New Roman"/>
          <w:b/>
          <w:bCs/>
          <w:sz w:val="24"/>
          <w:szCs w:val="24"/>
          <w:lang w:val="ro-RO" w:eastAsia="ro-RO"/>
        </w:rPr>
        <w:t>. Comunicări</w:t>
      </w:r>
    </w:p>
    <w:p w14:paraId="07880254" w14:textId="77777777" w:rsidR="009C4F6C" w:rsidRPr="00221732" w:rsidRDefault="009C4F6C" w:rsidP="00221732">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221732">
        <w:rPr>
          <w:rFonts w:ascii="Times New Roman" w:hAnsi="Times New Roman"/>
          <w:sz w:val="24"/>
          <w:szCs w:val="24"/>
          <w:lang w:val="ro-RO" w:eastAsia="ro-RO"/>
        </w:rPr>
        <w:t>2</w:t>
      </w:r>
      <w:r w:rsidR="00C61C4C">
        <w:rPr>
          <w:rFonts w:ascii="Times New Roman" w:hAnsi="Times New Roman"/>
          <w:sz w:val="24"/>
          <w:szCs w:val="24"/>
          <w:lang w:val="ro-RO" w:eastAsia="ro-RO"/>
        </w:rPr>
        <w:t>4</w:t>
      </w:r>
      <w:r w:rsidRPr="0022173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221732">
        <w:rPr>
          <w:rFonts w:ascii="Times New Roman" w:eastAsia="Lucida Sans Unicode" w:hAnsi="Times New Roman"/>
          <w:sz w:val="24"/>
          <w:szCs w:val="24"/>
          <w:lang w:val="ro-RO" w:eastAsia="ar-SA"/>
        </w:rPr>
        <w:t>contractante</w:t>
      </w:r>
      <w:r w:rsidRPr="00221732">
        <w:rPr>
          <w:rFonts w:ascii="Times New Roman" w:hAnsi="Times New Roman"/>
          <w:sz w:val="24"/>
          <w:szCs w:val="24"/>
          <w:lang w:val="ro-RO" w:eastAsia="ro-RO"/>
        </w:rPr>
        <w:t xml:space="preserve"> indicate în art. 1 al prezentului contract.</w:t>
      </w:r>
    </w:p>
    <w:p w14:paraId="07CE148E" w14:textId="77777777" w:rsidR="009C4F6C" w:rsidRPr="00221732" w:rsidRDefault="009C4F6C" w:rsidP="00221732">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22173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221732">
        <w:rPr>
          <w:rFonts w:ascii="Times New Roman" w:eastAsia="Lucida Sans Unicode" w:hAnsi="Times New Roman"/>
          <w:sz w:val="24"/>
          <w:szCs w:val="24"/>
          <w:lang w:val="ro-RO" w:eastAsia="ar-SA"/>
        </w:rPr>
        <w:t>contractantă</w:t>
      </w:r>
      <w:r w:rsidRPr="00221732">
        <w:rPr>
          <w:rFonts w:ascii="Times New Roman" w:eastAsia="Times New Roman" w:hAnsi="Times New Roman"/>
          <w:sz w:val="24"/>
          <w:szCs w:val="24"/>
          <w:lang w:val="ro-RO" w:eastAsia="ro-RO"/>
        </w:rPr>
        <w:t>.</w:t>
      </w:r>
    </w:p>
    <w:p w14:paraId="07F73C5E" w14:textId="77777777" w:rsidR="009C4F6C" w:rsidRPr="00221732" w:rsidRDefault="009C4F6C" w:rsidP="00221732">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221732">
        <w:rPr>
          <w:rFonts w:ascii="Times New Roman" w:eastAsia="Times New Roman" w:hAnsi="Times New Roman"/>
          <w:sz w:val="24"/>
          <w:szCs w:val="24"/>
          <w:lang w:val="ro-RO" w:eastAsia="ro-RO"/>
        </w:rPr>
        <w:t>2</w:t>
      </w:r>
      <w:r w:rsidR="00C61C4C">
        <w:rPr>
          <w:rFonts w:ascii="Times New Roman" w:eastAsia="Times New Roman" w:hAnsi="Times New Roman"/>
          <w:sz w:val="24"/>
          <w:szCs w:val="24"/>
          <w:lang w:val="ro-RO" w:eastAsia="ro-RO"/>
        </w:rPr>
        <w:t>4</w:t>
      </w:r>
      <w:r w:rsidRPr="0022173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32D39F24" w14:textId="77777777" w:rsidR="00E868A9" w:rsidRDefault="00E868A9" w:rsidP="00221732">
      <w:pPr>
        <w:tabs>
          <w:tab w:val="left" w:pos="1843"/>
          <w:tab w:val="left" w:pos="9356"/>
          <w:tab w:val="left" w:pos="9900"/>
        </w:tabs>
        <w:spacing w:after="0" w:line="240" w:lineRule="auto"/>
        <w:ind w:right="-1"/>
        <w:jc w:val="both"/>
        <w:rPr>
          <w:rFonts w:ascii="Times New Roman" w:hAnsi="Times New Roman"/>
          <w:b/>
          <w:bCs/>
          <w:sz w:val="24"/>
          <w:szCs w:val="24"/>
          <w:lang w:val="ro-RO"/>
        </w:rPr>
      </w:pPr>
    </w:p>
    <w:p w14:paraId="7B8CFC5F" w14:textId="77777777" w:rsidR="009C4F6C" w:rsidRPr="00221732" w:rsidRDefault="009C4F6C" w:rsidP="00221732">
      <w:pPr>
        <w:tabs>
          <w:tab w:val="left" w:pos="1843"/>
          <w:tab w:val="left" w:pos="9356"/>
          <w:tab w:val="left" w:pos="9900"/>
        </w:tabs>
        <w:spacing w:after="0" w:line="240" w:lineRule="auto"/>
        <w:ind w:right="-1"/>
        <w:jc w:val="both"/>
        <w:rPr>
          <w:rFonts w:ascii="Times New Roman" w:hAnsi="Times New Roman"/>
          <w:b/>
          <w:bCs/>
          <w:sz w:val="24"/>
          <w:szCs w:val="24"/>
          <w:lang w:val="ro-RO"/>
        </w:rPr>
      </w:pPr>
      <w:r w:rsidRPr="00221732">
        <w:rPr>
          <w:rFonts w:ascii="Times New Roman" w:hAnsi="Times New Roman"/>
          <w:b/>
          <w:bCs/>
          <w:sz w:val="24"/>
          <w:szCs w:val="24"/>
          <w:lang w:val="ro-RO"/>
        </w:rPr>
        <w:t>2</w:t>
      </w:r>
      <w:r w:rsidR="00C61C4C">
        <w:rPr>
          <w:rFonts w:ascii="Times New Roman" w:hAnsi="Times New Roman"/>
          <w:b/>
          <w:bCs/>
          <w:sz w:val="24"/>
          <w:szCs w:val="24"/>
          <w:lang w:val="ro-RO"/>
        </w:rPr>
        <w:t>5</w:t>
      </w:r>
      <w:r w:rsidRPr="00221732">
        <w:rPr>
          <w:rFonts w:ascii="Times New Roman" w:hAnsi="Times New Roman"/>
          <w:b/>
          <w:bCs/>
          <w:sz w:val="24"/>
          <w:szCs w:val="24"/>
          <w:lang w:val="ro-RO"/>
        </w:rPr>
        <w:t>. Legea aplicabilă contractului</w:t>
      </w:r>
    </w:p>
    <w:p w14:paraId="6ABAAF9C" w14:textId="77777777" w:rsidR="00FB3B98" w:rsidRPr="00221732" w:rsidRDefault="009C4F6C" w:rsidP="00221732">
      <w:pPr>
        <w:tabs>
          <w:tab w:val="left" w:pos="1843"/>
          <w:tab w:val="left" w:pos="9356"/>
        </w:tabs>
        <w:spacing w:after="0" w:line="240" w:lineRule="auto"/>
        <w:ind w:right="-1"/>
        <w:jc w:val="both"/>
        <w:rPr>
          <w:rFonts w:ascii="Times New Roman" w:hAnsi="Times New Roman"/>
          <w:noProof/>
          <w:sz w:val="24"/>
          <w:szCs w:val="24"/>
          <w:lang w:val="ro-RO"/>
        </w:rPr>
      </w:pPr>
      <w:r w:rsidRPr="00221732">
        <w:rPr>
          <w:rFonts w:ascii="Times New Roman" w:hAnsi="Times New Roman"/>
          <w:noProof/>
          <w:sz w:val="24"/>
          <w:szCs w:val="24"/>
          <w:lang w:val="ro-RO"/>
        </w:rPr>
        <w:t>2</w:t>
      </w:r>
      <w:r w:rsidR="00C61C4C">
        <w:rPr>
          <w:rFonts w:ascii="Times New Roman" w:hAnsi="Times New Roman"/>
          <w:noProof/>
          <w:sz w:val="24"/>
          <w:szCs w:val="24"/>
          <w:lang w:val="ro-RO"/>
        </w:rPr>
        <w:t>5</w:t>
      </w:r>
      <w:r w:rsidRPr="00221732">
        <w:rPr>
          <w:rFonts w:ascii="Times New Roman" w:hAnsi="Times New Roman"/>
          <w:noProof/>
          <w:sz w:val="24"/>
          <w:szCs w:val="24"/>
          <w:lang w:val="ro-RO"/>
        </w:rPr>
        <w:t>.1. Contractul va fi interpretat conform legilor din România.</w:t>
      </w:r>
    </w:p>
    <w:p w14:paraId="16EFF17B" w14:textId="77777777" w:rsidR="00FB3B98" w:rsidRPr="00221732" w:rsidRDefault="00FB3B98" w:rsidP="00221732">
      <w:pPr>
        <w:tabs>
          <w:tab w:val="left" w:pos="1843"/>
          <w:tab w:val="left" w:pos="9356"/>
        </w:tabs>
        <w:spacing w:after="0" w:line="240" w:lineRule="auto"/>
        <w:ind w:right="-1"/>
        <w:jc w:val="both"/>
        <w:rPr>
          <w:rFonts w:ascii="Times New Roman" w:hAnsi="Times New Roman"/>
          <w:noProof/>
          <w:sz w:val="24"/>
          <w:szCs w:val="24"/>
          <w:lang w:val="ro-RO"/>
        </w:rPr>
      </w:pPr>
    </w:p>
    <w:p w14:paraId="0E0FAE30" w14:textId="77777777" w:rsidR="00FB3B98" w:rsidRDefault="00FB3B98" w:rsidP="00E868A9">
      <w:pPr>
        <w:spacing w:after="0" w:line="240" w:lineRule="auto"/>
        <w:ind w:right="-1" w:firstLine="709"/>
        <w:jc w:val="both"/>
        <w:rPr>
          <w:rFonts w:ascii="Times New Roman" w:hAnsi="Times New Roman"/>
          <w:sz w:val="24"/>
          <w:szCs w:val="24"/>
          <w:lang w:val="ro-RO" w:eastAsia="ro-RO"/>
        </w:rPr>
      </w:pPr>
      <w:r w:rsidRPr="00221732">
        <w:rPr>
          <w:rFonts w:ascii="Times New Roman" w:hAnsi="Times New Roman"/>
          <w:sz w:val="24"/>
          <w:szCs w:val="24"/>
          <w:lang w:val="ro-RO" w:eastAsia="ro-RO"/>
        </w:rPr>
        <w:t>Părțile au înțeles să încheie prezentul contract în trei exemplare, din care două achizitorului și unul prestatorului.</w:t>
      </w:r>
    </w:p>
    <w:p w14:paraId="0A9A2B40" w14:textId="77777777" w:rsidR="00E868A9" w:rsidRPr="00221732" w:rsidRDefault="00E868A9" w:rsidP="00E868A9">
      <w:pPr>
        <w:spacing w:after="0" w:line="240" w:lineRule="auto"/>
        <w:ind w:right="-1" w:firstLine="709"/>
        <w:jc w:val="both"/>
        <w:rPr>
          <w:rFonts w:ascii="Times New Roman" w:hAnsi="Times New Roman"/>
          <w:sz w:val="24"/>
          <w:szCs w:val="24"/>
          <w:lang w:val="ro-RO" w:eastAsia="ro-RO"/>
        </w:rPr>
      </w:pPr>
    </w:p>
    <w:tbl>
      <w:tblPr>
        <w:tblW w:w="0" w:type="auto"/>
        <w:tblLook w:val="01E0" w:firstRow="1" w:lastRow="1" w:firstColumn="1" w:lastColumn="1" w:noHBand="0" w:noVBand="0"/>
      </w:tblPr>
      <w:tblGrid>
        <w:gridCol w:w="4759"/>
        <w:gridCol w:w="4869"/>
      </w:tblGrid>
      <w:tr w:rsidR="00221732" w:rsidRPr="00221732" w14:paraId="0A883E8E" w14:textId="77777777" w:rsidTr="00403EF4">
        <w:tc>
          <w:tcPr>
            <w:tcW w:w="4759" w:type="dxa"/>
            <w:hideMark/>
          </w:tcPr>
          <w:p w14:paraId="5779F87C" w14:textId="77777777" w:rsidR="00221732" w:rsidRPr="00221732" w:rsidRDefault="00221732" w:rsidP="00221732">
            <w:pPr>
              <w:spacing w:after="0" w:line="240" w:lineRule="auto"/>
              <w:jc w:val="center"/>
              <w:rPr>
                <w:rFonts w:ascii="Times New Roman" w:hAnsi="Times New Roman"/>
                <w:b/>
                <w:sz w:val="24"/>
                <w:szCs w:val="24"/>
                <w:lang w:val="ro-RO"/>
              </w:rPr>
            </w:pPr>
            <w:r w:rsidRPr="00221732">
              <w:rPr>
                <w:rFonts w:ascii="Times New Roman" w:hAnsi="Times New Roman"/>
                <w:b/>
                <w:sz w:val="24"/>
                <w:szCs w:val="24"/>
                <w:lang w:val="ro-RO"/>
              </w:rPr>
              <w:t>Achizitor,</w:t>
            </w:r>
          </w:p>
          <w:p w14:paraId="7D3E9CC3" w14:textId="77777777" w:rsidR="00221732" w:rsidRPr="00221732" w:rsidRDefault="00221732" w:rsidP="00221732">
            <w:pPr>
              <w:spacing w:after="0" w:line="240" w:lineRule="auto"/>
              <w:jc w:val="center"/>
              <w:rPr>
                <w:rFonts w:ascii="Times New Roman" w:hAnsi="Times New Roman"/>
                <w:b/>
                <w:sz w:val="24"/>
                <w:szCs w:val="24"/>
                <w:lang w:val="ro-RO"/>
              </w:rPr>
            </w:pPr>
            <w:r w:rsidRPr="00221732">
              <w:rPr>
                <w:rFonts w:ascii="Times New Roman" w:hAnsi="Times New Roman"/>
                <w:b/>
                <w:sz w:val="24"/>
                <w:szCs w:val="24"/>
                <w:lang w:val="ro-RO"/>
              </w:rPr>
              <w:t>Municipiul Slatina</w:t>
            </w:r>
          </w:p>
          <w:p w14:paraId="6610DE5F" w14:textId="77777777" w:rsidR="00221732" w:rsidRPr="00221732" w:rsidRDefault="00221732" w:rsidP="00221732">
            <w:pPr>
              <w:spacing w:after="0" w:line="240" w:lineRule="auto"/>
              <w:jc w:val="center"/>
              <w:rPr>
                <w:rStyle w:val="ln2tpunct"/>
                <w:rFonts w:ascii="Times New Roman" w:hAnsi="Times New Roman"/>
                <w:sz w:val="24"/>
                <w:szCs w:val="24"/>
                <w:lang w:val="ro-RO"/>
              </w:rPr>
            </w:pPr>
          </w:p>
        </w:tc>
        <w:tc>
          <w:tcPr>
            <w:tcW w:w="4869" w:type="dxa"/>
            <w:hideMark/>
          </w:tcPr>
          <w:p w14:paraId="302FD454" w14:textId="77777777" w:rsidR="00221732" w:rsidRPr="00E868A9" w:rsidRDefault="00221732" w:rsidP="00221732">
            <w:pPr>
              <w:spacing w:after="0" w:line="240" w:lineRule="auto"/>
              <w:jc w:val="center"/>
              <w:rPr>
                <w:rFonts w:ascii="Times New Roman" w:hAnsi="Times New Roman"/>
                <w:b/>
                <w:sz w:val="24"/>
                <w:szCs w:val="24"/>
                <w:lang w:val="ro-RO"/>
              </w:rPr>
            </w:pPr>
            <w:r w:rsidRPr="00E868A9">
              <w:rPr>
                <w:rFonts w:ascii="Times New Roman" w:hAnsi="Times New Roman"/>
                <w:b/>
                <w:sz w:val="24"/>
                <w:szCs w:val="24"/>
                <w:lang w:val="ro-RO"/>
              </w:rPr>
              <w:t>Prestator,</w:t>
            </w:r>
          </w:p>
          <w:p w14:paraId="35F170FC" w14:textId="77777777" w:rsidR="00221732" w:rsidRPr="00E868A9" w:rsidRDefault="00E868A9" w:rsidP="00221732">
            <w:pPr>
              <w:spacing w:after="0" w:line="240" w:lineRule="auto"/>
              <w:jc w:val="center"/>
              <w:rPr>
                <w:rStyle w:val="ln2tpunct"/>
                <w:rFonts w:ascii="Times New Roman" w:hAnsi="Times New Roman"/>
                <w:sz w:val="24"/>
                <w:szCs w:val="24"/>
                <w:lang w:val="ro-RO"/>
              </w:rPr>
            </w:pPr>
            <w:r w:rsidRPr="00E868A9">
              <w:rPr>
                <w:b/>
              </w:rPr>
              <w:t>…………………………………….</w:t>
            </w:r>
          </w:p>
        </w:tc>
      </w:tr>
    </w:tbl>
    <w:p w14:paraId="27D47A3F" w14:textId="77777777" w:rsidR="00221732" w:rsidRPr="00221732" w:rsidRDefault="00221732" w:rsidP="00477F29">
      <w:pPr>
        <w:spacing w:after="0" w:line="240" w:lineRule="auto"/>
        <w:ind w:right="-1"/>
        <w:jc w:val="both"/>
        <w:rPr>
          <w:rFonts w:ascii="Times New Roman" w:hAnsi="Times New Roman"/>
          <w:noProof/>
          <w:sz w:val="24"/>
          <w:szCs w:val="24"/>
          <w:lang w:val="ro-RO"/>
        </w:rPr>
      </w:pPr>
    </w:p>
    <w:sectPr w:rsidR="00221732" w:rsidRPr="00221732" w:rsidSect="00607169">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23E9C" w14:textId="77777777" w:rsidR="005F600A" w:rsidRDefault="005F600A" w:rsidP="003304B1">
      <w:pPr>
        <w:spacing w:after="0" w:line="240" w:lineRule="auto"/>
      </w:pPr>
      <w:r>
        <w:separator/>
      </w:r>
    </w:p>
  </w:endnote>
  <w:endnote w:type="continuationSeparator" w:id="0">
    <w:p w14:paraId="49DA6F70" w14:textId="77777777" w:rsidR="005F600A" w:rsidRDefault="005F600A"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E9E36" w14:textId="77777777" w:rsidR="00524A7C" w:rsidRPr="00F50810" w:rsidRDefault="00192B7D"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00524A7C" w:rsidRPr="00F50810">
      <w:rPr>
        <w:rFonts w:ascii="Times New Roman" w:hAnsi="Times New Roman"/>
      </w:rPr>
      <w:instrText xml:space="preserve"> PAGE   \* MERGEFORMAT </w:instrText>
    </w:r>
    <w:r w:rsidRPr="00F50810">
      <w:rPr>
        <w:rFonts w:ascii="Times New Roman" w:hAnsi="Times New Roman"/>
      </w:rPr>
      <w:fldChar w:fldCharType="separate"/>
    </w:r>
    <w:r w:rsidR="005A065F">
      <w:rPr>
        <w:rFonts w:ascii="Times New Roman" w:hAnsi="Times New Roman"/>
        <w:noProof/>
      </w:rPr>
      <w:t>2</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8A2DC" w14:textId="77777777" w:rsidR="005F600A" w:rsidRDefault="005F600A" w:rsidP="003304B1">
      <w:pPr>
        <w:spacing w:after="0" w:line="240" w:lineRule="auto"/>
      </w:pPr>
      <w:r>
        <w:separator/>
      </w:r>
    </w:p>
  </w:footnote>
  <w:footnote w:type="continuationSeparator" w:id="0">
    <w:p w14:paraId="5AD90962" w14:textId="77777777" w:rsidR="005F600A" w:rsidRDefault="005F600A"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7" w15:restartNumberingAfterBreak="0">
    <w:nsid w:val="12422D8A"/>
    <w:multiLevelType w:val="hybridMultilevel"/>
    <w:tmpl w:val="F606FB30"/>
    <w:lvl w:ilvl="0" w:tplc="9FF653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5964A57"/>
    <w:multiLevelType w:val="hybridMultilevel"/>
    <w:tmpl w:val="1DA4A43C"/>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DADE52">
      <w:start w:val="1"/>
      <w:numFmt w:val="bullet"/>
      <w:lvlText w:val="-"/>
      <w:lvlJc w:val="left"/>
      <w:pPr>
        <w:ind w:left="144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012025586">
    <w:abstractNumId w:val="6"/>
  </w:num>
  <w:num w:numId="2" w16cid:durableId="655451078">
    <w:abstractNumId w:val="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3261216">
    <w:abstractNumId w:val="9"/>
  </w:num>
  <w:num w:numId="4" w16cid:durableId="1929924815">
    <w:abstractNumId w:val="10"/>
  </w:num>
  <w:num w:numId="5" w16cid:durableId="674114688">
    <w:abstractNumId w:val="8"/>
  </w:num>
  <w:num w:numId="6" w16cid:durableId="1652753466">
    <w:abstractNumId w:val="11"/>
  </w:num>
  <w:num w:numId="7" w16cid:durableId="155215689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04B1"/>
    <w:rsid w:val="00000239"/>
    <w:rsid w:val="000024F4"/>
    <w:rsid w:val="00012B19"/>
    <w:rsid w:val="000140A9"/>
    <w:rsid w:val="00015714"/>
    <w:rsid w:val="00020A5B"/>
    <w:rsid w:val="00027035"/>
    <w:rsid w:val="0002718E"/>
    <w:rsid w:val="00031247"/>
    <w:rsid w:val="000326D6"/>
    <w:rsid w:val="0003529A"/>
    <w:rsid w:val="00035C6D"/>
    <w:rsid w:val="00035FDB"/>
    <w:rsid w:val="000367AA"/>
    <w:rsid w:val="00036ABF"/>
    <w:rsid w:val="0003766F"/>
    <w:rsid w:val="000411F4"/>
    <w:rsid w:val="0004629C"/>
    <w:rsid w:val="00054BDD"/>
    <w:rsid w:val="00057E51"/>
    <w:rsid w:val="000604B4"/>
    <w:rsid w:val="00070D5A"/>
    <w:rsid w:val="00070E05"/>
    <w:rsid w:val="000716F9"/>
    <w:rsid w:val="00073599"/>
    <w:rsid w:val="00075E6B"/>
    <w:rsid w:val="000909C8"/>
    <w:rsid w:val="000A29C2"/>
    <w:rsid w:val="000A3510"/>
    <w:rsid w:val="000A57AB"/>
    <w:rsid w:val="000B1E9A"/>
    <w:rsid w:val="000B55BB"/>
    <w:rsid w:val="000B7BC2"/>
    <w:rsid w:val="000C0F9A"/>
    <w:rsid w:val="000C36D0"/>
    <w:rsid w:val="000D2C36"/>
    <w:rsid w:val="000E1113"/>
    <w:rsid w:val="000E621F"/>
    <w:rsid w:val="000E6FE7"/>
    <w:rsid w:val="000E76A4"/>
    <w:rsid w:val="000F1066"/>
    <w:rsid w:val="000F17EF"/>
    <w:rsid w:val="000F52AB"/>
    <w:rsid w:val="00102A31"/>
    <w:rsid w:val="00117624"/>
    <w:rsid w:val="00120F8E"/>
    <w:rsid w:val="0012244A"/>
    <w:rsid w:val="001330EF"/>
    <w:rsid w:val="0013402A"/>
    <w:rsid w:val="00135DE0"/>
    <w:rsid w:val="0014048C"/>
    <w:rsid w:val="001427B4"/>
    <w:rsid w:val="00145C6F"/>
    <w:rsid w:val="001476C6"/>
    <w:rsid w:val="00153896"/>
    <w:rsid w:val="0016371E"/>
    <w:rsid w:val="00165918"/>
    <w:rsid w:val="00170B08"/>
    <w:rsid w:val="00173D00"/>
    <w:rsid w:val="0019004B"/>
    <w:rsid w:val="00192B7D"/>
    <w:rsid w:val="00194DF9"/>
    <w:rsid w:val="001A7FA2"/>
    <w:rsid w:val="001B2307"/>
    <w:rsid w:val="001B26FC"/>
    <w:rsid w:val="001B5BD1"/>
    <w:rsid w:val="001C6651"/>
    <w:rsid w:val="001C75B7"/>
    <w:rsid w:val="001D5542"/>
    <w:rsid w:val="001D6608"/>
    <w:rsid w:val="001D6C5F"/>
    <w:rsid w:val="001E754B"/>
    <w:rsid w:val="001F510A"/>
    <w:rsid w:val="001F5F9A"/>
    <w:rsid w:val="002068A6"/>
    <w:rsid w:val="002123DC"/>
    <w:rsid w:val="002153E4"/>
    <w:rsid w:val="0021709E"/>
    <w:rsid w:val="00221732"/>
    <w:rsid w:val="00226964"/>
    <w:rsid w:val="0023096D"/>
    <w:rsid w:val="0023125A"/>
    <w:rsid w:val="002313B3"/>
    <w:rsid w:val="0023144D"/>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A5EB3"/>
    <w:rsid w:val="002B169B"/>
    <w:rsid w:val="002B2D1A"/>
    <w:rsid w:val="002B447C"/>
    <w:rsid w:val="002B4986"/>
    <w:rsid w:val="002C2FE3"/>
    <w:rsid w:val="002D15EC"/>
    <w:rsid w:val="002D4B62"/>
    <w:rsid w:val="002D4F08"/>
    <w:rsid w:val="002D5010"/>
    <w:rsid w:val="002D6420"/>
    <w:rsid w:val="002E4927"/>
    <w:rsid w:val="002E74D0"/>
    <w:rsid w:val="002F1F42"/>
    <w:rsid w:val="00300A12"/>
    <w:rsid w:val="00314B16"/>
    <w:rsid w:val="003151E2"/>
    <w:rsid w:val="00325E3B"/>
    <w:rsid w:val="003304B1"/>
    <w:rsid w:val="00333E00"/>
    <w:rsid w:val="003443CF"/>
    <w:rsid w:val="00345992"/>
    <w:rsid w:val="00366997"/>
    <w:rsid w:val="00374519"/>
    <w:rsid w:val="00380B11"/>
    <w:rsid w:val="00383C85"/>
    <w:rsid w:val="00387C21"/>
    <w:rsid w:val="0039061A"/>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E0593"/>
    <w:rsid w:val="003F23A3"/>
    <w:rsid w:val="003F636D"/>
    <w:rsid w:val="00417E1A"/>
    <w:rsid w:val="0042187E"/>
    <w:rsid w:val="00422381"/>
    <w:rsid w:val="0042751C"/>
    <w:rsid w:val="00433B5A"/>
    <w:rsid w:val="00436AD4"/>
    <w:rsid w:val="00440362"/>
    <w:rsid w:val="00445EBC"/>
    <w:rsid w:val="004472C6"/>
    <w:rsid w:val="0045118A"/>
    <w:rsid w:val="00465EE7"/>
    <w:rsid w:val="0047118A"/>
    <w:rsid w:val="00475E72"/>
    <w:rsid w:val="00477F29"/>
    <w:rsid w:val="00482296"/>
    <w:rsid w:val="00496636"/>
    <w:rsid w:val="004A3C95"/>
    <w:rsid w:val="004A69F0"/>
    <w:rsid w:val="004B6785"/>
    <w:rsid w:val="004C020E"/>
    <w:rsid w:val="004C6E14"/>
    <w:rsid w:val="004D2616"/>
    <w:rsid w:val="004D322B"/>
    <w:rsid w:val="004D3522"/>
    <w:rsid w:val="004D6051"/>
    <w:rsid w:val="004E0CAE"/>
    <w:rsid w:val="004F1D04"/>
    <w:rsid w:val="004F4932"/>
    <w:rsid w:val="0050062A"/>
    <w:rsid w:val="0050434C"/>
    <w:rsid w:val="00504D99"/>
    <w:rsid w:val="005061B2"/>
    <w:rsid w:val="00507C87"/>
    <w:rsid w:val="0051188C"/>
    <w:rsid w:val="00515BF5"/>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96FF0"/>
    <w:rsid w:val="005A065F"/>
    <w:rsid w:val="005A19E4"/>
    <w:rsid w:val="005A3FD1"/>
    <w:rsid w:val="005A5D51"/>
    <w:rsid w:val="005B0568"/>
    <w:rsid w:val="005D6147"/>
    <w:rsid w:val="005D7D75"/>
    <w:rsid w:val="005E04B3"/>
    <w:rsid w:val="005E09FD"/>
    <w:rsid w:val="005E1A92"/>
    <w:rsid w:val="005F600A"/>
    <w:rsid w:val="00601D6B"/>
    <w:rsid w:val="00603E11"/>
    <w:rsid w:val="006046C3"/>
    <w:rsid w:val="006050CE"/>
    <w:rsid w:val="0060597D"/>
    <w:rsid w:val="00605F08"/>
    <w:rsid w:val="00607169"/>
    <w:rsid w:val="0061069C"/>
    <w:rsid w:val="00612996"/>
    <w:rsid w:val="006155FB"/>
    <w:rsid w:val="00620397"/>
    <w:rsid w:val="00621EA5"/>
    <w:rsid w:val="00631592"/>
    <w:rsid w:val="00632CE8"/>
    <w:rsid w:val="006359C7"/>
    <w:rsid w:val="00636550"/>
    <w:rsid w:val="006365FF"/>
    <w:rsid w:val="00636C1C"/>
    <w:rsid w:val="0063711C"/>
    <w:rsid w:val="00641F1F"/>
    <w:rsid w:val="00641FD1"/>
    <w:rsid w:val="00650915"/>
    <w:rsid w:val="006511DE"/>
    <w:rsid w:val="00654772"/>
    <w:rsid w:val="00660A2B"/>
    <w:rsid w:val="00667ADD"/>
    <w:rsid w:val="00676869"/>
    <w:rsid w:val="00682B48"/>
    <w:rsid w:val="00684293"/>
    <w:rsid w:val="00693808"/>
    <w:rsid w:val="006945EE"/>
    <w:rsid w:val="006A09E5"/>
    <w:rsid w:val="006A2955"/>
    <w:rsid w:val="006A2C09"/>
    <w:rsid w:val="006B200A"/>
    <w:rsid w:val="006C1EE3"/>
    <w:rsid w:val="006C672D"/>
    <w:rsid w:val="006C7233"/>
    <w:rsid w:val="006D1016"/>
    <w:rsid w:val="006E7462"/>
    <w:rsid w:val="006E79F1"/>
    <w:rsid w:val="006F567A"/>
    <w:rsid w:val="006F6B74"/>
    <w:rsid w:val="006F74F1"/>
    <w:rsid w:val="007050A8"/>
    <w:rsid w:val="0072040F"/>
    <w:rsid w:val="00721389"/>
    <w:rsid w:val="0073064D"/>
    <w:rsid w:val="00730B02"/>
    <w:rsid w:val="0073230F"/>
    <w:rsid w:val="00735C05"/>
    <w:rsid w:val="00744309"/>
    <w:rsid w:val="007656A2"/>
    <w:rsid w:val="00770839"/>
    <w:rsid w:val="00773DBF"/>
    <w:rsid w:val="00775D07"/>
    <w:rsid w:val="00781665"/>
    <w:rsid w:val="007835B5"/>
    <w:rsid w:val="00786FC0"/>
    <w:rsid w:val="007A0F16"/>
    <w:rsid w:val="007A257F"/>
    <w:rsid w:val="007A64AE"/>
    <w:rsid w:val="007A739F"/>
    <w:rsid w:val="007B4F54"/>
    <w:rsid w:val="007B670A"/>
    <w:rsid w:val="007C02DF"/>
    <w:rsid w:val="007C0E04"/>
    <w:rsid w:val="007C1F43"/>
    <w:rsid w:val="007D004C"/>
    <w:rsid w:val="007D3AB3"/>
    <w:rsid w:val="007D4C80"/>
    <w:rsid w:val="007D52F8"/>
    <w:rsid w:val="007F022C"/>
    <w:rsid w:val="007F6931"/>
    <w:rsid w:val="007F755C"/>
    <w:rsid w:val="0081297D"/>
    <w:rsid w:val="00815023"/>
    <w:rsid w:val="008173E2"/>
    <w:rsid w:val="00817FB3"/>
    <w:rsid w:val="00822021"/>
    <w:rsid w:val="008413BB"/>
    <w:rsid w:val="00842121"/>
    <w:rsid w:val="00844D15"/>
    <w:rsid w:val="00850186"/>
    <w:rsid w:val="00851911"/>
    <w:rsid w:val="00855CB1"/>
    <w:rsid w:val="008630DD"/>
    <w:rsid w:val="00863F5C"/>
    <w:rsid w:val="00871589"/>
    <w:rsid w:val="00875332"/>
    <w:rsid w:val="008819F9"/>
    <w:rsid w:val="008854A0"/>
    <w:rsid w:val="00886CB4"/>
    <w:rsid w:val="00894EF3"/>
    <w:rsid w:val="008A7770"/>
    <w:rsid w:val="008A7EAA"/>
    <w:rsid w:val="008B16B0"/>
    <w:rsid w:val="008B4A81"/>
    <w:rsid w:val="008B7888"/>
    <w:rsid w:val="008C6731"/>
    <w:rsid w:val="008D2D8A"/>
    <w:rsid w:val="008D372F"/>
    <w:rsid w:val="008E019F"/>
    <w:rsid w:val="008E0C1F"/>
    <w:rsid w:val="008E4077"/>
    <w:rsid w:val="008E4142"/>
    <w:rsid w:val="008E58B6"/>
    <w:rsid w:val="009023BC"/>
    <w:rsid w:val="00916303"/>
    <w:rsid w:val="00916D60"/>
    <w:rsid w:val="0092486C"/>
    <w:rsid w:val="009267DD"/>
    <w:rsid w:val="00926DEE"/>
    <w:rsid w:val="00930F3C"/>
    <w:rsid w:val="009349F6"/>
    <w:rsid w:val="00952AB8"/>
    <w:rsid w:val="00953365"/>
    <w:rsid w:val="00957EDD"/>
    <w:rsid w:val="0096091D"/>
    <w:rsid w:val="0096162B"/>
    <w:rsid w:val="00964DC3"/>
    <w:rsid w:val="00973A47"/>
    <w:rsid w:val="00976EF1"/>
    <w:rsid w:val="00981EBB"/>
    <w:rsid w:val="00982197"/>
    <w:rsid w:val="009926D3"/>
    <w:rsid w:val="009A0101"/>
    <w:rsid w:val="009A064A"/>
    <w:rsid w:val="009A566E"/>
    <w:rsid w:val="009B3CA0"/>
    <w:rsid w:val="009B6F51"/>
    <w:rsid w:val="009C4F6C"/>
    <w:rsid w:val="009C53DB"/>
    <w:rsid w:val="009D4262"/>
    <w:rsid w:val="009D4555"/>
    <w:rsid w:val="009D6017"/>
    <w:rsid w:val="009E17DB"/>
    <w:rsid w:val="009E2CBD"/>
    <w:rsid w:val="009F038D"/>
    <w:rsid w:val="009F0D8D"/>
    <w:rsid w:val="009F5E6A"/>
    <w:rsid w:val="009F6A94"/>
    <w:rsid w:val="00A01A3D"/>
    <w:rsid w:val="00A0228E"/>
    <w:rsid w:val="00A03D01"/>
    <w:rsid w:val="00A05930"/>
    <w:rsid w:val="00A10ECE"/>
    <w:rsid w:val="00A1168A"/>
    <w:rsid w:val="00A124D6"/>
    <w:rsid w:val="00A33362"/>
    <w:rsid w:val="00A40477"/>
    <w:rsid w:val="00A41F23"/>
    <w:rsid w:val="00A42457"/>
    <w:rsid w:val="00A45F0D"/>
    <w:rsid w:val="00A53BBA"/>
    <w:rsid w:val="00A5484F"/>
    <w:rsid w:val="00A57D1F"/>
    <w:rsid w:val="00A60AF2"/>
    <w:rsid w:val="00A64EA4"/>
    <w:rsid w:val="00A70378"/>
    <w:rsid w:val="00A71C30"/>
    <w:rsid w:val="00A7216F"/>
    <w:rsid w:val="00A8385B"/>
    <w:rsid w:val="00A83A90"/>
    <w:rsid w:val="00A85A4F"/>
    <w:rsid w:val="00A961FE"/>
    <w:rsid w:val="00A96A8C"/>
    <w:rsid w:val="00AA11FE"/>
    <w:rsid w:val="00AA2F30"/>
    <w:rsid w:val="00AA5171"/>
    <w:rsid w:val="00AB45B7"/>
    <w:rsid w:val="00AB4D7D"/>
    <w:rsid w:val="00AC04F7"/>
    <w:rsid w:val="00AC0BC0"/>
    <w:rsid w:val="00AC3493"/>
    <w:rsid w:val="00AC5153"/>
    <w:rsid w:val="00AC5290"/>
    <w:rsid w:val="00AC5416"/>
    <w:rsid w:val="00AD1C86"/>
    <w:rsid w:val="00AD409F"/>
    <w:rsid w:val="00AD5799"/>
    <w:rsid w:val="00AD5F8B"/>
    <w:rsid w:val="00AD60AC"/>
    <w:rsid w:val="00AE2D64"/>
    <w:rsid w:val="00AF0BDB"/>
    <w:rsid w:val="00AF2FF4"/>
    <w:rsid w:val="00AF4848"/>
    <w:rsid w:val="00AF5AD8"/>
    <w:rsid w:val="00B03691"/>
    <w:rsid w:val="00B05EB3"/>
    <w:rsid w:val="00B10D0A"/>
    <w:rsid w:val="00B1531D"/>
    <w:rsid w:val="00B23BD1"/>
    <w:rsid w:val="00B24DA3"/>
    <w:rsid w:val="00B25BB2"/>
    <w:rsid w:val="00B310C5"/>
    <w:rsid w:val="00B3162D"/>
    <w:rsid w:val="00B33086"/>
    <w:rsid w:val="00B37EE9"/>
    <w:rsid w:val="00B423FA"/>
    <w:rsid w:val="00B55D02"/>
    <w:rsid w:val="00B65094"/>
    <w:rsid w:val="00B70CD8"/>
    <w:rsid w:val="00B71B82"/>
    <w:rsid w:val="00B71E46"/>
    <w:rsid w:val="00B744DC"/>
    <w:rsid w:val="00B7519E"/>
    <w:rsid w:val="00B8163F"/>
    <w:rsid w:val="00B81723"/>
    <w:rsid w:val="00B973A3"/>
    <w:rsid w:val="00BA73CC"/>
    <w:rsid w:val="00BA762B"/>
    <w:rsid w:val="00BB0284"/>
    <w:rsid w:val="00BB076D"/>
    <w:rsid w:val="00BB0BB7"/>
    <w:rsid w:val="00BB1198"/>
    <w:rsid w:val="00BB1F09"/>
    <w:rsid w:val="00BB57DE"/>
    <w:rsid w:val="00BB6059"/>
    <w:rsid w:val="00BB6534"/>
    <w:rsid w:val="00BB6DEB"/>
    <w:rsid w:val="00BC0B5F"/>
    <w:rsid w:val="00BC1D6B"/>
    <w:rsid w:val="00BC2DA6"/>
    <w:rsid w:val="00BC3C0F"/>
    <w:rsid w:val="00BC78BA"/>
    <w:rsid w:val="00BC7B59"/>
    <w:rsid w:val="00BD30E5"/>
    <w:rsid w:val="00BE16F7"/>
    <w:rsid w:val="00BE30D0"/>
    <w:rsid w:val="00BF417C"/>
    <w:rsid w:val="00C1346D"/>
    <w:rsid w:val="00C13CFB"/>
    <w:rsid w:val="00C2013A"/>
    <w:rsid w:val="00C22D83"/>
    <w:rsid w:val="00C23412"/>
    <w:rsid w:val="00C27FAF"/>
    <w:rsid w:val="00C311B0"/>
    <w:rsid w:val="00C32035"/>
    <w:rsid w:val="00C512C9"/>
    <w:rsid w:val="00C53800"/>
    <w:rsid w:val="00C54883"/>
    <w:rsid w:val="00C55B7C"/>
    <w:rsid w:val="00C60448"/>
    <w:rsid w:val="00C61C4C"/>
    <w:rsid w:val="00C649D6"/>
    <w:rsid w:val="00C65340"/>
    <w:rsid w:val="00C77C74"/>
    <w:rsid w:val="00C83F76"/>
    <w:rsid w:val="00C84118"/>
    <w:rsid w:val="00C97A66"/>
    <w:rsid w:val="00CA33EA"/>
    <w:rsid w:val="00CA44A8"/>
    <w:rsid w:val="00CB0E3A"/>
    <w:rsid w:val="00CB3065"/>
    <w:rsid w:val="00CB4A74"/>
    <w:rsid w:val="00CC2DF9"/>
    <w:rsid w:val="00CC6769"/>
    <w:rsid w:val="00CC69ED"/>
    <w:rsid w:val="00CD6445"/>
    <w:rsid w:val="00CD6648"/>
    <w:rsid w:val="00CD727C"/>
    <w:rsid w:val="00CE198D"/>
    <w:rsid w:val="00CE574A"/>
    <w:rsid w:val="00CF3556"/>
    <w:rsid w:val="00D033FF"/>
    <w:rsid w:val="00D05240"/>
    <w:rsid w:val="00D0580E"/>
    <w:rsid w:val="00D06A72"/>
    <w:rsid w:val="00D106B9"/>
    <w:rsid w:val="00D15BD9"/>
    <w:rsid w:val="00D17FF3"/>
    <w:rsid w:val="00D251C1"/>
    <w:rsid w:val="00D264A4"/>
    <w:rsid w:val="00D272FC"/>
    <w:rsid w:val="00D27D32"/>
    <w:rsid w:val="00D37237"/>
    <w:rsid w:val="00D41F3E"/>
    <w:rsid w:val="00D43578"/>
    <w:rsid w:val="00D50181"/>
    <w:rsid w:val="00D54DAE"/>
    <w:rsid w:val="00D74F9E"/>
    <w:rsid w:val="00D77151"/>
    <w:rsid w:val="00D804A6"/>
    <w:rsid w:val="00D825B2"/>
    <w:rsid w:val="00D82C89"/>
    <w:rsid w:val="00D851BA"/>
    <w:rsid w:val="00D869F2"/>
    <w:rsid w:val="00D87A3C"/>
    <w:rsid w:val="00D90F9C"/>
    <w:rsid w:val="00D92854"/>
    <w:rsid w:val="00DA1F8C"/>
    <w:rsid w:val="00DA4307"/>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4119"/>
    <w:rsid w:val="00E5411B"/>
    <w:rsid w:val="00E564C4"/>
    <w:rsid w:val="00E704DB"/>
    <w:rsid w:val="00E73C0D"/>
    <w:rsid w:val="00E868A9"/>
    <w:rsid w:val="00E87812"/>
    <w:rsid w:val="00E94A18"/>
    <w:rsid w:val="00EA049C"/>
    <w:rsid w:val="00EA7C3B"/>
    <w:rsid w:val="00EA7FC8"/>
    <w:rsid w:val="00EB0D22"/>
    <w:rsid w:val="00EC3B95"/>
    <w:rsid w:val="00EC4FC4"/>
    <w:rsid w:val="00ED5D44"/>
    <w:rsid w:val="00ED61D3"/>
    <w:rsid w:val="00EE1B58"/>
    <w:rsid w:val="00EE575D"/>
    <w:rsid w:val="00EE7972"/>
    <w:rsid w:val="00EF102D"/>
    <w:rsid w:val="00EF1A54"/>
    <w:rsid w:val="00EF3882"/>
    <w:rsid w:val="00EF4F09"/>
    <w:rsid w:val="00EF6DDC"/>
    <w:rsid w:val="00F12C7D"/>
    <w:rsid w:val="00F15F70"/>
    <w:rsid w:val="00F16218"/>
    <w:rsid w:val="00F334B5"/>
    <w:rsid w:val="00F33E69"/>
    <w:rsid w:val="00F36261"/>
    <w:rsid w:val="00F44565"/>
    <w:rsid w:val="00F50810"/>
    <w:rsid w:val="00F56B7A"/>
    <w:rsid w:val="00F62918"/>
    <w:rsid w:val="00F650EB"/>
    <w:rsid w:val="00F66A00"/>
    <w:rsid w:val="00F67841"/>
    <w:rsid w:val="00F76000"/>
    <w:rsid w:val="00F86006"/>
    <w:rsid w:val="00F935EA"/>
    <w:rsid w:val="00F948DB"/>
    <w:rsid w:val="00F96319"/>
    <w:rsid w:val="00FA22EA"/>
    <w:rsid w:val="00FA5775"/>
    <w:rsid w:val="00FB2092"/>
    <w:rsid w:val="00FB3B98"/>
    <w:rsid w:val="00FD20DF"/>
    <w:rsid w:val="00FD33B1"/>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6909"/>
  <w15:docId w15:val="{99FB033D-B2F3-46CD-8CF0-3DB8C261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EB3"/>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rPr>
  </w:style>
  <w:style w:type="character" w:customStyle="1" w:styleId="TextblocCaracter">
    <w:name w:val="Text bloc Caracter"/>
    <w:link w:val="Textbloc"/>
    <w:locked/>
    <w:rsid w:val="00D92854"/>
    <w:rPr>
      <w:rFonts w:ascii="Times New Roman" w:eastAsia="Times New Roman" w:hAnsi="Times New Roman"/>
      <w:sz w:val="22"/>
      <w:szCs w:val="24"/>
    </w:rPr>
  </w:style>
  <w:style w:type="character" w:customStyle="1" w:styleId="Titlu1Caracter">
    <w:name w:val="Titlu 1 Caracter"/>
    <w:link w:val="Titlu1"/>
    <w:rsid w:val="003B0F2C"/>
    <w:rPr>
      <w:rFonts w:ascii="Arial" w:eastAsia="Times New Roman" w:hAnsi="Arial"/>
      <w:b/>
      <w:caps/>
      <w:kern w:val="32"/>
      <w:sz w:val="32"/>
    </w:rPr>
  </w:style>
  <w:style w:type="character" w:customStyle="1" w:styleId="Titlu2Caracter">
    <w:name w:val="Titlu 2 Caracter"/>
    <w:link w:val="Titlu2"/>
    <w:rsid w:val="003B0F2C"/>
    <w:rPr>
      <w:rFonts w:ascii="Arial" w:eastAsia="Times New Roman" w:hAnsi="Arial"/>
      <w:b/>
      <w:i/>
      <w:color w:val="FFFFFF"/>
      <w:sz w:val="2"/>
    </w:rPr>
  </w:style>
  <w:style w:type="character" w:customStyle="1" w:styleId="Titlu4Caracter">
    <w:name w:val="Titlu 4 Caracter"/>
    <w:link w:val="Titlu4"/>
    <w:rsid w:val="003B0F2C"/>
    <w:rPr>
      <w:rFonts w:ascii="Arial" w:eastAsia="Times New Roman" w:hAnsi="Arial"/>
      <w:b/>
      <w:sz w:val="24"/>
    </w:rPr>
  </w:style>
  <w:style w:type="character" w:customStyle="1" w:styleId="Titlu5Caracter">
    <w:name w:val="Titlu 5 Caracter"/>
    <w:link w:val="Titlu5"/>
    <w:rsid w:val="003B0F2C"/>
    <w:rPr>
      <w:rFonts w:ascii="Arial" w:eastAsia="Times New Roman" w:hAnsi="Arial"/>
    </w:rPr>
  </w:style>
  <w:style w:type="character" w:customStyle="1" w:styleId="Titlu6Caracter">
    <w:name w:val="Titlu 6 Caracter"/>
    <w:link w:val="Titlu6"/>
    <w:rsid w:val="003B0F2C"/>
    <w:rPr>
      <w:rFonts w:ascii="Times New Roman" w:eastAsia="Times New Roman" w:hAnsi="Times New Roman"/>
      <w:i/>
    </w:rPr>
  </w:style>
  <w:style w:type="character" w:customStyle="1" w:styleId="Titlu7Caracter">
    <w:name w:val="Titlu 7 Caracter"/>
    <w:link w:val="Titlu7"/>
    <w:rsid w:val="003B0F2C"/>
    <w:rPr>
      <w:rFonts w:ascii="Arial" w:eastAsia="Times New Roman" w:hAnsi="Arial"/>
    </w:rPr>
  </w:style>
  <w:style w:type="character" w:customStyle="1" w:styleId="Titlu8Caracter">
    <w:name w:val="Titlu 8 Caracter"/>
    <w:link w:val="Titlu8"/>
    <w:rsid w:val="003B0F2C"/>
    <w:rPr>
      <w:rFonts w:ascii="Arial" w:eastAsia="Times New Roman" w:hAnsi="Arial"/>
      <w:i/>
    </w:rPr>
  </w:style>
  <w:style w:type="character" w:customStyle="1" w:styleId="Titlu9Caracter">
    <w:name w:val="Titlu 9 Caracter"/>
    <w:link w:val="Titlu9"/>
    <w:rsid w:val="003B0F2C"/>
    <w:rPr>
      <w:rFonts w:ascii="Arial" w:eastAsia="Times New Roman" w:hAnsi="Arial"/>
      <w:b/>
      <w:i/>
      <w:sz w:val="18"/>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rPr>
  </w:style>
  <w:style w:type="character" w:customStyle="1" w:styleId="CorptextCaracter">
    <w:name w:val="Corp text Caracter"/>
    <w:link w:val="Corptext"/>
    <w:rsid w:val="003B0F2C"/>
    <w:rPr>
      <w:rFonts w:ascii="Times New Roman" w:eastAsia="Times New Roman" w:hAnsi="Times New Roman"/>
      <w:sz w:val="24"/>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rsid w:val="003B0F2C"/>
    <w:rPr>
      <w:rFonts w:ascii="Times New Roman" w:eastAsia="Times New Roman" w:hAnsi="Times New Roman"/>
      <w:sz w:val="24"/>
      <w:szCs w:val="24"/>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eastAsia="ro-RO"/>
    </w:rPr>
  </w:style>
  <w:style w:type="character" w:customStyle="1" w:styleId="BH-TextnormalChar">
    <w:name w:val="&quot;BH&quot; - Text normal Char"/>
    <w:link w:val="BH-Textnormal"/>
    <w:rsid w:val="003B0F2C"/>
    <w:rPr>
      <w:rFonts w:ascii="Arial" w:eastAsia="Times New Roman" w:hAnsi="Arial"/>
      <w:szCs w:val="24"/>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rPr>
  </w:style>
  <w:style w:type="character" w:customStyle="1" w:styleId="Corptext2Caracter">
    <w:name w:val="Corp text 2 Caracter"/>
    <w:link w:val="Corptext2"/>
    <w:rsid w:val="003B0F2C"/>
    <w:rPr>
      <w:rFonts w:ascii="Times New Roman" w:eastAsia="Times New Roman" w:hAnsi="Times New Roman"/>
      <w:sz w:val="24"/>
      <w:szCs w:val="24"/>
      <w:lang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2"/>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 w:type="character" w:customStyle="1" w:styleId="MeniuneNerezolvat1">
    <w:name w:val="Mențiune Nerezolvat1"/>
    <w:basedOn w:val="Fontdeparagrafimplicit"/>
    <w:uiPriority w:val="99"/>
    <w:semiHidden/>
    <w:unhideWhenUsed/>
    <w:rsid w:val="00EF4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446776697">
      <w:bodyDiv w:val="1"/>
      <w:marLeft w:val="0"/>
      <w:marRight w:val="0"/>
      <w:marTop w:val="0"/>
      <w:marBottom w:val="0"/>
      <w:divBdr>
        <w:top w:val="none" w:sz="0" w:space="0" w:color="auto"/>
        <w:left w:val="none" w:sz="0" w:space="0" w:color="auto"/>
        <w:bottom w:val="none" w:sz="0" w:space="0" w:color="auto"/>
        <w:right w:val="none" w:sz="0" w:space="0" w:color="auto"/>
      </w:divBdr>
    </w:div>
    <w:div w:id="513540962">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 w:id="12292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DDEE9-76A8-4633-BB9A-C9A831286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6</Pages>
  <Words>2707</Words>
  <Characters>15707</Characters>
  <Application>Microsoft Office Word</Application>
  <DocSecurity>0</DocSecurity>
  <Lines>130</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47</cp:revision>
  <cp:lastPrinted>2025-05-20T07:33:00Z</cp:lastPrinted>
  <dcterms:created xsi:type="dcterms:W3CDTF">2024-04-18T07:03:00Z</dcterms:created>
  <dcterms:modified xsi:type="dcterms:W3CDTF">2025-05-22T10:39:00Z</dcterms:modified>
</cp:coreProperties>
</file>