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Default="00E51BAA" w:rsidP="00701E26">
      <w:pPr>
        <w:tabs>
          <w:tab w:val="left" w:pos="0"/>
          <w:tab w:val="left" w:pos="1843"/>
        </w:tabs>
        <w:spacing w:after="0" w:line="240" w:lineRule="auto"/>
        <w:ind w:right="140"/>
        <w:jc w:val="right"/>
        <w:rPr>
          <w:rFonts w:ascii="Times New Roman" w:hAnsi="Times New Roman"/>
          <w:b/>
          <w:sz w:val="24"/>
          <w:szCs w:val="24"/>
          <w:lang w:val="ro-RO"/>
        </w:rPr>
      </w:pPr>
      <w:r w:rsidRPr="00F106BC">
        <w:rPr>
          <w:rFonts w:ascii="Times New Roman" w:hAnsi="Times New Roman"/>
          <w:b/>
          <w:sz w:val="24"/>
          <w:szCs w:val="24"/>
          <w:lang w:val="ro-RO"/>
        </w:rPr>
        <w:t>BAP PO02/F</w:t>
      </w:r>
      <w:r w:rsidR="00C527EA" w:rsidRPr="00F106BC">
        <w:rPr>
          <w:rFonts w:ascii="Times New Roman" w:hAnsi="Times New Roman"/>
          <w:b/>
          <w:sz w:val="24"/>
          <w:szCs w:val="24"/>
          <w:lang w:val="ro-RO"/>
        </w:rPr>
        <w:t>40</w:t>
      </w:r>
    </w:p>
    <w:p w14:paraId="2CBB6DF4" w14:textId="29B9F7C9" w:rsidR="00E57DF9"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106BC"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60B0F3CD" w:rsidR="005D60EB" w:rsidRPr="00F106BC" w:rsidRDefault="006C2CC1" w:rsidP="00F753E7">
      <w:pPr>
        <w:tabs>
          <w:tab w:val="left" w:pos="1843"/>
          <w:tab w:val="left" w:pos="9356"/>
        </w:tabs>
        <w:spacing w:after="0"/>
        <w:ind w:right="282"/>
        <w:jc w:val="center"/>
        <w:rPr>
          <w:rFonts w:ascii="Times New Roman" w:hAnsi="Times New Roman"/>
          <w:b/>
          <w:sz w:val="24"/>
          <w:szCs w:val="24"/>
          <w:lang w:val="ro-RO"/>
        </w:rPr>
      </w:pPr>
      <w:r>
        <w:rPr>
          <w:rFonts w:ascii="Times New Roman" w:hAnsi="Times New Roman"/>
          <w:b/>
          <w:sz w:val="24"/>
          <w:szCs w:val="24"/>
          <w:lang w:val="ro-RO"/>
        </w:rPr>
        <w:t>-Model-</w:t>
      </w:r>
    </w:p>
    <w:p w14:paraId="202BDCFE" w14:textId="77777777" w:rsidR="00E51BAA" w:rsidRPr="00F106BC" w:rsidRDefault="00E51BAA" w:rsidP="00F753E7">
      <w:pPr>
        <w:tabs>
          <w:tab w:val="left" w:pos="1843"/>
          <w:tab w:val="left" w:pos="9356"/>
        </w:tabs>
        <w:spacing w:after="0"/>
        <w:ind w:right="282"/>
        <w:jc w:val="center"/>
        <w:rPr>
          <w:rFonts w:ascii="Times New Roman" w:hAnsi="Times New Roman"/>
          <w:b/>
          <w:sz w:val="24"/>
          <w:szCs w:val="24"/>
          <w:lang w:val="ro-RO"/>
        </w:rPr>
      </w:pPr>
      <w:r w:rsidRPr="00F106BC">
        <w:rPr>
          <w:rFonts w:ascii="Times New Roman" w:hAnsi="Times New Roman"/>
          <w:b/>
          <w:sz w:val="24"/>
          <w:szCs w:val="24"/>
          <w:lang w:val="ro-RO"/>
        </w:rPr>
        <w:t>CONTRACT DE PRESTĂRI SERVICII</w:t>
      </w:r>
    </w:p>
    <w:p w14:paraId="24E683DB" w14:textId="469E7E7F" w:rsidR="00D44599" w:rsidRDefault="00F753E7" w:rsidP="00F753E7">
      <w:pPr>
        <w:tabs>
          <w:tab w:val="left" w:pos="1843"/>
          <w:tab w:val="left" w:pos="9356"/>
        </w:tabs>
        <w:spacing w:after="0"/>
        <w:ind w:right="140"/>
        <w:jc w:val="center"/>
        <w:rPr>
          <w:rFonts w:ascii="Times New Roman" w:hAnsi="Times New Roman"/>
          <w:b/>
          <w:sz w:val="24"/>
          <w:szCs w:val="24"/>
          <w:lang w:val="ro-RO"/>
        </w:rPr>
      </w:pPr>
      <w:r>
        <w:rPr>
          <w:rFonts w:ascii="Times New Roman" w:hAnsi="Times New Roman"/>
          <w:b/>
          <w:bCs/>
          <w:iCs/>
          <w:color w:val="000000"/>
          <w:sz w:val="24"/>
          <w:szCs w:val="24"/>
          <w:lang w:val="ro-RO"/>
        </w:rPr>
        <w:t>P</w:t>
      </w:r>
      <w:r w:rsidR="00FE25E0" w:rsidRPr="00D438DC">
        <w:rPr>
          <w:rFonts w:ascii="Times New Roman" w:hAnsi="Times New Roman"/>
          <w:b/>
          <w:bCs/>
          <w:iCs/>
          <w:color w:val="000000"/>
          <w:sz w:val="24"/>
          <w:szCs w:val="24"/>
          <w:lang w:val="ro-RO"/>
        </w:rPr>
        <w:t xml:space="preserve">roiectare pentru obiectivul ”Reabilitare strada </w:t>
      </w:r>
      <w:r w:rsidR="00EE4045">
        <w:rPr>
          <w:rFonts w:ascii="Times New Roman" w:hAnsi="Times New Roman"/>
          <w:b/>
          <w:bCs/>
          <w:iCs/>
          <w:color w:val="000000"/>
          <w:sz w:val="24"/>
          <w:szCs w:val="24"/>
          <w:lang w:val="ro-RO"/>
        </w:rPr>
        <w:t>Vederii</w:t>
      </w:r>
      <w:r w:rsidR="00FE25E0" w:rsidRPr="00D438DC">
        <w:rPr>
          <w:rFonts w:ascii="Times New Roman" w:hAnsi="Times New Roman"/>
          <w:b/>
          <w:bCs/>
          <w:iCs/>
          <w:color w:val="000000"/>
          <w:sz w:val="24"/>
          <w:szCs w:val="24"/>
          <w:lang w:val="ro-RO"/>
        </w:rPr>
        <w:t xml:space="preserve"> – Municipiul Slatina”</w:t>
      </w:r>
    </w:p>
    <w:p w14:paraId="26179124" w14:textId="77777777" w:rsidR="00FE25E0" w:rsidRDefault="00FE25E0" w:rsidP="00A32474">
      <w:pPr>
        <w:tabs>
          <w:tab w:val="left" w:pos="1843"/>
          <w:tab w:val="left" w:pos="9356"/>
        </w:tabs>
        <w:spacing w:after="0" w:line="240" w:lineRule="auto"/>
        <w:ind w:right="140"/>
        <w:jc w:val="both"/>
        <w:rPr>
          <w:rFonts w:ascii="Times New Roman" w:hAnsi="Times New Roman"/>
          <w:b/>
          <w:sz w:val="24"/>
          <w:szCs w:val="24"/>
          <w:lang w:val="ro-RO"/>
        </w:rPr>
      </w:pPr>
    </w:p>
    <w:p w14:paraId="1D5FDAE0" w14:textId="5C4D8C98" w:rsidR="00E51BAA" w:rsidRPr="00F106BC" w:rsidRDefault="00E51BAA" w:rsidP="00A32474">
      <w:pPr>
        <w:tabs>
          <w:tab w:val="left" w:pos="1843"/>
          <w:tab w:val="left" w:pos="9356"/>
        </w:tabs>
        <w:spacing w:after="0" w:line="240" w:lineRule="auto"/>
        <w:ind w:right="140"/>
        <w:jc w:val="both"/>
        <w:rPr>
          <w:rFonts w:ascii="Times New Roman" w:hAnsi="Times New Roman"/>
          <w:b/>
          <w:sz w:val="24"/>
          <w:szCs w:val="24"/>
          <w:lang w:val="ro-RO"/>
        </w:rPr>
      </w:pPr>
      <w:r w:rsidRPr="00F106BC">
        <w:rPr>
          <w:rFonts w:ascii="Times New Roman" w:hAnsi="Times New Roman"/>
          <w:b/>
          <w:sz w:val="24"/>
          <w:szCs w:val="24"/>
          <w:lang w:val="ro-RO"/>
        </w:rPr>
        <w:t>Preambul</w:t>
      </w:r>
    </w:p>
    <w:p w14:paraId="72E9443A" w14:textId="730BE30A" w:rsidR="004625FA" w:rsidRPr="00E57440" w:rsidRDefault="004625FA" w:rsidP="004625FA">
      <w:pPr>
        <w:tabs>
          <w:tab w:val="left" w:pos="1843"/>
          <w:tab w:val="left" w:pos="9356"/>
        </w:tabs>
        <w:spacing w:after="0" w:line="240" w:lineRule="auto"/>
        <w:ind w:right="140"/>
        <w:jc w:val="both"/>
        <w:rPr>
          <w:rFonts w:ascii="Times New Roman" w:hAnsi="Times New Roman"/>
          <w:bCs/>
          <w:sz w:val="24"/>
          <w:szCs w:val="24"/>
          <w:lang w:val="ro-RO"/>
        </w:rPr>
      </w:pPr>
      <w:r>
        <w:rPr>
          <w:rFonts w:ascii="Times New Roman" w:hAnsi="Times New Roman"/>
          <w:sz w:val="24"/>
          <w:szCs w:val="24"/>
          <w:lang w:val="ro-RO"/>
        </w:rPr>
        <w:t xml:space="preserve">          </w:t>
      </w:r>
      <w:r w:rsidRPr="004625FA">
        <w:rPr>
          <w:rFonts w:ascii="Times New Roman" w:hAnsi="Times New Roman"/>
          <w:sz w:val="24"/>
          <w:szCs w:val="24"/>
          <w:lang w:val="ro-RO"/>
        </w:rPr>
        <w:t xml:space="preserve">Încheiat în baza cumpărării directe inițiată prin referatul de necesitate nr. </w:t>
      </w:r>
      <w:r w:rsidR="00775E71">
        <w:rPr>
          <w:rFonts w:ascii="Times New Roman" w:hAnsi="Times New Roman"/>
          <w:b/>
          <w:sz w:val="24"/>
          <w:szCs w:val="24"/>
          <w:lang w:val="ro-RO"/>
        </w:rPr>
        <w:t>1</w:t>
      </w:r>
      <w:r w:rsidR="00EE4045">
        <w:rPr>
          <w:rFonts w:ascii="Times New Roman" w:hAnsi="Times New Roman"/>
          <w:b/>
          <w:sz w:val="24"/>
          <w:szCs w:val="24"/>
          <w:lang w:val="ro-RO"/>
        </w:rPr>
        <w:t>8430</w:t>
      </w:r>
      <w:r w:rsidRPr="004625FA">
        <w:rPr>
          <w:rFonts w:ascii="Times New Roman" w:hAnsi="Times New Roman"/>
          <w:b/>
          <w:sz w:val="24"/>
          <w:szCs w:val="24"/>
          <w:lang w:val="ro-RO"/>
        </w:rPr>
        <w:t>/</w:t>
      </w:r>
      <w:r w:rsidR="00EE4045">
        <w:rPr>
          <w:rFonts w:ascii="Times New Roman" w:hAnsi="Times New Roman"/>
          <w:b/>
          <w:sz w:val="24"/>
          <w:szCs w:val="24"/>
          <w:lang w:val="ro-RO"/>
        </w:rPr>
        <w:t>21</w:t>
      </w:r>
      <w:r w:rsidRPr="004625FA">
        <w:rPr>
          <w:rFonts w:ascii="Times New Roman" w:hAnsi="Times New Roman"/>
          <w:b/>
          <w:sz w:val="24"/>
          <w:szCs w:val="24"/>
          <w:lang w:val="ro-RO"/>
        </w:rPr>
        <w:t>.</w:t>
      </w:r>
      <w:r w:rsidR="00EE4045">
        <w:rPr>
          <w:rFonts w:ascii="Times New Roman" w:hAnsi="Times New Roman"/>
          <w:b/>
          <w:sz w:val="24"/>
          <w:szCs w:val="24"/>
          <w:lang w:val="ro-RO"/>
        </w:rPr>
        <w:t>0</w:t>
      </w:r>
      <w:r w:rsidR="00775E71">
        <w:rPr>
          <w:rFonts w:ascii="Times New Roman" w:hAnsi="Times New Roman"/>
          <w:b/>
          <w:sz w:val="24"/>
          <w:szCs w:val="24"/>
          <w:lang w:val="ro-RO"/>
        </w:rPr>
        <w:t>2</w:t>
      </w:r>
      <w:r w:rsidRPr="004625FA">
        <w:rPr>
          <w:rFonts w:ascii="Times New Roman" w:hAnsi="Times New Roman"/>
          <w:b/>
          <w:sz w:val="24"/>
          <w:szCs w:val="24"/>
          <w:lang w:val="ro-RO"/>
        </w:rPr>
        <w:t>.202</w:t>
      </w:r>
      <w:r w:rsidR="00EE4045">
        <w:rPr>
          <w:rFonts w:ascii="Times New Roman" w:hAnsi="Times New Roman"/>
          <w:b/>
          <w:sz w:val="24"/>
          <w:szCs w:val="24"/>
          <w:lang w:val="ro-RO"/>
        </w:rPr>
        <w:t>4</w:t>
      </w:r>
      <w:r w:rsidRPr="004625FA">
        <w:rPr>
          <w:rFonts w:ascii="Times New Roman" w:hAnsi="Times New Roman"/>
          <w:bCs/>
          <w:sz w:val="24"/>
          <w:szCs w:val="24"/>
          <w:lang w:val="ro-RO"/>
        </w:rPr>
        <w:t>, ofertei</w:t>
      </w:r>
      <w:r w:rsidRPr="004625FA">
        <w:rPr>
          <w:rFonts w:ascii="Times New Roman" w:hAnsi="Times New Roman"/>
          <w:b/>
          <w:sz w:val="24"/>
          <w:szCs w:val="24"/>
          <w:lang w:val="ro-RO"/>
        </w:rPr>
        <w:t xml:space="preserve"> </w:t>
      </w:r>
      <w:r w:rsidRPr="00EE4045">
        <w:rPr>
          <w:rFonts w:ascii="Times New Roman" w:hAnsi="Times New Roman"/>
          <w:bCs/>
          <w:sz w:val="24"/>
          <w:szCs w:val="24"/>
          <w:lang w:val="ro-RO"/>
        </w:rPr>
        <w:t>nr.</w:t>
      </w:r>
      <w:r w:rsidRPr="004625FA">
        <w:rPr>
          <w:rFonts w:ascii="Times New Roman" w:hAnsi="Times New Roman"/>
          <w:b/>
          <w:sz w:val="24"/>
          <w:szCs w:val="24"/>
          <w:lang w:val="ro-RO"/>
        </w:rPr>
        <w:t xml:space="preserve"> </w:t>
      </w:r>
      <w:r w:rsidRPr="00E57440">
        <w:rPr>
          <w:rFonts w:ascii="Times New Roman" w:hAnsi="Times New Roman"/>
          <w:bCs/>
          <w:sz w:val="24"/>
          <w:szCs w:val="24"/>
          <w:lang w:val="ro-RO"/>
        </w:rPr>
        <w:t>................................. și cumpărării directe din Catalogul Electronic din SEAP</w:t>
      </w:r>
      <w:r w:rsidR="00EE4045" w:rsidRPr="00E57440">
        <w:rPr>
          <w:rFonts w:ascii="Times New Roman" w:hAnsi="Times New Roman"/>
          <w:bCs/>
          <w:sz w:val="24"/>
          <w:szCs w:val="24"/>
          <w:lang w:val="ro-RO"/>
        </w:rPr>
        <w:t xml:space="preserve">, </w:t>
      </w:r>
      <w:r w:rsidRPr="00E57440">
        <w:rPr>
          <w:rFonts w:ascii="Times New Roman" w:hAnsi="Times New Roman"/>
          <w:bCs/>
          <w:sz w:val="24"/>
          <w:szCs w:val="24"/>
          <w:lang w:val="ro-RO"/>
        </w:rPr>
        <w:t>conform document .................................. din data de ................................</w:t>
      </w:r>
    </w:p>
    <w:p w14:paraId="56031410" w14:textId="77777777" w:rsidR="00B23550" w:rsidRPr="00E57440" w:rsidRDefault="00B23550" w:rsidP="00AE64A6">
      <w:pPr>
        <w:tabs>
          <w:tab w:val="left" w:pos="1843"/>
          <w:tab w:val="left" w:pos="9356"/>
        </w:tabs>
        <w:spacing w:after="0" w:line="240" w:lineRule="auto"/>
        <w:ind w:right="140"/>
        <w:jc w:val="both"/>
        <w:rPr>
          <w:rFonts w:ascii="Times New Roman" w:eastAsia="Times New Roman" w:hAnsi="Times New Roman"/>
          <w:bCs/>
          <w:sz w:val="24"/>
          <w:szCs w:val="24"/>
          <w:lang w:val="ro-RO"/>
        </w:rPr>
      </w:pPr>
    </w:p>
    <w:p w14:paraId="76024C7F" w14:textId="77777777" w:rsidR="00E51BAA" w:rsidRPr="00F106BC"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iCs/>
          <w:sz w:val="24"/>
          <w:szCs w:val="24"/>
          <w:lang w:val="ro-RO"/>
        </w:rPr>
        <w:t xml:space="preserve">1. Părțile contractate </w:t>
      </w:r>
    </w:p>
    <w:p w14:paraId="446094BB" w14:textId="5CC0EAE7" w:rsidR="00044A0C" w:rsidRPr="00AE64A6"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106B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106BC">
        <w:rPr>
          <w:rFonts w:ascii="Times New Roman" w:eastAsia="Times New Roman" w:hAnsi="Times New Roman"/>
          <w:sz w:val="24"/>
          <w:szCs w:val="24"/>
          <w:lang w:val="ro-RO"/>
        </w:rPr>
        <w:t>, s-a încheiat prezentul con</w:t>
      </w:r>
      <w:r w:rsidR="00B30062" w:rsidRPr="00F106BC">
        <w:rPr>
          <w:rFonts w:ascii="Times New Roman" w:eastAsia="Times New Roman" w:hAnsi="Times New Roman"/>
          <w:sz w:val="24"/>
          <w:szCs w:val="24"/>
          <w:lang w:val="ro-RO"/>
        </w:rPr>
        <w:t>tract de prestări servicii,</w:t>
      </w:r>
    </w:p>
    <w:p w14:paraId="48369A68" w14:textId="77777777" w:rsidR="00E51BAA" w:rsidRPr="00F106BC"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bCs/>
          <w:sz w:val="24"/>
          <w:szCs w:val="24"/>
          <w:lang w:val="ro-RO"/>
        </w:rPr>
        <w:t>între</w:t>
      </w:r>
    </w:p>
    <w:p w14:paraId="6C100A43" w14:textId="4C2BD494" w:rsidR="00B23550" w:rsidRPr="00F106BC"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106BC">
        <w:rPr>
          <w:rFonts w:ascii="Times New Roman" w:hAnsi="Times New Roman"/>
          <w:b/>
          <w:sz w:val="24"/>
          <w:szCs w:val="24"/>
          <w:lang w:val="ro-RO"/>
        </w:rPr>
        <w:t>Municipiul Slatina</w:t>
      </w:r>
      <w:r w:rsidRPr="00F106BC">
        <w:rPr>
          <w:rFonts w:ascii="Times New Roman" w:hAnsi="Times New Roman"/>
          <w:sz w:val="24"/>
          <w:szCs w:val="24"/>
          <w:lang w:val="ro-RO"/>
        </w:rPr>
        <w:t xml:space="preserve">, cu sediul în Slatina, strada </w:t>
      </w:r>
      <w:r w:rsidRPr="00F106BC">
        <w:rPr>
          <w:rFonts w:ascii="Times New Roman" w:hAnsi="Times New Roman"/>
          <w:b/>
          <w:sz w:val="24"/>
          <w:szCs w:val="24"/>
          <w:lang w:val="ro-RO"/>
        </w:rPr>
        <w:t>Mihail Kogălniceanu nr.1</w:t>
      </w:r>
      <w:r w:rsidRPr="00F106BC">
        <w:rPr>
          <w:rFonts w:ascii="Times New Roman" w:hAnsi="Times New Roman"/>
          <w:sz w:val="24"/>
          <w:szCs w:val="24"/>
          <w:lang w:val="ro-RO"/>
        </w:rPr>
        <w:t xml:space="preserve">, telefon </w:t>
      </w:r>
      <w:r w:rsidRPr="00F106BC">
        <w:rPr>
          <w:rFonts w:ascii="Times New Roman" w:hAnsi="Times New Roman"/>
          <w:b/>
          <w:sz w:val="24"/>
          <w:szCs w:val="24"/>
          <w:lang w:val="ro-RO"/>
        </w:rPr>
        <w:t>0249/439377</w:t>
      </w:r>
      <w:r w:rsidRPr="00F106BC">
        <w:rPr>
          <w:rFonts w:ascii="Times New Roman" w:hAnsi="Times New Roman"/>
          <w:sz w:val="24"/>
          <w:szCs w:val="24"/>
          <w:lang w:val="ro-RO"/>
        </w:rPr>
        <w:t xml:space="preserve">, fax </w:t>
      </w:r>
      <w:r w:rsidRPr="00F106BC">
        <w:rPr>
          <w:rFonts w:ascii="Times New Roman" w:hAnsi="Times New Roman"/>
          <w:b/>
          <w:sz w:val="24"/>
          <w:szCs w:val="24"/>
          <w:lang w:val="ro-RO"/>
        </w:rPr>
        <w:t>0249/439336</w:t>
      </w:r>
      <w:r w:rsidRPr="00F106BC">
        <w:rPr>
          <w:rFonts w:ascii="Times New Roman" w:hAnsi="Times New Roman"/>
          <w:sz w:val="24"/>
          <w:szCs w:val="24"/>
          <w:lang w:val="ro-RO"/>
        </w:rPr>
        <w:t xml:space="preserve">, codul fiscal </w:t>
      </w:r>
      <w:r w:rsidRPr="00F106BC">
        <w:rPr>
          <w:rFonts w:ascii="Times New Roman" w:hAnsi="Times New Roman"/>
          <w:b/>
          <w:sz w:val="24"/>
          <w:szCs w:val="24"/>
          <w:lang w:val="ro-RO"/>
        </w:rPr>
        <w:t>4394811</w:t>
      </w:r>
      <w:r w:rsidRPr="00F106BC">
        <w:rPr>
          <w:rFonts w:ascii="Times New Roman" w:hAnsi="Times New Roman"/>
          <w:sz w:val="24"/>
          <w:szCs w:val="24"/>
          <w:lang w:val="ro-RO"/>
        </w:rPr>
        <w:t xml:space="preserve">, </w:t>
      </w:r>
      <w:r w:rsidRPr="00CC49A9">
        <w:rPr>
          <w:rFonts w:ascii="Times New Roman" w:hAnsi="Times New Roman"/>
          <w:sz w:val="24"/>
          <w:szCs w:val="24"/>
          <w:lang w:val="ro-RO"/>
        </w:rPr>
        <w:t xml:space="preserve">cont </w:t>
      </w:r>
      <w:r w:rsidR="00582BE1" w:rsidRPr="00CC49A9">
        <w:rPr>
          <w:rFonts w:ascii="Times New Roman" w:hAnsi="Times New Roman"/>
          <w:b/>
          <w:sz w:val="24"/>
          <w:szCs w:val="24"/>
          <w:lang w:val="ro-RO"/>
        </w:rPr>
        <w:t>RO</w:t>
      </w:r>
      <w:r w:rsidR="00CC49A9" w:rsidRPr="00CC49A9">
        <w:rPr>
          <w:rFonts w:ascii="Times New Roman" w:hAnsi="Times New Roman"/>
          <w:b/>
          <w:sz w:val="24"/>
          <w:szCs w:val="24"/>
          <w:lang w:val="ro-RO"/>
        </w:rPr>
        <w:t>24</w:t>
      </w:r>
      <w:r w:rsidR="00582BE1" w:rsidRPr="00CC49A9">
        <w:rPr>
          <w:rFonts w:ascii="Times New Roman" w:hAnsi="Times New Roman"/>
          <w:b/>
          <w:sz w:val="24"/>
          <w:szCs w:val="24"/>
          <w:lang w:val="ro-RO"/>
        </w:rPr>
        <w:t>TREZ24A</w:t>
      </w:r>
      <w:r w:rsidR="00CC49A9" w:rsidRPr="00CC49A9">
        <w:rPr>
          <w:rFonts w:ascii="Times New Roman" w:hAnsi="Times New Roman"/>
          <w:b/>
          <w:sz w:val="24"/>
          <w:szCs w:val="24"/>
          <w:lang w:val="ro-RO"/>
        </w:rPr>
        <w:t>840303710130</w:t>
      </w:r>
      <w:r w:rsidR="00582BE1" w:rsidRPr="00CC49A9">
        <w:rPr>
          <w:rFonts w:ascii="Times New Roman" w:hAnsi="Times New Roman"/>
          <w:b/>
          <w:sz w:val="24"/>
          <w:szCs w:val="24"/>
          <w:lang w:val="ro-RO"/>
        </w:rPr>
        <w:t>X</w:t>
      </w:r>
      <w:r w:rsidRPr="00F106BC">
        <w:rPr>
          <w:rFonts w:ascii="Times New Roman" w:hAnsi="Times New Roman"/>
          <w:b/>
          <w:sz w:val="24"/>
          <w:szCs w:val="24"/>
          <w:lang w:val="ro-RO"/>
        </w:rPr>
        <w:t xml:space="preserve"> </w:t>
      </w:r>
      <w:r w:rsidRPr="00F106BC">
        <w:rPr>
          <w:rFonts w:ascii="Times New Roman" w:hAnsi="Times New Roman"/>
          <w:sz w:val="24"/>
          <w:szCs w:val="24"/>
          <w:lang w:val="ro-RO"/>
        </w:rPr>
        <w:t xml:space="preserve">deschis la </w:t>
      </w:r>
      <w:r w:rsidRPr="00F106BC">
        <w:rPr>
          <w:rFonts w:ascii="Times New Roman" w:hAnsi="Times New Roman"/>
          <w:b/>
          <w:sz w:val="24"/>
          <w:szCs w:val="24"/>
          <w:lang w:val="ro-RO"/>
        </w:rPr>
        <w:t>Trezoreria municipiului Slatina</w:t>
      </w:r>
      <w:r w:rsidRPr="00F106BC">
        <w:rPr>
          <w:rFonts w:ascii="Times New Roman" w:hAnsi="Times New Roman"/>
          <w:sz w:val="24"/>
          <w:szCs w:val="24"/>
          <w:lang w:val="ro-RO"/>
        </w:rPr>
        <w:t xml:space="preserve">, reprezentată prin </w:t>
      </w:r>
      <w:r w:rsidR="00044A0C" w:rsidRPr="00F106BC">
        <w:rPr>
          <w:rFonts w:ascii="Times New Roman" w:hAnsi="Times New Roman"/>
          <w:b/>
          <w:sz w:val="24"/>
          <w:szCs w:val="24"/>
          <w:lang w:val="ro-RO"/>
        </w:rPr>
        <w:t>P</w:t>
      </w:r>
      <w:r w:rsidRPr="00F106BC">
        <w:rPr>
          <w:rFonts w:ascii="Times New Roman" w:hAnsi="Times New Roman"/>
          <w:b/>
          <w:sz w:val="24"/>
          <w:szCs w:val="24"/>
          <w:lang w:val="ro-RO"/>
        </w:rPr>
        <w:t>rimar Constantin Stelian Emil MOȚ</w:t>
      </w:r>
      <w:r w:rsidRPr="00F106BC">
        <w:rPr>
          <w:rFonts w:ascii="Times New Roman" w:hAnsi="Times New Roman"/>
          <w:sz w:val="24"/>
          <w:szCs w:val="24"/>
          <w:lang w:val="ro-RO"/>
        </w:rPr>
        <w:t xml:space="preserve"> </w:t>
      </w:r>
      <w:r w:rsidR="0041218C" w:rsidRPr="00F106BC">
        <w:rPr>
          <w:rFonts w:ascii="Times New Roman" w:hAnsi="Times New Roman"/>
          <w:sz w:val="24"/>
          <w:szCs w:val="24"/>
          <w:lang w:val="ro-RO"/>
        </w:rPr>
        <w:t xml:space="preserve">și </w:t>
      </w:r>
      <w:r w:rsidR="00CE1665" w:rsidRPr="00F106BC">
        <w:rPr>
          <w:rFonts w:ascii="Times New Roman" w:hAnsi="Times New Roman"/>
          <w:b/>
          <w:sz w:val="24"/>
          <w:szCs w:val="24"/>
          <w:lang w:val="ro-RO"/>
        </w:rPr>
        <w:t>Alin CALOTĂ SĂLCIANU</w:t>
      </w:r>
      <w:r w:rsidR="00CE1665" w:rsidRPr="00F106BC">
        <w:rPr>
          <w:rFonts w:ascii="Times New Roman" w:hAnsi="Times New Roman"/>
          <w:sz w:val="24"/>
          <w:szCs w:val="24"/>
          <w:lang w:val="ro-RO"/>
        </w:rPr>
        <w:t xml:space="preserve"> </w:t>
      </w:r>
      <w:r w:rsidR="0041218C" w:rsidRPr="00F106BC">
        <w:rPr>
          <w:rFonts w:ascii="Times New Roman" w:hAnsi="Times New Roman"/>
          <w:b/>
          <w:sz w:val="24"/>
          <w:szCs w:val="24"/>
          <w:lang w:val="ro-RO"/>
        </w:rPr>
        <w:t>Director General al Direc</w:t>
      </w:r>
      <w:r w:rsidR="00461A46" w:rsidRPr="00F106BC">
        <w:rPr>
          <w:rFonts w:ascii="Times New Roman" w:hAnsi="Times New Roman"/>
          <w:b/>
          <w:sz w:val="24"/>
          <w:szCs w:val="24"/>
          <w:lang w:val="ro-RO"/>
        </w:rPr>
        <w:t>ț</w:t>
      </w:r>
      <w:r w:rsidR="0041218C" w:rsidRPr="00F106BC">
        <w:rPr>
          <w:rFonts w:ascii="Times New Roman" w:hAnsi="Times New Roman"/>
          <w:b/>
          <w:sz w:val="24"/>
          <w:szCs w:val="24"/>
          <w:lang w:val="ro-RO"/>
        </w:rPr>
        <w:t xml:space="preserve">iei Generale Economice </w:t>
      </w:r>
      <w:r w:rsidRPr="00F106BC">
        <w:rPr>
          <w:rFonts w:ascii="Times New Roman" w:hAnsi="Times New Roman"/>
          <w:sz w:val="24"/>
          <w:szCs w:val="24"/>
          <w:lang w:val="ro-RO"/>
        </w:rPr>
        <w:t xml:space="preserve">în calitate de </w:t>
      </w:r>
      <w:r w:rsidRPr="00F106BC">
        <w:rPr>
          <w:rFonts w:ascii="Times New Roman" w:hAnsi="Times New Roman"/>
          <w:b/>
          <w:sz w:val="24"/>
          <w:szCs w:val="24"/>
          <w:lang w:val="ro-RO"/>
        </w:rPr>
        <w:t>achizitor</w:t>
      </w:r>
      <w:r w:rsidRPr="00F106BC">
        <w:rPr>
          <w:rFonts w:ascii="Times New Roman" w:hAnsi="Times New Roman"/>
          <w:sz w:val="24"/>
          <w:szCs w:val="24"/>
          <w:lang w:val="ro-RO"/>
        </w:rPr>
        <w:t>,</w:t>
      </w:r>
    </w:p>
    <w:p w14:paraId="048B9B86" w14:textId="0D1D8E2B" w:rsidR="00B23550" w:rsidRPr="00701E26" w:rsidRDefault="00EE4045" w:rsidP="00626CE1">
      <w:pPr>
        <w:tabs>
          <w:tab w:val="left" w:pos="1843"/>
          <w:tab w:val="left" w:pos="9356"/>
        </w:tabs>
        <w:spacing w:after="0" w:line="240" w:lineRule="auto"/>
        <w:ind w:right="57"/>
        <w:jc w:val="both"/>
        <w:rPr>
          <w:rFonts w:ascii="Times New Roman" w:hAnsi="Times New Roman"/>
          <w:b/>
          <w:bCs/>
          <w:sz w:val="24"/>
          <w:szCs w:val="24"/>
          <w:lang w:val="ro-RO" w:eastAsia="ro-RO"/>
        </w:rPr>
      </w:pPr>
      <w:r>
        <w:rPr>
          <w:rFonts w:ascii="Times New Roman" w:hAnsi="Times New Roman"/>
          <w:b/>
          <w:bCs/>
          <w:sz w:val="24"/>
          <w:szCs w:val="24"/>
          <w:lang w:val="ro-RO" w:eastAsia="ro-RO"/>
        </w:rPr>
        <w:t>ș</w:t>
      </w:r>
      <w:r w:rsidR="00E51BAA" w:rsidRPr="00F106BC">
        <w:rPr>
          <w:rFonts w:ascii="Times New Roman" w:hAnsi="Times New Roman"/>
          <w:b/>
          <w:bCs/>
          <w:sz w:val="24"/>
          <w:szCs w:val="24"/>
          <w:lang w:val="ro-RO" w:eastAsia="ro-RO"/>
        </w:rPr>
        <w:t>i</w:t>
      </w:r>
    </w:p>
    <w:p w14:paraId="171FF520" w14:textId="4746C558" w:rsidR="00CD443A" w:rsidRPr="00F106BC" w:rsidRDefault="009F62CD" w:rsidP="00626CE1">
      <w:pPr>
        <w:pStyle w:val="DefaultText"/>
        <w:tabs>
          <w:tab w:val="left" w:pos="0"/>
          <w:tab w:val="left" w:pos="9356"/>
        </w:tabs>
        <w:ind w:right="57"/>
        <w:jc w:val="both"/>
        <w:rPr>
          <w:rFonts w:ascii="Times New Roman" w:hAnsi="Times New Roman"/>
          <w:lang w:val="ro-RO" w:eastAsia="ro-RO"/>
        </w:rPr>
      </w:pPr>
      <w:r w:rsidRPr="00F106BC">
        <w:rPr>
          <w:rFonts w:ascii="Times New Roman" w:hAnsi="Times New Roman"/>
          <w:b/>
          <w:bCs/>
          <w:lang w:val="ro-RO" w:eastAsia="ro-RO"/>
        </w:rPr>
        <w:t>SC</w:t>
      </w:r>
      <w:r w:rsidR="008249DF" w:rsidRPr="00F106BC">
        <w:rPr>
          <w:rFonts w:ascii="Times New Roman" w:hAnsi="Times New Roman"/>
          <w:b/>
          <w:bCs/>
          <w:lang w:val="ro-RO" w:eastAsia="ro-RO"/>
        </w:rPr>
        <w:t>______________________</w:t>
      </w:r>
      <w:r w:rsidR="00044A0C" w:rsidRPr="00F106BC">
        <w:rPr>
          <w:rFonts w:ascii="Times New Roman" w:hAnsi="Times New Roman"/>
          <w:b/>
          <w:bCs/>
          <w:lang w:val="ro-RO" w:eastAsia="ro-RO"/>
        </w:rPr>
        <w:t xml:space="preserve"> S.R.L. </w:t>
      </w:r>
      <w:r w:rsidR="00044A0C" w:rsidRPr="00F106BC">
        <w:rPr>
          <w:rFonts w:ascii="Times New Roman" w:hAnsi="Times New Roman"/>
          <w:bCs/>
          <w:lang w:val="ro-RO" w:eastAsia="ro-RO"/>
        </w:rPr>
        <w:t xml:space="preserve">cu sediul în </w:t>
      </w:r>
      <w:r w:rsidR="008249DF" w:rsidRPr="00F106BC">
        <w:rPr>
          <w:rFonts w:ascii="Times New Roman" w:hAnsi="Times New Roman"/>
          <w:bCs/>
          <w:lang w:val="ro-RO" w:eastAsia="ro-RO"/>
        </w:rPr>
        <w:t>_____________________________</w:t>
      </w:r>
      <w:r w:rsidR="00044A0C" w:rsidRPr="00F106BC">
        <w:rPr>
          <w:rFonts w:ascii="Times New Roman" w:hAnsi="Times New Roman"/>
          <w:b/>
          <w:bCs/>
          <w:lang w:val="ro-RO" w:eastAsia="ro-RO"/>
        </w:rPr>
        <w:t>,</w:t>
      </w:r>
      <w:r w:rsidR="00044A0C" w:rsidRPr="00F106BC">
        <w:rPr>
          <w:rFonts w:ascii="Times New Roman" w:hAnsi="Times New Roman"/>
          <w:bCs/>
          <w:lang w:val="ro-RO" w:eastAsia="ro-RO"/>
        </w:rPr>
        <w:t xml:space="preserve"> județul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
          <w:bCs/>
          <w:lang w:val="ro-RO" w:eastAsia="ro-RO"/>
        </w:rPr>
        <w:t xml:space="preserve">,telefon </w:t>
      </w:r>
      <w:r w:rsidR="008249DF" w:rsidRPr="00F106BC">
        <w:rPr>
          <w:rFonts w:ascii="Times New Roman" w:hAnsi="Times New Roman"/>
          <w:b/>
          <w:bCs/>
          <w:lang w:val="ro-RO" w:eastAsia="ro-RO"/>
        </w:rPr>
        <w:t>_________________</w:t>
      </w:r>
      <w:r w:rsidR="00044A0C" w:rsidRPr="00F106BC">
        <w:rPr>
          <w:rFonts w:ascii="Times New Roman" w:hAnsi="Times New Roman"/>
          <w:b/>
          <w:bCs/>
          <w:lang w:val="ro-RO" w:eastAsia="ro-RO"/>
        </w:rPr>
        <w:t>,fax</w:t>
      </w:r>
      <w:r w:rsidR="008249DF" w:rsidRPr="00F106BC">
        <w:rPr>
          <w:rFonts w:ascii="Times New Roman" w:hAnsi="Times New Roman"/>
          <w:b/>
          <w:bCs/>
          <w:lang w:val="ro-RO" w:eastAsia="ro-RO"/>
        </w:rPr>
        <w:t>______________</w:t>
      </w:r>
      <w:r w:rsidR="00044A0C" w:rsidRPr="00F106BC">
        <w:rPr>
          <w:rFonts w:ascii="Times New Roman" w:hAnsi="Times New Roman"/>
          <w:bCs/>
          <w:lang w:val="ro-RO" w:eastAsia="ro-RO"/>
        </w:rPr>
        <w:t>,e-mail: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w:t>
      </w:r>
      <w:r w:rsidR="00044A0C" w:rsidRPr="00F106BC">
        <w:rPr>
          <w:rFonts w:ascii="Times New Roman" w:hAnsi="Times New Roman"/>
          <w:bCs/>
          <w:lang w:val="ro-RO" w:eastAsia="ro-RO"/>
        </w:rPr>
        <w:t xml:space="preserve">, număr de înmatriculare </w:t>
      </w:r>
      <w:r w:rsidR="008249DF" w:rsidRPr="00F106BC">
        <w:rPr>
          <w:rFonts w:ascii="Times New Roman" w:hAnsi="Times New Roman"/>
          <w:b/>
          <w:bCs/>
          <w:lang w:val="ro-RO" w:eastAsia="ro-RO"/>
        </w:rPr>
        <w:t>________________</w:t>
      </w:r>
      <w:r w:rsidR="00044A0C" w:rsidRPr="00F106BC">
        <w:rPr>
          <w:rFonts w:ascii="Times New Roman" w:hAnsi="Times New Roman"/>
          <w:bCs/>
          <w:lang w:val="ro-RO" w:eastAsia="ro-RO"/>
        </w:rPr>
        <w:t>, cod fiscal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Cs/>
          <w:lang w:val="ro-RO" w:eastAsia="ro-RO"/>
        </w:rPr>
        <w:t xml:space="preserve">, cont </w:t>
      </w:r>
      <w:r w:rsidR="008249DF" w:rsidRPr="00F106BC">
        <w:rPr>
          <w:rFonts w:ascii="Times New Roman" w:hAnsi="Times New Roman"/>
          <w:b/>
          <w:bCs/>
          <w:lang w:val="ro-RO" w:eastAsia="ro-RO"/>
        </w:rPr>
        <w:t>__________________________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deschis la</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________________________</w:t>
      </w:r>
      <w:r w:rsidR="00044A0C" w:rsidRPr="00F106BC">
        <w:rPr>
          <w:rFonts w:ascii="Times New Roman" w:hAnsi="Times New Roman"/>
          <w:b/>
          <w:bCs/>
          <w:lang w:val="ro-RO" w:eastAsia="ro-RO"/>
        </w:rPr>
        <w:t xml:space="preserve">, reprezentată prin </w:t>
      </w:r>
      <w:r w:rsidR="008249DF" w:rsidRPr="00F106BC">
        <w:rPr>
          <w:rFonts w:ascii="Times New Roman" w:hAnsi="Times New Roman"/>
          <w:b/>
          <w:bCs/>
          <w:lang w:val="ro-RO" w:eastAsia="ro-RO"/>
        </w:rPr>
        <w:t>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având funcția de</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w:t>
      </w:r>
      <w:r w:rsidR="00044A0C" w:rsidRPr="00F106BC">
        <w:rPr>
          <w:rFonts w:ascii="Times New Roman" w:hAnsi="Times New Roman"/>
          <w:bCs/>
          <w:lang w:val="ro-RO" w:eastAsia="ro-RO"/>
        </w:rPr>
        <w:t>, în calitate de prestator</w:t>
      </w:r>
      <w:r w:rsidR="00E51BAA" w:rsidRPr="00F106BC">
        <w:rPr>
          <w:rFonts w:ascii="Times New Roman" w:hAnsi="Times New Roman"/>
          <w:lang w:val="ro-RO" w:eastAsia="ro-RO"/>
        </w:rPr>
        <w:t>,</w:t>
      </w:r>
    </w:p>
    <w:p w14:paraId="400B8439" w14:textId="77777777" w:rsidR="00E51BAA" w:rsidRPr="00F106BC"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106BC" w:rsidRDefault="006C3CDF"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2. Definiţii</w:t>
      </w:r>
    </w:p>
    <w:p w14:paraId="62F61346"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2.1 - În prezentul contract următorii termeni vor fi interpretaţi astfel:</w:t>
      </w:r>
    </w:p>
    <w:p w14:paraId="154E4743" w14:textId="0728A116"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a)</w:t>
      </w:r>
      <w:r w:rsidRPr="00F106BC">
        <w:rPr>
          <w:rFonts w:ascii="Times New Roman" w:hAnsi="Times New Roman"/>
          <w:b/>
          <w:i/>
          <w:lang w:val="ro-RO"/>
        </w:rPr>
        <w:t xml:space="preserve"> </w:t>
      </w:r>
      <w:r w:rsidR="00E368DC">
        <w:rPr>
          <w:rFonts w:ascii="Times New Roman" w:hAnsi="Times New Roman"/>
          <w:b/>
          <w:i/>
          <w:lang w:val="ro-RO"/>
        </w:rPr>
        <w:t>c</w:t>
      </w:r>
      <w:r w:rsidRPr="00F106BC">
        <w:rPr>
          <w:rFonts w:ascii="Times New Roman" w:hAnsi="Times New Roman"/>
          <w:b/>
          <w:i/>
          <w:lang w:val="ro-RO"/>
        </w:rPr>
        <w:t>ontract</w:t>
      </w:r>
      <w:r w:rsidRPr="00F106BC">
        <w:rPr>
          <w:rFonts w:ascii="Times New Roman" w:hAnsi="Times New Roman"/>
          <w:b/>
          <w:lang w:val="ro-RO"/>
        </w:rPr>
        <w:t xml:space="preserve"> </w:t>
      </w:r>
      <w:r w:rsidRPr="00F106BC">
        <w:rPr>
          <w:rFonts w:ascii="Times New Roman" w:hAnsi="Times New Roman"/>
          <w:lang w:val="ro-RO"/>
        </w:rPr>
        <w:t>- prezentul contract şi toate anexele sale;</w:t>
      </w:r>
    </w:p>
    <w:p w14:paraId="77109F37"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b)</w:t>
      </w:r>
      <w:r w:rsidR="00173D00" w:rsidRPr="00F106BC">
        <w:rPr>
          <w:rFonts w:ascii="Times New Roman" w:hAnsi="Times New Roman"/>
          <w:lang w:val="ro-RO"/>
        </w:rPr>
        <w:t xml:space="preserve"> </w:t>
      </w:r>
      <w:r w:rsidRPr="00F106BC">
        <w:rPr>
          <w:rFonts w:ascii="Times New Roman" w:hAnsi="Times New Roman"/>
          <w:b/>
          <w:i/>
          <w:lang w:val="ro-RO"/>
        </w:rPr>
        <w:t>achizitor şi prestator</w:t>
      </w:r>
      <w:r w:rsidRPr="00F106BC">
        <w:rPr>
          <w:rFonts w:ascii="Times New Roman" w:hAnsi="Times New Roman"/>
          <w:lang w:val="ro-RO"/>
        </w:rPr>
        <w:t xml:space="preserve"> - părţile contractante, aşa cum sunt acestea numite în prezentul contract;</w:t>
      </w:r>
    </w:p>
    <w:p w14:paraId="53B904EE"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c)</w:t>
      </w:r>
      <w:r w:rsidRPr="00F106BC">
        <w:rPr>
          <w:rFonts w:ascii="Times New Roman" w:hAnsi="Times New Roman"/>
          <w:b/>
          <w:i/>
          <w:lang w:val="ro-RO"/>
        </w:rPr>
        <w:t xml:space="preserve"> preţul contractului</w:t>
      </w:r>
      <w:r w:rsidRPr="00F106BC">
        <w:rPr>
          <w:rFonts w:ascii="Times New Roman" w:hAnsi="Times New Roman"/>
          <w:b/>
          <w:lang w:val="ro-RO"/>
        </w:rPr>
        <w:t xml:space="preserve"> - </w:t>
      </w:r>
      <w:r w:rsidRPr="00F106BC">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106BC" w:rsidRDefault="003304B1" w:rsidP="00626CE1">
      <w:pPr>
        <w:pStyle w:val="DefaultText"/>
        <w:tabs>
          <w:tab w:val="left" w:pos="0"/>
          <w:tab w:val="left" w:pos="1843"/>
          <w:tab w:val="left" w:pos="9356"/>
        </w:tabs>
        <w:ind w:right="57"/>
        <w:jc w:val="both"/>
        <w:rPr>
          <w:rFonts w:ascii="Times New Roman" w:hAnsi="Times New Roman"/>
          <w:lang w:val="ro-RO"/>
        </w:rPr>
      </w:pPr>
      <w:r w:rsidRPr="00F106BC">
        <w:rPr>
          <w:rFonts w:ascii="Times New Roman" w:hAnsi="Times New Roman"/>
          <w:lang w:val="ro-RO"/>
        </w:rPr>
        <w:t>d)</w:t>
      </w:r>
      <w:r w:rsidR="00173D00" w:rsidRPr="00F106BC">
        <w:rPr>
          <w:rFonts w:ascii="Times New Roman" w:hAnsi="Times New Roman"/>
          <w:lang w:val="ro-RO"/>
        </w:rPr>
        <w:t xml:space="preserve"> </w:t>
      </w:r>
      <w:r w:rsidRPr="00F106BC">
        <w:rPr>
          <w:rFonts w:ascii="Times New Roman" w:hAnsi="Times New Roman"/>
          <w:b/>
          <w:i/>
          <w:lang w:val="ro-RO"/>
        </w:rPr>
        <w:t>servicii</w:t>
      </w:r>
      <w:r w:rsidRPr="00F106BC">
        <w:rPr>
          <w:rFonts w:ascii="Times New Roman" w:hAnsi="Times New Roman"/>
          <w:i/>
          <w:lang w:val="ro-RO"/>
        </w:rPr>
        <w:t xml:space="preserve"> -</w:t>
      </w:r>
      <w:r w:rsidRPr="00F106BC">
        <w:rPr>
          <w:rFonts w:ascii="Times New Roman" w:hAnsi="Times New Roman"/>
          <w:lang w:val="ro-RO"/>
        </w:rPr>
        <w:t xml:space="preserve"> activităţi a căror prestare face obiect al contractului; </w:t>
      </w:r>
    </w:p>
    <w:p w14:paraId="7ECABC2D"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e)</w:t>
      </w:r>
      <w:r w:rsidR="00173D00" w:rsidRPr="00F106BC">
        <w:rPr>
          <w:rFonts w:ascii="Times New Roman" w:hAnsi="Times New Roman"/>
          <w:lang w:val="ro-RO"/>
        </w:rPr>
        <w:t xml:space="preserve"> </w:t>
      </w:r>
      <w:r w:rsidRPr="00F106BC">
        <w:rPr>
          <w:rFonts w:ascii="Times New Roman" w:hAnsi="Times New Roman"/>
          <w:b/>
          <w:i/>
          <w:lang w:val="ro-RO"/>
        </w:rPr>
        <w:t>produse</w:t>
      </w:r>
      <w:r w:rsidRPr="00F106BC">
        <w:rPr>
          <w:rFonts w:ascii="Times New Roman" w:hAnsi="Times New Roman"/>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14:paraId="42A20D8C"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f)</w:t>
      </w:r>
      <w:r w:rsidR="00173D00" w:rsidRPr="00F106BC">
        <w:rPr>
          <w:rFonts w:ascii="Times New Roman" w:hAnsi="Times New Roman"/>
          <w:lang w:val="ro-RO"/>
        </w:rPr>
        <w:t xml:space="preserve"> </w:t>
      </w:r>
      <w:r w:rsidRPr="00F106BC">
        <w:rPr>
          <w:rFonts w:ascii="Times New Roman" w:hAnsi="Times New Roman"/>
          <w:b/>
          <w:i/>
          <w:lang w:val="ro-RO"/>
        </w:rPr>
        <w:t>forţa majoră</w:t>
      </w:r>
      <w:r w:rsidRPr="00F106BC">
        <w:rPr>
          <w:rFonts w:ascii="Times New Roman" w:hAnsi="Times New Roman"/>
          <w:i/>
          <w:lang w:val="ro-RO"/>
        </w:rPr>
        <w:t xml:space="preserve"> </w:t>
      </w:r>
      <w:r w:rsidRPr="00F106BC">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77777777" w:rsidR="003304B1" w:rsidRPr="00F106BC" w:rsidRDefault="003304B1" w:rsidP="00626CE1">
      <w:pPr>
        <w:pStyle w:val="DefaultText1"/>
        <w:tabs>
          <w:tab w:val="left" w:pos="360"/>
          <w:tab w:val="left" w:pos="1843"/>
          <w:tab w:val="left" w:pos="9356"/>
        </w:tabs>
        <w:ind w:right="57"/>
        <w:jc w:val="both"/>
        <w:rPr>
          <w:rFonts w:ascii="Times New Roman" w:hAnsi="Times New Roman"/>
          <w:szCs w:val="24"/>
          <w:lang w:val="ro-RO"/>
        </w:rPr>
      </w:pPr>
      <w:r w:rsidRPr="00F106BC">
        <w:rPr>
          <w:rFonts w:ascii="Times New Roman" w:hAnsi="Times New Roman"/>
          <w:i/>
          <w:szCs w:val="24"/>
          <w:lang w:val="ro-RO"/>
        </w:rPr>
        <w:t>g)</w:t>
      </w:r>
      <w:r w:rsidRPr="00F106BC">
        <w:rPr>
          <w:rFonts w:ascii="Times New Roman" w:hAnsi="Times New Roman"/>
          <w:b/>
          <w:i/>
          <w:szCs w:val="24"/>
          <w:lang w:val="ro-RO"/>
        </w:rPr>
        <w:t xml:space="preserve"> zi</w:t>
      </w:r>
      <w:r w:rsidRPr="00F106BC">
        <w:rPr>
          <w:rFonts w:ascii="Times New Roman" w:hAnsi="Times New Roman"/>
          <w:b/>
          <w:szCs w:val="24"/>
          <w:lang w:val="ro-RO"/>
        </w:rPr>
        <w:t xml:space="preserve"> </w:t>
      </w:r>
      <w:r w:rsidRPr="00F106BC">
        <w:rPr>
          <w:rFonts w:ascii="Times New Roman" w:hAnsi="Times New Roman"/>
          <w:szCs w:val="24"/>
          <w:lang w:val="ro-RO"/>
        </w:rPr>
        <w:t xml:space="preserve">- zi calendaristică; </w:t>
      </w:r>
      <w:r w:rsidRPr="00F106BC">
        <w:rPr>
          <w:rFonts w:ascii="Times New Roman" w:hAnsi="Times New Roman"/>
          <w:b/>
          <w:i/>
          <w:szCs w:val="24"/>
          <w:lang w:val="ro-RO"/>
        </w:rPr>
        <w:t>an</w:t>
      </w:r>
      <w:r w:rsidRPr="00F106BC">
        <w:rPr>
          <w:rFonts w:ascii="Times New Roman" w:hAnsi="Times New Roman"/>
          <w:szCs w:val="24"/>
          <w:lang w:val="ro-RO"/>
        </w:rPr>
        <w:t xml:space="preserve"> - 365 de zile.</w:t>
      </w:r>
    </w:p>
    <w:p w14:paraId="240F5A15" w14:textId="77777777" w:rsidR="003304B1" w:rsidRPr="00F106BC" w:rsidRDefault="003304B1"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3. Interpretare</w:t>
      </w:r>
    </w:p>
    <w:p w14:paraId="7BFF8A5A"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Default="003304B1" w:rsidP="00EF532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3.2 - Termenul “zi”sau “zile” sau orice referire la zile reprezintă zile calendaristice dacă nu se specifică în mod diferit.</w:t>
      </w:r>
    </w:p>
    <w:p w14:paraId="42493240" w14:textId="77777777" w:rsidR="00EF5326" w:rsidRPr="00EF5326"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106BC" w:rsidRDefault="00E32937" w:rsidP="00626CE1">
      <w:pPr>
        <w:pStyle w:val="DefaultText2"/>
        <w:tabs>
          <w:tab w:val="left" w:pos="1843"/>
          <w:tab w:val="left" w:pos="9356"/>
        </w:tabs>
        <w:ind w:right="57"/>
        <w:rPr>
          <w:b/>
          <w:bCs/>
          <w:szCs w:val="24"/>
          <w:lang w:val="ro-RO"/>
        </w:rPr>
      </w:pPr>
      <w:r w:rsidRPr="00F106BC">
        <w:rPr>
          <w:b/>
          <w:iCs/>
          <w:szCs w:val="24"/>
          <w:lang w:val="ro-RO"/>
        </w:rPr>
        <w:lastRenderedPageBreak/>
        <w:t>4. Obiectul și prețul contractului</w:t>
      </w:r>
    </w:p>
    <w:p w14:paraId="63050C56" w14:textId="072A848B" w:rsidR="00633AFF" w:rsidRPr="00185C49" w:rsidRDefault="00E32937" w:rsidP="004625FA">
      <w:pPr>
        <w:tabs>
          <w:tab w:val="left" w:pos="1843"/>
          <w:tab w:val="left" w:pos="9356"/>
        </w:tabs>
        <w:spacing w:after="0" w:line="240" w:lineRule="auto"/>
        <w:ind w:right="57"/>
        <w:jc w:val="both"/>
        <w:rPr>
          <w:rFonts w:ascii="Times New Roman" w:hAnsi="Times New Roman"/>
          <w:b/>
          <w:bCs/>
          <w:i/>
          <w:iCs/>
          <w:sz w:val="24"/>
          <w:szCs w:val="24"/>
          <w:lang w:val="ro-RO"/>
        </w:rPr>
      </w:pPr>
      <w:r w:rsidRPr="00F106BC">
        <w:rPr>
          <w:rFonts w:ascii="Times New Roman" w:hAnsi="Times New Roman"/>
          <w:bCs/>
          <w:sz w:val="24"/>
          <w:szCs w:val="24"/>
          <w:lang w:val="ro-RO"/>
        </w:rPr>
        <w:t>4.1</w:t>
      </w:r>
      <w:r w:rsidRPr="00F106BC">
        <w:rPr>
          <w:rFonts w:ascii="Times New Roman" w:hAnsi="Times New Roman"/>
          <w:sz w:val="24"/>
          <w:szCs w:val="24"/>
          <w:lang w:val="ro-RO"/>
        </w:rPr>
        <w:t xml:space="preserve">. </w:t>
      </w:r>
      <w:r w:rsidR="005005F8" w:rsidRPr="00F106BC">
        <w:rPr>
          <w:rFonts w:ascii="Times New Roman" w:hAnsi="Times New Roman"/>
          <w:sz w:val="24"/>
          <w:szCs w:val="24"/>
          <w:lang w:val="ro-RO"/>
        </w:rPr>
        <w:t xml:space="preserve">Obiectul contractului </w:t>
      </w:r>
      <w:r w:rsidR="00115F83" w:rsidRPr="00F106BC">
        <w:rPr>
          <w:rFonts w:ascii="Times New Roman" w:hAnsi="Times New Roman"/>
          <w:sz w:val="24"/>
          <w:szCs w:val="24"/>
          <w:lang w:val="ro-RO"/>
        </w:rPr>
        <w:t>îl</w:t>
      </w:r>
      <w:r w:rsidR="005005F8" w:rsidRPr="00F106BC">
        <w:rPr>
          <w:rFonts w:ascii="Times New Roman" w:hAnsi="Times New Roman"/>
          <w:sz w:val="24"/>
          <w:szCs w:val="24"/>
          <w:lang w:val="ro-RO"/>
        </w:rPr>
        <w:t xml:space="preserve"> constituie</w:t>
      </w:r>
      <w:r w:rsidR="00115F83" w:rsidRPr="00F106BC">
        <w:rPr>
          <w:rFonts w:ascii="Times New Roman" w:hAnsi="Times New Roman"/>
          <w:sz w:val="24"/>
          <w:szCs w:val="24"/>
          <w:lang w:val="ro-RO"/>
        </w:rPr>
        <w:t xml:space="preserve"> </w:t>
      </w:r>
      <w:r w:rsidR="00115F83" w:rsidRPr="00354761">
        <w:rPr>
          <w:rFonts w:ascii="Times New Roman" w:hAnsi="Times New Roman"/>
          <w:bCs/>
          <w:iCs/>
          <w:sz w:val="24"/>
          <w:szCs w:val="24"/>
          <w:lang w:val="ro-RO"/>
        </w:rPr>
        <w:t xml:space="preserve">prestarea </w:t>
      </w:r>
      <w:r w:rsidR="00354761" w:rsidRPr="00A76D8C">
        <w:rPr>
          <w:rFonts w:ascii="Times New Roman" w:hAnsi="Times New Roman"/>
          <w:b/>
          <w:i/>
          <w:sz w:val="24"/>
          <w:szCs w:val="24"/>
          <w:lang w:val="ro-RO"/>
        </w:rPr>
        <w:t>s</w:t>
      </w:r>
      <w:r w:rsidR="004625FA" w:rsidRPr="00A76D8C">
        <w:rPr>
          <w:rFonts w:ascii="Times New Roman" w:hAnsi="Times New Roman"/>
          <w:b/>
          <w:i/>
          <w:sz w:val="24"/>
          <w:szCs w:val="24"/>
          <w:lang w:val="ro-RO"/>
        </w:rPr>
        <w:t>erviciilor de</w:t>
      </w:r>
      <w:r w:rsidR="004625FA" w:rsidRPr="004625FA">
        <w:rPr>
          <w:rFonts w:ascii="Times New Roman" w:hAnsi="Times New Roman"/>
          <w:b/>
          <w:i/>
          <w:sz w:val="24"/>
          <w:szCs w:val="24"/>
          <w:lang w:val="ro-RO"/>
        </w:rPr>
        <w:t xml:space="preserve"> </w:t>
      </w:r>
      <w:r w:rsidR="00A34388" w:rsidRPr="00A34388">
        <w:rPr>
          <w:rFonts w:ascii="Times New Roman" w:hAnsi="Times New Roman"/>
          <w:b/>
          <w:bCs/>
          <w:i/>
          <w:iCs/>
          <w:sz w:val="24"/>
          <w:szCs w:val="24"/>
          <w:lang w:val="ro-RO"/>
        </w:rPr>
        <w:t xml:space="preserve">proiectare pentru obiectivul </w:t>
      </w:r>
      <w:bookmarkStart w:id="0" w:name="_Hlk153867243"/>
      <w:r w:rsidR="00EE4045">
        <w:rPr>
          <w:rFonts w:ascii="Times New Roman" w:hAnsi="Times New Roman"/>
          <w:b/>
          <w:bCs/>
          <w:i/>
          <w:iCs/>
          <w:sz w:val="24"/>
          <w:szCs w:val="24"/>
          <w:lang w:val="ro-RO"/>
        </w:rPr>
        <w:t>„</w:t>
      </w:r>
      <w:r w:rsidR="00A34388" w:rsidRPr="00A34388">
        <w:rPr>
          <w:rFonts w:ascii="Times New Roman" w:hAnsi="Times New Roman"/>
          <w:b/>
          <w:bCs/>
          <w:i/>
          <w:iCs/>
          <w:sz w:val="24"/>
          <w:szCs w:val="24"/>
          <w:lang w:val="ro-RO"/>
        </w:rPr>
        <w:t xml:space="preserve">Reabilitare strada </w:t>
      </w:r>
      <w:r w:rsidR="00EE4045">
        <w:rPr>
          <w:rFonts w:ascii="Times New Roman" w:hAnsi="Times New Roman"/>
          <w:b/>
          <w:bCs/>
          <w:i/>
          <w:iCs/>
          <w:sz w:val="24"/>
          <w:szCs w:val="24"/>
          <w:lang w:val="ro-RO"/>
        </w:rPr>
        <w:t>Vederii</w:t>
      </w:r>
      <w:r w:rsidR="00A34388" w:rsidRPr="00A34388">
        <w:rPr>
          <w:rFonts w:ascii="Times New Roman" w:hAnsi="Times New Roman"/>
          <w:b/>
          <w:bCs/>
          <w:i/>
          <w:iCs/>
          <w:sz w:val="24"/>
          <w:szCs w:val="24"/>
          <w:lang w:val="ro-RO"/>
        </w:rPr>
        <w:t xml:space="preserve"> – Municipiul Slatina”</w:t>
      </w:r>
      <w:r w:rsidR="006C3CDF" w:rsidRPr="00F106BC">
        <w:rPr>
          <w:rFonts w:ascii="Times New Roman" w:hAnsi="Times New Roman"/>
          <w:b/>
          <w:i/>
          <w:sz w:val="24"/>
          <w:szCs w:val="24"/>
          <w:lang w:val="ro-RO"/>
        </w:rPr>
        <w:t xml:space="preserve">, </w:t>
      </w:r>
      <w:bookmarkEnd w:id="0"/>
      <w:r w:rsidR="00633AFF" w:rsidRPr="00F106BC">
        <w:rPr>
          <w:rFonts w:ascii="Times New Roman" w:hAnsi="Times New Roman"/>
          <w:sz w:val="24"/>
          <w:szCs w:val="24"/>
          <w:lang w:val="ro-RO"/>
        </w:rPr>
        <w:t>în perioada/perioadele convenite și în conformitate cu obligațiile asumate prin prezentul contract.</w:t>
      </w:r>
    </w:p>
    <w:p w14:paraId="29ABABD2" w14:textId="15CF9D16" w:rsidR="00A34388"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
          <w:bCs/>
          <w:i/>
          <w:iCs/>
          <w:sz w:val="24"/>
          <w:szCs w:val="24"/>
          <w:lang w:val="ro-RO"/>
        </w:rPr>
      </w:pPr>
      <w:r w:rsidRPr="00F106BC">
        <w:rPr>
          <w:rFonts w:ascii="Times New Roman" w:hAnsi="Times New Roman"/>
          <w:bCs/>
          <w:sz w:val="24"/>
          <w:szCs w:val="24"/>
          <w:lang w:val="ro-RO"/>
        </w:rPr>
        <w:t>4.2</w:t>
      </w:r>
      <w:r w:rsidRPr="00F106BC">
        <w:rPr>
          <w:rFonts w:ascii="Times New Roman" w:hAnsi="Times New Roman"/>
          <w:sz w:val="24"/>
          <w:szCs w:val="24"/>
          <w:lang w:val="ro-RO"/>
        </w:rPr>
        <w:t xml:space="preserve">. Achizitorul se obligă să plătească prestatorului </w:t>
      </w:r>
      <w:r w:rsidR="00115F83" w:rsidRPr="00F106BC">
        <w:rPr>
          <w:rFonts w:ascii="Times New Roman" w:hAnsi="Times New Roman"/>
          <w:sz w:val="24"/>
          <w:szCs w:val="24"/>
          <w:lang w:val="ro-RO"/>
        </w:rPr>
        <w:t>prețul</w:t>
      </w:r>
      <w:r w:rsidRPr="00F106BC">
        <w:rPr>
          <w:rFonts w:ascii="Times New Roman" w:hAnsi="Times New Roman"/>
          <w:sz w:val="24"/>
          <w:szCs w:val="24"/>
          <w:lang w:val="ro-RO"/>
        </w:rPr>
        <w:t xml:space="preserve"> convenit p</w:t>
      </w:r>
      <w:r w:rsidR="009551DD" w:rsidRPr="00F106BC">
        <w:rPr>
          <w:rFonts w:ascii="Times New Roman" w:hAnsi="Times New Roman"/>
          <w:sz w:val="24"/>
          <w:szCs w:val="24"/>
          <w:lang w:val="ro-RO"/>
        </w:rPr>
        <w:t xml:space="preserve">entru îndeplinirea contractului </w:t>
      </w:r>
      <w:r w:rsidR="00354761" w:rsidRPr="00185C49">
        <w:rPr>
          <w:rFonts w:ascii="Times New Roman" w:hAnsi="Times New Roman"/>
          <w:bCs/>
          <w:iCs/>
          <w:sz w:val="24"/>
          <w:szCs w:val="24"/>
          <w:lang w:val="ro-RO"/>
        </w:rPr>
        <w:t xml:space="preserve">de prestări </w:t>
      </w:r>
      <w:r w:rsidR="00354761" w:rsidRPr="00EE4045">
        <w:rPr>
          <w:rFonts w:ascii="Times New Roman" w:hAnsi="Times New Roman"/>
          <w:b/>
          <w:i/>
          <w:sz w:val="24"/>
          <w:szCs w:val="24"/>
          <w:lang w:val="ro-RO"/>
        </w:rPr>
        <w:t>servicii</w:t>
      </w:r>
      <w:r w:rsidR="004625FA" w:rsidRPr="00EE4045">
        <w:rPr>
          <w:rFonts w:ascii="Times New Roman" w:hAnsi="Times New Roman"/>
          <w:b/>
          <w:i/>
          <w:sz w:val="24"/>
          <w:szCs w:val="24"/>
          <w:lang w:val="ro-RO"/>
        </w:rPr>
        <w:t xml:space="preserve"> de</w:t>
      </w:r>
      <w:r w:rsidR="004625FA" w:rsidRPr="004625FA">
        <w:rPr>
          <w:rFonts w:ascii="Times New Roman" w:hAnsi="Times New Roman"/>
          <w:b/>
          <w:i/>
          <w:sz w:val="24"/>
          <w:szCs w:val="24"/>
          <w:lang w:val="ro-RO"/>
        </w:rPr>
        <w:t xml:space="preserve"> </w:t>
      </w:r>
      <w:r w:rsidR="00EE4045">
        <w:rPr>
          <w:rFonts w:ascii="Times New Roman" w:hAnsi="Times New Roman"/>
          <w:b/>
          <w:bCs/>
          <w:i/>
          <w:iCs/>
          <w:sz w:val="24"/>
          <w:szCs w:val="24"/>
          <w:lang w:val="ro-RO"/>
        </w:rPr>
        <w:t>p</w:t>
      </w:r>
      <w:r w:rsidR="00185C49" w:rsidRPr="00185C49">
        <w:rPr>
          <w:rFonts w:ascii="Times New Roman" w:hAnsi="Times New Roman"/>
          <w:b/>
          <w:bCs/>
          <w:i/>
          <w:iCs/>
          <w:sz w:val="24"/>
          <w:szCs w:val="24"/>
          <w:lang w:val="ro-RO"/>
        </w:rPr>
        <w:t>roiectare pentru obiectivul ”</w:t>
      </w:r>
      <w:r w:rsidR="00A34388" w:rsidRPr="00A34388">
        <w:t xml:space="preserve"> </w:t>
      </w:r>
      <w:r w:rsidR="00A34388" w:rsidRPr="00A34388">
        <w:rPr>
          <w:rFonts w:ascii="Times New Roman" w:hAnsi="Times New Roman"/>
          <w:b/>
          <w:bCs/>
          <w:i/>
          <w:iCs/>
          <w:sz w:val="24"/>
          <w:szCs w:val="24"/>
          <w:lang w:val="ro-RO"/>
        </w:rPr>
        <w:t xml:space="preserve">”Reabilitare strada </w:t>
      </w:r>
      <w:r w:rsidR="00E57440">
        <w:rPr>
          <w:rFonts w:ascii="Times New Roman" w:hAnsi="Times New Roman"/>
          <w:b/>
          <w:bCs/>
          <w:i/>
          <w:iCs/>
          <w:sz w:val="24"/>
          <w:szCs w:val="24"/>
          <w:lang w:val="ro-RO"/>
        </w:rPr>
        <w:t>Vederii</w:t>
      </w:r>
      <w:r w:rsidR="00A34388" w:rsidRPr="00A34388">
        <w:rPr>
          <w:rFonts w:ascii="Times New Roman" w:hAnsi="Times New Roman"/>
          <w:b/>
          <w:bCs/>
          <w:i/>
          <w:iCs/>
          <w:sz w:val="24"/>
          <w:szCs w:val="24"/>
          <w:lang w:val="ro-RO"/>
        </w:rPr>
        <w:t xml:space="preserve"> – Municipiul Slatina”</w:t>
      </w:r>
      <w:r w:rsidR="00A34388">
        <w:rPr>
          <w:rFonts w:ascii="Times New Roman" w:hAnsi="Times New Roman"/>
          <w:b/>
          <w:bCs/>
          <w:i/>
          <w:iCs/>
          <w:sz w:val="24"/>
          <w:szCs w:val="24"/>
          <w:lang w:val="ro-RO"/>
        </w:rPr>
        <w:t>.</w:t>
      </w:r>
    </w:p>
    <w:p w14:paraId="34E20E6D" w14:textId="4487D2B8" w:rsidR="00115F83" w:rsidRPr="00F106BC" w:rsidRDefault="00A34388"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A34388">
        <w:rPr>
          <w:rFonts w:ascii="Times New Roman" w:hAnsi="Times New Roman"/>
          <w:b/>
          <w:bCs/>
          <w:i/>
          <w:iCs/>
          <w:sz w:val="24"/>
          <w:szCs w:val="24"/>
          <w:lang w:val="ro-RO"/>
        </w:rPr>
        <w:t xml:space="preserve"> </w:t>
      </w:r>
      <w:r w:rsidR="00E32937" w:rsidRPr="00F106BC">
        <w:rPr>
          <w:rFonts w:ascii="Times New Roman" w:hAnsi="Times New Roman"/>
          <w:bCs/>
          <w:sz w:val="24"/>
          <w:szCs w:val="24"/>
          <w:lang w:val="ro-RO"/>
        </w:rPr>
        <w:t>4.3</w:t>
      </w:r>
      <w:r w:rsidR="00E32937" w:rsidRPr="00F106BC">
        <w:rPr>
          <w:rFonts w:ascii="Times New Roman" w:hAnsi="Times New Roman"/>
          <w:sz w:val="24"/>
          <w:szCs w:val="24"/>
          <w:lang w:val="ro-RO"/>
        </w:rPr>
        <w:t xml:space="preserve">. </w:t>
      </w:r>
      <w:r w:rsidR="00E32937" w:rsidRPr="00F106BC">
        <w:rPr>
          <w:rFonts w:ascii="Times New Roman" w:hAnsi="Times New Roman"/>
          <w:sz w:val="24"/>
          <w:szCs w:val="24"/>
          <w:lang w:val="ro-RO" w:eastAsia="ro-RO"/>
        </w:rPr>
        <w:t xml:space="preserve">Prețul convenit pentru îndeplinirea contractului, plătibil prestatorului de către achizitor este de </w:t>
      </w:r>
      <w:r w:rsidR="009551DD" w:rsidRPr="00F106BC">
        <w:rPr>
          <w:rFonts w:ascii="Times New Roman" w:hAnsi="Times New Roman"/>
          <w:b/>
          <w:sz w:val="24"/>
          <w:szCs w:val="24"/>
          <w:lang w:val="ro-RO" w:eastAsia="ro-RO"/>
        </w:rPr>
        <w:t>___________</w:t>
      </w:r>
      <w:r w:rsidR="00E32937" w:rsidRPr="00F106BC">
        <w:rPr>
          <w:rFonts w:ascii="Times New Roman" w:hAnsi="Times New Roman"/>
          <w:b/>
          <w:bCs/>
          <w:sz w:val="24"/>
          <w:szCs w:val="24"/>
          <w:lang w:val="ro-RO" w:eastAsia="ro-RO"/>
        </w:rPr>
        <w:t xml:space="preserve"> </w:t>
      </w:r>
      <w:r w:rsidR="00E32937" w:rsidRPr="00F106BC">
        <w:rPr>
          <w:rFonts w:ascii="Times New Roman" w:hAnsi="Times New Roman"/>
          <w:bCs/>
          <w:sz w:val="24"/>
          <w:szCs w:val="24"/>
          <w:lang w:val="ro-RO" w:eastAsia="ro-RO"/>
        </w:rPr>
        <w:t>lei fără TVA, la care se adăugă</w:t>
      </w:r>
      <w:r w:rsidR="00E32937" w:rsidRPr="00F106BC">
        <w:rPr>
          <w:rFonts w:ascii="Times New Roman" w:hAnsi="Times New Roman"/>
          <w:b/>
          <w:bCs/>
          <w:sz w:val="24"/>
          <w:szCs w:val="24"/>
          <w:lang w:val="ro-RO" w:eastAsia="ro-RO"/>
        </w:rPr>
        <w:t xml:space="preserve"> </w:t>
      </w:r>
      <w:r w:rsidR="00E32937" w:rsidRPr="00F106BC">
        <w:rPr>
          <w:rFonts w:ascii="Times New Roman" w:hAnsi="Times New Roman"/>
          <w:bCs/>
          <w:sz w:val="24"/>
          <w:szCs w:val="24"/>
          <w:lang w:val="ro-RO" w:eastAsia="ro-RO"/>
        </w:rPr>
        <w:t xml:space="preserve">valoarea cotei de </w:t>
      </w:r>
      <w:r w:rsidR="00E32937" w:rsidRPr="00F106BC">
        <w:rPr>
          <w:rFonts w:ascii="Times New Roman" w:hAnsi="Times New Roman"/>
          <w:sz w:val="24"/>
          <w:szCs w:val="24"/>
          <w:lang w:val="ro-RO"/>
        </w:rPr>
        <w:t>TVA prevăzută de legislația în vigoare la data facturării</w:t>
      </w:r>
      <w:r w:rsidR="002D2A5C" w:rsidRPr="00F106BC">
        <w:rPr>
          <w:rFonts w:ascii="Times New Roman" w:hAnsi="Times New Roman"/>
          <w:sz w:val="24"/>
          <w:szCs w:val="24"/>
          <w:lang w:val="ro-RO"/>
        </w:rPr>
        <w:t>.</w:t>
      </w:r>
    </w:p>
    <w:p w14:paraId="5B57C05D" w14:textId="09B2336F" w:rsidR="009551DD" w:rsidRPr="00735452" w:rsidRDefault="00115F83" w:rsidP="004625FA">
      <w:pPr>
        <w:pStyle w:val="DefaultText2"/>
        <w:tabs>
          <w:tab w:val="left" w:pos="1843"/>
          <w:tab w:val="left" w:pos="9356"/>
        </w:tabs>
        <w:ind w:right="57"/>
        <w:rPr>
          <w:bCs/>
          <w:szCs w:val="24"/>
          <w:lang w:val="ro-RO" w:eastAsia="ro-RO"/>
        </w:rPr>
      </w:pPr>
      <w:r w:rsidRPr="00735452">
        <w:rPr>
          <w:bCs/>
          <w:szCs w:val="24"/>
          <w:lang w:val="ro-RO" w:eastAsia="ro-RO"/>
        </w:rPr>
        <w:t xml:space="preserve">4.4. Prețul convenit pentru prestarea serviciilor, de </w:t>
      </w:r>
      <w:r w:rsidR="009551DD" w:rsidRPr="00735452">
        <w:rPr>
          <w:bCs/>
          <w:szCs w:val="24"/>
          <w:lang w:val="ro-RO" w:eastAsia="ro-RO"/>
        </w:rPr>
        <w:t>___________</w:t>
      </w:r>
      <w:r w:rsidRPr="00735452">
        <w:rPr>
          <w:bCs/>
          <w:szCs w:val="24"/>
          <w:lang w:val="ro-RO" w:eastAsia="ro-RO"/>
        </w:rPr>
        <w:t xml:space="preserve"> lei fără TVA se compune din:</w:t>
      </w:r>
    </w:p>
    <w:p w14:paraId="29BB485A" w14:textId="17738115" w:rsidR="00BC5C7E" w:rsidRPr="00735452"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735452">
        <w:rPr>
          <w:rFonts w:ascii="Times New Roman" w:hAnsi="Times New Roman"/>
          <w:bCs/>
          <w:sz w:val="24"/>
          <w:szCs w:val="24"/>
          <w:lang w:val="ro-RO" w:eastAsia="ro-RO"/>
        </w:rPr>
        <w:t xml:space="preserve"> ___________ </w:t>
      </w:r>
      <w:bookmarkStart w:id="1" w:name="_Hlk132958462"/>
      <w:r w:rsidRPr="00735452">
        <w:rPr>
          <w:rFonts w:ascii="Times New Roman" w:hAnsi="Times New Roman"/>
          <w:bCs/>
          <w:sz w:val="24"/>
          <w:szCs w:val="24"/>
          <w:lang w:val="ro-RO" w:eastAsia="ro-RO"/>
        </w:rPr>
        <w:t xml:space="preserve">lei fără TVA valoarea aferentă serviciilor </w:t>
      </w:r>
      <w:r w:rsidR="00764ACA" w:rsidRPr="00735452">
        <w:rPr>
          <w:rFonts w:ascii="Times New Roman" w:hAnsi="Times New Roman"/>
          <w:bCs/>
          <w:sz w:val="24"/>
          <w:szCs w:val="24"/>
          <w:lang w:val="ro-RO" w:eastAsia="ro-RO"/>
        </w:rPr>
        <w:t xml:space="preserve">de </w:t>
      </w:r>
      <w:r w:rsidRPr="00735452">
        <w:rPr>
          <w:rFonts w:ascii="Times New Roman" w:hAnsi="Times New Roman"/>
          <w:bCs/>
          <w:sz w:val="24"/>
          <w:szCs w:val="24"/>
          <w:lang w:val="ro-RO" w:eastAsia="ro-RO"/>
        </w:rPr>
        <w:t>elaborare</w:t>
      </w:r>
      <w:r w:rsidR="00BC5C7E" w:rsidRPr="00735452">
        <w:rPr>
          <w:rFonts w:ascii="Times New Roman" w:hAnsi="Times New Roman"/>
          <w:bCs/>
          <w:sz w:val="24"/>
          <w:szCs w:val="24"/>
          <w:lang w:val="ro-RO" w:eastAsia="ro-RO"/>
        </w:rPr>
        <w:t xml:space="preserve"> </w:t>
      </w:r>
      <w:bookmarkEnd w:id="1"/>
      <w:r w:rsidR="00BC5C7E" w:rsidRPr="00735452">
        <w:rPr>
          <w:rFonts w:ascii="Times New Roman" w:eastAsia="Times New Roman" w:hAnsi="Times New Roman"/>
          <w:sz w:val="24"/>
          <w:szCs w:val="24"/>
          <w:lang w:val="ro-RO" w:eastAsia="en-GB"/>
        </w:rPr>
        <w:t>documentație tehnică pentru obținerea autorizației de construire  (DTAC);</w:t>
      </w:r>
    </w:p>
    <w:p w14:paraId="4706843E" w14:textId="4FBD7713" w:rsidR="00BC5C7E" w:rsidRPr="00735452"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ro-RO" w:bidi="en-US"/>
        </w:rPr>
        <w:t>____________</w:t>
      </w:r>
      <w:r w:rsidRPr="00735452">
        <w:rPr>
          <w:rFonts w:ascii="Times New Roman" w:eastAsia="Times New Roman" w:hAnsi="Times New Roman"/>
          <w:sz w:val="24"/>
          <w:szCs w:val="24"/>
          <w:lang w:val="ro-RO" w:eastAsia="en-GB"/>
        </w:rPr>
        <w:t xml:space="preserve"> </w:t>
      </w:r>
      <w:r w:rsidRPr="00735452">
        <w:rPr>
          <w:rFonts w:ascii="Times New Roman" w:hAnsi="Times New Roman"/>
          <w:bCs/>
          <w:sz w:val="24"/>
          <w:szCs w:val="24"/>
          <w:lang w:val="ro-RO" w:eastAsia="ro-RO"/>
        </w:rPr>
        <w:t>lei fără TVA valoarea aferentă serviciilor de elaborare d</w:t>
      </w:r>
      <w:r w:rsidRPr="00735452">
        <w:rPr>
          <w:rFonts w:ascii="Times New Roman" w:eastAsia="Times New Roman" w:hAnsi="Times New Roman"/>
          <w:sz w:val="24"/>
          <w:szCs w:val="24"/>
          <w:lang w:val="ro-RO" w:eastAsia="en-GB"/>
        </w:rPr>
        <w:t>ocumentați tehnică pentru organizarea executării lucrărilor  (DTOE);</w:t>
      </w:r>
    </w:p>
    <w:p w14:paraId="31696D9F" w14:textId="77777777" w:rsidR="009551DD" w:rsidRPr="00735452"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735452">
        <w:rPr>
          <w:rFonts w:ascii="Times New Roman" w:hAnsi="Times New Roman"/>
          <w:bCs/>
          <w:sz w:val="24"/>
          <w:szCs w:val="24"/>
          <w:lang w:val="ro-RO" w:eastAsia="ro-RO"/>
        </w:rPr>
        <w:t xml:space="preserve">___________ lei fără TVA valoarea aferentă serviciilor </w:t>
      </w:r>
      <w:r w:rsidR="00764ACA" w:rsidRPr="00735452">
        <w:rPr>
          <w:rFonts w:ascii="Times New Roman" w:hAnsi="Times New Roman"/>
          <w:bCs/>
          <w:sz w:val="24"/>
          <w:szCs w:val="24"/>
          <w:lang w:val="ro-RO" w:eastAsia="ro-RO"/>
        </w:rPr>
        <w:t xml:space="preserve">de </w:t>
      </w:r>
      <w:r w:rsidRPr="00735452">
        <w:rPr>
          <w:rFonts w:ascii="Times New Roman" w:hAnsi="Times New Roman"/>
          <w:bCs/>
          <w:sz w:val="24"/>
          <w:szCs w:val="24"/>
          <w:lang w:val="ro-RO" w:eastAsia="ro-RO"/>
        </w:rPr>
        <w:t>elaborare</w:t>
      </w:r>
      <w:r w:rsidR="00C32382" w:rsidRPr="00735452">
        <w:rPr>
          <w:rFonts w:ascii="Times New Roman" w:hAnsi="Times New Roman"/>
          <w:bCs/>
          <w:sz w:val="24"/>
          <w:szCs w:val="24"/>
          <w:lang w:val="ro-RO" w:eastAsia="ro-RO"/>
        </w:rPr>
        <w:t>/definitivare</w:t>
      </w:r>
      <w:r w:rsidRPr="00735452">
        <w:rPr>
          <w:rFonts w:ascii="Times New Roman" w:hAnsi="Times New Roman"/>
          <w:bCs/>
          <w:sz w:val="24"/>
          <w:szCs w:val="24"/>
          <w:lang w:val="ro-RO" w:eastAsia="ro-RO"/>
        </w:rPr>
        <w:t xml:space="preserve"> </w:t>
      </w:r>
      <w:r w:rsidRPr="00735452">
        <w:rPr>
          <w:rFonts w:ascii="Times New Roman" w:eastAsia="Times New Roman" w:hAnsi="Times New Roman"/>
          <w:sz w:val="24"/>
          <w:szCs w:val="24"/>
          <w:lang w:val="ro-RO" w:eastAsia="ro-RO" w:bidi="en-US"/>
        </w:rPr>
        <w:t xml:space="preserve">Proiect Tehnic de </w:t>
      </w:r>
      <w:r w:rsidR="00764ACA" w:rsidRPr="00735452">
        <w:rPr>
          <w:rFonts w:ascii="Times New Roman" w:eastAsia="Times New Roman" w:hAnsi="Times New Roman"/>
          <w:sz w:val="24"/>
          <w:szCs w:val="24"/>
          <w:lang w:val="ro-RO" w:eastAsia="ro-RO" w:bidi="en-US"/>
        </w:rPr>
        <w:t>Execuție</w:t>
      </w:r>
      <w:r w:rsidR="00C32382" w:rsidRPr="00735452">
        <w:rPr>
          <w:rFonts w:ascii="Times New Roman" w:eastAsia="Times New Roman" w:hAnsi="Times New Roman"/>
          <w:sz w:val="24"/>
          <w:szCs w:val="24"/>
          <w:lang w:val="ro-RO" w:eastAsia="ro-RO" w:bidi="en-US"/>
        </w:rPr>
        <w:t>+ DDE</w:t>
      </w:r>
      <w:r w:rsidRPr="00735452">
        <w:rPr>
          <w:rFonts w:ascii="Times New Roman" w:eastAsia="Times New Roman" w:hAnsi="Times New Roman"/>
          <w:sz w:val="24"/>
          <w:szCs w:val="24"/>
          <w:lang w:val="ro-RO" w:eastAsia="ro-RO" w:bidi="en-US"/>
        </w:rPr>
        <w:t>;</w:t>
      </w:r>
    </w:p>
    <w:p w14:paraId="1873DEB1" w14:textId="5A43C440" w:rsidR="00C32382" w:rsidRPr="00735452" w:rsidRDefault="00C32382" w:rsidP="000F5960">
      <w:pPr>
        <w:pStyle w:val="DefaultText2"/>
        <w:tabs>
          <w:tab w:val="left" w:pos="0"/>
          <w:tab w:val="left" w:pos="9356"/>
        </w:tabs>
        <w:ind w:left="720" w:right="57"/>
        <w:rPr>
          <w:bCs/>
          <w:szCs w:val="24"/>
          <w:lang w:val="ro-RO" w:eastAsia="ro-RO"/>
        </w:rPr>
      </w:pPr>
      <w:r w:rsidRPr="00735452">
        <w:rPr>
          <w:bCs/>
          <w:szCs w:val="24"/>
          <w:lang w:val="ro-RO" w:eastAsia="ro-RO"/>
        </w:rPr>
        <w:t>___________ lei fără TVA valoarea aferentă serviciilor</w:t>
      </w:r>
      <w:r w:rsidR="000F5960" w:rsidRPr="00735452">
        <w:rPr>
          <w:bCs/>
          <w:szCs w:val="24"/>
          <w:lang w:val="ro-RO" w:eastAsia="ro-RO"/>
        </w:rPr>
        <w:t xml:space="preserve"> de</w:t>
      </w:r>
      <w:r w:rsidRPr="00735452">
        <w:rPr>
          <w:bCs/>
          <w:szCs w:val="24"/>
          <w:lang w:val="ro-RO" w:eastAsia="ro-RO"/>
        </w:rPr>
        <w:t xml:space="preserve"> </w:t>
      </w:r>
      <w:r w:rsidR="000F5960" w:rsidRPr="00735452">
        <w:rPr>
          <w:noProof w:val="0"/>
          <w:szCs w:val="24"/>
          <w:lang w:val="ro-RO" w:eastAsia="ro-RO"/>
        </w:rPr>
        <w:t xml:space="preserve">elaborare a raportului privind terminarea lucrărilor cu ocazia recepției la terminarea lucrărilor, întocmirea proiectului tehnic de execuție actualizat </w:t>
      </w:r>
      <w:r w:rsidR="000F5960" w:rsidRPr="00735452">
        <w:rPr>
          <w:bCs/>
          <w:noProof w:val="0"/>
          <w:szCs w:val="24"/>
          <w:lang w:val="ro-RO" w:eastAsia="ro-RO"/>
        </w:rPr>
        <w:t>(AS BUILT)</w:t>
      </w:r>
      <w:r w:rsidR="0077537E" w:rsidRPr="00735452">
        <w:rPr>
          <w:bCs/>
          <w:szCs w:val="24"/>
          <w:lang w:val="ro-RO" w:eastAsia="ro-RO"/>
        </w:rPr>
        <w:t>;</w:t>
      </w:r>
    </w:p>
    <w:p w14:paraId="2DE1A2E2" w14:textId="74041414" w:rsidR="00115F83" w:rsidRPr="00735452" w:rsidRDefault="0077537E" w:rsidP="00735452">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735452">
        <w:rPr>
          <w:rFonts w:ascii="Times New Roman" w:hAnsi="Times New Roman"/>
          <w:bCs/>
          <w:sz w:val="24"/>
          <w:szCs w:val="24"/>
          <w:lang w:val="ro-RO" w:eastAsia="ro-RO"/>
        </w:rPr>
        <w:t>___________ lei fără TVA valoarea aferentă serviciilor de asistență tehnică din partea proiectantului pe perioada execuției lucrărilor</w:t>
      </w:r>
      <w:r w:rsidR="00D539CD" w:rsidRPr="00735452">
        <w:rPr>
          <w:rFonts w:ascii="Times New Roman" w:hAnsi="Times New Roman"/>
          <w:bCs/>
          <w:sz w:val="24"/>
          <w:szCs w:val="24"/>
          <w:lang w:val="ro-RO" w:eastAsia="ro-RO"/>
        </w:rPr>
        <w:t>.</w:t>
      </w:r>
    </w:p>
    <w:p w14:paraId="4432929D" w14:textId="77777777" w:rsidR="003304B1" w:rsidRPr="00F106BC" w:rsidRDefault="00E32937" w:rsidP="00626CE1">
      <w:pPr>
        <w:pStyle w:val="DefaultText2"/>
        <w:tabs>
          <w:tab w:val="left" w:pos="1843"/>
          <w:tab w:val="left" w:pos="9356"/>
        </w:tabs>
        <w:ind w:right="57"/>
        <w:rPr>
          <w:b/>
          <w:szCs w:val="24"/>
          <w:lang w:val="ro-RO"/>
        </w:rPr>
      </w:pPr>
      <w:r w:rsidRPr="00F106BC">
        <w:rPr>
          <w:b/>
          <w:szCs w:val="24"/>
          <w:lang w:val="ro-RO"/>
        </w:rPr>
        <w:t>5</w:t>
      </w:r>
      <w:r w:rsidR="003304B1" w:rsidRPr="00F106BC">
        <w:rPr>
          <w:b/>
          <w:szCs w:val="24"/>
          <w:lang w:val="ro-RO"/>
        </w:rPr>
        <w:t>. Durata contractului</w:t>
      </w:r>
    </w:p>
    <w:p w14:paraId="60802F21" w14:textId="129AC4F7" w:rsidR="0071387D" w:rsidRPr="00735452" w:rsidRDefault="00E32937" w:rsidP="00735452">
      <w:pPr>
        <w:pStyle w:val="DefaultText2"/>
        <w:ind w:right="57"/>
        <w:rPr>
          <w:b/>
          <w:bCs/>
          <w:i/>
          <w:iCs/>
          <w:szCs w:val="24"/>
          <w:lang w:val="ro-RO"/>
        </w:rPr>
      </w:pPr>
      <w:r w:rsidRPr="00F106BC">
        <w:rPr>
          <w:szCs w:val="24"/>
          <w:lang w:val="ro-RO"/>
        </w:rPr>
        <w:t>5</w:t>
      </w:r>
      <w:r w:rsidR="00EA7C3B" w:rsidRPr="00F106BC">
        <w:rPr>
          <w:szCs w:val="24"/>
          <w:lang w:val="ro-RO"/>
        </w:rPr>
        <w:t>.1</w:t>
      </w:r>
      <w:r w:rsidR="009D4262" w:rsidRPr="00F106BC">
        <w:rPr>
          <w:szCs w:val="24"/>
          <w:lang w:val="ro-RO"/>
        </w:rPr>
        <w:t>.</w:t>
      </w:r>
      <w:r w:rsidR="005117B7" w:rsidRPr="00F106BC">
        <w:rPr>
          <w:szCs w:val="24"/>
          <w:lang w:val="ro-RO"/>
        </w:rPr>
        <w:t xml:space="preserve"> </w:t>
      </w:r>
      <w:r w:rsidR="00EA7C3B" w:rsidRPr="00F106BC">
        <w:rPr>
          <w:szCs w:val="24"/>
          <w:lang w:val="ro-RO"/>
        </w:rPr>
        <w:t xml:space="preserve">Prestatorul se obligă să </w:t>
      </w:r>
      <w:bookmarkStart w:id="2" w:name="_Hlk492987113"/>
      <w:r w:rsidR="00043077" w:rsidRPr="00F47A20">
        <w:rPr>
          <w:bCs/>
          <w:iCs/>
          <w:szCs w:val="24"/>
          <w:lang w:val="ro-RO"/>
        </w:rPr>
        <w:t>prest</w:t>
      </w:r>
      <w:r w:rsidR="00764ACA" w:rsidRPr="00F47A20">
        <w:rPr>
          <w:bCs/>
          <w:iCs/>
          <w:szCs w:val="24"/>
          <w:lang w:val="ro-RO"/>
        </w:rPr>
        <w:t xml:space="preserve">eze serviciile </w:t>
      </w:r>
      <w:bookmarkStart w:id="3" w:name="_Hlk132889952"/>
      <w:r w:rsidR="00764ACA" w:rsidRPr="00F47A20">
        <w:rPr>
          <w:bCs/>
          <w:iCs/>
          <w:szCs w:val="24"/>
          <w:lang w:val="ro-RO"/>
        </w:rPr>
        <w:t>de</w:t>
      </w:r>
      <w:r w:rsidR="00764ACA" w:rsidRPr="00F106BC">
        <w:rPr>
          <w:b/>
          <w:i/>
          <w:szCs w:val="24"/>
          <w:lang w:val="ro-RO"/>
        </w:rPr>
        <w:t xml:space="preserve"> </w:t>
      </w:r>
      <w:bookmarkStart w:id="4" w:name="_Hlk153867310"/>
      <w:bookmarkEnd w:id="2"/>
      <w:bookmarkEnd w:id="3"/>
      <w:r w:rsidR="00A34388">
        <w:rPr>
          <w:b/>
          <w:bCs/>
          <w:i/>
          <w:iCs/>
          <w:szCs w:val="24"/>
          <w:lang w:val="ro-RO"/>
        </w:rPr>
        <w:t>„</w:t>
      </w:r>
      <w:r w:rsidR="00A34388" w:rsidRPr="00A34388">
        <w:rPr>
          <w:b/>
          <w:bCs/>
          <w:i/>
          <w:iCs/>
          <w:szCs w:val="24"/>
          <w:lang w:val="ro-RO"/>
        </w:rPr>
        <w:t xml:space="preserve">Reabilitare strada </w:t>
      </w:r>
      <w:r w:rsidR="00EE4045">
        <w:rPr>
          <w:b/>
          <w:bCs/>
          <w:i/>
          <w:iCs/>
          <w:szCs w:val="24"/>
          <w:lang w:val="ro-RO"/>
        </w:rPr>
        <w:t>Vederii</w:t>
      </w:r>
      <w:r w:rsidR="00A34388" w:rsidRPr="00A34388">
        <w:rPr>
          <w:b/>
          <w:bCs/>
          <w:i/>
          <w:iCs/>
          <w:szCs w:val="24"/>
          <w:lang w:val="ro-RO"/>
        </w:rPr>
        <w:t xml:space="preserve"> – Municipiul Slatina”</w:t>
      </w:r>
      <w:bookmarkEnd w:id="4"/>
      <w:r w:rsidR="00A34388" w:rsidRPr="00A34388">
        <w:rPr>
          <w:b/>
          <w:bCs/>
          <w:i/>
          <w:iCs/>
          <w:szCs w:val="24"/>
          <w:lang w:val="ro-RO"/>
        </w:rPr>
        <w:t xml:space="preserve">, </w:t>
      </w:r>
      <w:r w:rsidR="00185C49">
        <w:rPr>
          <w:b/>
          <w:bCs/>
          <w:i/>
          <w:iCs/>
          <w:szCs w:val="24"/>
          <w:lang w:val="ro-RO"/>
        </w:rPr>
        <w:t xml:space="preserve"> </w:t>
      </w:r>
      <w:r w:rsidR="00415146" w:rsidRPr="00415146">
        <w:rPr>
          <w:szCs w:val="24"/>
          <w:lang w:val="ro-RO"/>
        </w:rPr>
        <w:t xml:space="preserve">în termenul </w:t>
      </w:r>
      <w:r w:rsidR="00415146" w:rsidRPr="00415146">
        <w:rPr>
          <w:szCs w:val="24"/>
        </w:rPr>
        <w:t xml:space="preserve">prevăzut în caietul de sarcini, </w:t>
      </w:r>
      <w:r w:rsidR="00533BA4">
        <w:rPr>
          <w:szCs w:val="24"/>
        </w:rPr>
        <w:t xml:space="preserve">respectiv ____________ luni, </w:t>
      </w:r>
      <w:r w:rsidR="00415146" w:rsidRPr="00415146">
        <w:rPr>
          <w:szCs w:val="24"/>
        </w:rPr>
        <w:t>după semnarea contractului și constituirea gar</w:t>
      </w:r>
      <w:r w:rsidR="00941DEA">
        <w:rPr>
          <w:szCs w:val="24"/>
        </w:rPr>
        <w:t>a</w:t>
      </w:r>
      <w:r w:rsidR="00415146" w:rsidRPr="00415146">
        <w:rPr>
          <w:szCs w:val="24"/>
        </w:rPr>
        <w:t>nției de bună execuție, de la emiterea și primirea ordinului de începere</w:t>
      </w:r>
      <w:r w:rsidR="00415146" w:rsidRPr="00415146">
        <w:rPr>
          <w:szCs w:val="24"/>
          <w:lang w:val="ro-RO"/>
        </w:rPr>
        <w:t>.</w:t>
      </w:r>
    </w:p>
    <w:p w14:paraId="309CFDC6" w14:textId="77777777" w:rsidR="00E32937" w:rsidRPr="00F106BC" w:rsidRDefault="00E32937" w:rsidP="00626CE1">
      <w:pPr>
        <w:pStyle w:val="DefaultText2"/>
        <w:tabs>
          <w:tab w:val="left" w:pos="1843"/>
          <w:tab w:val="left" w:pos="9356"/>
        </w:tabs>
        <w:ind w:right="57"/>
        <w:rPr>
          <w:b/>
          <w:bCs/>
          <w:szCs w:val="24"/>
          <w:lang w:val="ro-RO"/>
        </w:rPr>
      </w:pPr>
      <w:r w:rsidRPr="00F106BC">
        <w:rPr>
          <w:b/>
          <w:szCs w:val="24"/>
          <w:lang w:val="ro-RO"/>
        </w:rPr>
        <w:t>6. Documentele contractului</w:t>
      </w:r>
    </w:p>
    <w:p w14:paraId="11C06747" w14:textId="77777777" w:rsidR="00E32937" w:rsidRPr="00F106BC" w:rsidRDefault="00E32937" w:rsidP="00626CE1">
      <w:pPr>
        <w:pStyle w:val="DefaultText1"/>
        <w:tabs>
          <w:tab w:val="left" w:pos="1843"/>
          <w:tab w:val="left" w:pos="9356"/>
        </w:tabs>
        <w:ind w:right="57"/>
        <w:jc w:val="both"/>
        <w:rPr>
          <w:rFonts w:ascii="Times New Roman" w:hAnsi="Times New Roman"/>
          <w:szCs w:val="24"/>
          <w:lang w:val="ro-RO"/>
        </w:rPr>
      </w:pPr>
      <w:r w:rsidRPr="00F106BC">
        <w:rPr>
          <w:rFonts w:ascii="Times New Roman" w:hAnsi="Times New Roman"/>
          <w:bCs/>
          <w:szCs w:val="24"/>
          <w:lang w:val="ro-RO"/>
        </w:rPr>
        <w:t>6.1</w:t>
      </w:r>
      <w:r w:rsidRPr="00F106BC">
        <w:rPr>
          <w:rFonts w:ascii="Times New Roman" w:hAnsi="Times New Roman"/>
          <w:szCs w:val="24"/>
          <w:lang w:val="ro-RO"/>
        </w:rPr>
        <w:t>. Documentele contractului sunt:</w:t>
      </w:r>
    </w:p>
    <w:p w14:paraId="1D46DA2C" w14:textId="77777777" w:rsidR="00C527EA" w:rsidRPr="00F106BC" w:rsidRDefault="00C527EA" w:rsidP="00EE4045">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caietul de sarcini;</w:t>
      </w:r>
    </w:p>
    <w:p w14:paraId="422C997C" w14:textId="6864D8F5" w:rsidR="005B25DD" w:rsidRPr="00F106BC" w:rsidRDefault="0071387D" w:rsidP="00EE4045">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propunerea tehnică</w:t>
      </w:r>
      <w:r w:rsidR="00F47A20">
        <w:rPr>
          <w:rFonts w:ascii="Times New Roman" w:hAnsi="Times New Roman"/>
          <w:i/>
          <w:iCs/>
          <w:sz w:val="24"/>
          <w:szCs w:val="24"/>
          <w:lang w:val="ro-RO" w:eastAsia="ro-RO"/>
        </w:rPr>
        <w:t>;</w:t>
      </w:r>
    </w:p>
    <w:p w14:paraId="3DE626DC" w14:textId="06161A59" w:rsidR="00415146" w:rsidRPr="00B11EA2" w:rsidRDefault="00415146" w:rsidP="00DF075E">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financiară </w:t>
      </w:r>
      <w:bookmarkStart w:id="5" w:name="_Hlk115851599"/>
      <w:r>
        <w:rPr>
          <w:rFonts w:ascii="Times New Roman" w:hAnsi="Times New Roman"/>
          <w:i/>
          <w:iCs/>
          <w:sz w:val="24"/>
          <w:szCs w:val="24"/>
          <w:lang w:val="ro-RO" w:eastAsia="ro-RO"/>
        </w:rPr>
        <w:t xml:space="preserve">– achiziția directă </w:t>
      </w:r>
      <w:r w:rsidR="00FE25E0">
        <w:rPr>
          <w:rFonts w:ascii="Times New Roman" w:hAnsi="Times New Roman"/>
          <w:i/>
          <w:iCs/>
          <w:sz w:val="24"/>
          <w:szCs w:val="24"/>
          <w:lang w:val="ro-RO" w:eastAsia="ro-RO"/>
        </w:rPr>
        <w:t>finalizată</w:t>
      </w:r>
      <w:r>
        <w:rPr>
          <w:rFonts w:ascii="Times New Roman" w:hAnsi="Times New Roman"/>
          <w:i/>
          <w:iCs/>
          <w:sz w:val="24"/>
          <w:szCs w:val="24"/>
          <w:lang w:val="ro-RO" w:eastAsia="ro-RO"/>
        </w:rPr>
        <w:t xml:space="preserve"> din Catalogul Electronic</w:t>
      </w:r>
      <w:bookmarkEnd w:id="5"/>
      <w:r>
        <w:rPr>
          <w:rFonts w:ascii="Times New Roman" w:hAnsi="Times New Roman"/>
          <w:i/>
          <w:iCs/>
          <w:sz w:val="24"/>
          <w:szCs w:val="24"/>
          <w:lang w:val="ro-RO" w:eastAsia="ro-RO"/>
        </w:rPr>
        <w:t xml:space="preserve"> din SEAP</w:t>
      </w:r>
      <w:r w:rsidRPr="00B11EA2">
        <w:rPr>
          <w:rFonts w:ascii="Times New Roman" w:hAnsi="Times New Roman"/>
          <w:i/>
          <w:iCs/>
          <w:sz w:val="24"/>
          <w:szCs w:val="24"/>
          <w:lang w:val="ro-RO" w:eastAsia="ro-RO"/>
        </w:rPr>
        <w:t>;</w:t>
      </w:r>
    </w:p>
    <w:p w14:paraId="24CF0ABE" w14:textId="54A7F237" w:rsidR="009F62CD" w:rsidRPr="00735452" w:rsidRDefault="00415146" w:rsidP="00EE4045">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dovada constituirii </w:t>
      </w:r>
      <w:r w:rsidR="00FA2743" w:rsidRPr="00F106BC">
        <w:rPr>
          <w:rFonts w:ascii="Times New Roman" w:hAnsi="Times New Roman"/>
          <w:i/>
          <w:iCs/>
          <w:sz w:val="24"/>
          <w:szCs w:val="24"/>
          <w:lang w:val="ro-RO" w:eastAsia="ro-RO"/>
        </w:rPr>
        <w:t>garanți</w:t>
      </w:r>
      <w:r w:rsidR="00941DEA">
        <w:rPr>
          <w:rFonts w:ascii="Times New Roman" w:hAnsi="Times New Roman"/>
          <w:i/>
          <w:iCs/>
          <w:sz w:val="24"/>
          <w:szCs w:val="24"/>
          <w:lang w:val="ro-RO" w:eastAsia="ro-RO"/>
        </w:rPr>
        <w:t>ei</w:t>
      </w:r>
      <w:r w:rsidR="00FA2743" w:rsidRPr="00F106BC">
        <w:rPr>
          <w:rFonts w:ascii="Times New Roman" w:hAnsi="Times New Roman"/>
          <w:i/>
          <w:iCs/>
          <w:sz w:val="24"/>
          <w:szCs w:val="24"/>
          <w:lang w:val="ro-RO" w:eastAsia="ro-RO"/>
        </w:rPr>
        <w:t xml:space="preserve"> de bună execuție</w:t>
      </w:r>
      <w:r w:rsidR="00F47A20">
        <w:rPr>
          <w:rFonts w:ascii="Times New Roman" w:hAnsi="Times New Roman"/>
          <w:i/>
          <w:iCs/>
          <w:sz w:val="24"/>
          <w:szCs w:val="24"/>
          <w:lang w:val="ro-RO" w:eastAsia="ro-RO"/>
        </w:rPr>
        <w:t>.</w:t>
      </w:r>
    </w:p>
    <w:p w14:paraId="35DBDA0A" w14:textId="77777777" w:rsidR="008A74A4" w:rsidRPr="00F106BC"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106BC">
        <w:rPr>
          <w:rStyle w:val="ln2tpunct"/>
          <w:rFonts w:ascii="Times New Roman" w:hAnsi="Times New Roman"/>
          <w:b/>
          <w:bCs/>
          <w:sz w:val="24"/>
          <w:szCs w:val="24"/>
          <w:lang w:val="ro-RO"/>
        </w:rPr>
        <w:t>7</w:t>
      </w:r>
      <w:r w:rsidR="008A74A4" w:rsidRPr="00F106BC">
        <w:rPr>
          <w:rStyle w:val="ln2tpunct"/>
          <w:rFonts w:ascii="Times New Roman" w:hAnsi="Times New Roman"/>
          <w:b/>
          <w:bCs/>
          <w:sz w:val="24"/>
          <w:szCs w:val="24"/>
          <w:lang w:val="ro-RO"/>
        </w:rPr>
        <w:t>. Drepturi de proprietate intelectuală</w:t>
      </w:r>
    </w:p>
    <w:p w14:paraId="4E488241" w14:textId="77777777" w:rsidR="008A74A4" w:rsidRPr="00F106BC"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106BC">
        <w:rPr>
          <w:rStyle w:val="ln2tpunct"/>
          <w:rFonts w:ascii="Times New Roman" w:hAnsi="Times New Roman"/>
          <w:bCs/>
          <w:sz w:val="24"/>
          <w:szCs w:val="24"/>
          <w:lang w:val="ro-RO"/>
        </w:rPr>
        <w:t>7</w:t>
      </w:r>
      <w:r w:rsidR="008A74A4" w:rsidRPr="00F106BC">
        <w:rPr>
          <w:rStyle w:val="ln2tpunct"/>
          <w:rFonts w:ascii="Times New Roman" w:hAnsi="Times New Roman"/>
          <w:bCs/>
          <w:sz w:val="24"/>
          <w:szCs w:val="24"/>
          <w:lang w:val="ro-RO"/>
        </w:rPr>
        <w:t>.1</w:t>
      </w:r>
      <w:r w:rsidR="008A74A4" w:rsidRPr="00F106BC">
        <w:rPr>
          <w:rStyle w:val="ln2tpunct"/>
          <w:rFonts w:ascii="Times New Roman" w:hAnsi="Times New Roman"/>
          <w:b/>
          <w:bCs/>
          <w:sz w:val="24"/>
          <w:szCs w:val="24"/>
          <w:lang w:val="ro-RO"/>
        </w:rPr>
        <w:t xml:space="preserve">. </w:t>
      </w:r>
      <w:r w:rsidR="008A74A4" w:rsidRPr="00F106BC">
        <w:rPr>
          <w:rStyle w:val="ln2tpunct"/>
          <w:rFonts w:ascii="Times New Roman" w:hAnsi="Times New Roman"/>
          <w:sz w:val="24"/>
          <w:szCs w:val="24"/>
          <w:lang w:val="ro-RO"/>
        </w:rPr>
        <w:t xml:space="preserve">Prestatorul are </w:t>
      </w:r>
      <w:r w:rsidR="0081080E" w:rsidRPr="00F106BC">
        <w:rPr>
          <w:rStyle w:val="ln2tpunct"/>
          <w:rFonts w:ascii="Times New Roman" w:hAnsi="Times New Roman"/>
          <w:sz w:val="24"/>
          <w:szCs w:val="24"/>
          <w:lang w:val="ro-RO"/>
        </w:rPr>
        <w:t>obligația</w:t>
      </w:r>
      <w:r w:rsidR="008A74A4" w:rsidRPr="00F106BC">
        <w:rPr>
          <w:rStyle w:val="ln2tpunct"/>
          <w:rFonts w:ascii="Times New Roman" w:hAnsi="Times New Roman"/>
          <w:sz w:val="24"/>
          <w:szCs w:val="24"/>
          <w:lang w:val="ro-RO"/>
        </w:rPr>
        <w:t xml:space="preserve"> de a despăgubi achizitorul împotriva oricăror: </w:t>
      </w:r>
    </w:p>
    <w:p w14:paraId="00D7F8DE"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reclamații și acțiuni în justiție, ce rezultă din încălcarea unor drepturi de proprietate intelectuală (brevete, nume, mărci înregistrate etc.). </w:t>
      </w:r>
    </w:p>
    <w:p w14:paraId="78732015"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și cheltuieli de orice natură, aferente, cu excepția situației în care o astfel de încălcare rezultă din respectarea </w:t>
      </w:r>
      <w:r>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590DCA88" w14:textId="16F4A4E5" w:rsidR="008A74A4" w:rsidRPr="00735452" w:rsidRDefault="0002772C" w:rsidP="00735452">
      <w:pPr>
        <w:tabs>
          <w:tab w:val="left" w:pos="720"/>
          <w:tab w:val="left" w:pos="1843"/>
          <w:tab w:val="left" w:pos="9356"/>
        </w:tabs>
        <w:spacing w:after="0" w:line="240" w:lineRule="auto"/>
        <w:ind w:right="57"/>
        <w:jc w:val="both"/>
        <w:rPr>
          <w:rFonts w:ascii="Times New Roman" w:hAnsi="Times New Roman"/>
          <w:sz w:val="24"/>
          <w:szCs w:val="24"/>
          <w:lang w:val="ro-RO"/>
        </w:rPr>
      </w:pPr>
      <w:r w:rsidRPr="00F106BC">
        <w:rPr>
          <w:rStyle w:val="ln2tlitera"/>
          <w:rFonts w:ascii="Times New Roman" w:hAnsi="Times New Roman"/>
          <w:sz w:val="24"/>
          <w:szCs w:val="24"/>
          <w:lang w:val="ro-RO"/>
        </w:rPr>
        <w:t>7</w:t>
      </w:r>
      <w:r w:rsidR="008A74A4" w:rsidRPr="00F106BC">
        <w:rPr>
          <w:rStyle w:val="ln2tlitera"/>
          <w:rFonts w:ascii="Times New Roman" w:hAnsi="Times New Roman"/>
          <w:sz w:val="24"/>
          <w:szCs w:val="24"/>
          <w:lang w:val="ro-RO"/>
        </w:rPr>
        <w:t xml:space="preserve">.2. </w:t>
      </w:r>
      <w:r w:rsidR="008A74A4" w:rsidRPr="00F106BC">
        <w:rPr>
          <w:rFonts w:ascii="Times New Roman" w:hAnsi="Times New Roman"/>
          <w:b/>
          <w:sz w:val="24"/>
          <w:szCs w:val="24"/>
          <w:lang w:val="ro-RO"/>
        </w:rPr>
        <w:t xml:space="preserve">Prestatorul se obligă să cedeze exclusiv achizitorului dreptul de autor pentru </w:t>
      </w:r>
      <w:r w:rsidR="00043077" w:rsidRPr="00F106BC">
        <w:rPr>
          <w:rFonts w:ascii="Times New Roman" w:hAnsi="Times New Roman"/>
          <w:b/>
          <w:sz w:val="24"/>
          <w:szCs w:val="24"/>
          <w:lang w:val="ro-RO"/>
        </w:rPr>
        <w:t>documentațiile elaborate</w:t>
      </w:r>
      <w:r w:rsidR="008A74A4" w:rsidRPr="00F106BC">
        <w:rPr>
          <w:rFonts w:ascii="Times New Roman" w:hAnsi="Times New Roman"/>
          <w:b/>
          <w:sz w:val="24"/>
          <w:szCs w:val="24"/>
          <w:lang w:val="ro-RO"/>
        </w:rPr>
        <w:t xml:space="preserve">, achizitorul urmând a avea dreptul de a utiliza </w:t>
      </w:r>
      <w:r w:rsidR="00043077" w:rsidRPr="00F106BC">
        <w:rPr>
          <w:rFonts w:ascii="Times New Roman" w:hAnsi="Times New Roman"/>
          <w:b/>
          <w:sz w:val="24"/>
          <w:szCs w:val="24"/>
          <w:lang w:val="ro-RO"/>
        </w:rPr>
        <w:t>documentațiile</w:t>
      </w:r>
      <w:r w:rsidR="008A74A4" w:rsidRPr="00F106BC">
        <w:rPr>
          <w:rFonts w:ascii="Times New Roman" w:hAnsi="Times New Roman"/>
          <w:b/>
          <w:sz w:val="24"/>
          <w:szCs w:val="24"/>
          <w:lang w:val="ro-RO"/>
        </w:rPr>
        <w:t xml:space="preserve"> pentru următoarele faze ale proiectului fără acordul scris al prestatorului</w:t>
      </w:r>
      <w:r w:rsidR="008A74A4" w:rsidRPr="00F106BC">
        <w:rPr>
          <w:rStyle w:val="ln2tlitera"/>
          <w:rFonts w:ascii="Times New Roman" w:hAnsi="Times New Roman"/>
          <w:sz w:val="24"/>
          <w:szCs w:val="24"/>
          <w:lang w:val="ro-RO"/>
        </w:rPr>
        <w:t>.</w:t>
      </w:r>
    </w:p>
    <w:p w14:paraId="011FA411" w14:textId="77777777" w:rsidR="00E32937" w:rsidRPr="00F106BC" w:rsidRDefault="00773932" w:rsidP="00626CE1">
      <w:pPr>
        <w:pStyle w:val="DefaultText"/>
        <w:tabs>
          <w:tab w:val="left" w:pos="1843"/>
          <w:tab w:val="left" w:pos="9356"/>
        </w:tabs>
        <w:ind w:right="57"/>
        <w:jc w:val="both"/>
        <w:rPr>
          <w:rFonts w:ascii="Times New Roman" w:hAnsi="Times New Roman"/>
          <w:b/>
          <w:bCs/>
          <w:lang w:val="ro-RO"/>
        </w:rPr>
      </w:pPr>
      <w:r w:rsidRPr="00F106BC">
        <w:rPr>
          <w:rFonts w:ascii="Times New Roman" w:hAnsi="Times New Roman"/>
          <w:b/>
          <w:lang w:val="ro-RO"/>
        </w:rPr>
        <w:t>8</w:t>
      </w:r>
      <w:r w:rsidR="00E32937" w:rsidRPr="00F106BC">
        <w:rPr>
          <w:rFonts w:ascii="Times New Roman" w:hAnsi="Times New Roman"/>
          <w:b/>
          <w:lang w:val="ro-RO"/>
        </w:rPr>
        <w:t xml:space="preserve">. Executarea contractului </w:t>
      </w:r>
    </w:p>
    <w:p w14:paraId="2194B6A2" w14:textId="431F947C" w:rsidR="00415146" w:rsidRPr="00185C49" w:rsidRDefault="00773932" w:rsidP="00185C49">
      <w:pPr>
        <w:pStyle w:val="DefaultText"/>
        <w:ind w:right="-1"/>
        <w:jc w:val="both"/>
        <w:rPr>
          <w:rStyle w:val="ln2tpunct"/>
          <w:rFonts w:ascii="Times New Roman" w:eastAsia="Times New Roman" w:hAnsi="Times New Roman"/>
          <w:b/>
          <w:bCs/>
          <w:i/>
          <w:iCs/>
          <w:lang w:val="ro-RO"/>
        </w:rPr>
      </w:pPr>
      <w:r w:rsidRPr="00F106BC">
        <w:rPr>
          <w:rFonts w:ascii="Times New Roman" w:hAnsi="Times New Roman"/>
          <w:bCs/>
          <w:lang w:val="ro-RO"/>
        </w:rPr>
        <w:t>8</w:t>
      </w:r>
      <w:r w:rsidR="00E32937" w:rsidRPr="00F106BC">
        <w:rPr>
          <w:rFonts w:ascii="Times New Roman" w:hAnsi="Times New Roman"/>
          <w:bCs/>
          <w:lang w:val="ro-RO"/>
        </w:rPr>
        <w:t>.1</w:t>
      </w:r>
      <w:r w:rsidR="00E32937" w:rsidRPr="00F106BC">
        <w:rPr>
          <w:rFonts w:ascii="Times New Roman" w:hAnsi="Times New Roman"/>
          <w:lang w:val="ro-RO"/>
        </w:rPr>
        <w:t xml:space="preserve">. </w:t>
      </w:r>
      <w:r w:rsidR="00E32937" w:rsidRPr="00F106BC">
        <w:rPr>
          <w:rStyle w:val="ln2tpunct"/>
          <w:rFonts w:ascii="Times New Roman" w:hAnsi="Times New Roman"/>
          <w:lang w:val="ro-RO"/>
        </w:rPr>
        <w:t>Serviciile prestate în baza contractului</w:t>
      </w:r>
      <w:r w:rsidR="00197C18" w:rsidRPr="00F106BC">
        <w:rPr>
          <w:rFonts w:ascii="Times New Roman" w:hAnsi="Times New Roman"/>
          <w:lang w:val="ro-RO"/>
        </w:rPr>
        <w:t xml:space="preserve"> </w:t>
      </w:r>
      <w:r w:rsidRPr="0017644A">
        <w:rPr>
          <w:rFonts w:ascii="Times New Roman" w:hAnsi="Times New Roman"/>
          <w:lang w:val="ro-RO"/>
        </w:rPr>
        <w:t>de</w:t>
      </w:r>
      <w:r w:rsidR="00764ACA" w:rsidRPr="0017644A">
        <w:rPr>
          <w:rFonts w:ascii="Times New Roman" w:hAnsi="Times New Roman"/>
          <w:lang w:val="ro-RO"/>
        </w:rPr>
        <w:t xml:space="preserve"> proiectare </w:t>
      </w:r>
      <w:r w:rsidR="00415146" w:rsidRPr="0017644A">
        <w:rPr>
          <w:rFonts w:ascii="Times New Roman" w:hAnsi="Times New Roman"/>
          <w:lang w:val="ro-RO"/>
        </w:rPr>
        <w:t>de</w:t>
      </w:r>
      <w:r w:rsidR="00415146" w:rsidRPr="00415146">
        <w:rPr>
          <w:rFonts w:ascii="Times New Roman" w:hAnsi="Times New Roman"/>
          <w:b/>
          <w:i/>
          <w:lang w:val="ro-RO"/>
        </w:rPr>
        <w:t xml:space="preserve"> </w:t>
      </w:r>
      <w:r w:rsidR="00185C49" w:rsidRPr="00185C49">
        <w:rPr>
          <w:rFonts w:ascii="Times New Roman" w:eastAsia="Times New Roman" w:hAnsi="Times New Roman"/>
          <w:b/>
          <w:bCs/>
          <w:i/>
          <w:iCs/>
          <w:lang w:val="ro-RO"/>
        </w:rPr>
        <w:t xml:space="preserve">Proiectare pentru obiectivul </w:t>
      </w:r>
      <w:r w:rsidR="00A34388" w:rsidRPr="00A34388">
        <w:rPr>
          <w:rFonts w:ascii="Times New Roman" w:eastAsia="Times New Roman" w:hAnsi="Times New Roman"/>
          <w:b/>
          <w:bCs/>
          <w:i/>
          <w:iCs/>
          <w:lang w:val="ro-RO"/>
        </w:rPr>
        <w:t xml:space="preserve">„Reabilitare strada </w:t>
      </w:r>
      <w:r w:rsidR="00DF075E">
        <w:rPr>
          <w:rFonts w:ascii="Times New Roman" w:eastAsia="Times New Roman" w:hAnsi="Times New Roman"/>
          <w:b/>
          <w:bCs/>
          <w:i/>
          <w:iCs/>
          <w:lang w:val="ro-RO"/>
        </w:rPr>
        <w:t>Vederii</w:t>
      </w:r>
      <w:r w:rsidR="00A34388" w:rsidRPr="00A34388">
        <w:rPr>
          <w:rFonts w:ascii="Times New Roman" w:eastAsia="Times New Roman" w:hAnsi="Times New Roman"/>
          <w:b/>
          <w:bCs/>
          <w:i/>
          <w:iCs/>
          <w:lang w:val="ro-RO"/>
        </w:rPr>
        <w:t xml:space="preserve"> – Municipiul Slatina”</w:t>
      </w:r>
      <w:r w:rsidR="00A34388">
        <w:rPr>
          <w:rFonts w:ascii="Times New Roman" w:eastAsia="Times New Roman" w:hAnsi="Times New Roman"/>
          <w:b/>
          <w:bCs/>
          <w:i/>
          <w:iCs/>
          <w:lang w:val="ro-RO"/>
        </w:rPr>
        <w:t xml:space="preserve"> </w:t>
      </w:r>
      <w:r w:rsidR="00415146" w:rsidRPr="00B11EA2">
        <w:rPr>
          <w:rStyle w:val="ln2tpunct"/>
          <w:rFonts w:ascii="Times New Roman" w:hAnsi="Times New Roman"/>
          <w:lang w:val="ro-RO"/>
        </w:rPr>
        <w:t>vor respecta standardele în vigoare privind prestarea serviciilor menționate.</w:t>
      </w:r>
    </w:p>
    <w:p w14:paraId="6E2159A5" w14:textId="4266A302" w:rsidR="00415146" w:rsidRPr="00735452" w:rsidRDefault="009514ED" w:rsidP="00735452">
      <w:pPr>
        <w:pStyle w:val="DefaultText"/>
        <w:tabs>
          <w:tab w:val="left" w:pos="1843"/>
          <w:tab w:val="left" w:pos="9356"/>
        </w:tabs>
        <w:ind w:right="57"/>
        <w:jc w:val="both"/>
        <w:rPr>
          <w:rFonts w:ascii="Times New Roman" w:hAnsi="Times New Roman"/>
          <w:lang w:val="ro-RO"/>
        </w:rPr>
      </w:pPr>
      <w:r w:rsidRPr="006A226B">
        <w:rPr>
          <w:rFonts w:ascii="Times New Roman" w:hAnsi="Times New Roman"/>
          <w:lang w:val="ro-RO"/>
        </w:rPr>
        <w:t>8.</w:t>
      </w:r>
      <w:r w:rsidR="00415146">
        <w:rPr>
          <w:rFonts w:ascii="Times New Roman" w:hAnsi="Times New Roman"/>
          <w:lang w:val="ro-RO"/>
        </w:rPr>
        <w:t>2</w:t>
      </w:r>
      <w:r w:rsidRPr="006A226B">
        <w:rPr>
          <w:rFonts w:ascii="Times New Roman" w:hAnsi="Times New Roman"/>
          <w:lang w:val="ro-RO"/>
        </w:rPr>
        <w:t xml:space="preserve"> Executarea contractului începe după constituirea garanției de bună exec</w:t>
      </w:r>
      <w:r w:rsidR="00941DEA">
        <w:rPr>
          <w:rFonts w:ascii="Times New Roman" w:hAnsi="Times New Roman"/>
          <w:lang w:val="ro-RO"/>
        </w:rPr>
        <w:t>u</w:t>
      </w:r>
      <w:r w:rsidRPr="006A226B">
        <w:rPr>
          <w:rFonts w:ascii="Times New Roman" w:hAnsi="Times New Roman"/>
          <w:lang w:val="ro-RO"/>
        </w:rPr>
        <w:t>ție și emiterea ordinului de începere</w:t>
      </w:r>
      <w:r w:rsidR="00941DEA">
        <w:rPr>
          <w:rFonts w:ascii="Times New Roman" w:hAnsi="Times New Roman"/>
          <w:lang w:val="ro-RO"/>
        </w:rPr>
        <w:t xml:space="preserve"> de prestare a serviciilor</w:t>
      </w:r>
      <w:r w:rsidRPr="006A226B">
        <w:rPr>
          <w:rFonts w:ascii="Times New Roman" w:hAnsi="Times New Roman"/>
          <w:lang w:val="ro-RO"/>
        </w:rPr>
        <w:t>.</w:t>
      </w:r>
    </w:p>
    <w:p w14:paraId="4FAC62EC" w14:textId="77777777" w:rsidR="00B25DE6" w:rsidRPr="00F106BC" w:rsidRDefault="00B25DE6" w:rsidP="00626CE1">
      <w:pPr>
        <w:pStyle w:val="DefaultText"/>
        <w:tabs>
          <w:tab w:val="left" w:pos="9356"/>
        </w:tabs>
        <w:ind w:right="57"/>
        <w:jc w:val="both"/>
        <w:rPr>
          <w:rFonts w:ascii="Times New Roman" w:hAnsi="Times New Roman"/>
          <w:b/>
          <w:i/>
          <w:lang w:val="ro-RO"/>
        </w:rPr>
      </w:pPr>
      <w:r w:rsidRPr="008C69CF">
        <w:rPr>
          <w:rFonts w:ascii="Times New Roman" w:hAnsi="Times New Roman"/>
          <w:b/>
          <w:i/>
          <w:lang w:val="ro-RO"/>
        </w:rPr>
        <w:t>9. Modalități de plată</w:t>
      </w:r>
    </w:p>
    <w:p w14:paraId="26C613BA" w14:textId="54D4DAE8" w:rsidR="00415146"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68721B">
        <w:rPr>
          <w:rFonts w:ascii="Times New Roman" w:hAnsi="Times New Roman"/>
          <w:lang w:val="ro-RO"/>
        </w:rPr>
        <w:t>prestator</w:t>
      </w:r>
      <w:r w:rsidRPr="00E566F1">
        <w:rPr>
          <w:rFonts w:ascii="Times New Roman" w:hAnsi="Times New Roman"/>
          <w:lang w:val="ro-RO"/>
        </w:rPr>
        <w:t xml:space="preserve"> și </w:t>
      </w:r>
      <w:bookmarkStart w:id="6" w:name="_Hlk75770607"/>
      <w:r w:rsidRPr="00E566F1">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6"/>
    <w:p w14:paraId="17EF9120" w14:textId="77777777" w:rsidR="00415146" w:rsidRPr="00514F7C" w:rsidRDefault="00415146" w:rsidP="00415146">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5C9F4833"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lang w:val="ro-RO"/>
        </w:rPr>
        <w:lastRenderedPageBreak/>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65A1A29E"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B11EA2" w:rsidRDefault="00415146" w:rsidP="00415146">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68721B">
        <w:rPr>
          <w:rFonts w:ascii="Times New Roman" w:hAnsi="Times New Roman"/>
          <w:lang w:val="ro-RO"/>
        </w:rPr>
        <w:t>prestatorului</w:t>
      </w:r>
      <w:r w:rsidRPr="00B11EA2">
        <w:rPr>
          <w:rFonts w:ascii="Times New Roman" w:hAnsi="Times New Roman"/>
          <w:lang w:val="ro-RO"/>
        </w:rPr>
        <w:t>, motivul refuzului la plată a facturilor, daca este cazul.</w:t>
      </w:r>
    </w:p>
    <w:p w14:paraId="65F4E425" w14:textId="3DD49688"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68721B">
        <w:rPr>
          <w:rFonts w:ascii="Times New Roman" w:hAnsi="Times New Roman"/>
          <w:lang w:val="ro-RO"/>
        </w:rPr>
        <w:t>prestatorul</w:t>
      </w:r>
      <w:r w:rsidRPr="00B11EA2">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0CA18E2F"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DF075E">
        <w:rPr>
          <w:rFonts w:ascii="Times New Roman" w:hAnsi="Times New Roman"/>
          <w:bCs/>
          <w:lang w:val="ro-RO"/>
        </w:rPr>
        <w:t>termen de</w:t>
      </w:r>
      <w:r w:rsidRPr="00B11EA2">
        <w:rPr>
          <w:rFonts w:ascii="Times New Roman" w:hAnsi="Times New Roman"/>
          <w:b/>
          <w:lang w:val="ro-RO"/>
        </w:rPr>
        <w:t xml:space="preserve"> maxim 30 de zile</w:t>
      </w:r>
      <w:r w:rsidR="00941DEA">
        <w:rPr>
          <w:rFonts w:ascii="Times New Roman" w:hAnsi="Times New Roman"/>
          <w:b/>
          <w:lang w:val="ro-RO"/>
        </w:rPr>
        <w:t>.</w:t>
      </w:r>
      <w:r w:rsidRPr="00B11EA2">
        <w:rPr>
          <w:rFonts w:ascii="Times New Roman" w:hAnsi="Times New Roman"/>
          <w:lang w:val="ro-RO"/>
        </w:rPr>
        <w:t xml:space="preserve"> </w:t>
      </w:r>
    </w:p>
    <w:p w14:paraId="2292E2FE" w14:textId="77777777"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9.5. Plata se face prin virament cu ordin de plată.</w:t>
      </w:r>
    </w:p>
    <w:p w14:paraId="3152821D" w14:textId="768857F1" w:rsidR="00B25DE6" w:rsidRPr="00735452" w:rsidRDefault="00415146" w:rsidP="00735452">
      <w:pPr>
        <w:pStyle w:val="DefaultText2"/>
        <w:tabs>
          <w:tab w:val="left" w:pos="9356"/>
        </w:tabs>
        <w:ind w:right="-1"/>
        <w:rPr>
          <w:szCs w:val="24"/>
          <w:lang w:val="ro-RO"/>
        </w:rPr>
      </w:pPr>
      <w:r w:rsidRPr="00B11EA2">
        <w:rPr>
          <w:szCs w:val="24"/>
          <w:lang w:val="ro-RO"/>
        </w:rPr>
        <w:t>9.6. Achizitorul nu se angajează sub nicio form</w:t>
      </w:r>
      <w:r w:rsidR="00B26D05">
        <w:rPr>
          <w:szCs w:val="24"/>
          <w:lang w:val="ro-RO"/>
        </w:rPr>
        <w:t>ă</w:t>
      </w:r>
      <w:r w:rsidRPr="00B11EA2">
        <w:rPr>
          <w:szCs w:val="24"/>
          <w:lang w:val="ro-RO"/>
        </w:rPr>
        <w:t xml:space="preserve"> la plăți în avans.</w:t>
      </w:r>
    </w:p>
    <w:p w14:paraId="455654D9"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10. Obligaţiile principale ale prestatorului</w:t>
      </w:r>
    </w:p>
    <w:p w14:paraId="1C01D928"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F96A85B" w:rsidR="00003B08" w:rsidRPr="00735452" w:rsidRDefault="00AB221B" w:rsidP="00626CE1">
      <w:pPr>
        <w:pStyle w:val="DefaultText"/>
        <w:tabs>
          <w:tab w:val="left" w:pos="1843"/>
          <w:tab w:val="left" w:pos="9356"/>
        </w:tabs>
        <w:ind w:right="57"/>
        <w:jc w:val="both"/>
        <w:rPr>
          <w:rFonts w:ascii="Times New Roman" w:hAnsi="Times New Roman"/>
          <w:lang w:val="ro-RO"/>
        </w:rPr>
      </w:pPr>
      <w:r w:rsidRPr="00EF5326">
        <w:rPr>
          <w:rFonts w:ascii="Times New Roman" w:hAnsi="Times New Roman"/>
          <w:lang w:val="ro-RO"/>
        </w:rPr>
        <w:t xml:space="preserve">10.4. </w:t>
      </w:r>
      <w:r w:rsidR="00003B08" w:rsidRPr="00735452">
        <w:rPr>
          <w:rFonts w:ascii="Times New Roman" w:hAnsi="Times New Roman"/>
          <w:lang w:val="ro-RO"/>
        </w:rPr>
        <w:t xml:space="preserve">Prestatorul, în cadrul acestui contract de </w:t>
      </w:r>
      <w:r w:rsidR="00043077" w:rsidRPr="00735452">
        <w:rPr>
          <w:rFonts w:ascii="Times New Roman" w:hAnsi="Times New Roman"/>
          <w:lang w:val="ro-RO"/>
        </w:rPr>
        <w:t>achizitie</w:t>
      </w:r>
      <w:r w:rsidR="00DF075E">
        <w:rPr>
          <w:rFonts w:ascii="Times New Roman" w:hAnsi="Times New Roman"/>
          <w:lang w:val="ro-RO"/>
        </w:rPr>
        <w:t xml:space="preserve">, </w:t>
      </w:r>
      <w:r w:rsidR="00043077" w:rsidRPr="00735452">
        <w:rPr>
          <w:rFonts w:ascii="Times New Roman" w:hAnsi="Times New Roman"/>
          <w:lang w:val="ro-RO"/>
        </w:rPr>
        <w:t>are obli</w:t>
      </w:r>
      <w:r w:rsidR="00003B08" w:rsidRPr="00735452">
        <w:rPr>
          <w:rFonts w:ascii="Times New Roman" w:hAnsi="Times New Roman"/>
          <w:lang w:val="ro-RO"/>
        </w:rPr>
        <w:t>gația de a elabora și presta:</w:t>
      </w:r>
    </w:p>
    <w:p w14:paraId="4A3AD9F1" w14:textId="69F18953" w:rsidR="00415146" w:rsidRPr="00735452"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7" w:name="_Hlk132959174"/>
      <w:r w:rsidRPr="00735452">
        <w:rPr>
          <w:rFonts w:ascii="Times New Roman" w:eastAsia="Times New Roman" w:hAnsi="Times New Roman"/>
          <w:sz w:val="24"/>
          <w:szCs w:val="24"/>
          <w:lang w:val="ro-RO" w:eastAsia="en-GB"/>
        </w:rPr>
        <w:t xml:space="preserve">Documentația tehnică pentru obținerea autorizației de </w:t>
      </w:r>
      <w:bookmarkStart w:id="8" w:name="_Hlk132959227"/>
      <w:r w:rsidRPr="00735452">
        <w:rPr>
          <w:rFonts w:ascii="Times New Roman" w:eastAsia="Times New Roman" w:hAnsi="Times New Roman"/>
          <w:sz w:val="24"/>
          <w:szCs w:val="24"/>
          <w:lang w:val="ro-RO" w:eastAsia="en-GB"/>
        </w:rPr>
        <w:t xml:space="preserve">construire </w:t>
      </w:r>
      <w:bookmarkEnd w:id="7"/>
      <w:r w:rsidRPr="00735452">
        <w:rPr>
          <w:rFonts w:ascii="Times New Roman" w:eastAsia="Times New Roman" w:hAnsi="Times New Roman"/>
          <w:sz w:val="24"/>
          <w:szCs w:val="24"/>
          <w:lang w:val="ro-RO" w:eastAsia="en-GB"/>
        </w:rPr>
        <w:t>(DTAC)</w:t>
      </w:r>
      <w:bookmarkEnd w:id="8"/>
      <w:r w:rsidRPr="00735452">
        <w:rPr>
          <w:rFonts w:ascii="Times New Roman" w:eastAsia="Times New Roman" w:hAnsi="Times New Roman"/>
          <w:sz w:val="24"/>
          <w:szCs w:val="24"/>
          <w:lang w:val="ro-RO" w:eastAsia="en-GB"/>
        </w:rPr>
        <w:t>;</w:t>
      </w:r>
    </w:p>
    <w:p w14:paraId="4EC7DA2D" w14:textId="53827E2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9" w:name="_Hlk132958449"/>
      <w:r w:rsidRPr="00735452">
        <w:rPr>
          <w:rFonts w:ascii="Times New Roman" w:eastAsia="Times New Roman" w:hAnsi="Times New Roman"/>
          <w:sz w:val="24"/>
          <w:szCs w:val="24"/>
          <w:lang w:val="ro-RO" w:eastAsia="en-GB"/>
        </w:rPr>
        <w:t>Documentația tehnică pentru organizarea executării lucrărilor  (DTOE);</w:t>
      </w:r>
    </w:p>
    <w:bookmarkEnd w:id="9"/>
    <w:p w14:paraId="6409D234" w14:textId="30519DA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 xml:space="preserve">Proiect Tehnic, verificat potrivit prevederilor legale, pentru cerințele de calitate de specialiști atestați de Ministerul Dezvoltării, Lucrărilor Publice </w:t>
      </w:r>
      <w:r w:rsidR="00C522B6" w:rsidRPr="00735452">
        <w:rPr>
          <w:rFonts w:ascii="Times New Roman" w:eastAsia="Times New Roman" w:hAnsi="Times New Roman"/>
          <w:sz w:val="24"/>
          <w:szCs w:val="24"/>
          <w:lang w:val="ro-RO" w:eastAsia="en-GB"/>
        </w:rPr>
        <w:t>și</w:t>
      </w:r>
      <w:r w:rsidRPr="00735452">
        <w:rPr>
          <w:rFonts w:ascii="Times New Roman" w:eastAsia="Times New Roman" w:hAnsi="Times New Roman"/>
          <w:sz w:val="24"/>
          <w:szCs w:val="24"/>
          <w:lang w:val="ro-RO" w:eastAsia="en-GB"/>
        </w:rPr>
        <w:t xml:space="preserve"> Administrației în condițiile legii;</w:t>
      </w:r>
    </w:p>
    <w:p w14:paraId="67D1F745" w14:textId="5227F7F2"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Detalii de execuție + caietele de sarcini</w:t>
      </w:r>
      <w:r w:rsidR="006A6A58" w:rsidRPr="00735452">
        <w:rPr>
          <w:rFonts w:ascii="Times New Roman" w:eastAsia="Times New Roman" w:hAnsi="Times New Roman"/>
          <w:sz w:val="24"/>
          <w:szCs w:val="24"/>
          <w:lang w:val="ro-RO" w:eastAsia="en-GB"/>
        </w:rPr>
        <w:t>;</w:t>
      </w:r>
    </w:p>
    <w:p w14:paraId="7D07FEDC" w14:textId="6083384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Întocmirea proiectului tehnic de execuție actualizat ( AS BUILT)</w:t>
      </w:r>
      <w:r w:rsidR="006A6A58" w:rsidRPr="00735452">
        <w:rPr>
          <w:rFonts w:ascii="Times New Roman" w:eastAsia="Times New Roman" w:hAnsi="Times New Roman"/>
          <w:sz w:val="24"/>
          <w:szCs w:val="24"/>
          <w:lang w:val="ro-RO" w:eastAsia="en-GB"/>
        </w:rPr>
        <w:t>;</w:t>
      </w:r>
    </w:p>
    <w:p w14:paraId="6F4F11EC" w14:textId="7DDA9A2E" w:rsidR="00415146" w:rsidRPr="00735452"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 xml:space="preserve">Asistență tehnică pe perioada de execuție a lucrărilor (inclusiv fazele determinante </w:t>
      </w:r>
      <w:r w:rsidR="00C522B6" w:rsidRPr="00735452">
        <w:rPr>
          <w:rFonts w:ascii="Times New Roman" w:eastAsia="Times New Roman" w:hAnsi="Times New Roman"/>
          <w:sz w:val="24"/>
          <w:szCs w:val="24"/>
          <w:lang w:val="ro-RO" w:eastAsia="en-GB"/>
        </w:rPr>
        <w:t>și</w:t>
      </w:r>
      <w:r w:rsidRPr="00735452">
        <w:rPr>
          <w:rFonts w:ascii="Times New Roman" w:eastAsia="Times New Roman" w:hAnsi="Times New Roman"/>
          <w:sz w:val="24"/>
          <w:szCs w:val="24"/>
          <w:lang w:val="ro-RO" w:eastAsia="en-GB"/>
        </w:rPr>
        <w:t xml:space="preserve"> modificările aduse proiectului).</w:t>
      </w:r>
    </w:p>
    <w:p w14:paraId="37CD0E57" w14:textId="36C9343C" w:rsidR="00AB221B" w:rsidRPr="00F106BC" w:rsidRDefault="00AB221B" w:rsidP="0041514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10.5. </w:t>
      </w:r>
      <w:r w:rsidR="00746CF1" w:rsidRPr="00F106BC">
        <w:rPr>
          <w:rFonts w:ascii="Times New Roman" w:hAnsi="Times New Roman"/>
          <w:lang w:val="ro-RO"/>
        </w:rPr>
        <w:t xml:space="preserve">(1) </w:t>
      </w:r>
      <w:r w:rsidRPr="00F106BC">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(2) Prestatorul </w:t>
      </w:r>
      <w:r w:rsidR="006A6A58" w:rsidRPr="00493D23">
        <w:rPr>
          <w:rFonts w:ascii="Times New Roman" w:hAnsi="Times New Roman"/>
          <w:lang w:val="ro-RO"/>
        </w:rPr>
        <w:t>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r w:rsidRPr="00F106BC">
        <w:rPr>
          <w:rFonts w:ascii="Times New Roman" w:hAnsi="Times New Roman"/>
          <w:lang w:val="ro-RO"/>
        </w:rPr>
        <w:t>.</w:t>
      </w:r>
    </w:p>
    <w:p w14:paraId="721CEA1B" w14:textId="3CC21681"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(3) Prestatorul </w:t>
      </w:r>
      <w:r w:rsidR="006A6A58" w:rsidRPr="00493D23">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Pr>
          <w:rFonts w:ascii="Times New Roman" w:hAnsi="Times New Roman"/>
          <w:lang w:val="ro-RO"/>
        </w:rPr>
        <w:t>prestatorului</w:t>
      </w:r>
      <w:r w:rsidR="006A6A58" w:rsidRPr="00493D23">
        <w:rPr>
          <w:rFonts w:ascii="Times New Roman" w:hAnsi="Times New Roman"/>
          <w:lang w:val="ro-RO"/>
        </w:rPr>
        <w:t>, care îl pun pe acesta în imposibilitatea de a respecta termenele de prestare a serviciilor, acesta are obligația de a notifica acest lucru, în timp util, achizitorului</w:t>
      </w:r>
      <w:r w:rsidRPr="00F106BC">
        <w:rPr>
          <w:rFonts w:ascii="Times New Roman" w:hAnsi="Times New Roman"/>
          <w:lang w:val="ro-RO"/>
        </w:rPr>
        <w:t>.</w:t>
      </w:r>
    </w:p>
    <w:p w14:paraId="5A4E102F" w14:textId="77777777" w:rsidR="002467DD" w:rsidRPr="00F106BC" w:rsidRDefault="002467DD"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lastRenderedPageBreak/>
        <w:t>(4) Prestatorul va actualiza</w:t>
      </w:r>
      <w:r w:rsidR="00F53A9E" w:rsidRPr="00F106BC">
        <w:rPr>
          <w:rFonts w:ascii="Times New Roman" w:hAnsi="Times New Roman"/>
          <w:lang w:val="ro-RO"/>
        </w:rPr>
        <w:t xml:space="preserve"> documentele tehnice</w:t>
      </w:r>
      <w:r w:rsidRPr="00F106BC">
        <w:rPr>
          <w:rFonts w:ascii="Times New Roman" w:hAnsi="Times New Roman"/>
          <w:lang w:val="ro-RO"/>
        </w:rPr>
        <w:t xml:space="preserve">, în cazul </w:t>
      </w:r>
      <w:r w:rsidR="00F53A9E" w:rsidRPr="00F106BC">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106BC" w:rsidRDefault="00746CF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10.6</w:t>
      </w:r>
      <w:r w:rsidR="00AB221B" w:rsidRPr="00F106BC">
        <w:rPr>
          <w:rFonts w:ascii="Times New Roman" w:hAnsi="Times New Roman"/>
          <w:lang w:val="ro-RO"/>
        </w:rPr>
        <w:t xml:space="preserve">. </w:t>
      </w:r>
      <w:r w:rsidRPr="00F106BC">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 xml:space="preserve">10.7. </w:t>
      </w:r>
      <w:r w:rsidRPr="00F106BC">
        <w:rPr>
          <w:rFonts w:ascii="Times New Roman" w:eastAsia="Times New Roman" w:hAnsi="Times New Roman"/>
          <w:lang w:val="ro-RO"/>
        </w:rPr>
        <w:t>Prestatorul va prezenta documentele conform celor specificate în Caietul de Sarcini</w:t>
      </w:r>
      <w:r w:rsidR="006A6A58">
        <w:rPr>
          <w:rFonts w:ascii="Times New Roman" w:eastAsia="Times New Roman" w:hAnsi="Times New Roman"/>
          <w:lang w:val="ro-RO"/>
        </w:rPr>
        <w:t>.</w:t>
      </w:r>
    </w:p>
    <w:p w14:paraId="24C3EFB1" w14:textId="77777777"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 xml:space="preserve">10.8. </w:t>
      </w:r>
      <w:r w:rsidR="000F66C2" w:rsidRPr="00F106BC">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10.1</w:t>
      </w:r>
      <w:r w:rsidR="006A6A58">
        <w:rPr>
          <w:rFonts w:ascii="Times New Roman" w:hAnsi="Times New Roman"/>
          <w:lang w:val="ro-RO"/>
        </w:rPr>
        <w:t>1</w:t>
      </w:r>
      <w:r w:rsidRPr="00F106BC">
        <w:rPr>
          <w:rFonts w:ascii="Times New Roman" w:hAnsi="Times New Roman"/>
          <w:lang w:val="ro-RO"/>
        </w:rPr>
        <w:t xml:space="preserve">. </w:t>
      </w:r>
      <w:r w:rsidRPr="00F106BC">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2</w:t>
      </w:r>
      <w:r w:rsidRPr="00F106BC">
        <w:rPr>
          <w:rFonts w:ascii="Times New Roman" w:eastAsia="Times New Roman" w:hAnsi="Times New Roman"/>
          <w:lang w:val="ro-RO"/>
        </w:rPr>
        <w:t xml:space="preserve">. </w:t>
      </w:r>
      <w:r w:rsidR="004B7CB1" w:rsidRPr="00F106BC">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3</w:t>
      </w:r>
      <w:r w:rsidRPr="00F106BC">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4</w:t>
      </w:r>
      <w:r w:rsidRPr="00F106BC">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5</w:t>
      </w:r>
      <w:r w:rsidRPr="00F106BC">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6</w:t>
      </w:r>
      <w:r w:rsidRPr="00F106BC">
        <w:rPr>
          <w:rFonts w:ascii="Times New Roman" w:hAnsi="Times New Roman"/>
          <w:lang w:val="ro-RO"/>
        </w:rPr>
        <w:t xml:space="preserve">. </w:t>
      </w:r>
      <w:r w:rsidRPr="00F106BC">
        <w:rPr>
          <w:rFonts w:ascii="Times New Roman" w:hAnsi="Times New Roman"/>
          <w:b/>
          <w:lang w:val="ro-RO"/>
        </w:rPr>
        <w:t>Codul de conduită al prestatorului</w:t>
      </w:r>
      <w:r w:rsidRPr="00F106BC">
        <w:rPr>
          <w:rFonts w:ascii="Times New Roman" w:hAnsi="Times New Roman"/>
          <w:lang w:val="ro-RO"/>
        </w:rPr>
        <w:t>:</w:t>
      </w:r>
    </w:p>
    <w:p w14:paraId="59386291" w14:textId="77777777"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106BC">
        <w:rPr>
          <w:rFonts w:ascii="Times New Roman" w:hAnsi="Times New Roman"/>
          <w:lang w:val="ro-RO"/>
        </w:rPr>
        <w:t>t</w:t>
      </w:r>
      <w:r w:rsidRPr="00F106BC">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Pr>
          <w:rFonts w:ascii="Times New Roman" w:hAnsi="Times New Roman"/>
          <w:lang w:val="ro-RO"/>
        </w:rPr>
        <w:t>m</w:t>
      </w:r>
      <w:r w:rsidRPr="00F106BC">
        <w:rPr>
          <w:rFonts w:ascii="Times New Roman" w:hAnsi="Times New Roman"/>
          <w:lang w:val="ro-RO"/>
        </w:rPr>
        <w:t>uncii copiilor.</w:t>
      </w:r>
    </w:p>
    <w:p w14:paraId="66B433B0"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w:t>
      </w:r>
      <w:r w:rsidRPr="00F106BC">
        <w:rPr>
          <w:rFonts w:ascii="Times New Roman" w:hAnsi="Times New Roman"/>
          <w:lang w:val="ro-RO"/>
        </w:rPr>
        <w:lastRenderedPageBreak/>
        <w:t>rezilia contractul cu solicitarea de daune-interese, fără ca prin aceasta însă să se aduc vreun prejudiciu oricăror drepturi câștigate de prestator în baza acestui contract</w:t>
      </w:r>
      <w:r w:rsidR="001F21D7" w:rsidRPr="00F106BC">
        <w:rPr>
          <w:rFonts w:ascii="Times New Roman" w:hAnsi="Times New Roman"/>
          <w:lang w:val="ro-RO"/>
        </w:rPr>
        <w:t>.</w:t>
      </w:r>
    </w:p>
    <w:p w14:paraId="0986EFF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106BC">
        <w:rPr>
          <w:rFonts w:ascii="Times New Roman" w:hAnsi="Times New Roman"/>
          <w:lang w:val="ro-RO"/>
        </w:rPr>
        <w:t>u</w:t>
      </w:r>
      <w:r w:rsidRPr="00F106BC">
        <w:rPr>
          <w:rFonts w:ascii="Times New Roman" w:hAnsi="Times New Roman"/>
          <w:lang w:val="ro-RO"/>
        </w:rPr>
        <w:t>n mod care aduce sau este de natură a cauza prejudicii achizitorului.</w:t>
      </w:r>
    </w:p>
    <w:p w14:paraId="3BFAA1A0" w14:textId="466DC2DD"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7</w:t>
      </w:r>
      <w:r w:rsidRPr="00F106BC">
        <w:rPr>
          <w:rFonts w:ascii="Times New Roman" w:hAnsi="Times New Roman"/>
          <w:lang w:val="ro-RO"/>
        </w:rPr>
        <w:t xml:space="preserve">. </w:t>
      </w:r>
      <w:r w:rsidRPr="00F106BC">
        <w:rPr>
          <w:rFonts w:ascii="Times New Roman" w:hAnsi="Times New Roman"/>
          <w:b/>
          <w:lang w:val="ro-RO"/>
        </w:rPr>
        <w:t>Conflictul de interese</w:t>
      </w:r>
    </w:p>
    <w:p w14:paraId="191749C6"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106BC">
        <w:rPr>
          <w:rFonts w:ascii="Times New Roman" w:hAnsi="Times New Roman"/>
          <w:lang w:val="ro-RO"/>
        </w:rPr>
        <w:t>t</w:t>
      </w:r>
      <w:r w:rsidRPr="00F106BC">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nic-un preaviz, notificare sau îndeplinire a vreunei alte condiții și fără să fie necesară intervenția instanței judecătorești sau arbitrale.</w:t>
      </w:r>
    </w:p>
    <w:p w14:paraId="1DD9B4F6" w14:textId="614F380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8</w:t>
      </w:r>
      <w:r w:rsidRPr="00F106BC">
        <w:rPr>
          <w:rFonts w:ascii="Times New Roman" w:hAnsi="Times New Roman"/>
          <w:lang w:val="ro-RO"/>
        </w:rPr>
        <w:t xml:space="preserve">. </w:t>
      </w:r>
      <w:r w:rsidRPr="00F106BC">
        <w:rPr>
          <w:rFonts w:ascii="Times New Roman" w:hAnsi="Times New Roman"/>
          <w:b/>
          <w:lang w:val="ro-RO"/>
        </w:rPr>
        <w:t>Instrucțiuni și schițe</w:t>
      </w:r>
    </w:p>
    <w:p w14:paraId="440005ED" w14:textId="6171D056" w:rsidR="001F21D7"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Pr>
          <w:rFonts w:ascii="Times New Roman" w:hAnsi="Times New Roman"/>
          <w:lang w:val="ro-RO"/>
        </w:rPr>
        <w:t>în vigoare</w:t>
      </w:r>
      <w:r w:rsidRPr="00F106BC">
        <w:rPr>
          <w:rFonts w:ascii="Times New Roman" w:hAnsi="Times New Roman"/>
          <w:lang w:val="ro-RO"/>
        </w:rPr>
        <w:t>.</w:t>
      </w:r>
    </w:p>
    <w:p w14:paraId="4FF036A7" w14:textId="1BE8A05E"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w:t>
      </w:r>
      <w:r w:rsidR="006A6A58">
        <w:rPr>
          <w:rFonts w:ascii="Times New Roman" w:hAnsi="Times New Roman"/>
          <w:lang w:val="ro-RO"/>
        </w:rPr>
        <w:t>19</w:t>
      </w:r>
      <w:r w:rsidRPr="00F106BC">
        <w:rPr>
          <w:rFonts w:ascii="Times New Roman" w:hAnsi="Times New Roman"/>
          <w:lang w:val="ro-RO"/>
        </w:rPr>
        <w:t xml:space="preserve">. </w:t>
      </w:r>
      <w:r w:rsidRPr="00F106BC">
        <w:rPr>
          <w:rFonts w:ascii="Times New Roman" w:hAnsi="Times New Roman"/>
          <w:b/>
          <w:lang w:val="ro-RO"/>
        </w:rPr>
        <w:t>Despăgubiri</w:t>
      </w:r>
    </w:p>
    <w:p w14:paraId="4D6D918A"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(l) Prestatorul va despăgubi, proteja și apăra pe cheltuiala sa Achizitorul, pe agenții și salariații acestuia, pentru și împotriva tuturor acțiunilor în justitie, revendicărilor, pierderilor și pagubelor </w:t>
      </w:r>
      <w:r w:rsidRPr="00F106BC">
        <w:rPr>
          <w:rFonts w:ascii="Times New Roman" w:hAnsi="Times New Roman"/>
          <w:lang w:val="ro-RO"/>
        </w:rPr>
        <w:lastRenderedPageBreak/>
        <w:t>rezultate din orice acțiune ori omisiune a Prestatorului și/sau a subcontractanților săi, personalului salariat ori contractat de acesta,</w:t>
      </w:r>
      <w:r w:rsidR="00373F14" w:rsidRPr="00F106BC">
        <w:rPr>
          <w:rFonts w:ascii="Times New Roman" w:hAnsi="Times New Roman"/>
          <w:lang w:val="ro-RO"/>
        </w:rPr>
        <w:t xml:space="preserve"> </w:t>
      </w:r>
      <w:r w:rsidRPr="00F106BC">
        <w:rPr>
          <w:rFonts w:ascii="Times New Roman" w:hAnsi="Times New Roman"/>
          <w:lang w:val="ro-RO"/>
        </w:rPr>
        <w:t>i</w:t>
      </w:r>
      <w:r w:rsidR="00373F14" w:rsidRPr="00F106BC">
        <w:rPr>
          <w:rFonts w:ascii="Times New Roman" w:hAnsi="Times New Roman"/>
          <w:lang w:val="ro-RO"/>
        </w:rPr>
        <w:t>n</w:t>
      </w:r>
      <w:r w:rsidRPr="00F106BC">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plătească daune-interese, cheltuieli, taxe și cheltuieli de orice </w:t>
      </w:r>
      <w:r w:rsidR="00917291" w:rsidRPr="00F106BC">
        <w:rPr>
          <w:rFonts w:ascii="Times New Roman" w:hAnsi="Times New Roman"/>
          <w:lang w:val="ro-RO"/>
        </w:rPr>
        <w:t>natură, aferente, în s</w:t>
      </w:r>
      <w:r w:rsidR="00526FBB" w:rsidRPr="00F106BC">
        <w:rPr>
          <w:rFonts w:ascii="Times New Roman" w:hAnsi="Times New Roman"/>
          <w:lang w:val="ro-RO"/>
        </w:rPr>
        <w:t xml:space="preserve">ituația </w:t>
      </w:r>
      <w:r w:rsidRPr="00F106BC">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Pr>
          <w:rFonts w:ascii="Times New Roman" w:hAnsi="Times New Roman"/>
          <w:lang w:val="ro-RO"/>
        </w:rPr>
        <w:t>antu</w:t>
      </w:r>
      <w:r w:rsidRPr="00F106BC">
        <w:rPr>
          <w:rFonts w:ascii="Times New Roman" w:hAnsi="Times New Roman"/>
          <w:lang w:val="ro-RO"/>
        </w:rPr>
        <w:t>lui de servicii de către Prestator, în condițiile în care:</w:t>
      </w:r>
    </w:p>
    <w:p w14:paraId="0703D7B8" w14:textId="569A9C6B" w:rsidR="00003B08" w:rsidRPr="00F106BC" w:rsidRDefault="00003B08" w:rsidP="00626CE1">
      <w:pPr>
        <w:pStyle w:val="DefaultText"/>
        <w:numPr>
          <w:ilvl w:val="0"/>
          <w:numId w:val="11"/>
        </w:numPr>
        <w:ind w:left="709" w:right="57" w:hanging="349"/>
        <w:jc w:val="both"/>
        <w:rPr>
          <w:rFonts w:ascii="Times New Roman" w:hAnsi="Times New Roman"/>
          <w:lang w:val="ro-RO"/>
        </w:rPr>
      </w:pPr>
      <w:r w:rsidRPr="00F106BC">
        <w:rPr>
          <w:rFonts w:ascii="Times New Roman" w:hAnsi="Times New Roman"/>
          <w:lang w:val="ro-RO"/>
        </w:rPr>
        <w:t>Prestatorul este notificat de către Achizitor despre asemenea acțiuni, revendicări, pierderi sau pagube, d</w:t>
      </w:r>
      <w:r w:rsidR="00F95C78">
        <w:rPr>
          <w:rFonts w:ascii="Times New Roman" w:hAnsi="Times New Roman"/>
          <w:lang w:val="ro-RO"/>
        </w:rPr>
        <w:t>u</w:t>
      </w:r>
      <w:r w:rsidRPr="00F106BC">
        <w:rPr>
          <w:rFonts w:ascii="Times New Roman" w:hAnsi="Times New Roman"/>
          <w:lang w:val="ro-RO"/>
        </w:rPr>
        <w:t>pă ce Achizitorul a luat cunoștință despre acestea;</w:t>
      </w:r>
    </w:p>
    <w:p w14:paraId="3977746D" w14:textId="3D3EFD85" w:rsidR="00003B08" w:rsidRPr="00F106BC" w:rsidRDefault="006A6A58" w:rsidP="00626CE1">
      <w:pPr>
        <w:pStyle w:val="DefaultText"/>
        <w:numPr>
          <w:ilvl w:val="0"/>
          <w:numId w:val="11"/>
        </w:numPr>
        <w:tabs>
          <w:tab w:val="left" w:pos="709"/>
        </w:tabs>
        <w:ind w:left="709" w:right="57" w:hanging="349"/>
        <w:jc w:val="both"/>
        <w:rPr>
          <w:rFonts w:ascii="Times New Roman" w:hAnsi="Times New Roman"/>
          <w:lang w:val="ro-RO"/>
        </w:rPr>
      </w:pPr>
      <w:r>
        <w:rPr>
          <w:rFonts w:ascii="Times New Roman" w:hAnsi="Times New Roman"/>
          <w:lang w:val="ro-RO"/>
        </w:rPr>
        <w:t>P</w:t>
      </w:r>
      <w:r w:rsidR="00003B08" w:rsidRPr="00F106BC">
        <w:rPr>
          <w:rFonts w:ascii="Times New Roman" w:hAnsi="Times New Roman"/>
          <w:lang w:val="ro-RO"/>
        </w:rPr>
        <w:t>lafonul maxim al răspunderii Prestatorului va fi limitat la o sumă egală cu prețul contractului, iar acest</w:t>
      </w:r>
      <w:r w:rsidR="00373F14" w:rsidRPr="00F106BC">
        <w:rPr>
          <w:rFonts w:ascii="Times New Roman" w:hAnsi="Times New Roman"/>
          <w:lang w:val="ro-RO"/>
        </w:rPr>
        <w:t xml:space="preserve"> p</w:t>
      </w:r>
      <w:r w:rsidR="00003B08" w:rsidRPr="00F106BC">
        <w:rPr>
          <w:rFonts w:ascii="Times New Roman" w:hAnsi="Times New Roman"/>
          <w:lang w:val="ro-RO"/>
        </w:rPr>
        <w:t>lafon maxim nu se va aplica pentru pierderi ori pagube cauzate terților de către Prestator ori ca urmare a ab</w:t>
      </w:r>
      <w:r w:rsidR="00F065AE" w:rsidRPr="00F106BC">
        <w:rPr>
          <w:rFonts w:ascii="Times New Roman" w:hAnsi="Times New Roman"/>
          <w:lang w:val="ro-RO"/>
        </w:rPr>
        <w:t>a</w:t>
      </w:r>
      <w:r w:rsidR="00003B08" w:rsidRPr="00F106BC">
        <w:rPr>
          <w:rFonts w:ascii="Times New Roman" w:hAnsi="Times New Roman"/>
          <w:lang w:val="ro-RO"/>
        </w:rPr>
        <w:t>terilor săvârșite de Prestator;</w:t>
      </w:r>
    </w:p>
    <w:p w14:paraId="36BA577C" w14:textId="77777777" w:rsidR="00003B08" w:rsidRPr="00F106BC"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106BC">
        <w:rPr>
          <w:rFonts w:ascii="Times New Roman" w:hAnsi="Times New Roman"/>
          <w:lang w:val="ro-RO"/>
        </w:rPr>
        <w:t>Răspunderea Prestatorului se va limita la acțiuni, plângeri, pierderi ori pagube produse în mod direct ca ur</w:t>
      </w:r>
      <w:r w:rsidR="00373F14" w:rsidRPr="00F106BC">
        <w:rPr>
          <w:rFonts w:ascii="Times New Roman" w:hAnsi="Times New Roman"/>
          <w:lang w:val="ro-RO"/>
        </w:rPr>
        <w:t>m</w:t>
      </w:r>
      <w:r w:rsidRPr="00F106BC">
        <w:rPr>
          <w:rFonts w:ascii="Times New Roman" w:hAnsi="Times New Roman"/>
          <w:lang w:val="ro-RO"/>
        </w:rPr>
        <w:t>are a neexecutării obligațiilor în baza contractului de servicii și nu va include răspunderea ca urmare a uno</w:t>
      </w:r>
      <w:r w:rsidR="00373F14" w:rsidRPr="00F106BC">
        <w:rPr>
          <w:rFonts w:ascii="Times New Roman" w:hAnsi="Times New Roman"/>
          <w:lang w:val="ro-RO"/>
        </w:rPr>
        <w:t xml:space="preserve">r </w:t>
      </w:r>
      <w:r w:rsidRPr="00F106BC">
        <w:rPr>
          <w:rFonts w:ascii="Times New Roman" w:hAnsi="Times New Roman"/>
          <w:lang w:val="ro-RO"/>
        </w:rPr>
        <w:t>fapte imprevizibile, consecințe indirecte ale unei asemenea neexecutări.</w:t>
      </w:r>
    </w:p>
    <w:p w14:paraId="25BAFA6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Cu toate acestea, limitarea responsabilității conform paragrafului 3, nu se </w:t>
      </w:r>
      <w:r w:rsidR="00526FBB" w:rsidRPr="00F106BC">
        <w:rPr>
          <w:rFonts w:ascii="Times New Roman" w:hAnsi="Times New Roman"/>
          <w:lang w:val="ro-RO"/>
        </w:rPr>
        <w:t>va aplica în cazuri de culpă gravă</w:t>
      </w:r>
      <w:r w:rsidRPr="00F106BC">
        <w:rPr>
          <w:rFonts w:ascii="Times New Roman" w:hAnsi="Times New Roman"/>
          <w:lang w:val="ro-RO"/>
        </w:rPr>
        <w:t xml:space="preserve"> sau neîndeplinirea intenționată a obligațiilor;</w:t>
      </w:r>
    </w:p>
    <w:p w14:paraId="112415E9"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Prestatorul nu va răspunde pentru orice acțiuni, plângeri, pierderi și pagube ocazionate de:</w:t>
      </w:r>
    </w:p>
    <w:p w14:paraId="306947BD"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omisiunea Achizitorului de a lua act de orice recomandare sau neluarea în c</w:t>
      </w:r>
      <w:r w:rsidR="00526FBB" w:rsidRPr="00F106BC">
        <w:rPr>
          <w:rFonts w:ascii="Times New Roman" w:hAnsi="Times New Roman"/>
          <w:lang w:val="ro-RO"/>
        </w:rPr>
        <w:t>onsiderare a oricărui act, deciz</w:t>
      </w:r>
      <w:r w:rsidRPr="00F106BC">
        <w:rPr>
          <w:rFonts w:ascii="Times New Roman" w:hAnsi="Times New Roman"/>
          <w:lang w:val="ro-RO"/>
        </w:rPr>
        <w:t>ie sau recomandare din partea Prestatorului;</w:t>
      </w:r>
    </w:p>
    <w:p w14:paraId="51F1EB0F"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 xml:space="preserve">solicitarea achizitorului de a implementa o decizie ori recomandare cu care prestatorul nu este de acord </w:t>
      </w:r>
      <w:r w:rsidR="00F065AE" w:rsidRPr="00F106BC">
        <w:rPr>
          <w:rFonts w:ascii="Times New Roman" w:hAnsi="Times New Roman"/>
          <w:lang w:val="ro-RO"/>
        </w:rPr>
        <w:t>s</w:t>
      </w:r>
      <w:r w:rsidRPr="00F106BC">
        <w:rPr>
          <w:rFonts w:ascii="Times New Roman" w:hAnsi="Times New Roman"/>
          <w:lang w:val="ro-RO"/>
        </w:rPr>
        <w:t>au cu privire la care își exprimă serioase rezerve;</w:t>
      </w:r>
    </w:p>
    <w:p w14:paraId="48D390A4"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106BC">
        <w:rPr>
          <w:rFonts w:ascii="Times New Roman" w:hAnsi="Times New Roman"/>
          <w:lang w:val="ro-RO"/>
        </w:rPr>
        <w:t>ie rezultatul indicațiilor expre</w:t>
      </w:r>
      <w:r w:rsidRPr="00F106BC">
        <w:rPr>
          <w:rFonts w:ascii="Times New Roman" w:hAnsi="Times New Roman"/>
          <w:lang w:val="ro-RO"/>
        </w:rPr>
        <w:t>se ale Achizitorului, caz în care prevederile subparagrafului a) se vor aplica.</w:t>
      </w:r>
    </w:p>
    <w:p w14:paraId="7760B685" w14:textId="77777777" w:rsidR="00F53A9E" w:rsidRPr="00F106BC" w:rsidRDefault="00F53A9E"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(6) </w:t>
      </w:r>
      <w:r w:rsidRPr="00F106BC">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106BC">
        <w:rPr>
          <w:rFonts w:ascii="Times New Roman" w:hAnsi="Times New Roman"/>
          <w:lang w:val="ro-RO"/>
        </w:rPr>
        <w:t>.</w:t>
      </w:r>
    </w:p>
    <w:p w14:paraId="54470F7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10.21. </w:t>
      </w:r>
      <w:r w:rsidRPr="00F106BC">
        <w:rPr>
          <w:rFonts w:ascii="Times New Roman" w:hAnsi="Times New Roman"/>
          <w:b/>
          <w:lang w:val="ro-RO"/>
        </w:rPr>
        <w:t>Drepturi de proprietate intelectuală</w:t>
      </w:r>
    </w:p>
    <w:p w14:paraId="4528371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 </w:t>
      </w:r>
      <w:r w:rsidR="00003B08" w:rsidRPr="00F106BC">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Toate rapoartele și documentele precum hărți, diagrame, desene, specificații, </w:t>
      </w:r>
      <w:r w:rsidRPr="00F106BC">
        <w:rPr>
          <w:rFonts w:ascii="Times New Roman" w:hAnsi="Times New Roman"/>
          <w:lang w:val="ro-RO"/>
        </w:rPr>
        <w:t>planuri, statistici, calcule, ba</w:t>
      </w:r>
      <w:r w:rsidR="00003B08" w:rsidRPr="00F106BC">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10.22. </w:t>
      </w:r>
      <w:r w:rsidRPr="00F106BC">
        <w:rPr>
          <w:rFonts w:ascii="Times New Roman" w:hAnsi="Times New Roman"/>
          <w:b/>
          <w:lang w:val="ro-RO"/>
        </w:rPr>
        <w:t>Înlocuirea personalului</w:t>
      </w:r>
    </w:p>
    <w:p w14:paraId="6C90183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w:t>
      </w:r>
      <w:r w:rsidR="00003B08" w:rsidRPr="00F106BC">
        <w:rPr>
          <w:rFonts w:ascii="Times New Roman" w:hAnsi="Times New Roman"/>
          <w:lang w:val="ro-RO"/>
        </w:rPr>
        <w:t>l</w:t>
      </w:r>
      <w:r w:rsidRPr="00F106BC">
        <w:rPr>
          <w:rFonts w:ascii="Times New Roman" w:hAnsi="Times New Roman"/>
          <w:lang w:val="ro-RO"/>
        </w:rPr>
        <w:t>)</w:t>
      </w:r>
      <w:r w:rsidR="00003B08" w:rsidRPr="00F106BC">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lastRenderedPageBreak/>
        <w:t>în cazul decesului, în cazul îmbolnăvirii sau în cazul accidentării unui membru al personalului;</w:t>
      </w:r>
    </w:p>
    <w:p w14:paraId="25AE17C7"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dacă se impune înlocuirea unui membru al personalului pentru oric</w:t>
      </w:r>
      <w:r w:rsidR="00526FBB" w:rsidRPr="00F106BC">
        <w:rPr>
          <w:rFonts w:ascii="Times New Roman" w:hAnsi="Times New Roman"/>
          <w:lang w:val="ro-RO"/>
        </w:rPr>
        <w:t>e alt motiv care nu este sub con</w:t>
      </w:r>
      <w:r w:rsidRPr="00F106BC">
        <w:rPr>
          <w:rFonts w:ascii="Times New Roman" w:hAnsi="Times New Roman"/>
          <w:lang w:val="ro-RO"/>
        </w:rPr>
        <w:t>trolul Prestatorului (ex. demisia, etc.).</w:t>
      </w:r>
    </w:p>
    <w:p w14:paraId="22D2F7D9"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Pe parcursul derulării executării, pe baza unei cereri scrise motivate și justificate, Achizitorul poate </w:t>
      </w:r>
      <w:r w:rsidRPr="00F106BC">
        <w:rPr>
          <w:rFonts w:ascii="Times New Roman" w:hAnsi="Times New Roman"/>
          <w:lang w:val="ro-RO"/>
        </w:rPr>
        <w:t>s</w:t>
      </w:r>
      <w:r w:rsidR="00003B08" w:rsidRPr="00F106BC">
        <w:rPr>
          <w:rFonts w:ascii="Times New Roman" w:hAnsi="Times New Roman"/>
          <w:lang w:val="ro-RO"/>
        </w:rPr>
        <w:t>olicita înlocuirea dacă consideră că un membru al personalului este ineficient sau nu își îndeplinește sarcinile din Contractul de Servicii.</w:t>
      </w:r>
    </w:p>
    <w:p w14:paraId="127B0F69" w14:textId="3E5ECF8D" w:rsidR="00003B08" w:rsidRPr="00533BA4"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3. </w:t>
      </w:r>
      <w:r w:rsidR="00003B08" w:rsidRPr="00F106BC">
        <w:rPr>
          <w:rFonts w:ascii="Times New Roman" w:hAnsi="Times New Roman"/>
          <w:lang w:val="ro-RO"/>
        </w:rPr>
        <w:t>Cheltuielile suplimentare generate de înlocuirea personalului incumbă Prest</w:t>
      </w:r>
      <w:r w:rsidRPr="00F106BC">
        <w:rPr>
          <w:rFonts w:ascii="Times New Roman" w:hAnsi="Times New Roman"/>
          <w:lang w:val="ro-RO"/>
        </w:rPr>
        <w:t xml:space="preserve">atorului. </w:t>
      </w:r>
      <w:r w:rsidR="00915DC5">
        <w:rPr>
          <w:rFonts w:ascii="Times New Roman" w:hAnsi="Times New Roman"/>
          <w:lang w:val="ro-RO"/>
        </w:rPr>
        <w:t>Î</w:t>
      </w:r>
      <w:r w:rsidRPr="00F106BC">
        <w:rPr>
          <w:rFonts w:ascii="Times New Roman" w:hAnsi="Times New Roman"/>
          <w:lang w:val="ro-RO"/>
        </w:rPr>
        <w:t>n cazul în care exper</w:t>
      </w:r>
      <w:r w:rsidR="00003B08" w:rsidRPr="00F106BC">
        <w:rPr>
          <w:rFonts w:ascii="Times New Roman" w:hAnsi="Times New Roman"/>
          <w:lang w:val="ro-RO"/>
        </w:rPr>
        <w:t>tul nu este înlocuit imediat și funcțiile acestuia urmează să fie preluate după o a</w:t>
      </w:r>
      <w:r w:rsidRPr="00F106BC">
        <w:rPr>
          <w:rFonts w:ascii="Times New Roman" w:hAnsi="Times New Roman"/>
          <w:lang w:val="ro-RO"/>
        </w:rPr>
        <w:t>numită perioadă de timp de către</w:t>
      </w:r>
      <w:r w:rsidR="00003B08" w:rsidRPr="00F106BC">
        <w:rPr>
          <w:rFonts w:ascii="Times New Roman" w:hAnsi="Times New Roman"/>
          <w:lang w:val="ro-RO"/>
        </w:rPr>
        <w:t xml:space="preserve"> noul expert, Achizitorul poate solicita Prestatorului să desemneze un expert temporar pentru Contract, până la </w:t>
      </w:r>
      <w:r w:rsidRPr="00F106BC">
        <w:rPr>
          <w:rFonts w:ascii="Times New Roman" w:hAnsi="Times New Roman"/>
          <w:lang w:val="ro-RO"/>
        </w:rPr>
        <w:t>s</w:t>
      </w:r>
      <w:r w:rsidR="00003B08" w:rsidRPr="00F106BC">
        <w:rPr>
          <w:rFonts w:ascii="Times New Roman" w:hAnsi="Times New Roman"/>
          <w:lang w:val="ro-RO"/>
        </w:rPr>
        <w:t>osirea noului expert, sau să ia alte măsuri pentru a compensa absența temporară a expertului absent. Indiferent de s</w:t>
      </w:r>
      <w:r w:rsidRPr="00F106BC">
        <w:rPr>
          <w:rFonts w:ascii="Times New Roman" w:hAnsi="Times New Roman"/>
          <w:lang w:val="ro-RO"/>
        </w:rPr>
        <w:t>i</w:t>
      </w:r>
      <w:r w:rsidR="00003B08" w:rsidRPr="00F106BC">
        <w:rPr>
          <w:rFonts w:ascii="Times New Roman" w:hAnsi="Times New Roman"/>
          <w:lang w:val="ro-RO"/>
        </w:rPr>
        <w:t xml:space="preserve">tuație, Achizitorul nu va efectua </w:t>
      </w:r>
      <w:r w:rsidR="00003B08" w:rsidRPr="00533BA4">
        <w:rPr>
          <w:rFonts w:ascii="Times New Roman" w:hAnsi="Times New Roman"/>
          <w:lang w:val="ro-RO"/>
        </w:rPr>
        <w:t>nicio plată pentru perioada absenței expertului sau a absenței înlocuitorului acestuia.</w:t>
      </w:r>
    </w:p>
    <w:p w14:paraId="160ADEE0" w14:textId="77777777" w:rsidR="003F337C" w:rsidRPr="00533BA4"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533BA4">
        <w:rPr>
          <w:rFonts w:ascii="Times New Roman" w:hAnsi="Times New Roman"/>
          <w:lang w:val="ro-RO"/>
        </w:rPr>
        <w:t>ș</w:t>
      </w:r>
      <w:r w:rsidRPr="00533BA4">
        <w:rPr>
          <w:rFonts w:ascii="Times New Roman" w:hAnsi="Times New Roman"/>
          <w:lang w:val="ro-RO"/>
        </w:rPr>
        <w:t>i care sunt evidentiațe într-un raport de expertiză tehnic elaborat de un expert tehnic atestat la solicitarea achizitorului.</w:t>
      </w:r>
    </w:p>
    <w:p w14:paraId="5390302E" w14:textId="62EA5AB0" w:rsidR="00003B08" w:rsidRPr="00F106BC" w:rsidRDefault="003F337C" w:rsidP="00626CE1">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10.24. Proiectantul are </w:t>
      </w:r>
      <w:r w:rsidR="00582BE1" w:rsidRPr="00533BA4">
        <w:rPr>
          <w:rFonts w:ascii="Times New Roman" w:hAnsi="Times New Roman"/>
          <w:lang w:val="ro-RO"/>
        </w:rPr>
        <w:t xml:space="preserve">obligaţia să încheie asigurări de răspundere civilă profesională, cu valabilitate pe durata exercitării dreptului de practică </w:t>
      </w:r>
      <w:r w:rsidRPr="00533BA4">
        <w:rPr>
          <w:rFonts w:ascii="Times New Roman" w:hAnsi="Times New Roman"/>
          <w:lang w:val="ro-RO"/>
        </w:rPr>
        <w:t xml:space="preserve">conform prevederilor Legi </w:t>
      </w:r>
      <w:r w:rsidR="00582BE1" w:rsidRPr="00533BA4">
        <w:rPr>
          <w:rFonts w:ascii="Times New Roman" w:hAnsi="Times New Roman"/>
          <w:lang w:val="ro-RO"/>
        </w:rPr>
        <w:t xml:space="preserve">nr. </w:t>
      </w:r>
      <w:r w:rsidRPr="00533BA4">
        <w:rPr>
          <w:rFonts w:ascii="Times New Roman" w:hAnsi="Times New Roman"/>
          <w:lang w:val="ro-RO"/>
        </w:rPr>
        <w:t>10/1995 cu modificarile si completarile ulterioare.</w:t>
      </w:r>
    </w:p>
    <w:p w14:paraId="5D953691"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11. Obligațiile achizitorului</w:t>
      </w:r>
    </w:p>
    <w:p w14:paraId="405B3B0F" w14:textId="77777777" w:rsidR="00AB221B" w:rsidRPr="00F106BC" w:rsidRDefault="00AB221B" w:rsidP="00626CE1">
      <w:pPr>
        <w:pStyle w:val="DefaultText2"/>
        <w:tabs>
          <w:tab w:val="left" w:pos="1843"/>
          <w:tab w:val="left" w:pos="9356"/>
        </w:tabs>
        <w:ind w:right="57"/>
        <w:rPr>
          <w:b/>
          <w:bCs/>
          <w:szCs w:val="24"/>
          <w:lang w:val="ro-RO"/>
        </w:rPr>
      </w:pPr>
      <w:bookmarkStart w:id="10" w:name="_Hlk497475489"/>
      <w:r w:rsidRPr="00F106BC">
        <w:rPr>
          <w:szCs w:val="24"/>
          <w:lang w:val="ro-RO"/>
        </w:rPr>
        <w:t>11.1. Achizitorul se obligă să plătească preţul convenit în prezentul contract pentru serviciile prestate.</w:t>
      </w:r>
    </w:p>
    <w:p w14:paraId="06F574E3" w14:textId="77777777" w:rsidR="00AB221B" w:rsidRPr="00F106BC"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106BC">
        <w:rPr>
          <w:rFonts w:ascii="Times New Roman" w:hAnsi="Times New Roman"/>
          <w:sz w:val="24"/>
          <w:szCs w:val="24"/>
          <w:lang w:val="ro-RO"/>
        </w:rPr>
        <w:t xml:space="preserve">11.2. </w:t>
      </w:r>
      <w:r w:rsidRPr="00F106BC">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423B9087" w14:textId="53A5FB10" w:rsidR="00AB221B" w:rsidRPr="00DD474E" w:rsidRDefault="00AB221B" w:rsidP="00626CE1">
      <w:pPr>
        <w:pStyle w:val="DefaultText2"/>
        <w:tabs>
          <w:tab w:val="left" w:pos="1843"/>
          <w:tab w:val="left" w:pos="9356"/>
        </w:tabs>
        <w:ind w:right="57"/>
        <w:rPr>
          <w:szCs w:val="24"/>
          <w:lang w:val="ro-RO"/>
        </w:rPr>
      </w:pPr>
      <w:r w:rsidRPr="00F106BC">
        <w:rPr>
          <w:rStyle w:val="ln2tpunct"/>
          <w:szCs w:val="24"/>
          <w:lang w:val="ro-RO"/>
        </w:rPr>
        <w:t xml:space="preserve">11.3. </w:t>
      </w:r>
      <w:r w:rsidRPr="00F106BC">
        <w:rPr>
          <w:szCs w:val="24"/>
          <w:lang w:val="ro-RO"/>
        </w:rPr>
        <w:t>Achizitorul se obligă să recepționeze serviciile prestate în termenul convenit.</w:t>
      </w:r>
      <w:bookmarkEnd w:id="10"/>
    </w:p>
    <w:p w14:paraId="0224748C" w14:textId="77777777" w:rsidR="00AF703B" w:rsidRPr="00F106BC" w:rsidRDefault="00AF703B" w:rsidP="00626CE1">
      <w:pPr>
        <w:pStyle w:val="NoSpacing1"/>
        <w:tabs>
          <w:tab w:val="left" w:pos="9356"/>
        </w:tabs>
        <w:ind w:right="57"/>
        <w:rPr>
          <w:rFonts w:ascii="Times New Roman" w:hAnsi="Times New Roman"/>
          <w:b/>
          <w:i/>
          <w:sz w:val="24"/>
          <w:szCs w:val="24"/>
          <w:lang w:val="ro-RO"/>
        </w:rPr>
      </w:pPr>
      <w:r w:rsidRPr="00F106BC">
        <w:rPr>
          <w:rFonts w:ascii="Times New Roman" w:hAnsi="Times New Roman"/>
          <w:b/>
          <w:i/>
          <w:sz w:val="24"/>
          <w:szCs w:val="24"/>
          <w:lang w:val="ro-RO"/>
        </w:rPr>
        <w:t>12. Sancțiuni pentru neîndeplinirea culpabilă a obligațiilor</w:t>
      </w:r>
    </w:p>
    <w:p w14:paraId="4B97C8BE"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12.1. În cazul în care, din vina sa exclusivă, p</w:t>
      </w:r>
      <w:r w:rsidR="0066791A" w:rsidRPr="00F106BC">
        <w:rPr>
          <w:rFonts w:ascii="Times New Roman" w:hAnsi="Times New Roman"/>
          <w:sz w:val="24"/>
          <w:szCs w:val="24"/>
          <w:lang w:val="ro-RO" w:eastAsia="ro-RO"/>
        </w:rPr>
        <w:t>restatorul</w:t>
      </w:r>
      <w:r w:rsidRPr="00F106BC">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106BC">
        <w:rPr>
          <w:rFonts w:ascii="Times New Roman" w:hAnsi="Times New Roman"/>
          <w:sz w:val="24"/>
          <w:szCs w:val="24"/>
          <w:lang w:val="ro-RO" w:eastAsia="ro-RO"/>
        </w:rPr>
        <w:t xml:space="preserve"> a prestării serviciilor</w:t>
      </w:r>
      <w:r w:rsidRPr="00F106BC">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12A0DD93" w14:textId="219D6896" w:rsidR="00B23550" w:rsidRPr="00DD474E" w:rsidRDefault="00AF703B" w:rsidP="00DD474E">
      <w:pPr>
        <w:pStyle w:val="NoSpacing1"/>
        <w:tabs>
          <w:tab w:val="left" w:pos="9356"/>
        </w:tabs>
        <w:ind w:right="57"/>
        <w:rPr>
          <w:rStyle w:val="ln2tpunct"/>
          <w:rFonts w:ascii="Times New Roman" w:hAnsi="Times New Roman"/>
          <w:sz w:val="24"/>
          <w:szCs w:val="24"/>
          <w:lang w:val="ro-RO" w:eastAsia="ro-RO"/>
        </w:rPr>
      </w:pPr>
      <w:r w:rsidRPr="00F106BC">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2318BE95" w14:textId="77777777" w:rsidR="00996BB9" w:rsidRPr="00F106BC"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106BC">
        <w:rPr>
          <w:rStyle w:val="ln2tpunct"/>
          <w:rFonts w:ascii="Times New Roman" w:hAnsi="Times New Roman"/>
          <w:b/>
          <w:bCs/>
          <w:i/>
          <w:sz w:val="24"/>
          <w:szCs w:val="24"/>
          <w:lang w:val="ro-RO"/>
        </w:rPr>
        <w:t>13</w:t>
      </w:r>
      <w:r w:rsidR="00996BB9" w:rsidRPr="00F106BC">
        <w:rPr>
          <w:rStyle w:val="ln2tpunct"/>
          <w:rFonts w:ascii="Times New Roman" w:hAnsi="Times New Roman"/>
          <w:b/>
          <w:bCs/>
          <w:i/>
          <w:sz w:val="24"/>
          <w:szCs w:val="24"/>
          <w:lang w:val="ro-RO"/>
        </w:rPr>
        <w:t>.Garanţia de bună execuție a contractului</w:t>
      </w:r>
    </w:p>
    <w:p w14:paraId="0713599E" w14:textId="2A926E5B"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13.1. (1) </w:t>
      </w:r>
      <w:r w:rsidR="0068721B">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constitui garanția de bună execuție a contractului în cuantum </w:t>
      </w:r>
      <w:r w:rsidRPr="009325BE">
        <w:rPr>
          <w:rFonts w:ascii="Times New Roman" w:eastAsia="Times New Roman" w:hAnsi="Times New Roman"/>
          <w:b/>
          <w:bCs/>
          <w:sz w:val="24"/>
          <w:szCs w:val="24"/>
          <w:lang w:val="ro-RO" w:eastAsia="ro-RO"/>
        </w:rPr>
        <w:t>10%</w:t>
      </w:r>
      <w:r w:rsidRPr="009325BE">
        <w:rPr>
          <w:rFonts w:ascii="Times New Roman" w:eastAsia="Times New Roman" w:hAnsi="Times New Roman"/>
          <w:sz w:val="24"/>
          <w:szCs w:val="24"/>
          <w:lang w:val="ro-RO"/>
        </w:rPr>
        <w:t>,</w:t>
      </w:r>
      <w:r w:rsidRPr="009325BE">
        <w:rPr>
          <w:rFonts w:ascii="Times New Roman" w:eastAsia="Times New Roman" w:hAnsi="Times New Roman"/>
          <w:sz w:val="24"/>
          <w:szCs w:val="24"/>
          <w:lang w:val="ro-RO" w:eastAsia="ro-RO"/>
        </w:rPr>
        <w:t xml:space="preserve"> din valoarea fără TVA a contractului.</w:t>
      </w:r>
    </w:p>
    <w:p w14:paraId="0C61A552" w14:textId="06B7CC1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Garanția de bună execuție a contractului se constituie de către </w:t>
      </w:r>
      <w:r w:rsidR="0068721B">
        <w:rPr>
          <w:rFonts w:ascii="Times New Roman" w:eastAsia="Times New Roman" w:hAnsi="Times New Roman"/>
          <w:sz w:val="24"/>
          <w:szCs w:val="24"/>
          <w:lang w:val="ro-RO" w:eastAsia="ro-RO"/>
        </w:rPr>
        <w:t>prestator</w:t>
      </w:r>
      <w:r w:rsidRPr="009325BE">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19AD6330" w:rsidR="009325BE" w:rsidRPr="009325BE" w:rsidRDefault="009325BE" w:rsidP="009325BE">
      <w:pPr>
        <w:spacing w:after="0" w:line="240" w:lineRule="auto"/>
        <w:ind w:right="-1"/>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C522B6" w:rsidRPr="009325BE">
        <w:rPr>
          <w:rFonts w:ascii="Times New Roman" w:eastAsia="Times New Roman" w:hAnsi="Times New Roman"/>
          <w:sz w:val="24"/>
          <w:szCs w:val="24"/>
          <w:lang w:val="ro-RO"/>
        </w:rPr>
        <w:t>p</w:t>
      </w:r>
      <w:r w:rsidR="00C522B6">
        <w:rPr>
          <w:rFonts w:ascii="Times New Roman" w:eastAsia="Times New Roman" w:hAnsi="Times New Roman"/>
          <w:sz w:val="24"/>
          <w:szCs w:val="24"/>
          <w:lang w:val="ro-RO"/>
        </w:rPr>
        <w:t>restatorului</w:t>
      </w:r>
      <w:r w:rsidRPr="009325BE">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13.2. (1) Garanția de bună execuție </w:t>
      </w:r>
      <w:r w:rsidRPr="009325BE">
        <w:rPr>
          <w:rFonts w:ascii="Times New Roman" w:hAnsi="Times New Roman"/>
          <w:color w:val="000000"/>
          <w:sz w:val="24"/>
          <w:szCs w:val="24"/>
          <w:lang w:val="ro-RO"/>
        </w:rPr>
        <w:t>irevocabilă și necondiționată se constituie prin:</w:t>
      </w:r>
    </w:p>
    <w:p w14:paraId="78EB8C29"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virament bancar;</w:t>
      </w:r>
    </w:p>
    <w:p w14:paraId="7F6CFE05"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instrumente de garantare emise în condițiile legii astfel:</w:t>
      </w:r>
    </w:p>
    <w:p w14:paraId="135A1336"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lastRenderedPageBreak/>
        <w:t>scrisori de garanție emise de instituții financiare nebancare din România sau din alt stat;</w:t>
      </w:r>
    </w:p>
    <w:p w14:paraId="651BA46D"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asigurări de garanții emise:</w:t>
      </w:r>
    </w:p>
    <w:p w14:paraId="707FCF46"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Pr>
          <w:rFonts w:ascii="Times New Roman" w:eastAsia="Times New Roman" w:hAnsi="Times New Roman"/>
          <w:sz w:val="24"/>
          <w:szCs w:val="24"/>
          <w:lang w:val="ro-RO"/>
        </w:rPr>
        <w:t>prestatorul</w:t>
      </w:r>
      <w:r w:rsidRPr="009325BE">
        <w:rPr>
          <w:rFonts w:ascii="Times New Roman" w:eastAsia="Times New Roman" w:hAnsi="Times New Roman"/>
          <w:sz w:val="24"/>
          <w:szCs w:val="24"/>
          <w:lang w:val="ro-RO"/>
        </w:rPr>
        <w:t xml:space="preserve"> are obligația de a deschide un cont la dispoziția achizitorului, la </w:t>
      </w:r>
      <w:r w:rsidRPr="009325BE">
        <w:rPr>
          <w:rFonts w:ascii="Times New Roman" w:eastAsia="Times New Roman" w:hAnsi="Times New Roman"/>
          <w:b/>
          <w:bCs/>
          <w:sz w:val="24"/>
          <w:szCs w:val="24"/>
          <w:lang w:val="ro-RO"/>
        </w:rPr>
        <w:t>unitatea Trezoreriei Statului</w:t>
      </w:r>
      <w:r w:rsidRPr="009325BE">
        <w:rPr>
          <w:rFonts w:ascii="Times New Roman" w:eastAsia="Times New Roman" w:hAnsi="Times New Roman"/>
          <w:sz w:val="24"/>
          <w:szCs w:val="24"/>
          <w:lang w:val="ro-RO"/>
        </w:rPr>
        <w:t xml:space="preserve"> din cadrul organului fiscal competent în administrarea acestuia. Suma inițială care se depune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Pr>
          <w:rFonts w:ascii="Times New Roman" w:eastAsia="Times New Roman" w:hAnsi="Times New Roman"/>
          <w:sz w:val="24"/>
          <w:szCs w:val="24"/>
          <w:lang w:val="ro-RO"/>
        </w:rPr>
        <w:t>prestatoru</w:t>
      </w:r>
      <w:r w:rsidRPr="009325BE">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9325BE">
        <w:rPr>
          <w:rFonts w:ascii="Times New Roman" w:eastAsia="Times New Roman" w:hAnsi="Times New Roman"/>
          <w:sz w:val="24"/>
          <w:szCs w:val="24"/>
          <w:lang w:val="ro-RO"/>
        </w:rPr>
        <w:t>p</w:t>
      </w:r>
      <w:r w:rsidR="008C69CF">
        <w:rPr>
          <w:rFonts w:ascii="Times New Roman" w:eastAsia="Times New Roman" w:hAnsi="Times New Roman"/>
          <w:sz w:val="24"/>
          <w:szCs w:val="24"/>
          <w:lang w:val="ro-RO"/>
        </w:rPr>
        <w:t>restatorul</w:t>
      </w:r>
      <w:r w:rsidRPr="009325BE">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 xml:space="preserve"> pot fi dispuse plăți atât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w:t>
      </w:r>
    </w:p>
    <w:p w14:paraId="5BD5715A" w14:textId="0B8D02A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w:t>
      </w:r>
      <w:r>
        <w:rPr>
          <w:rFonts w:ascii="Times New Roman" w:eastAsia="Times New Roman" w:hAnsi="Times New Roman"/>
          <w:sz w:val="24"/>
          <w:szCs w:val="24"/>
          <w:lang w:val="ro-RO" w:eastAsia="ro-RO"/>
        </w:rPr>
        <w:t>prestatorului</w:t>
      </w:r>
      <w:r w:rsidRPr="009325BE">
        <w:rPr>
          <w:rFonts w:ascii="Times New Roman" w:eastAsia="Times New Roman" w:hAnsi="Times New Roman"/>
          <w:sz w:val="24"/>
          <w:szCs w:val="24"/>
          <w:lang w:val="ro-RO" w:eastAsia="ro-RO"/>
        </w:rPr>
        <w:t>, cât și emitentului instrumentului de garantare, precizând obligațiile care nu au fost respectate, precum și modul de calcul al prejudiciului.</w:t>
      </w:r>
    </w:p>
    <w:p w14:paraId="266A5E37" w14:textId="0F4984AE"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În situația executării garanției de bună execuție, parțial sau total, </w:t>
      </w:r>
      <w:r>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reîntregii garanția în cauză raportat la restul rămas de executat.</w:t>
      </w:r>
    </w:p>
    <w:p w14:paraId="391BE2F9" w14:textId="2EC1F8D1" w:rsidR="0061265E" w:rsidRPr="00DD474E" w:rsidRDefault="00E038AB" w:rsidP="00DD474E">
      <w:pPr>
        <w:tabs>
          <w:tab w:val="left" w:pos="1843"/>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13.</w:t>
      </w:r>
      <w:r w:rsidR="00B23550">
        <w:rPr>
          <w:rFonts w:ascii="Times New Roman" w:hAnsi="Times New Roman"/>
          <w:sz w:val="24"/>
          <w:szCs w:val="24"/>
          <w:lang w:val="ro-RO"/>
        </w:rPr>
        <w:t>4</w:t>
      </w:r>
      <w:r w:rsidRPr="00F106BC">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nu a atribuit în această perioadă contractul de lucrări în cauză.</w:t>
      </w:r>
    </w:p>
    <w:p w14:paraId="7DDF41D2" w14:textId="77777777" w:rsidR="0061265E" w:rsidRPr="00F106BC"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106BC">
        <w:rPr>
          <w:rFonts w:ascii="Times New Roman" w:eastAsia="Lucida Sans Unicode" w:hAnsi="Times New Roman"/>
          <w:b/>
          <w:i/>
          <w:sz w:val="24"/>
          <w:szCs w:val="24"/>
          <w:lang w:val="ro-RO" w:eastAsia="ar-SA"/>
        </w:rPr>
        <w:t>1</w:t>
      </w:r>
      <w:r w:rsidR="004040A2" w:rsidRPr="00F106BC">
        <w:rPr>
          <w:rFonts w:ascii="Times New Roman" w:eastAsia="Lucida Sans Unicode" w:hAnsi="Times New Roman"/>
          <w:b/>
          <w:i/>
          <w:sz w:val="24"/>
          <w:szCs w:val="24"/>
          <w:lang w:val="ro-RO" w:eastAsia="ar-SA"/>
        </w:rPr>
        <w:t>4</w:t>
      </w:r>
      <w:r w:rsidR="0061265E" w:rsidRPr="00F106BC">
        <w:rPr>
          <w:rFonts w:ascii="Times New Roman" w:eastAsia="Lucida Sans Unicode" w:hAnsi="Times New Roman"/>
          <w:b/>
          <w:i/>
          <w:sz w:val="24"/>
          <w:szCs w:val="24"/>
          <w:lang w:val="ro-RO" w:eastAsia="ar-SA"/>
        </w:rPr>
        <w:t>.</w:t>
      </w:r>
      <w:r w:rsidR="0061265E" w:rsidRPr="00F106BC">
        <w:rPr>
          <w:rFonts w:ascii="Times New Roman" w:eastAsia="Lucida Sans Unicode" w:hAnsi="Times New Roman"/>
          <w:i/>
          <w:sz w:val="24"/>
          <w:szCs w:val="24"/>
          <w:lang w:val="ro-RO" w:eastAsia="ar-SA"/>
        </w:rPr>
        <w:t xml:space="preserve"> </w:t>
      </w:r>
      <w:r w:rsidR="0061265E" w:rsidRPr="00F106BC">
        <w:rPr>
          <w:rFonts w:ascii="Times New Roman" w:eastAsia="Lucida Sans Unicode" w:hAnsi="Times New Roman"/>
          <w:b/>
          <w:i/>
          <w:sz w:val="24"/>
          <w:szCs w:val="24"/>
          <w:lang w:val="ro-RO" w:eastAsia="ar-SA"/>
        </w:rPr>
        <w:t>Începerea și prestarea serviciilor</w:t>
      </w:r>
    </w:p>
    <w:p w14:paraId="4A6603E3" w14:textId="627337D9" w:rsidR="00F95C78"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ar-SA"/>
        </w:rPr>
        <w:t>1</w:t>
      </w:r>
      <w:r w:rsidR="004040A2" w:rsidRPr="00F106BC">
        <w:rPr>
          <w:rFonts w:ascii="Times New Roman" w:eastAsia="Lucida Sans Unicode" w:hAnsi="Times New Roman"/>
          <w:bCs/>
          <w:sz w:val="24"/>
          <w:szCs w:val="24"/>
          <w:lang w:val="ro-RO" w:eastAsia="ar-SA"/>
        </w:rPr>
        <w:t>4</w:t>
      </w:r>
      <w:r w:rsidR="0061265E" w:rsidRPr="00F106BC">
        <w:rPr>
          <w:rFonts w:ascii="Times New Roman" w:eastAsia="Lucida Sans Unicode" w:hAnsi="Times New Roman"/>
          <w:bCs/>
          <w:sz w:val="24"/>
          <w:szCs w:val="24"/>
          <w:lang w:val="ro-RO" w:eastAsia="ar-SA"/>
        </w:rPr>
        <w:t>.1</w:t>
      </w:r>
      <w:r w:rsidR="009325BE" w:rsidRPr="009325BE">
        <w:rPr>
          <w:rFonts w:ascii="Times New Roman" w:eastAsia="Lucida Sans Unicode" w:hAnsi="Times New Roman"/>
          <w:sz w:val="24"/>
          <w:szCs w:val="24"/>
          <w:lang w:val="ro-RO" w:eastAsia="ar-SA"/>
        </w:rPr>
        <w:t xml:space="preserve"> </w:t>
      </w:r>
      <w:r w:rsidR="008C69CF">
        <w:rPr>
          <w:rFonts w:ascii="Times New Roman" w:eastAsia="Lucida Sans Unicode" w:hAnsi="Times New Roman"/>
          <w:sz w:val="24"/>
          <w:szCs w:val="24"/>
          <w:lang w:val="ro-RO" w:eastAsia="ar-SA"/>
        </w:rPr>
        <w:t>Prestatorul</w:t>
      </w:r>
      <w:r w:rsidR="009325BE" w:rsidRPr="00B11EA2">
        <w:rPr>
          <w:rFonts w:ascii="Times New Roman" w:eastAsia="Lucida Sans Unicode" w:hAnsi="Times New Roman"/>
          <w:sz w:val="24"/>
          <w:szCs w:val="24"/>
          <w:lang w:val="ro-RO" w:eastAsia="ar-SA"/>
        </w:rPr>
        <w:t xml:space="preserve"> are obligația de a începe prestarea serviciilor la data semnării contractului </w:t>
      </w:r>
      <w:r w:rsidR="009325BE">
        <w:rPr>
          <w:rFonts w:ascii="Times New Roman" w:eastAsia="Lucida Sans Unicode" w:hAnsi="Times New Roman"/>
          <w:sz w:val="24"/>
          <w:szCs w:val="24"/>
          <w:lang w:val="ro-RO" w:eastAsia="ar-SA"/>
        </w:rPr>
        <w:t>și</w:t>
      </w:r>
      <w:r w:rsidR="009325BE" w:rsidRPr="00B11EA2">
        <w:rPr>
          <w:rFonts w:ascii="Times New Roman" w:eastAsia="Lucida Sans Unicode" w:hAnsi="Times New Roman"/>
          <w:sz w:val="24"/>
          <w:szCs w:val="24"/>
          <w:lang w:val="ro-RO" w:eastAsia="ar-SA"/>
        </w:rPr>
        <w:t xml:space="preserve"> emiterii ordinului de începere</w:t>
      </w:r>
      <w:r w:rsidR="009325BE" w:rsidRPr="00B11EA2">
        <w:rPr>
          <w:rFonts w:ascii="Times New Roman" w:eastAsia="Lucida Sans Unicode" w:hAnsi="Times New Roman"/>
          <w:sz w:val="24"/>
          <w:szCs w:val="24"/>
          <w:lang w:val="ro-RO" w:eastAsia="ro-RO"/>
        </w:rPr>
        <w:t>.</w:t>
      </w:r>
    </w:p>
    <w:p w14:paraId="1B232B55" w14:textId="77777777" w:rsidR="0061265E" w:rsidRPr="00F106BC"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106BC">
        <w:rPr>
          <w:rFonts w:ascii="Times New Roman" w:eastAsia="Lucida Sans Unicode" w:hAnsi="Times New Roman"/>
          <w:b/>
          <w:bCs/>
          <w:i/>
          <w:iCs/>
          <w:sz w:val="24"/>
          <w:szCs w:val="24"/>
          <w:lang w:val="ro-RO" w:eastAsia="ro-RO"/>
        </w:rPr>
        <w:t>1</w:t>
      </w:r>
      <w:r w:rsidR="004040A2" w:rsidRPr="00F106BC">
        <w:rPr>
          <w:rFonts w:ascii="Times New Roman" w:eastAsia="Lucida Sans Unicode" w:hAnsi="Times New Roman"/>
          <w:b/>
          <w:bCs/>
          <w:i/>
          <w:iCs/>
          <w:sz w:val="24"/>
          <w:szCs w:val="24"/>
          <w:lang w:val="ro-RO" w:eastAsia="ro-RO"/>
        </w:rPr>
        <w:t>5</w:t>
      </w:r>
      <w:r w:rsidR="0061265E" w:rsidRPr="00F106BC">
        <w:rPr>
          <w:rFonts w:ascii="Times New Roman" w:eastAsia="Lucida Sans Unicode" w:hAnsi="Times New Roman"/>
          <w:i/>
          <w:iCs/>
          <w:sz w:val="24"/>
          <w:szCs w:val="24"/>
          <w:lang w:val="ro-RO" w:eastAsia="ro-RO"/>
        </w:rPr>
        <w:t>.</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 xml:space="preserve">Încetarea </w:t>
      </w:r>
      <w:r w:rsidR="00D65296" w:rsidRPr="00F106BC">
        <w:rPr>
          <w:rFonts w:ascii="Times New Roman" w:eastAsia="Lucida Sans Unicode" w:hAnsi="Times New Roman"/>
          <w:b/>
          <w:bCs/>
          <w:i/>
          <w:iCs/>
          <w:sz w:val="24"/>
          <w:szCs w:val="24"/>
          <w:lang w:val="ro-RO" w:eastAsia="ro-RO"/>
        </w:rPr>
        <w:t>și</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rezilierea contractului</w:t>
      </w:r>
    </w:p>
    <w:p w14:paraId="15DAD625" w14:textId="4CADB920" w:rsidR="0061265E"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ro-RO"/>
        </w:rPr>
        <w:t>1</w:t>
      </w:r>
      <w:r w:rsidR="004040A2" w:rsidRPr="00F106BC">
        <w:rPr>
          <w:rFonts w:ascii="Times New Roman" w:eastAsia="Lucida Sans Unicode" w:hAnsi="Times New Roman"/>
          <w:bCs/>
          <w:sz w:val="24"/>
          <w:szCs w:val="24"/>
          <w:lang w:val="ro-RO" w:eastAsia="ro-RO"/>
        </w:rPr>
        <w:t>5</w:t>
      </w:r>
      <w:r w:rsidR="0061265E" w:rsidRPr="00F106BC">
        <w:rPr>
          <w:rFonts w:ascii="Times New Roman" w:eastAsia="Lucida Sans Unicode" w:hAnsi="Times New Roman"/>
          <w:bCs/>
          <w:sz w:val="24"/>
          <w:szCs w:val="24"/>
          <w:lang w:val="ro-RO" w:eastAsia="ro-RO"/>
        </w:rPr>
        <w:t xml:space="preserve">.1. - </w:t>
      </w:r>
      <w:r w:rsidR="0061265E" w:rsidRPr="00F106BC">
        <w:rPr>
          <w:rFonts w:ascii="Times New Roman" w:eastAsia="Lucida Sans Unicode" w:hAnsi="Times New Roman"/>
          <w:sz w:val="24"/>
          <w:szCs w:val="24"/>
          <w:lang w:val="ro-RO" w:eastAsia="ro-RO"/>
        </w:rPr>
        <w:t>Prezentul Contract va înceta de drept:</w:t>
      </w:r>
    </w:p>
    <w:p w14:paraId="58B43239" w14:textId="77777777" w:rsidR="009325BE" w:rsidRPr="000C2418"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B11EA2"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8C69CF">
        <w:rPr>
          <w:rFonts w:ascii="Times New Roman" w:hAnsi="Times New Roman"/>
          <w:bCs/>
          <w:sz w:val="24"/>
          <w:szCs w:val="24"/>
          <w:lang w:val="ro-RO" w:eastAsia="ro-RO"/>
        </w:rPr>
        <w:t>prestatorului</w:t>
      </w:r>
      <w:r w:rsidRPr="00B11EA2">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6F549791"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15.3. (1) Achizitorul poate rezilia contractul cu efecte depline (de jure) după acordarea unui preaviz de 10 zile </w:t>
      </w:r>
      <w:r w:rsidR="00EE740E">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fără necesitatea unei alte formalități și fără intervenția vreunei autorități sau instanțe de judecată, în oricare dintre situațiile următoare, dar nelimitându-se la acestea:</w:t>
      </w:r>
    </w:p>
    <w:p w14:paraId="05A93AA5" w14:textId="4EE7D8C8"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nu execută contractul în conformitate cu obligațiile asumate;</w:t>
      </w:r>
    </w:p>
    <w:p w14:paraId="483B7214" w14:textId="1C772E2B"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lastRenderedPageBreak/>
        <w:t>prestatorul</w:t>
      </w:r>
      <w:r w:rsidR="009325BE" w:rsidRPr="009325BE">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împotriva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acționa sau a înceta să acționeze în legătură cu contractul, sau</w:t>
      </w:r>
    </w:p>
    <w:p w14:paraId="702165A4" w14:textId="7954E3E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favoriza sau nu, a defavoriza sau nu, oricare persoană care are legătură cu contractul,</w:t>
      </w:r>
    </w:p>
    <w:p w14:paraId="4C45447B" w14:textId="3EFB0B6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 xml:space="preserve">sau dacă oricare din membrii personalului </w:t>
      </w:r>
      <w:r w:rsidR="008C69CF">
        <w:rPr>
          <w:rFonts w:ascii="Times New Roman" w:eastAsia="Times New Roman" w:hAnsi="Times New Roman"/>
          <w:bCs/>
          <w:sz w:val="24"/>
          <w:szCs w:val="24"/>
          <w:lang w:val="ro-RO" w:eastAsia="ro-RO"/>
        </w:rPr>
        <w:t>prestatorului</w:t>
      </w:r>
      <w:r w:rsidRPr="009325BE">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(2) Achizitorul poate rezilia contractul, în cazul în care </w:t>
      </w:r>
      <w:r>
        <w:rPr>
          <w:rFonts w:ascii="Times New Roman" w:hAnsi="Times New Roman"/>
          <w:bCs/>
          <w:sz w:val="24"/>
          <w:szCs w:val="24"/>
          <w:lang w:val="ro-RO" w:eastAsia="ro-RO"/>
        </w:rPr>
        <w:t>prestatorul</w:t>
      </w:r>
      <w:r w:rsidRPr="009325BE">
        <w:rPr>
          <w:rFonts w:ascii="Times New Roman" w:hAnsi="Times New Roman"/>
          <w:bCs/>
          <w:sz w:val="24"/>
          <w:szCs w:val="24"/>
          <w:lang w:val="ro-RO" w:eastAsia="ro-RO"/>
        </w:rPr>
        <w:t xml:space="preserve"> face obiectul unei proceduri de insolvență, dizolvare, administrare judiciară sau sub controlul altei autorități, în condițiile legilor speciale.</w:t>
      </w:r>
    </w:p>
    <w:p w14:paraId="5C206E36" w14:textId="578221D2" w:rsid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15.4. În cazul prevăzut la clauza 15.3 </w:t>
      </w:r>
      <w:r>
        <w:rPr>
          <w:rFonts w:ascii="Times New Roman" w:hAnsi="Times New Roman"/>
          <w:bCs/>
          <w:sz w:val="24"/>
          <w:szCs w:val="24"/>
          <w:lang w:val="ro-RO" w:eastAsia="ro-RO"/>
        </w:rPr>
        <w:t xml:space="preserve">prestatorul </w:t>
      </w:r>
      <w:r w:rsidRPr="009325BE">
        <w:rPr>
          <w:rFonts w:ascii="Times New Roman" w:hAnsi="Times New Roman"/>
          <w:bCs/>
          <w:sz w:val="24"/>
          <w:szCs w:val="24"/>
          <w:lang w:val="ro-RO" w:eastAsia="ro-RO"/>
        </w:rPr>
        <w:t>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79C2202" w14:textId="77777777"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p>
    <w:p w14:paraId="66E10D22" w14:textId="1C124FE4" w:rsidR="000B15ED" w:rsidRPr="00F106BC" w:rsidRDefault="000B15ED" w:rsidP="00626CE1">
      <w:pPr>
        <w:pStyle w:val="DefaultText"/>
        <w:tabs>
          <w:tab w:val="left" w:pos="9356"/>
        </w:tabs>
        <w:ind w:right="57"/>
        <w:jc w:val="both"/>
        <w:rPr>
          <w:rFonts w:ascii="Times New Roman" w:hAnsi="Times New Roman"/>
          <w:b/>
          <w:i/>
          <w:lang w:val="ro-RO"/>
        </w:rPr>
      </w:pPr>
      <w:r w:rsidRPr="00F106BC">
        <w:rPr>
          <w:rFonts w:ascii="Times New Roman" w:hAnsi="Times New Roman"/>
          <w:b/>
          <w:i/>
          <w:lang w:val="ro-RO"/>
        </w:rPr>
        <w:t>1</w:t>
      </w:r>
      <w:r w:rsidR="005B3B20" w:rsidRPr="00F106BC">
        <w:rPr>
          <w:rFonts w:ascii="Times New Roman" w:hAnsi="Times New Roman"/>
          <w:b/>
          <w:i/>
          <w:lang w:val="ro-RO"/>
        </w:rPr>
        <w:t>6</w:t>
      </w:r>
      <w:r w:rsidRPr="00F106BC">
        <w:rPr>
          <w:rFonts w:ascii="Times New Roman" w:hAnsi="Times New Roman"/>
          <w:b/>
          <w:i/>
          <w:lang w:val="ro-RO"/>
        </w:rPr>
        <w:t>. Subcontractanți</w:t>
      </w:r>
      <w:r w:rsidR="009325BE">
        <w:rPr>
          <w:rFonts w:ascii="Times New Roman" w:hAnsi="Times New Roman"/>
          <w:b/>
          <w:i/>
          <w:lang w:val="ro-RO"/>
        </w:rPr>
        <w:t xml:space="preserve"> – dac</w:t>
      </w:r>
      <w:r w:rsidR="00A136FB">
        <w:rPr>
          <w:rFonts w:ascii="Times New Roman" w:hAnsi="Times New Roman"/>
          <w:b/>
          <w:i/>
          <w:lang w:val="ro-RO"/>
        </w:rPr>
        <w:t>ă</w:t>
      </w:r>
      <w:r w:rsidR="009325BE">
        <w:rPr>
          <w:rFonts w:ascii="Times New Roman" w:hAnsi="Times New Roman"/>
          <w:b/>
          <w:i/>
          <w:lang w:val="ro-RO"/>
        </w:rPr>
        <w:t xml:space="preserve"> e cazul</w:t>
      </w:r>
    </w:p>
    <w:p w14:paraId="62C1C9D6"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b/>
          <w:szCs w:val="24"/>
          <w:lang w:val="ro-RO"/>
        </w:rPr>
        <w:t>I.</w:t>
      </w:r>
      <w:r w:rsidRPr="00F106BC">
        <w:rPr>
          <w:rFonts w:ascii="Times New Roman" w:hAnsi="Times New Roman"/>
          <w:szCs w:val="24"/>
          <w:lang w:val="ro-RO"/>
        </w:rPr>
        <w:t xml:space="preserve"> 1</w:t>
      </w:r>
      <w:r w:rsidR="005B3B20" w:rsidRPr="00F106BC">
        <w:rPr>
          <w:rFonts w:ascii="Times New Roman" w:hAnsi="Times New Roman"/>
          <w:szCs w:val="24"/>
          <w:lang w:val="ro-RO"/>
        </w:rPr>
        <w:t>6</w:t>
      </w:r>
      <w:r w:rsidRPr="00F106BC">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.3. (1) Prestatorul este pe deplin răspunzător față de achizitor de modul în care îndeplinește contractul.</w:t>
      </w:r>
    </w:p>
    <w:p w14:paraId="59E9DE9F"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w:t>
      </w:r>
      <w:r w:rsidRPr="00F106BC">
        <w:rPr>
          <w:rFonts w:ascii="Times New Roman" w:hAnsi="Times New Roman"/>
          <w:b/>
          <w:szCs w:val="24"/>
          <w:lang w:val="ro-RO"/>
        </w:rPr>
        <w:t xml:space="preserve"> </w:t>
      </w:r>
      <w:r w:rsidRPr="00F106BC">
        <w:rPr>
          <w:rFonts w:ascii="Times New Roman" w:hAnsi="Times New Roman"/>
          <w:szCs w:val="24"/>
          <w:lang w:val="ro-RO"/>
        </w:rPr>
        <w:t>Prestatorul</w:t>
      </w:r>
      <w:r w:rsidRPr="00F106BC">
        <w:rPr>
          <w:rFonts w:ascii="Times New Roman" w:hAnsi="Times New Roman"/>
          <w:b/>
          <w:szCs w:val="24"/>
          <w:lang w:val="ro-RO"/>
        </w:rPr>
        <w:t xml:space="preserve"> </w:t>
      </w:r>
      <w:r w:rsidRPr="00F106BC">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 xml:space="preserve">(2) În situația prevăzută la alin. (1), </w:t>
      </w:r>
      <w:r w:rsidR="00701E26">
        <w:rPr>
          <w:rFonts w:ascii="Times New Roman" w:hAnsi="Times New Roman"/>
          <w:szCs w:val="24"/>
          <w:lang w:val="ro-RO"/>
        </w:rPr>
        <w:t>prestatorul</w:t>
      </w:r>
      <w:r w:rsidRPr="00F106BC">
        <w:rPr>
          <w:rFonts w:ascii="Times New Roman" w:hAnsi="Times New Roman"/>
          <w:szCs w:val="24"/>
          <w:lang w:val="ro-RO"/>
        </w:rPr>
        <w:t xml:space="preserve"> va transmite </w:t>
      </w:r>
      <w:r w:rsidR="00701E26">
        <w:rPr>
          <w:rFonts w:ascii="Times New Roman" w:hAnsi="Times New Roman"/>
          <w:szCs w:val="24"/>
          <w:lang w:val="ro-RO"/>
        </w:rPr>
        <w:t>achizitorului</w:t>
      </w:r>
      <w:r w:rsidRPr="00F106BC">
        <w:rPr>
          <w:rFonts w:ascii="Times New Roman" w:hAnsi="Times New Roman"/>
          <w:szCs w:val="24"/>
          <w:lang w:val="ro-RO"/>
        </w:rPr>
        <w:t xml:space="preserve"> informațiile cu privire la noii subcontractanți și va obține acordul </w:t>
      </w:r>
      <w:r w:rsidR="00701E26">
        <w:rPr>
          <w:rFonts w:ascii="Times New Roman" w:hAnsi="Times New Roman"/>
          <w:szCs w:val="24"/>
          <w:lang w:val="ro-RO"/>
        </w:rPr>
        <w:t>achizitorului</w:t>
      </w:r>
      <w:r w:rsidRPr="00F106BC">
        <w:rPr>
          <w:rFonts w:ascii="Times New Roman" w:hAnsi="Times New Roman"/>
          <w:szCs w:val="24"/>
          <w:lang w:val="ro-RO"/>
        </w:rPr>
        <w:t xml:space="preserve"> privind eventualii noi subcontractanți implicați ulterior în executarea contractului. </w:t>
      </w:r>
    </w:p>
    <w:p w14:paraId="51C2A94B"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106BC" w:rsidRDefault="005B3B20"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hAnsi="Times New Roman"/>
          <w:szCs w:val="24"/>
          <w:lang w:val="ro-RO"/>
        </w:rPr>
        <w:t>16</w:t>
      </w:r>
      <w:r w:rsidR="000B15ED" w:rsidRPr="00F106BC">
        <w:rPr>
          <w:rFonts w:ascii="Times New Roman" w:hAnsi="Times New Roman"/>
          <w:szCs w:val="24"/>
          <w:lang w:val="ro-RO"/>
        </w:rPr>
        <w:t xml:space="preserve">.5. (1) </w:t>
      </w:r>
      <w:r w:rsidR="000B15ED" w:rsidRPr="00F106BC">
        <w:rPr>
          <w:rFonts w:ascii="Times New Roman" w:eastAsia="Times New Roman" w:hAnsi="Times New Roman"/>
          <w:szCs w:val="24"/>
          <w:lang w:val="ro-RO" w:eastAsia="ro-RO"/>
        </w:rPr>
        <w:t xml:space="preserve">Înlocuirea/implicarea subcontractanților de către </w:t>
      </w:r>
      <w:r w:rsidR="00701E26">
        <w:rPr>
          <w:rFonts w:ascii="Times New Roman" w:eastAsia="Times New Roman" w:hAnsi="Times New Roman"/>
          <w:szCs w:val="24"/>
          <w:lang w:val="ro-RO" w:eastAsia="ro-RO"/>
        </w:rPr>
        <w:t>prestator</w:t>
      </w:r>
      <w:r w:rsidR="000B15ED" w:rsidRPr="00F106BC">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lastRenderedPageBreak/>
        <w:t>a) înlocuirea subcontractanților nominalizați în ofertă și ale căror activități au fost indicate în ofertă ca fiind realizate de subcontractanți,</w:t>
      </w:r>
    </w:p>
    <w:p w14:paraId="03CAFDF0"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 xml:space="preserve">(2) În cazul în care </w:t>
      </w:r>
      <w:r w:rsidR="00701E26">
        <w:rPr>
          <w:rFonts w:ascii="Times New Roman" w:eastAsia="Times New Roman" w:hAnsi="Times New Roman"/>
          <w:szCs w:val="24"/>
          <w:lang w:val="ro-RO" w:eastAsia="ro-RO"/>
        </w:rPr>
        <w:t>prestatorul</w:t>
      </w:r>
      <w:r w:rsidRPr="00F106BC">
        <w:rPr>
          <w:rFonts w:ascii="Times New Roman" w:eastAsia="Times New Roman" w:hAnsi="Times New Roman"/>
          <w:szCs w:val="24"/>
          <w:lang w:val="ro-RO" w:eastAsia="ro-RO"/>
        </w:rPr>
        <w:t xml:space="preserve"> înlocuiește/implică subcontractanții în perioada de implementare a contractului, </w:t>
      </w:r>
      <w:r w:rsidR="00701E26">
        <w:rPr>
          <w:rFonts w:ascii="Times New Roman" w:eastAsia="Times New Roman" w:hAnsi="Times New Roman"/>
          <w:szCs w:val="24"/>
          <w:lang w:val="ro-RO" w:eastAsia="ro-RO"/>
        </w:rPr>
        <w:t>achizitorul</w:t>
      </w:r>
      <w:r w:rsidRPr="00F106BC">
        <w:rPr>
          <w:rFonts w:ascii="Times New Roman" w:eastAsia="Times New Roman" w:hAnsi="Times New Roman"/>
          <w:szCs w:val="24"/>
          <w:lang w:val="ro-RO" w:eastAsia="ro-RO"/>
        </w:rPr>
        <w:t xml:space="preserve"> are obligația de a solicita prezentarea contractelor încheiate între </w:t>
      </w:r>
      <w:r w:rsidR="00701E26">
        <w:rPr>
          <w:rFonts w:ascii="Times New Roman" w:eastAsia="Times New Roman" w:hAnsi="Times New Roman"/>
          <w:szCs w:val="24"/>
          <w:lang w:val="ro-RO" w:eastAsia="ro-RO"/>
        </w:rPr>
        <w:t>prestator</w:t>
      </w:r>
      <w:r w:rsidRPr="00F106BC">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a) activitățile ce urmează a fi subcontractate;</w:t>
      </w:r>
    </w:p>
    <w:p w14:paraId="32059A79"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b) numele, datele de contact, reprezentanții legali ai noilor subcontractanți;</w:t>
      </w:r>
    </w:p>
    <w:p w14:paraId="1C03F537"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rPr>
      </w:pPr>
      <w:r w:rsidRPr="00F106BC">
        <w:rPr>
          <w:rFonts w:ascii="Times New Roman" w:hAnsi="Times New Roman"/>
          <w:szCs w:val="24"/>
          <w:lang w:val="ro-RO" w:eastAsia="ro-RO"/>
        </w:rPr>
        <w:t>c) valoarea aferentă prestațiilor noilor subcontractanți.</w:t>
      </w:r>
    </w:p>
    <w:p w14:paraId="5EE30FFA" w14:textId="3404D41C"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Pr>
          <w:rFonts w:ascii="Times New Roman" w:hAnsi="Times New Roman"/>
          <w:sz w:val="24"/>
          <w:szCs w:val="24"/>
          <w:lang w:val="ro-RO"/>
        </w:rPr>
        <w:t>prestator</w:t>
      </w:r>
      <w:r w:rsidRPr="00F106BC">
        <w:rPr>
          <w:rFonts w:ascii="Times New Roman" w:hAnsi="Times New Roman"/>
          <w:sz w:val="24"/>
          <w:szCs w:val="24"/>
          <w:lang w:val="ro-RO"/>
        </w:rPr>
        <w:t xml:space="preserve"> la ofertă, aferentă activității supuse subcontractării.</w:t>
      </w:r>
    </w:p>
    <w:p w14:paraId="47E8D139"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(6) Înlocuirea/implicarea subcontractanților de către </w:t>
      </w:r>
      <w:r w:rsidR="00701E26">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.6 (1) În situația prevăzută la art. 1</w:t>
      </w:r>
      <w:r w:rsidRPr="00F106BC">
        <w:rPr>
          <w:rFonts w:ascii="Times New Roman" w:hAnsi="Times New Roman"/>
          <w:sz w:val="24"/>
          <w:szCs w:val="24"/>
          <w:lang w:val="ro-RO" w:eastAsia="ro-RO"/>
        </w:rPr>
        <w:t>6</w:t>
      </w:r>
      <w:r w:rsidR="000B15ED" w:rsidRPr="00F106BC">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(2) În situația</w:t>
      </w:r>
      <w:r w:rsidR="005B3B20" w:rsidRPr="00F106BC">
        <w:rPr>
          <w:rFonts w:ascii="Times New Roman" w:hAnsi="Times New Roman"/>
          <w:sz w:val="24"/>
          <w:szCs w:val="24"/>
          <w:lang w:val="ro-RO" w:eastAsia="ro-RO"/>
        </w:rPr>
        <w:t xml:space="preserve"> prevăzută la art. 16</w:t>
      </w:r>
      <w:r w:rsidRPr="00F106BC">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.7. În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 xml:space="preserve">.5 alin. (1), lit. b), </w:t>
      </w:r>
      <w:r w:rsidR="00701E26">
        <w:rPr>
          <w:rFonts w:ascii="Times New Roman" w:hAnsi="Times New Roman"/>
          <w:sz w:val="24"/>
          <w:szCs w:val="24"/>
          <w:lang w:val="ro-RO" w:eastAsia="ro-RO"/>
        </w:rPr>
        <w:t>prestatorul</w:t>
      </w:r>
      <w:r w:rsidR="000B15ED" w:rsidRPr="00F106BC">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.8.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b) introducerea unui nou subcontractant nu modifică prețul contractului dintre </w:t>
      </w:r>
      <w:r w:rsidR="00B05425">
        <w:rPr>
          <w:rFonts w:ascii="Times New Roman" w:hAnsi="Times New Roman"/>
          <w:sz w:val="24"/>
          <w:szCs w:val="24"/>
          <w:lang w:val="ro-RO" w:eastAsia="ro-RO"/>
        </w:rPr>
        <w:t>achizitor și prestator;</w:t>
      </w:r>
    </w:p>
    <w:p w14:paraId="061384AD"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.9. În situația prevăzută la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.5 alin.(1), lit. a).</w:t>
      </w:r>
    </w:p>
    <w:p w14:paraId="22245269" w14:textId="3CF8F709"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 xml:space="preserve">.10. (1) </w:t>
      </w:r>
      <w:r w:rsidR="00B05425">
        <w:rPr>
          <w:rFonts w:ascii="Times New Roman" w:hAnsi="Times New Roman"/>
          <w:sz w:val="24"/>
          <w:szCs w:val="24"/>
          <w:lang w:val="ro-RO" w:eastAsia="ro-RO"/>
        </w:rPr>
        <w:t>Achizitorul</w:t>
      </w:r>
      <w:r w:rsidR="000B15ED" w:rsidRPr="00F106BC">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Pr>
          <w:rFonts w:ascii="Times New Roman" w:hAnsi="Times New Roman"/>
          <w:sz w:val="24"/>
          <w:szCs w:val="24"/>
          <w:lang w:val="ro-RO" w:eastAsia="ro-RO"/>
        </w:rPr>
        <w:t xml:space="preserve">prestarea serviciilor prestatorului </w:t>
      </w:r>
      <w:r w:rsidR="000B15ED" w:rsidRPr="00F106BC">
        <w:rPr>
          <w:rFonts w:ascii="Times New Roman" w:hAnsi="Times New Roman"/>
          <w:sz w:val="24"/>
          <w:szCs w:val="24"/>
          <w:lang w:val="ro-RO" w:eastAsia="ro-RO"/>
        </w:rPr>
        <w:t xml:space="preserve">potrivit contractului dintre </w:t>
      </w:r>
      <w:r w:rsidR="00B05425">
        <w:rPr>
          <w:rFonts w:ascii="Times New Roman" w:hAnsi="Times New Roman"/>
          <w:sz w:val="24"/>
          <w:szCs w:val="24"/>
          <w:lang w:val="ro-RO" w:eastAsia="ro-RO"/>
        </w:rPr>
        <w:t>prestator</w:t>
      </w:r>
      <w:r w:rsidR="000B15ED" w:rsidRPr="00F106BC">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lastRenderedPageBreak/>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efectuează plățile directe către subcontractanții agreați doar atunci când prestația acestora este confirmată prin do</w:t>
      </w:r>
      <w:r w:rsidR="00043077" w:rsidRPr="00F106BC">
        <w:rPr>
          <w:rFonts w:ascii="Times New Roman" w:hAnsi="Times New Roman"/>
          <w:sz w:val="24"/>
          <w:szCs w:val="24"/>
          <w:lang w:val="ro-RO" w:eastAsia="ro-RO"/>
        </w:rPr>
        <w:t xml:space="preserve">cumente agreate de toate </w:t>
      </w:r>
      <w:r w:rsidRPr="00F106BC">
        <w:rPr>
          <w:rFonts w:ascii="Times New Roman" w:hAnsi="Times New Roman"/>
          <w:sz w:val="24"/>
          <w:szCs w:val="24"/>
          <w:lang w:val="ro-RO" w:eastAsia="ro-RO"/>
        </w:rPr>
        <w:t>părți</w:t>
      </w:r>
      <w:r w:rsidR="00043077" w:rsidRPr="00F106BC">
        <w:rPr>
          <w:rFonts w:ascii="Times New Roman" w:hAnsi="Times New Roman"/>
          <w:sz w:val="24"/>
          <w:szCs w:val="24"/>
          <w:lang w:val="ro-RO" w:eastAsia="ro-RO"/>
        </w:rPr>
        <w:t>le</w:t>
      </w:r>
      <w:r w:rsidRPr="00F106BC">
        <w:rPr>
          <w:rFonts w:ascii="Times New Roman" w:hAnsi="Times New Roman"/>
          <w:sz w:val="24"/>
          <w:szCs w:val="24"/>
          <w:lang w:val="ro-RO" w:eastAsia="ro-RO"/>
        </w:rPr>
        <w:t xml:space="preserve">, respectiv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și subcontractant sau de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și subcontractant atunci când, în mod nejustificat, </w:t>
      </w:r>
      <w:r w:rsidR="00B05425">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(3) Atunci când un subcontractant își exprimă opțiunea de a fi plătit direct,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64BAA74F" w14:textId="79327C6F" w:rsidR="000B15ED" w:rsidRPr="00DD474E" w:rsidRDefault="005B3B20" w:rsidP="00DD474E">
      <w:pPr>
        <w:pStyle w:val="DefaultText2"/>
        <w:tabs>
          <w:tab w:val="left" w:pos="9356"/>
        </w:tabs>
        <w:ind w:right="57"/>
        <w:rPr>
          <w:szCs w:val="24"/>
          <w:lang w:val="ro-RO" w:eastAsia="ro-RO"/>
        </w:rPr>
      </w:pPr>
      <w:r w:rsidRPr="00F106BC">
        <w:rPr>
          <w:szCs w:val="24"/>
          <w:lang w:val="ro-RO" w:eastAsia="ro-RO"/>
        </w:rPr>
        <w:t>16</w:t>
      </w:r>
      <w:r w:rsidR="000B15ED" w:rsidRPr="00F106BC">
        <w:rPr>
          <w:szCs w:val="24"/>
          <w:lang w:val="ro-RO" w:eastAsia="ro-RO"/>
        </w:rPr>
        <w:t xml:space="preserve">.11. În situația în care pe parcursul derulării contractului, </w:t>
      </w:r>
      <w:r w:rsidR="00701E26">
        <w:rPr>
          <w:szCs w:val="24"/>
          <w:lang w:val="ro-RO" w:eastAsia="ro-RO"/>
        </w:rPr>
        <w:t>prestatorul</w:t>
      </w:r>
      <w:r w:rsidR="000B15ED" w:rsidRPr="00F106BC">
        <w:rPr>
          <w:szCs w:val="24"/>
          <w:lang w:val="ro-RO" w:eastAsia="ro-RO"/>
        </w:rPr>
        <w:t xml:space="preserve"> va subcontracta unor operatori economici nedeclarați ca subcontractanți în ofertă, subcontractarea </w:t>
      </w:r>
      <w:r w:rsidR="000B15ED" w:rsidRPr="00F106BC">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106BC">
        <w:rPr>
          <w:szCs w:val="24"/>
          <w:lang w:val="ro-RO" w:eastAsia="ro-RO"/>
        </w:rPr>
        <w:t>se vor aplica penalități de 50% din valoarea serviciilor contractate.</w:t>
      </w:r>
    </w:p>
    <w:p w14:paraId="67B15B5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106BC">
        <w:rPr>
          <w:rFonts w:ascii="Times New Roman" w:eastAsia="Lucida Sans Unicode" w:hAnsi="Times New Roman"/>
          <w:b/>
          <w:i/>
          <w:sz w:val="24"/>
          <w:szCs w:val="24"/>
          <w:lang w:val="ro-RO" w:eastAsia="ar-SA"/>
        </w:rPr>
        <w:t>17. Ajustarea prețului contractului</w:t>
      </w:r>
    </w:p>
    <w:p w14:paraId="1A08EF32" w14:textId="77777777" w:rsidR="001D6087" w:rsidRPr="00F106BC"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Lucida Sans Unicode" w:hAnsi="Times New Roman"/>
          <w:sz w:val="24"/>
          <w:szCs w:val="24"/>
          <w:lang w:val="ro-RO" w:eastAsia="ar-SA"/>
        </w:rPr>
        <w:t xml:space="preserve">17.1. </w:t>
      </w:r>
      <w:r w:rsidR="001D6087" w:rsidRPr="00F106BC">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4D00E4B0" w14:textId="20DCB127" w:rsidR="005B3B20" w:rsidRPr="00DD474E" w:rsidRDefault="001D6087" w:rsidP="00DD474E">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Times New Roman" w:hAnsi="Times New Roman"/>
          <w:sz w:val="24"/>
          <w:szCs w:val="24"/>
          <w:lang w:val="ro-RO" w:eastAsia="ro-RO"/>
        </w:rPr>
        <w:t>17.2. Prețul</w:t>
      </w:r>
      <w:r w:rsidR="00F95C78">
        <w:rPr>
          <w:rFonts w:ascii="Times New Roman" w:eastAsia="Times New Roman" w:hAnsi="Times New Roman"/>
          <w:sz w:val="24"/>
          <w:szCs w:val="24"/>
          <w:lang w:val="ro-RO" w:eastAsia="ro-RO"/>
        </w:rPr>
        <w:t xml:space="preserve"> contractului</w:t>
      </w:r>
      <w:r w:rsidRPr="00F106BC">
        <w:rPr>
          <w:rFonts w:ascii="Times New Roman" w:eastAsia="Times New Roman" w:hAnsi="Times New Roman"/>
          <w:sz w:val="24"/>
          <w:szCs w:val="24"/>
          <w:lang w:val="ro-RO" w:eastAsia="ro-RO"/>
        </w:rPr>
        <w:t xml:space="preserve"> este ferm</w:t>
      </w:r>
      <w:r w:rsidR="00F95C78">
        <w:rPr>
          <w:rFonts w:ascii="Times New Roman" w:eastAsia="Times New Roman" w:hAnsi="Times New Roman"/>
          <w:sz w:val="24"/>
          <w:szCs w:val="24"/>
          <w:lang w:val="ro-RO" w:eastAsia="ro-RO"/>
        </w:rPr>
        <w:t>,</w:t>
      </w:r>
      <w:r w:rsidRPr="00F106BC">
        <w:rPr>
          <w:rFonts w:ascii="Times New Roman" w:eastAsia="Times New Roman" w:hAnsi="Times New Roman"/>
          <w:sz w:val="24"/>
          <w:szCs w:val="24"/>
          <w:lang w:val="ro-RO" w:eastAsia="ro-RO"/>
        </w:rPr>
        <w:t xml:space="preserve"> în lei și nemodificabil pe toată perioada de derulare a contractului.</w:t>
      </w:r>
    </w:p>
    <w:p w14:paraId="0460430C" w14:textId="408E581C" w:rsidR="005F37F5" w:rsidRPr="00B23550" w:rsidRDefault="00D739A2" w:rsidP="00B23550">
      <w:pPr>
        <w:tabs>
          <w:tab w:val="left" w:pos="9356"/>
        </w:tabs>
        <w:spacing w:after="0" w:line="240" w:lineRule="auto"/>
        <w:ind w:right="57"/>
        <w:jc w:val="both"/>
        <w:rPr>
          <w:rFonts w:ascii="Times New Roman" w:hAnsi="Times New Roman"/>
          <w:b/>
          <w:i/>
          <w:sz w:val="24"/>
          <w:szCs w:val="24"/>
          <w:lang w:val="ro-RO"/>
        </w:rPr>
      </w:pPr>
      <w:r w:rsidRPr="00B4362D">
        <w:rPr>
          <w:rFonts w:ascii="Times New Roman" w:hAnsi="Times New Roman"/>
          <w:b/>
          <w:i/>
          <w:sz w:val="24"/>
          <w:szCs w:val="24"/>
          <w:lang w:val="ro-RO"/>
        </w:rPr>
        <w:t>18</w:t>
      </w:r>
      <w:r w:rsidR="005B3B20" w:rsidRPr="00B4362D">
        <w:rPr>
          <w:rFonts w:ascii="Times New Roman" w:hAnsi="Times New Roman"/>
          <w:b/>
          <w:i/>
          <w:sz w:val="24"/>
          <w:szCs w:val="24"/>
          <w:lang w:val="ro-RO"/>
        </w:rPr>
        <w:t>. Modificarea contractului</w:t>
      </w:r>
    </w:p>
    <w:p w14:paraId="7BF8D841"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78360F">
        <w:rPr>
          <w:rFonts w:ascii="Times New Roman" w:hAnsi="Times New Roman"/>
          <w:sz w:val="24"/>
          <w:szCs w:val="24"/>
          <w:lang w:val="ro-RO"/>
        </w:rPr>
        <w:t>1</w:t>
      </w:r>
      <w:r w:rsidR="005D60EB" w:rsidRPr="0078360F">
        <w:rPr>
          <w:rFonts w:ascii="Times New Roman" w:hAnsi="Times New Roman"/>
          <w:sz w:val="24"/>
          <w:szCs w:val="24"/>
          <w:lang w:val="ro-RO"/>
        </w:rPr>
        <w:t>8</w:t>
      </w:r>
      <w:r w:rsidRPr="0078360F">
        <w:rPr>
          <w:rFonts w:ascii="Times New Roman" w:hAnsi="Times New Roman"/>
          <w:sz w:val="24"/>
          <w:szCs w:val="24"/>
          <w:lang w:val="ro-RO"/>
        </w:rPr>
        <w:t>.1. (1) Contractul</w:t>
      </w:r>
      <w:r w:rsidRPr="00B4362D">
        <w:rPr>
          <w:rFonts w:ascii="Times New Roman" w:hAnsi="Times New Roman"/>
          <w:sz w:val="24"/>
          <w:szCs w:val="24"/>
          <w:lang w:val="ro-RO"/>
        </w:rPr>
        <w:t xml:space="preserve"> poate fi modificat fără organizarea unei noi proceduri de atribuire, atunci când modificările, indiferent de valoarea lor, nu sunt substanțiale, în condițiile art. 221 din Legea nr. 98/2016.</w:t>
      </w:r>
    </w:p>
    <w:p w14:paraId="148D3EF6"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B4362D">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106BC" w:rsidRDefault="005F37F5" w:rsidP="005F37F5">
      <w:pPr>
        <w:tabs>
          <w:tab w:val="left" w:pos="9356"/>
        </w:tabs>
        <w:spacing w:after="0" w:line="240" w:lineRule="auto"/>
        <w:ind w:right="57"/>
        <w:jc w:val="both"/>
        <w:rPr>
          <w:rFonts w:ascii="Times New Roman" w:hAnsi="Times New Roman"/>
          <w:kern w:val="2"/>
          <w:sz w:val="24"/>
          <w:szCs w:val="24"/>
          <w:lang w:val="ro-RO"/>
        </w:rPr>
      </w:pPr>
      <w:r w:rsidRPr="00B4362D">
        <w:rPr>
          <w:rFonts w:ascii="Times New Roman" w:hAnsi="Times New Roman"/>
          <w:kern w:val="2"/>
          <w:sz w:val="24"/>
          <w:szCs w:val="24"/>
          <w:lang w:val="ro-RO"/>
        </w:rPr>
        <w:t>(3) Partea care solicită modificări</w:t>
      </w:r>
      <w:r w:rsidRPr="00F106BC">
        <w:rPr>
          <w:rFonts w:ascii="Times New Roman" w:hAnsi="Times New Roman"/>
          <w:kern w:val="2"/>
          <w:sz w:val="24"/>
          <w:szCs w:val="24"/>
          <w:lang w:val="ro-RO"/>
        </w:rPr>
        <w:t xml:space="preserve"> contractuale are obligația de a notifica cealaltă parte, în scris, în termen de maxim 5 zile de la data la care a intervenit situația care conduce la modificarea contractului.</w:t>
      </w:r>
    </w:p>
    <w:p w14:paraId="02EF7182"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Pr>
          <w:rFonts w:ascii="Times New Roman" w:hAnsi="Times New Roman"/>
          <w:noProof/>
          <w:sz w:val="24"/>
          <w:szCs w:val="24"/>
          <w:lang w:val="ro-RO" w:eastAsia="x-none"/>
        </w:rPr>
        <w:t>prestatorului</w:t>
      </w:r>
      <w:r w:rsidRPr="00F106BC">
        <w:rPr>
          <w:rFonts w:ascii="Times New Roman" w:hAnsi="Times New Roman"/>
          <w:noProof/>
          <w:sz w:val="24"/>
          <w:szCs w:val="24"/>
          <w:lang w:val="ro-RO" w:eastAsia="x-none"/>
        </w:rPr>
        <w:t xml:space="preserve"> cu </w:t>
      </w:r>
      <w:r w:rsidRPr="00F106BC">
        <w:rPr>
          <w:rFonts w:ascii="Times New Roman" w:hAnsi="Times New Roman"/>
          <w:i/>
          <w:noProof/>
          <w:sz w:val="24"/>
          <w:szCs w:val="24"/>
          <w:lang w:val="ro-RO" w:eastAsia="x-none"/>
        </w:rPr>
        <w:t>minim 15 zile</w:t>
      </w:r>
      <w:r w:rsidRPr="00F106BC">
        <w:rPr>
          <w:rFonts w:ascii="Times New Roman" w:hAnsi="Times New Roman"/>
          <w:noProof/>
          <w:sz w:val="24"/>
          <w:szCs w:val="24"/>
          <w:lang w:val="ro-RO" w:eastAsia="x-none"/>
        </w:rPr>
        <w:t xml:space="preserve"> înainte de data renunțării.</w:t>
      </w:r>
    </w:p>
    <w:p w14:paraId="1ED7488D"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 xml:space="preserve">(2) În situația nerespectării dispozițiilor alin. (1), </w:t>
      </w:r>
      <w:r w:rsidR="00701E26">
        <w:rPr>
          <w:rFonts w:ascii="Times New Roman" w:hAnsi="Times New Roman"/>
          <w:noProof/>
          <w:sz w:val="24"/>
          <w:szCs w:val="24"/>
          <w:lang w:val="ro-RO" w:eastAsia="x-none"/>
        </w:rPr>
        <w:t>achizitorul</w:t>
      </w:r>
      <w:r w:rsidRPr="00F106BC">
        <w:rPr>
          <w:rFonts w:ascii="Times New Roman" w:hAnsi="Times New Roman"/>
          <w:noProof/>
          <w:sz w:val="24"/>
          <w:szCs w:val="24"/>
          <w:lang w:val="ro-RO" w:eastAsia="x-none"/>
        </w:rPr>
        <w:t xml:space="preserve"> are dreptul de a denunța unilateral contractul de achiziție publică inițial. </w:t>
      </w:r>
    </w:p>
    <w:p w14:paraId="38831558" w14:textId="4D84DE56" w:rsidR="00E83AB4" w:rsidRPr="00DD474E" w:rsidRDefault="005F37F5" w:rsidP="00626CE1">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introduce dreptul de denunțare unilaterală prevăzut la alin. (2) în condițiile contractuale cuprinse în documentația de atribuire.</w:t>
      </w:r>
    </w:p>
    <w:p w14:paraId="17D69289" w14:textId="4D98C1D6" w:rsidR="005B3B20" w:rsidRPr="00F106BC"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19</w:t>
      </w:r>
      <w:r w:rsidR="005B3B20" w:rsidRPr="00F106BC">
        <w:rPr>
          <w:rFonts w:ascii="Times New Roman" w:eastAsia="Lucida Sans Unicode" w:hAnsi="Times New Roman"/>
          <w:b/>
          <w:i/>
          <w:sz w:val="24"/>
          <w:szCs w:val="24"/>
          <w:lang w:val="ro-RO" w:eastAsia="ar-SA"/>
        </w:rPr>
        <w:t>. Cesiunea de creanțe</w:t>
      </w:r>
    </w:p>
    <w:p w14:paraId="678F1426" w14:textId="654DB843" w:rsidR="0064219B"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.1 Prestatorul poate </w:t>
      </w:r>
      <w:r w:rsidRPr="00B11EA2">
        <w:rPr>
          <w:szCs w:val="24"/>
          <w:lang w:val="ro-RO"/>
        </w:rPr>
        <w:t>poate cesiona creanța născută din contract în favoarea subcontractantului/ subcontractanților legată de partea/părțile din contract care sunt îndeplinite de către aceștia</w:t>
      </w:r>
      <w:r>
        <w:rPr>
          <w:szCs w:val="24"/>
          <w:lang w:val="ro-RO"/>
        </w:rPr>
        <w:t>.</w:t>
      </w:r>
    </w:p>
    <w:p w14:paraId="73CE77D3" w14:textId="1A99D912" w:rsidR="00D739A2" w:rsidRPr="00F106BC"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.2. </w:t>
      </w:r>
      <w:r w:rsidRPr="00B11EA2">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106BC">
        <w:rPr>
          <w:szCs w:val="24"/>
          <w:lang w:val="ro-RO"/>
        </w:rPr>
        <w:t>.</w:t>
      </w:r>
    </w:p>
    <w:p w14:paraId="0A5DD6E0" w14:textId="33D66052" w:rsidR="00B23550" w:rsidRPr="00DD474E" w:rsidRDefault="0064219B" w:rsidP="00DD474E">
      <w:pPr>
        <w:pStyle w:val="DefaultText2"/>
        <w:tabs>
          <w:tab w:val="left" w:pos="9356"/>
        </w:tabs>
        <w:ind w:right="-1"/>
        <w:rPr>
          <w:szCs w:val="24"/>
          <w:lang w:val="ro-RO"/>
        </w:rPr>
      </w:pPr>
      <w:r>
        <w:rPr>
          <w:szCs w:val="24"/>
          <w:lang w:val="ro-RO"/>
        </w:rPr>
        <w:lastRenderedPageBreak/>
        <w:t>19</w:t>
      </w:r>
      <w:r w:rsidR="00D739A2" w:rsidRPr="00F106BC">
        <w:rPr>
          <w:szCs w:val="24"/>
          <w:lang w:val="ro-RO"/>
        </w:rPr>
        <w:t xml:space="preserve">.3. </w:t>
      </w:r>
      <w:r w:rsidRPr="00B11EA2">
        <w:rPr>
          <w:szCs w:val="24"/>
          <w:lang w:val="ro-RO"/>
        </w:rPr>
        <w:t>O</w:t>
      </w:r>
      <w:r w:rsidRPr="00B11EA2">
        <w:rPr>
          <w:bCs/>
          <w:szCs w:val="24"/>
          <w:lang w:val="ro-RO"/>
        </w:rPr>
        <w:t>bligațiile născute din contract rămân în sarcina părților, astfel cum au fost stipulate și asumate inițial.</w:t>
      </w:r>
    </w:p>
    <w:p w14:paraId="298F021D" w14:textId="5D60F1D2" w:rsidR="0061265E" w:rsidRPr="00F106BC"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106BC">
        <w:rPr>
          <w:rFonts w:ascii="Times New Roman" w:eastAsia="Lucida Sans Unicode" w:hAnsi="Times New Roman"/>
          <w:b/>
          <w:i/>
          <w:sz w:val="24"/>
          <w:szCs w:val="24"/>
          <w:lang w:val="ro-RO" w:eastAsia="ar-SA"/>
        </w:rPr>
        <w:t>2</w:t>
      </w:r>
      <w:r w:rsidR="0064219B">
        <w:rPr>
          <w:rFonts w:ascii="Times New Roman" w:eastAsia="Lucida Sans Unicode" w:hAnsi="Times New Roman"/>
          <w:b/>
          <w:i/>
          <w:sz w:val="24"/>
          <w:szCs w:val="24"/>
          <w:lang w:val="ro-RO" w:eastAsia="ar-SA"/>
        </w:rPr>
        <w:t>0</w:t>
      </w:r>
      <w:r w:rsidR="0061265E" w:rsidRPr="00F106BC">
        <w:rPr>
          <w:rFonts w:ascii="Times New Roman" w:eastAsia="Lucida Sans Unicode" w:hAnsi="Times New Roman"/>
          <w:b/>
          <w:i/>
          <w:sz w:val="24"/>
          <w:szCs w:val="24"/>
          <w:lang w:val="ro-RO" w:eastAsia="ar-SA"/>
        </w:rPr>
        <w:t>. Forța majoră</w:t>
      </w:r>
    </w:p>
    <w:p w14:paraId="32D87CF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.1. Forța majoră este constatată de o autoritate competentă.</w:t>
      </w:r>
    </w:p>
    <w:p w14:paraId="363E18E5" w14:textId="2E1A7D53"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 xml:space="preserve"> </w:t>
      </w:r>
      <w:r w:rsidRPr="00B11EA2">
        <w:rPr>
          <w:rFonts w:ascii="Times New Roman" w:eastAsia="Lucida Sans Unicode" w:hAnsi="Times New Roman"/>
          <w:sz w:val="24"/>
          <w:szCs w:val="24"/>
          <w:lang w:val="ro-RO" w:eastAsia="ar-SA"/>
        </w:rPr>
        <w:t>Forța majoră exonerează părțile contractante de îndeplinirea obligațiilor asumate prin prezentul contract, pe toată perioada în care aceasta acționează.</w:t>
      </w:r>
    </w:p>
    <w:p w14:paraId="074DDFE3"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192C10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.5. Partea contractantă care invocă forța majoră are obligația de a notifica celeilalte părți încetarea cauzei acesteia în maximum 15 zile de la încetare.</w:t>
      </w:r>
    </w:p>
    <w:p w14:paraId="6CAE6833" w14:textId="57A42DB0" w:rsidR="0064219B" w:rsidRPr="0064219B"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F36520">
        <w:rPr>
          <w:rFonts w:ascii="Times New Roman" w:eastAsia="Lucida Sans Unicode" w:hAnsi="Times New Roman"/>
          <w:sz w:val="24"/>
          <w:szCs w:val="24"/>
          <w:lang w:val="ro-RO" w:eastAsia="ar-SA"/>
        </w:rPr>
        <w:t>15 zile</w:t>
      </w:r>
      <w:r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BE4FAEB"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Pr>
          <w:rFonts w:ascii="Times New Roman" w:eastAsia="Lucida Sans Unicode" w:hAnsi="Times New Roman"/>
          <w:b/>
          <w:i/>
          <w:sz w:val="24"/>
          <w:szCs w:val="24"/>
          <w:lang w:val="ro-RO" w:eastAsia="ar-SA"/>
        </w:rPr>
        <w:t>1</w:t>
      </w:r>
      <w:r w:rsidRPr="00B11EA2">
        <w:rPr>
          <w:rFonts w:ascii="Times New Roman" w:eastAsia="Lucida Sans Unicode" w:hAnsi="Times New Roman"/>
          <w:b/>
          <w:i/>
          <w:sz w:val="24"/>
          <w:szCs w:val="24"/>
          <w:lang w:val="ro-RO" w:eastAsia="ar-SA"/>
        </w:rPr>
        <w:t>. Soluționarea litigiilor</w:t>
      </w:r>
    </w:p>
    <w:p w14:paraId="5A7AE9E1" w14:textId="6E4A0BE8"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.1.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2B9A15" w14:textId="45009C4D" w:rsidR="0064219B" w:rsidRPr="00B11EA2"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.2. Dacă, după 15 zile de la începerea acestor tratative,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03D4A08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Pr>
          <w:rFonts w:ascii="Times New Roman" w:eastAsia="Lucida Sans Unicode" w:hAnsi="Times New Roman"/>
          <w:b/>
          <w:bCs/>
          <w:i/>
          <w:iCs/>
          <w:caps/>
          <w:sz w:val="24"/>
          <w:szCs w:val="24"/>
          <w:lang w:val="ro-RO" w:eastAsia="ro-RO"/>
        </w:rPr>
        <w:t>2</w:t>
      </w:r>
      <w:r w:rsidRPr="00B11EA2">
        <w:rPr>
          <w:rFonts w:ascii="Times New Roman" w:eastAsia="Lucida Sans Unicode" w:hAnsi="Times New Roman"/>
          <w:b/>
          <w:bCs/>
          <w:i/>
          <w:iCs/>
          <w:caps/>
          <w:sz w:val="24"/>
          <w:szCs w:val="24"/>
          <w:lang w:val="ro-RO" w:eastAsia="ro-RO"/>
        </w:rPr>
        <w:t>. C</w:t>
      </w:r>
      <w:r w:rsidRPr="00B11EA2">
        <w:rPr>
          <w:rFonts w:ascii="Times New Roman" w:eastAsia="Lucida Sans Unicode" w:hAnsi="Times New Roman"/>
          <w:b/>
          <w:bCs/>
          <w:i/>
          <w:iCs/>
          <w:sz w:val="24"/>
          <w:szCs w:val="24"/>
          <w:lang w:val="ro-RO" w:eastAsia="ro-RO"/>
        </w:rPr>
        <w:t>aracterul public al contractului</w:t>
      </w:r>
    </w:p>
    <w:p w14:paraId="0F1FBDB4"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.1.(1) Dosarul achiziției publice are caracter de document public.</w:t>
      </w:r>
    </w:p>
    <w:p w14:paraId="4FBD67A0"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37B3E644" w14:textId="77777777" w:rsidR="0064219B" w:rsidRPr="00B11EA2"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7CF085B7" w14:textId="33DB0A9A" w:rsidR="0064219B" w:rsidRPr="00DD474E" w:rsidRDefault="0064219B" w:rsidP="00DD474E">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051B1D65"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C436C5A"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1A0AF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1EC592DF" w14:textId="4D76877C"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 xml:space="preserve">.4 Părțile contractuale se vor informa și notifica reciproc cu privire la orice încălcare a securității prelucrării datelor cu caracter personal din prezentul contract, în vederea adoptării de urgență a măsurilor tehnice </w:t>
      </w:r>
      <w:r w:rsidR="002C1F87">
        <w:rPr>
          <w:rFonts w:ascii="Times New Roman" w:hAnsi="Times New Roman"/>
          <w:bCs/>
          <w:iCs/>
          <w:sz w:val="24"/>
          <w:szCs w:val="24"/>
          <w:lang w:val="ro-RO" w:eastAsia="ro-RO"/>
        </w:rPr>
        <w:t>și</w:t>
      </w:r>
      <w:r w:rsidRPr="00B11EA2">
        <w:rPr>
          <w:rFonts w:ascii="Times New Roman" w:hAnsi="Times New Roman"/>
          <w:bCs/>
          <w:iCs/>
          <w:sz w:val="24"/>
          <w:szCs w:val="24"/>
          <w:lang w:val="ro-RO" w:eastAsia="ro-RO"/>
        </w:rPr>
        <w:t xml:space="preserve"> organizatorice ce se impun și în vederea notificării Autorității Naționale de Supraveghere a Prelucrării Datelor cu Caracter Personal (ANSPDCP), conform obligațiilor ce decurg din prevederile Regulamentului (UE) 679/2016.</w:t>
      </w:r>
    </w:p>
    <w:p w14:paraId="1CA032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5F662EA1" w14:textId="75327BED"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lastRenderedPageBreak/>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6C970D5D"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4</w:t>
      </w:r>
      <w:r w:rsidRPr="00B11EA2">
        <w:rPr>
          <w:rFonts w:ascii="Times New Roman" w:eastAsia="Lucida Sans Unicode" w:hAnsi="Times New Roman"/>
          <w:b/>
          <w:bCs/>
          <w:i/>
          <w:iCs/>
          <w:sz w:val="24"/>
          <w:szCs w:val="24"/>
          <w:lang w:val="ro-RO" w:eastAsia="ro-RO"/>
        </w:rPr>
        <w:t>. Limbă care guvernează contractul</w:t>
      </w:r>
    </w:p>
    <w:p w14:paraId="06E1BB0F" w14:textId="2CC925F7" w:rsidR="009D673F" w:rsidRPr="00DD474E" w:rsidRDefault="0064219B" w:rsidP="00DD474E">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Limba care guvernează contractul este limba română.</w:t>
      </w:r>
    </w:p>
    <w:p w14:paraId="6DB06357"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22E00202" w14:textId="77777777" w:rsidR="0064219B"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06B9D4E1" w14:textId="77777777" w:rsidR="0064219B" w:rsidRPr="00CC738E"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06D764C8" w14:textId="3BC239BD" w:rsidR="0064219B" w:rsidRPr="00DD474E" w:rsidRDefault="0064219B" w:rsidP="00DD474E">
      <w:pPr>
        <w:autoSpaceDE w:val="0"/>
        <w:autoSpaceDN w:val="0"/>
        <w:adjustRightInd w:val="0"/>
        <w:spacing w:after="0" w:line="240" w:lineRule="auto"/>
        <w:ind w:right="-1"/>
        <w:jc w:val="both"/>
        <w:rPr>
          <w:rStyle w:val="ln2tpunct"/>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04206CE" w14:textId="77777777" w:rsidR="0064219B" w:rsidRPr="009D673F" w:rsidRDefault="0064219B" w:rsidP="0064219B">
      <w:pPr>
        <w:tabs>
          <w:tab w:val="left" w:pos="1843"/>
          <w:tab w:val="left" w:pos="9356"/>
          <w:tab w:val="left" w:pos="9900"/>
        </w:tabs>
        <w:spacing w:after="0" w:line="240" w:lineRule="auto"/>
        <w:ind w:right="-1"/>
        <w:jc w:val="both"/>
        <w:rPr>
          <w:rStyle w:val="ln2punct1"/>
          <w:rFonts w:ascii="Times New Roman" w:hAnsi="Times New Roman"/>
          <w:i/>
          <w:iCs/>
          <w:color w:val="auto"/>
          <w:sz w:val="24"/>
          <w:szCs w:val="24"/>
          <w:lang w:val="ro-RO"/>
        </w:rPr>
      </w:pPr>
      <w:r w:rsidRPr="009D673F">
        <w:rPr>
          <w:rStyle w:val="ln2tpunct"/>
          <w:rFonts w:ascii="Times New Roman" w:hAnsi="Times New Roman"/>
          <w:b/>
          <w:bCs/>
          <w:i/>
          <w:iCs/>
          <w:sz w:val="24"/>
          <w:szCs w:val="24"/>
          <w:lang w:val="ro-RO"/>
        </w:rPr>
        <w:t>26. Legea aplicabilă contractului</w:t>
      </w:r>
    </w:p>
    <w:p w14:paraId="500BBE83" w14:textId="77777777" w:rsidR="0064219B" w:rsidRPr="00B11EA2" w:rsidRDefault="0064219B" w:rsidP="0064219B">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 xml:space="preserve">.1. </w:t>
      </w:r>
      <w:r w:rsidRPr="00B11EA2">
        <w:rPr>
          <w:rFonts w:ascii="Times New Roman" w:hAnsi="Times New Roman"/>
          <w:lang w:val="ro-RO"/>
        </w:rPr>
        <w:t>Contractul va fi interpretat conform legilor din România.</w:t>
      </w:r>
    </w:p>
    <w:p w14:paraId="6D9891D6"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6724DFD7" w:rsidR="0064219B" w:rsidRPr="00B11EA2"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 xml:space="preserve">Părțile au înțeles să încheie prezentul contract în 3 (trei) exemplare, 2 pentru achizitor și unul pentru </w:t>
      </w:r>
      <w:r w:rsidR="00DE154A">
        <w:rPr>
          <w:rFonts w:ascii="Times New Roman" w:hAnsi="Times New Roman"/>
          <w:sz w:val="24"/>
          <w:szCs w:val="24"/>
          <w:lang w:val="ro-RO"/>
        </w:rPr>
        <w:t>prestator</w:t>
      </w:r>
      <w:r w:rsidRPr="00B11EA2">
        <w:rPr>
          <w:rFonts w:ascii="Times New Roman" w:hAnsi="Times New Roman"/>
          <w:sz w:val="24"/>
          <w:szCs w:val="24"/>
          <w:lang w:val="ro-RO"/>
        </w:rPr>
        <w:t>.</w:t>
      </w:r>
    </w:p>
    <w:p w14:paraId="076EF860"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473B2F06" w14:textId="77777777" w:rsidR="0064219B" w:rsidRPr="00B11EA2" w:rsidRDefault="0064219B" w:rsidP="0064219B">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p w14:paraId="31CDBC44" w14:textId="77777777" w:rsidR="0064219B" w:rsidRDefault="0064219B" w:rsidP="0064219B">
      <w:pPr>
        <w:tabs>
          <w:tab w:val="left" w:pos="8640"/>
        </w:tabs>
        <w:spacing w:after="0" w:line="240" w:lineRule="auto"/>
        <w:ind w:right="-1"/>
        <w:jc w:val="both"/>
        <w:rPr>
          <w:rFonts w:ascii="Times New Roman" w:hAnsi="Times New Roman"/>
          <w:sz w:val="24"/>
          <w:szCs w:val="24"/>
          <w:lang w:val="ro-RO" w:eastAsia="x-none"/>
        </w:rPr>
      </w:pPr>
    </w:p>
    <w:p w14:paraId="31797D85" w14:textId="77777777" w:rsidR="00EF5326" w:rsidRPr="00F106BC"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106BC"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106BC" w14:paraId="2AD86892" w14:textId="77777777" w:rsidTr="007B0025">
        <w:trPr>
          <w:jc w:val="center"/>
        </w:trPr>
        <w:tc>
          <w:tcPr>
            <w:tcW w:w="4927" w:type="dxa"/>
            <w:shd w:val="clear" w:color="auto" w:fill="auto"/>
          </w:tcPr>
          <w:p w14:paraId="441CE409"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Achizitor,</w:t>
            </w:r>
          </w:p>
          <w:p w14:paraId="2364F8CD" w14:textId="77777777" w:rsidR="00D65296" w:rsidRPr="00F106BC" w:rsidRDefault="00D65296" w:rsidP="00A41773">
            <w:pPr>
              <w:tabs>
                <w:tab w:val="left" w:pos="9356"/>
              </w:tabs>
              <w:spacing w:after="0" w:line="240" w:lineRule="auto"/>
              <w:jc w:val="center"/>
              <w:rPr>
                <w:rStyle w:val="ln2tpunct"/>
                <w:rFonts w:ascii="Times New Roman" w:hAnsi="Times New Roman"/>
                <w:b/>
                <w:sz w:val="24"/>
                <w:szCs w:val="24"/>
                <w:lang w:val="ro-RO"/>
              </w:rPr>
            </w:pPr>
            <w:r w:rsidRPr="00F106BC">
              <w:rPr>
                <w:rFonts w:ascii="Times New Roman" w:hAnsi="Times New Roman"/>
                <w:b/>
                <w:sz w:val="24"/>
                <w:szCs w:val="24"/>
                <w:lang w:val="ro-RO"/>
              </w:rPr>
              <w:t>Municipiul Slatina</w:t>
            </w:r>
          </w:p>
        </w:tc>
        <w:tc>
          <w:tcPr>
            <w:tcW w:w="4927" w:type="dxa"/>
            <w:shd w:val="clear" w:color="auto" w:fill="auto"/>
          </w:tcPr>
          <w:p w14:paraId="73A9878B"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Prestator,</w:t>
            </w:r>
          </w:p>
          <w:p w14:paraId="49C1CCBE" w14:textId="77777777" w:rsidR="007B0025" w:rsidRPr="00F106BC"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106BC" w:rsidRDefault="00941562" w:rsidP="00626CE1">
      <w:pPr>
        <w:tabs>
          <w:tab w:val="left" w:pos="8640"/>
        </w:tabs>
        <w:rPr>
          <w:rFonts w:ascii="Times New Roman" w:hAnsi="Times New Roman"/>
          <w:sz w:val="24"/>
          <w:szCs w:val="24"/>
          <w:lang w:val="ro-RO" w:eastAsia="x-none"/>
        </w:rPr>
      </w:pPr>
    </w:p>
    <w:sectPr w:rsidR="00941562" w:rsidRPr="00F106BC" w:rsidSect="00E914F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B89E8" w14:textId="77777777" w:rsidR="00E914F7" w:rsidRDefault="00E914F7" w:rsidP="003304B1">
      <w:pPr>
        <w:spacing w:after="0" w:line="240" w:lineRule="auto"/>
      </w:pPr>
      <w:r>
        <w:separator/>
      </w:r>
    </w:p>
  </w:endnote>
  <w:endnote w:type="continuationSeparator" w:id="0">
    <w:p w14:paraId="21814ED7" w14:textId="77777777" w:rsidR="00E914F7" w:rsidRDefault="00E914F7"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D28B3" w14:textId="77777777" w:rsidR="00E914F7" w:rsidRDefault="00E914F7" w:rsidP="003304B1">
      <w:pPr>
        <w:spacing w:after="0" w:line="240" w:lineRule="auto"/>
      </w:pPr>
      <w:r>
        <w:separator/>
      </w:r>
    </w:p>
  </w:footnote>
  <w:footnote w:type="continuationSeparator" w:id="0">
    <w:p w14:paraId="252EC123" w14:textId="77777777" w:rsidR="00E914F7" w:rsidRDefault="00E914F7"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19B3"/>
    <w:rsid w:val="000925EA"/>
    <w:rsid w:val="000A1240"/>
    <w:rsid w:val="000B15ED"/>
    <w:rsid w:val="000B184C"/>
    <w:rsid w:val="000B488D"/>
    <w:rsid w:val="000B5F17"/>
    <w:rsid w:val="000B71AD"/>
    <w:rsid w:val="000B7BC2"/>
    <w:rsid w:val="000C36D0"/>
    <w:rsid w:val="000C551D"/>
    <w:rsid w:val="000C5FBC"/>
    <w:rsid w:val="000C75D9"/>
    <w:rsid w:val="000D0D7A"/>
    <w:rsid w:val="000D1D51"/>
    <w:rsid w:val="000D2C36"/>
    <w:rsid w:val="000D33F3"/>
    <w:rsid w:val="000D7D37"/>
    <w:rsid w:val="000E2020"/>
    <w:rsid w:val="000F5960"/>
    <w:rsid w:val="000F66C2"/>
    <w:rsid w:val="001017B3"/>
    <w:rsid w:val="00115F83"/>
    <w:rsid w:val="0012335D"/>
    <w:rsid w:val="0014048C"/>
    <w:rsid w:val="00142DEF"/>
    <w:rsid w:val="00152472"/>
    <w:rsid w:val="001549A7"/>
    <w:rsid w:val="00170B08"/>
    <w:rsid w:val="00173D00"/>
    <w:rsid w:val="00174ED4"/>
    <w:rsid w:val="0017644A"/>
    <w:rsid w:val="00176C18"/>
    <w:rsid w:val="00181B97"/>
    <w:rsid w:val="00185C49"/>
    <w:rsid w:val="00193AD4"/>
    <w:rsid w:val="00194BF7"/>
    <w:rsid w:val="0019528D"/>
    <w:rsid w:val="00197C18"/>
    <w:rsid w:val="001A5E8F"/>
    <w:rsid w:val="001A7FA2"/>
    <w:rsid w:val="001B27FB"/>
    <w:rsid w:val="001B285A"/>
    <w:rsid w:val="001D6087"/>
    <w:rsid w:val="001E19AA"/>
    <w:rsid w:val="001F1436"/>
    <w:rsid w:val="001F21D7"/>
    <w:rsid w:val="001F2ED6"/>
    <w:rsid w:val="001F2F39"/>
    <w:rsid w:val="001F5879"/>
    <w:rsid w:val="001F6053"/>
    <w:rsid w:val="00202491"/>
    <w:rsid w:val="00203A7C"/>
    <w:rsid w:val="00207247"/>
    <w:rsid w:val="002108C7"/>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85BD7"/>
    <w:rsid w:val="002A0BE9"/>
    <w:rsid w:val="002B7CC4"/>
    <w:rsid w:val="002C094C"/>
    <w:rsid w:val="002C1F87"/>
    <w:rsid w:val="002C2FE3"/>
    <w:rsid w:val="002C3239"/>
    <w:rsid w:val="002D15EC"/>
    <w:rsid w:val="002D2A5C"/>
    <w:rsid w:val="002D2D7F"/>
    <w:rsid w:val="00301E24"/>
    <w:rsid w:val="003053FC"/>
    <w:rsid w:val="00310999"/>
    <w:rsid w:val="00321A78"/>
    <w:rsid w:val="00322220"/>
    <w:rsid w:val="0032403A"/>
    <w:rsid w:val="003267F3"/>
    <w:rsid w:val="003304B1"/>
    <w:rsid w:val="00352C92"/>
    <w:rsid w:val="00352EB8"/>
    <w:rsid w:val="00354761"/>
    <w:rsid w:val="00365DAC"/>
    <w:rsid w:val="003670CA"/>
    <w:rsid w:val="00370433"/>
    <w:rsid w:val="003722C7"/>
    <w:rsid w:val="0037353B"/>
    <w:rsid w:val="00373F14"/>
    <w:rsid w:val="00375F5B"/>
    <w:rsid w:val="00385C10"/>
    <w:rsid w:val="00390EDB"/>
    <w:rsid w:val="00393CA0"/>
    <w:rsid w:val="00394C34"/>
    <w:rsid w:val="00396616"/>
    <w:rsid w:val="003978E9"/>
    <w:rsid w:val="003A6A4C"/>
    <w:rsid w:val="003B1638"/>
    <w:rsid w:val="003B262F"/>
    <w:rsid w:val="003B2858"/>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206F"/>
    <w:rsid w:val="004437DB"/>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34BB"/>
    <w:rsid w:val="005461DF"/>
    <w:rsid w:val="00546BEF"/>
    <w:rsid w:val="00547A3F"/>
    <w:rsid w:val="00553F6C"/>
    <w:rsid w:val="005650A8"/>
    <w:rsid w:val="005701D1"/>
    <w:rsid w:val="00574847"/>
    <w:rsid w:val="00580CFC"/>
    <w:rsid w:val="00580DDF"/>
    <w:rsid w:val="00581CE8"/>
    <w:rsid w:val="00582BE1"/>
    <w:rsid w:val="00584407"/>
    <w:rsid w:val="0058440B"/>
    <w:rsid w:val="00585384"/>
    <w:rsid w:val="0059394E"/>
    <w:rsid w:val="005A34E0"/>
    <w:rsid w:val="005B0F5A"/>
    <w:rsid w:val="005B25DD"/>
    <w:rsid w:val="005B3B20"/>
    <w:rsid w:val="005B5B3C"/>
    <w:rsid w:val="005B71EF"/>
    <w:rsid w:val="005C6E33"/>
    <w:rsid w:val="005D60EB"/>
    <w:rsid w:val="005E02D0"/>
    <w:rsid w:val="005F37F5"/>
    <w:rsid w:val="006046C3"/>
    <w:rsid w:val="0061265E"/>
    <w:rsid w:val="00615642"/>
    <w:rsid w:val="00617170"/>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44DC"/>
    <w:rsid w:val="00677944"/>
    <w:rsid w:val="00680541"/>
    <w:rsid w:val="006814DE"/>
    <w:rsid w:val="0068185B"/>
    <w:rsid w:val="0068370A"/>
    <w:rsid w:val="0068721B"/>
    <w:rsid w:val="0069535F"/>
    <w:rsid w:val="0069589B"/>
    <w:rsid w:val="00696D95"/>
    <w:rsid w:val="006A09E5"/>
    <w:rsid w:val="006A6A58"/>
    <w:rsid w:val="006B200A"/>
    <w:rsid w:val="006B3FDB"/>
    <w:rsid w:val="006B6406"/>
    <w:rsid w:val="006B6BAC"/>
    <w:rsid w:val="006C234B"/>
    <w:rsid w:val="006C2CC1"/>
    <w:rsid w:val="006C3CDF"/>
    <w:rsid w:val="006C440D"/>
    <w:rsid w:val="006C6066"/>
    <w:rsid w:val="006D40DC"/>
    <w:rsid w:val="006E1298"/>
    <w:rsid w:val="006F46D4"/>
    <w:rsid w:val="006F65F9"/>
    <w:rsid w:val="00701E26"/>
    <w:rsid w:val="00705C19"/>
    <w:rsid w:val="0071387D"/>
    <w:rsid w:val="007174EC"/>
    <w:rsid w:val="00721075"/>
    <w:rsid w:val="00724631"/>
    <w:rsid w:val="00726A35"/>
    <w:rsid w:val="00735452"/>
    <w:rsid w:val="007453C1"/>
    <w:rsid w:val="00746CF1"/>
    <w:rsid w:val="00757A41"/>
    <w:rsid w:val="00763D61"/>
    <w:rsid w:val="00764ACA"/>
    <w:rsid w:val="007656A2"/>
    <w:rsid w:val="0076595E"/>
    <w:rsid w:val="0077109C"/>
    <w:rsid w:val="007719F3"/>
    <w:rsid w:val="0077283D"/>
    <w:rsid w:val="00773932"/>
    <w:rsid w:val="0077537E"/>
    <w:rsid w:val="00775E71"/>
    <w:rsid w:val="0078360F"/>
    <w:rsid w:val="007929A1"/>
    <w:rsid w:val="00793ED4"/>
    <w:rsid w:val="007B0025"/>
    <w:rsid w:val="007B1C73"/>
    <w:rsid w:val="007B50C8"/>
    <w:rsid w:val="007B5D24"/>
    <w:rsid w:val="007C2771"/>
    <w:rsid w:val="007C3FF7"/>
    <w:rsid w:val="007C701B"/>
    <w:rsid w:val="007D0C7B"/>
    <w:rsid w:val="007D427D"/>
    <w:rsid w:val="007D52F8"/>
    <w:rsid w:val="007E6A97"/>
    <w:rsid w:val="007F17EF"/>
    <w:rsid w:val="007F5C40"/>
    <w:rsid w:val="00804791"/>
    <w:rsid w:val="008064BD"/>
    <w:rsid w:val="00810314"/>
    <w:rsid w:val="0081080E"/>
    <w:rsid w:val="008237FB"/>
    <w:rsid w:val="008249DF"/>
    <w:rsid w:val="00834798"/>
    <w:rsid w:val="008409B2"/>
    <w:rsid w:val="00844D15"/>
    <w:rsid w:val="00860294"/>
    <w:rsid w:val="008611B5"/>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3DC"/>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1AF5"/>
    <w:rsid w:val="00915DC5"/>
    <w:rsid w:val="00917291"/>
    <w:rsid w:val="00920D20"/>
    <w:rsid w:val="00930571"/>
    <w:rsid w:val="0093217B"/>
    <w:rsid w:val="009325BE"/>
    <w:rsid w:val="00933FE3"/>
    <w:rsid w:val="00934B98"/>
    <w:rsid w:val="00941562"/>
    <w:rsid w:val="00941AFB"/>
    <w:rsid w:val="00941DEA"/>
    <w:rsid w:val="0094235F"/>
    <w:rsid w:val="009514ED"/>
    <w:rsid w:val="009551DD"/>
    <w:rsid w:val="009573FC"/>
    <w:rsid w:val="009608DA"/>
    <w:rsid w:val="00964DC3"/>
    <w:rsid w:val="00973ADC"/>
    <w:rsid w:val="00973D8C"/>
    <w:rsid w:val="009765BA"/>
    <w:rsid w:val="00976EF1"/>
    <w:rsid w:val="00982C0F"/>
    <w:rsid w:val="00984C4C"/>
    <w:rsid w:val="00986C4A"/>
    <w:rsid w:val="00991CE4"/>
    <w:rsid w:val="00994672"/>
    <w:rsid w:val="00996BB9"/>
    <w:rsid w:val="009B47F1"/>
    <w:rsid w:val="009D0E79"/>
    <w:rsid w:val="009D2EE6"/>
    <w:rsid w:val="009D4262"/>
    <w:rsid w:val="009D673F"/>
    <w:rsid w:val="009E3456"/>
    <w:rsid w:val="009F5E6A"/>
    <w:rsid w:val="009F62CD"/>
    <w:rsid w:val="009F6FF7"/>
    <w:rsid w:val="009F7A23"/>
    <w:rsid w:val="00A03205"/>
    <w:rsid w:val="00A06F48"/>
    <w:rsid w:val="00A07A42"/>
    <w:rsid w:val="00A07C4E"/>
    <w:rsid w:val="00A1168A"/>
    <w:rsid w:val="00A1282A"/>
    <w:rsid w:val="00A136FB"/>
    <w:rsid w:val="00A16DD6"/>
    <w:rsid w:val="00A231B2"/>
    <w:rsid w:val="00A26BC9"/>
    <w:rsid w:val="00A31F90"/>
    <w:rsid w:val="00A32474"/>
    <w:rsid w:val="00A32EDA"/>
    <w:rsid w:val="00A33362"/>
    <w:rsid w:val="00A34388"/>
    <w:rsid w:val="00A352F7"/>
    <w:rsid w:val="00A36E4B"/>
    <w:rsid w:val="00A41773"/>
    <w:rsid w:val="00A42215"/>
    <w:rsid w:val="00A4589E"/>
    <w:rsid w:val="00A64130"/>
    <w:rsid w:val="00A66889"/>
    <w:rsid w:val="00A67A4E"/>
    <w:rsid w:val="00A70EA1"/>
    <w:rsid w:val="00A7282E"/>
    <w:rsid w:val="00A76D8C"/>
    <w:rsid w:val="00A8385B"/>
    <w:rsid w:val="00A84F51"/>
    <w:rsid w:val="00A90161"/>
    <w:rsid w:val="00A97FFC"/>
    <w:rsid w:val="00AA65F9"/>
    <w:rsid w:val="00AB221B"/>
    <w:rsid w:val="00AC028B"/>
    <w:rsid w:val="00AD1C86"/>
    <w:rsid w:val="00AE1FB2"/>
    <w:rsid w:val="00AE64A6"/>
    <w:rsid w:val="00AF12D7"/>
    <w:rsid w:val="00AF703B"/>
    <w:rsid w:val="00AF7771"/>
    <w:rsid w:val="00B00129"/>
    <w:rsid w:val="00B01AF1"/>
    <w:rsid w:val="00B05425"/>
    <w:rsid w:val="00B149F5"/>
    <w:rsid w:val="00B17FBC"/>
    <w:rsid w:val="00B21215"/>
    <w:rsid w:val="00B23550"/>
    <w:rsid w:val="00B24FCF"/>
    <w:rsid w:val="00B25DE6"/>
    <w:rsid w:val="00B26D05"/>
    <w:rsid w:val="00B30062"/>
    <w:rsid w:val="00B313D6"/>
    <w:rsid w:val="00B363B0"/>
    <w:rsid w:val="00B37EE9"/>
    <w:rsid w:val="00B43292"/>
    <w:rsid w:val="00B433F7"/>
    <w:rsid w:val="00B4362D"/>
    <w:rsid w:val="00B522C6"/>
    <w:rsid w:val="00B569CA"/>
    <w:rsid w:val="00B6265F"/>
    <w:rsid w:val="00B64F1B"/>
    <w:rsid w:val="00B65094"/>
    <w:rsid w:val="00B71E46"/>
    <w:rsid w:val="00B75872"/>
    <w:rsid w:val="00B77B13"/>
    <w:rsid w:val="00B84371"/>
    <w:rsid w:val="00B87E53"/>
    <w:rsid w:val="00B90673"/>
    <w:rsid w:val="00BA1730"/>
    <w:rsid w:val="00BA3E7B"/>
    <w:rsid w:val="00BA66F8"/>
    <w:rsid w:val="00BB1217"/>
    <w:rsid w:val="00BB1F09"/>
    <w:rsid w:val="00BB6059"/>
    <w:rsid w:val="00BC2DA6"/>
    <w:rsid w:val="00BC3C0F"/>
    <w:rsid w:val="00BC5C7E"/>
    <w:rsid w:val="00BC78BA"/>
    <w:rsid w:val="00BD150C"/>
    <w:rsid w:val="00BD1BFB"/>
    <w:rsid w:val="00BD4300"/>
    <w:rsid w:val="00BD431D"/>
    <w:rsid w:val="00BD7C3C"/>
    <w:rsid w:val="00BE272E"/>
    <w:rsid w:val="00BE6290"/>
    <w:rsid w:val="00BF01B4"/>
    <w:rsid w:val="00BF01B6"/>
    <w:rsid w:val="00BF4D3E"/>
    <w:rsid w:val="00BF5322"/>
    <w:rsid w:val="00C008B6"/>
    <w:rsid w:val="00C05364"/>
    <w:rsid w:val="00C058C4"/>
    <w:rsid w:val="00C138B2"/>
    <w:rsid w:val="00C14A30"/>
    <w:rsid w:val="00C14D07"/>
    <w:rsid w:val="00C165C3"/>
    <w:rsid w:val="00C2013A"/>
    <w:rsid w:val="00C217F5"/>
    <w:rsid w:val="00C236CF"/>
    <w:rsid w:val="00C32035"/>
    <w:rsid w:val="00C32382"/>
    <w:rsid w:val="00C334DC"/>
    <w:rsid w:val="00C44DDD"/>
    <w:rsid w:val="00C522B6"/>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0D65"/>
    <w:rsid w:val="00CE1665"/>
    <w:rsid w:val="00CE41B2"/>
    <w:rsid w:val="00CF2A6A"/>
    <w:rsid w:val="00CF3556"/>
    <w:rsid w:val="00CF5121"/>
    <w:rsid w:val="00CF52A0"/>
    <w:rsid w:val="00CF6C6F"/>
    <w:rsid w:val="00CF760D"/>
    <w:rsid w:val="00CF7C0D"/>
    <w:rsid w:val="00D038C5"/>
    <w:rsid w:val="00D1418F"/>
    <w:rsid w:val="00D14796"/>
    <w:rsid w:val="00D14971"/>
    <w:rsid w:val="00D14E08"/>
    <w:rsid w:val="00D17B65"/>
    <w:rsid w:val="00D251C1"/>
    <w:rsid w:val="00D2630C"/>
    <w:rsid w:val="00D33A7C"/>
    <w:rsid w:val="00D40F2F"/>
    <w:rsid w:val="00D42B59"/>
    <w:rsid w:val="00D44599"/>
    <w:rsid w:val="00D53243"/>
    <w:rsid w:val="00D539CD"/>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757"/>
    <w:rsid w:val="00D87A3C"/>
    <w:rsid w:val="00DA0841"/>
    <w:rsid w:val="00DA1F8C"/>
    <w:rsid w:val="00DA5853"/>
    <w:rsid w:val="00DA74C2"/>
    <w:rsid w:val="00DC2C13"/>
    <w:rsid w:val="00DD474E"/>
    <w:rsid w:val="00DD6B97"/>
    <w:rsid w:val="00DE154A"/>
    <w:rsid w:val="00DE2EF2"/>
    <w:rsid w:val="00DF075E"/>
    <w:rsid w:val="00DF1E8D"/>
    <w:rsid w:val="00DF689A"/>
    <w:rsid w:val="00E003DD"/>
    <w:rsid w:val="00E03175"/>
    <w:rsid w:val="00E038AB"/>
    <w:rsid w:val="00E22193"/>
    <w:rsid w:val="00E24A37"/>
    <w:rsid w:val="00E32937"/>
    <w:rsid w:val="00E347E0"/>
    <w:rsid w:val="00E368DC"/>
    <w:rsid w:val="00E44A2E"/>
    <w:rsid w:val="00E45A8C"/>
    <w:rsid w:val="00E51BAA"/>
    <w:rsid w:val="00E54119"/>
    <w:rsid w:val="00E57440"/>
    <w:rsid w:val="00E57DF9"/>
    <w:rsid w:val="00E670E7"/>
    <w:rsid w:val="00E70D98"/>
    <w:rsid w:val="00E7100D"/>
    <w:rsid w:val="00E77BDD"/>
    <w:rsid w:val="00E83AB4"/>
    <w:rsid w:val="00E9091D"/>
    <w:rsid w:val="00E914F7"/>
    <w:rsid w:val="00E91DFE"/>
    <w:rsid w:val="00EA39CC"/>
    <w:rsid w:val="00EA4E2E"/>
    <w:rsid w:val="00EA5BF9"/>
    <w:rsid w:val="00EA7C3B"/>
    <w:rsid w:val="00EC2E23"/>
    <w:rsid w:val="00EC3406"/>
    <w:rsid w:val="00EC4FC4"/>
    <w:rsid w:val="00ED4C88"/>
    <w:rsid w:val="00ED58F4"/>
    <w:rsid w:val="00EE1B58"/>
    <w:rsid w:val="00EE1FB1"/>
    <w:rsid w:val="00EE35DB"/>
    <w:rsid w:val="00EE4045"/>
    <w:rsid w:val="00EE740E"/>
    <w:rsid w:val="00EF130A"/>
    <w:rsid w:val="00EF19D2"/>
    <w:rsid w:val="00EF5326"/>
    <w:rsid w:val="00EF6148"/>
    <w:rsid w:val="00EF6DDC"/>
    <w:rsid w:val="00F0394B"/>
    <w:rsid w:val="00F05C80"/>
    <w:rsid w:val="00F065AE"/>
    <w:rsid w:val="00F06ED1"/>
    <w:rsid w:val="00F07F68"/>
    <w:rsid w:val="00F106BC"/>
    <w:rsid w:val="00F16218"/>
    <w:rsid w:val="00F217F9"/>
    <w:rsid w:val="00F24CEF"/>
    <w:rsid w:val="00F25155"/>
    <w:rsid w:val="00F33E69"/>
    <w:rsid w:val="00F36520"/>
    <w:rsid w:val="00F36BBE"/>
    <w:rsid w:val="00F47A20"/>
    <w:rsid w:val="00F53A9E"/>
    <w:rsid w:val="00F60741"/>
    <w:rsid w:val="00F6253A"/>
    <w:rsid w:val="00F628BB"/>
    <w:rsid w:val="00F62A98"/>
    <w:rsid w:val="00F70EF8"/>
    <w:rsid w:val="00F70F81"/>
    <w:rsid w:val="00F73424"/>
    <w:rsid w:val="00F753E7"/>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E25E0"/>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698</TotalTime>
  <Pages>13</Pages>
  <Words>7806</Words>
  <Characters>45281</Characters>
  <Application>Microsoft Office Word</Application>
  <DocSecurity>0</DocSecurity>
  <Lines>377</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194</cp:revision>
  <cp:lastPrinted>2023-08-23T07:02:00Z</cp:lastPrinted>
  <dcterms:created xsi:type="dcterms:W3CDTF">2017-11-01T08:53:00Z</dcterms:created>
  <dcterms:modified xsi:type="dcterms:W3CDTF">2024-03-05T13:34:00Z</dcterms:modified>
</cp:coreProperties>
</file>