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18E41" w14:textId="77777777" w:rsidR="00BD06F3" w:rsidRPr="002379E8" w:rsidRDefault="00BD06F3" w:rsidP="009175CF">
      <w:pPr>
        <w:jc w:val="right"/>
        <w:rPr>
          <w:b/>
        </w:rPr>
      </w:pPr>
      <w:r w:rsidRPr="002379E8">
        <w:rPr>
          <w:b/>
        </w:rPr>
        <w:t>BAP PO02/F</w:t>
      </w:r>
      <w:r w:rsidR="009038B7">
        <w:rPr>
          <w:b/>
        </w:rPr>
        <w:t>3</w:t>
      </w:r>
    </w:p>
    <w:p w14:paraId="5FDB33F8" w14:textId="77777777" w:rsidR="00BD06F3" w:rsidRPr="002379E8" w:rsidRDefault="00BD06F3" w:rsidP="000416F1">
      <w:pPr>
        <w:jc w:val="both"/>
        <w:rPr>
          <w:b/>
        </w:rPr>
      </w:pPr>
    </w:p>
    <w:p w14:paraId="7765A18F" w14:textId="352E7E97" w:rsidR="00BD06F3" w:rsidRPr="002379E8" w:rsidRDefault="007A76BA" w:rsidP="007A76BA">
      <w:pPr>
        <w:jc w:val="center"/>
        <w:rPr>
          <w:b/>
        </w:rPr>
      </w:pPr>
      <w:r>
        <w:rPr>
          <w:b/>
        </w:rPr>
        <w:t>-Model-</w:t>
      </w:r>
    </w:p>
    <w:p w14:paraId="10F3DD71" w14:textId="77777777" w:rsidR="009038B7" w:rsidRPr="002379E8" w:rsidRDefault="009038B7" w:rsidP="000416F1">
      <w:pPr>
        <w:jc w:val="both"/>
        <w:rPr>
          <w:b/>
        </w:rPr>
      </w:pPr>
    </w:p>
    <w:p w14:paraId="1AB74782" w14:textId="77777777" w:rsidR="00D51A8D" w:rsidRDefault="00D51A8D" w:rsidP="00D0014B">
      <w:pPr>
        <w:jc w:val="center"/>
        <w:rPr>
          <w:b/>
        </w:rPr>
      </w:pPr>
      <w:r w:rsidRPr="002379E8">
        <w:rPr>
          <w:b/>
        </w:rPr>
        <w:t>CONTRACT DE PRESTĂRI SERVICII</w:t>
      </w:r>
    </w:p>
    <w:p w14:paraId="043EF669" w14:textId="77777777" w:rsidR="00D51A8D" w:rsidRDefault="00D51A8D" w:rsidP="00DD4125">
      <w:pPr>
        <w:jc w:val="center"/>
        <w:rPr>
          <w:b/>
        </w:rPr>
      </w:pPr>
    </w:p>
    <w:p w14:paraId="4CBAF345" w14:textId="5E3E18E5" w:rsidR="004C32FB" w:rsidRDefault="007121ED" w:rsidP="000416F1">
      <w:pPr>
        <w:autoSpaceDE w:val="0"/>
        <w:autoSpaceDN w:val="0"/>
        <w:adjustRightInd w:val="0"/>
        <w:jc w:val="both"/>
        <w:rPr>
          <w:rFonts w:eastAsia="Times New Roman"/>
          <w:b/>
          <w:bCs/>
          <w:i/>
          <w:iCs/>
          <w:lang w:eastAsia="ro-RO"/>
        </w:rPr>
      </w:pPr>
      <w:r>
        <w:rPr>
          <w:rFonts w:eastAsia="Times New Roman"/>
          <w:b/>
          <w:bCs/>
          <w:i/>
          <w:iCs/>
          <w:lang w:eastAsia="ro-RO"/>
        </w:rPr>
        <w:t xml:space="preserve">             </w:t>
      </w:r>
      <w:r w:rsidRPr="00EC1905">
        <w:rPr>
          <w:rFonts w:eastAsia="Times New Roman"/>
          <w:b/>
          <w:bCs/>
          <w:i/>
          <w:iCs/>
          <w:lang w:eastAsia="ro-RO"/>
        </w:rPr>
        <w:t xml:space="preserve">Servicii de organizare eveniment și proiecție de film în aer liber Slatina </w:t>
      </w:r>
      <w:proofErr w:type="spellStart"/>
      <w:r w:rsidRPr="00EC1905">
        <w:rPr>
          <w:rFonts w:eastAsia="Times New Roman"/>
          <w:b/>
          <w:bCs/>
          <w:i/>
          <w:iCs/>
          <w:lang w:eastAsia="ro-RO"/>
        </w:rPr>
        <w:t>Summer</w:t>
      </w:r>
      <w:proofErr w:type="spellEnd"/>
      <w:r w:rsidRPr="00EC1905">
        <w:rPr>
          <w:rFonts w:eastAsia="Times New Roman"/>
          <w:b/>
          <w:bCs/>
          <w:i/>
          <w:iCs/>
          <w:lang w:eastAsia="ro-RO"/>
        </w:rPr>
        <w:t xml:space="preserve"> Film</w:t>
      </w:r>
    </w:p>
    <w:p w14:paraId="325F275E" w14:textId="77777777" w:rsidR="008D3790" w:rsidRPr="002379E8" w:rsidRDefault="008D3790" w:rsidP="000416F1">
      <w:pPr>
        <w:autoSpaceDE w:val="0"/>
        <w:autoSpaceDN w:val="0"/>
        <w:adjustRightInd w:val="0"/>
        <w:jc w:val="both"/>
        <w:rPr>
          <w:b/>
          <w:bCs/>
          <w:lang w:eastAsia="ro-RO"/>
        </w:rPr>
      </w:pPr>
    </w:p>
    <w:p w14:paraId="3B137249" w14:textId="77777777" w:rsidR="004C32FB" w:rsidRPr="002379E8" w:rsidRDefault="004C32FB" w:rsidP="000416F1">
      <w:pPr>
        <w:jc w:val="both"/>
      </w:pPr>
    </w:p>
    <w:p w14:paraId="74143AA6" w14:textId="77777777" w:rsidR="004C32FB" w:rsidRPr="002379E8" w:rsidRDefault="004C32FB" w:rsidP="000416F1">
      <w:pPr>
        <w:jc w:val="both"/>
        <w:rPr>
          <w:b/>
        </w:rPr>
      </w:pPr>
      <w:r w:rsidRPr="002379E8">
        <w:rPr>
          <w:b/>
        </w:rPr>
        <w:t>Preambul</w:t>
      </w:r>
    </w:p>
    <w:p w14:paraId="4BAEBB25" w14:textId="6830BC09" w:rsidR="00896E7D" w:rsidRPr="00B11EA2" w:rsidRDefault="00896E7D" w:rsidP="00896E7D">
      <w:pPr>
        <w:tabs>
          <w:tab w:val="left" w:pos="0"/>
        </w:tabs>
        <w:ind w:right="-1" w:firstLine="567"/>
        <w:jc w:val="both"/>
        <w:rPr>
          <w:rFonts w:eastAsia="Times New Roman"/>
        </w:rPr>
      </w:pPr>
      <w:r w:rsidRPr="00B11EA2">
        <w:t>Încheiat în baza cumpărării directe inițiată prin referatul de necesitate nr.</w:t>
      </w:r>
      <w:r>
        <w:rPr>
          <w:b/>
        </w:rPr>
        <w:t>16667/24.02.2023</w:t>
      </w:r>
      <w:r w:rsidRPr="00A80E40">
        <w:rPr>
          <w:bCs/>
        </w:rPr>
        <w:t>, ofert</w:t>
      </w:r>
      <w:r>
        <w:rPr>
          <w:bCs/>
        </w:rPr>
        <w:t>a</w:t>
      </w:r>
      <w:r w:rsidRPr="00A80E40">
        <w:rPr>
          <w:b/>
        </w:rPr>
        <w:t xml:space="preserve"> </w:t>
      </w:r>
      <w:r>
        <w:rPr>
          <w:b/>
        </w:rPr>
        <w:t>..................................</w:t>
      </w:r>
      <w:r w:rsidRPr="00B11EA2">
        <w:rPr>
          <w:bCs/>
        </w:rPr>
        <w:t xml:space="preserve"> și </w:t>
      </w:r>
      <w:r w:rsidRPr="00B11EA2">
        <w:rPr>
          <w:rFonts w:eastAsia="Times New Roman"/>
        </w:rPr>
        <w:t xml:space="preserve">cumpărării directe din Catalogul electronic din SEAP conform document </w:t>
      </w:r>
      <w:r>
        <w:rPr>
          <w:b/>
          <w:u w:val="single"/>
        </w:rPr>
        <w:t xml:space="preserve">          </w:t>
      </w:r>
      <w:r w:rsidRPr="00B11EA2">
        <w:rPr>
          <w:rFonts w:eastAsia="Times New Roman"/>
        </w:rPr>
        <w:t xml:space="preserve"> </w:t>
      </w:r>
      <w:r>
        <w:rPr>
          <w:rFonts w:eastAsia="Times New Roman"/>
        </w:rPr>
        <w:t>..............................</w:t>
      </w:r>
      <w:r w:rsidRPr="00B11EA2">
        <w:rPr>
          <w:rFonts w:eastAsia="Times New Roman"/>
        </w:rPr>
        <w:t xml:space="preserve">din data de </w:t>
      </w:r>
      <w:r>
        <w:rPr>
          <w:rFonts w:eastAsia="Times New Roman"/>
        </w:rPr>
        <w:t>.................................</w:t>
      </w:r>
      <w:r>
        <w:rPr>
          <w:rFonts w:eastAsia="Times New Roman"/>
          <w:b/>
          <w:bCs/>
        </w:rPr>
        <w:t>_</w:t>
      </w:r>
      <w:r w:rsidRPr="00B11EA2">
        <w:rPr>
          <w:rFonts w:eastAsia="Times New Roman"/>
        </w:rPr>
        <w:t>.</w:t>
      </w:r>
    </w:p>
    <w:p w14:paraId="70185412" w14:textId="77777777" w:rsidR="00BD06F3" w:rsidRPr="002379E8" w:rsidRDefault="00BD06F3" w:rsidP="000416F1">
      <w:pPr>
        <w:ind w:firstLine="567"/>
        <w:jc w:val="both"/>
        <w:rPr>
          <w:rFonts w:eastAsia="Times New Roman"/>
          <w:b/>
          <w:bCs/>
        </w:rPr>
      </w:pPr>
    </w:p>
    <w:p w14:paraId="705E322B" w14:textId="77777777" w:rsidR="004C32FB" w:rsidRPr="002379E8" w:rsidRDefault="004C32FB" w:rsidP="000416F1">
      <w:pPr>
        <w:jc w:val="both"/>
        <w:rPr>
          <w:rFonts w:eastAsia="Times New Roman"/>
        </w:rPr>
      </w:pPr>
      <w:r w:rsidRPr="002379E8">
        <w:rPr>
          <w:rFonts w:eastAsia="Times New Roman"/>
          <w:b/>
          <w:i/>
          <w:iCs/>
        </w:rPr>
        <w:t xml:space="preserve">1. </w:t>
      </w:r>
      <w:r w:rsidR="00C56A33" w:rsidRPr="002379E8">
        <w:rPr>
          <w:rFonts w:eastAsia="Times New Roman"/>
          <w:b/>
          <w:i/>
          <w:iCs/>
        </w:rPr>
        <w:t>Părțile</w:t>
      </w:r>
      <w:r w:rsidRPr="002379E8">
        <w:rPr>
          <w:rFonts w:eastAsia="Times New Roman"/>
          <w:b/>
          <w:i/>
          <w:iCs/>
        </w:rPr>
        <w:t xml:space="preserve"> contractate </w:t>
      </w:r>
    </w:p>
    <w:p w14:paraId="68B790BB" w14:textId="77777777" w:rsidR="008A66C0" w:rsidRDefault="004C32FB" w:rsidP="000416F1">
      <w:pPr>
        <w:ind w:firstLine="720"/>
        <w:jc w:val="both"/>
        <w:rPr>
          <w:rFonts w:eastAsia="Times New Roman"/>
        </w:rPr>
      </w:pPr>
      <w:r w:rsidRPr="002379E8">
        <w:t xml:space="preserve">În temeiul </w:t>
      </w:r>
      <w:r w:rsidR="00DD4143" w:rsidRPr="002379E8">
        <w:t>Legii nr.98/2016</w:t>
      </w:r>
      <w:r w:rsidRPr="002379E8">
        <w:t xml:space="preserve"> privind </w:t>
      </w:r>
      <w:r w:rsidR="00DD4143" w:rsidRPr="002379E8">
        <w:t>achizițiile publice</w:t>
      </w:r>
      <w:r w:rsidRPr="002379E8">
        <w:t xml:space="preserve"> </w:t>
      </w:r>
      <w:r w:rsidR="00C56A33" w:rsidRPr="002379E8">
        <w:t>și</w:t>
      </w:r>
      <w:r w:rsidRPr="002379E8">
        <w:t xml:space="preserve"> H</w:t>
      </w:r>
      <w:r w:rsidR="00DD4143" w:rsidRPr="002379E8">
        <w:t>.</w:t>
      </w:r>
      <w:r w:rsidRPr="002379E8">
        <w:t>G</w:t>
      </w:r>
      <w:r w:rsidR="00DD4143" w:rsidRPr="002379E8">
        <w:t>. nr. 395/201</w:t>
      </w:r>
      <w:r w:rsidRPr="002379E8">
        <w:t>6 pentru aprobarea normelor</w:t>
      </w:r>
      <w:r w:rsidR="00DD4143" w:rsidRPr="002379E8">
        <w:t xml:space="preserve"> metodologice de aplicare a prevederilor referitoare la atribuirea contractului de achiziție publică/acordului-cadru din Legea nr.98/2016 privind achizițiile publice</w:t>
      </w:r>
      <w:r w:rsidRPr="002379E8">
        <w:rPr>
          <w:rFonts w:eastAsia="Times New Roman"/>
        </w:rPr>
        <w:t>, s-a înche</w:t>
      </w:r>
      <w:r w:rsidR="00DD4143" w:rsidRPr="002379E8">
        <w:rPr>
          <w:rFonts w:eastAsia="Times New Roman"/>
        </w:rPr>
        <w:t>iat prezentul contract de prestări servicii</w:t>
      </w:r>
      <w:r w:rsidRPr="002379E8">
        <w:rPr>
          <w:rFonts w:eastAsia="Times New Roman"/>
        </w:rPr>
        <w:t>,</w:t>
      </w:r>
    </w:p>
    <w:p w14:paraId="6538528A" w14:textId="77777777" w:rsidR="004C32FB" w:rsidRPr="002379E8" w:rsidRDefault="004C32FB" w:rsidP="000416F1">
      <w:pPr>
        <w:jc w:val="both"/>
        <w:rPr>
          <w:rFonts w:eastAsia="Times New Roman"/>
        </w:rPr>
      </w:pPr>
      <w:r w:rsidRPr="002379E8">
        <w:rPr>
          <w:rFonts w:eastAsia="Times New Roman"/>
        </w:rPr>
        <w:t xml:space="preserve"> </w:t>
      </w:r>
      <w:r w:rsidRPr="002379E8">
        <w:rPr>
          <w:rFonts w:eastAsia="Times New Roman"/>
          <w:b/>
          <w:bCs/>
        </w:rPr>
        <w:t xml:space="preserve">între </w:t>
      </w:r>
      <w:r w:rsidRPr="002379E8">
        <w:rPr>
          <w:rFonts w:eastAsia="Times New Roman"/>
          <w:b/>
        </w:rPr>
        <w:t xml:space="preserve"> </w:t>
      </w:r>
    </w:p>
    <w:p w14:paraId="3CC35498" w14:textId="77777777" w:rsidR="00B80F59" w:rsidRPr="002379E8" w:rsidRDefault="00B80F59" w:rsidP="000416F1">
      <w:pPr>
        <w:ind w:firstLine="720"/>
        <w:jc w:val="both"/>
      </w:pPr>
      <w:r w:rsidRPr="002379E8">
        <w:rPr>
          <w:b/>
        </w:rPr>
        <w:t>Municipiul Slatina</w:t>
      </w:r>
      <w:r w:rsidRPr="002379E8">
        <w:t xml:space="preserve">, cu sediul în Slatina, strada </w:t>
      </w:r>
      <w:r w:rsidRPr="002379E8">
        <w:rPr>
          <w:b/>
        </w:rPr>
        <w:t>Mihail Kogălniceanu nr.1</w:t>
      </w:r>
      <w:r w:rsidRPr="002379E8">
        <w:t xml:space="preserve">, telefon </w:t>
      </w:r>
      <w:r w:rsidRPr="002379E8">
        <w:rPr>
          <w:b/>
        </w:rPr>
        <w:t>0249/439377</w:t>
      </w:r>
      <w:r w:rsidRPr="002379E8">
        <w:t xml:space="preserve">, fax </w:t>
      </w:r>
      <w:r w:rsidRPr="002379E8">
        <w:rPr>
          <w:b/>
        </w:rPr>
        <w:t>0249/439336</w:t>
      </w:r>
      <w:r w:rsidRPr="002379E8">
        <w:t xml:space="preserve">, codul fiscal </w:t>
      </w:r>
      <w:r w:rsidRPr="002379E8">
        <w:rPr>
          <w:b/>
        </w:rPr>
        <w:t>4394811</w:t>
      </w:r>
      <w:r w:rsidRPr="002379E8">
        <w:t xml:space="preserve">, cont </w:t>
      </w:r>
      <w:r w:rsidRPr="00D94149">
        <w:rPr>
          <w:b/>
        </w:rPr>
        <w:t>RO</w:t>
      </w:r>
      <w:r w:rsidR="004927DC" w:rsidRPr="00D94149">
        <w:rPr>
          <w:b/>
        </w:rPr>
        <w:t>08TREZ24A675000203030X</w:t>
      </w:r>
      <w:r w:rsidRPr="0041637C">
        <w:t xml:space="preserve"> </w:t>
      </w:r>
      <w:r w:rsidRPr="002379E8">
        <w:t xml:space="preserve">deschis la </w:t>
      </w:r>
      <w:r w:rsidRPr="002379E8">
        <w:rPr>
          <w:b/>
        </w:rPr>
        <w:t>Trezoreria municipiului Slatina</w:t>
      </w:r>
      <w:r w:rsidRPr="002379E8">
        <w:t xml:space="preserve">, reprezentată prin </w:t>
      </w:r>
      <w:r w:rsidRPr="002379E8">
        <w:rPr>
          <w:b/>
        </w:rPr>
        <w:t>primar</w:t>
      </w:r>
      <w:r w:rsidR="00DD4143" w:rsidRPr="002379E8">
        <w:rPr>
          <w:b/>
        </w:rPr>
        <w:t xml:space="preserve"> Constantin Stelian </w:t>
      </w:r>
      <w:r w:rsidRPr="002379E8">
        <w:rPr>
          <w:b/>
        </w:rPr>
        <w:t xml:space="preserve">Emil </w:t>
      </w:r>
      <w:r w:rsidR="00DD4143" w:rsidRPr="002379E8">
        <w:rPr>
          <w:b/>
        </w:rPr>
        <w:t>MOȚ</w:t>
      </w:r>
      <w:r w:rsidR="00980D73" w:rsidRPr="00980D73">
        <w:t xml:space="preserve"> </w:t>
      </w:r>
      <w:r w:rsidR="00980D73" w:rsidRPr="00A03B50">
        <w:t xml:space="preserve">și </w:t>
      </w:r>
      <w:r w:rsidR="00980D73" w:rsidRPr="0015640F">
        <w:rPr>
          <w:b/>
        </w:rPr>
        <w:t>Alin Calotă Sălcianu</w:t>
      </w:r>
      <w:r w:rsidR="00980D73" w:rsidRPr="0015640F">
        <w:t xml:space="preserve"> </w:t>
      </w:r>
      <w:r w:rsidR="00980D73" w:rsidRPr="001C36FC">
        <w:rPr>
          <w:b/>
        </w:rPr>
        <w:t>Di</w:t>
      </w:r>
      <w:r w:rsidR="00980D73" w:rsidRPr="00A03B50">
        <w:rPr>
          <w:b/>
        </w:rPr>
        <w:t xml:space="preserve">rector </w:t>
      </w:r>
      <w:r w:rsidR="00980D73">
        <w:rPr>
          <w:b/>
        </w:rPr>
        <w:t>general</w:t>
      </w:r>
      <w:r w:rsidR="00980D73" w:rsidRPr="00A03B50">
        <w:rPr>
          <w:b/>
        </w:rPr>
        <w:t xml:space="preserve"> al Direcției Generale Economice</w:t>
      </w:r>
      <w:r w:rsidRPr="002379E8">
        <w:t xml:space="preserve"> în calitate de </w:t>
      </w:r>
      <w:r w:rsidRPr="002379E8">
        <w:rPr>
          <w:b/>
        </w:rPr>
        <w:t>achizitor</w:t>
      </w:r>
      <w:r w:rsidRPr="002379E8">
        <w:t>,</w:t>
      </w:r>
    </w:p>
    <w:p w14:paraId="2C912A9B" w14:textId="77777777" w:rsidR="00B80F59" w:rsidRPr="002379E8" w:rsidRDefault="00B80F59" w:rsidP="000416F1">
      <w:pPr>
        <w:autoSpaceDE w:val="0"/>
        <w:autoSpaceDN w:val="0"/>
        <w:adjustRightInd w:val="0"/>
        <w:jc w:val="both"/>
        <w:rPr>
          <w:lang w:eastAsia="ro-RO"/>
        </w:rPr>
      </w:pPr>
    </w:p>
    <w:p w14:paraId="581C388D" w14:textId="77777777" w:rsidR="00B80F59" w:rsidRPr="002379E8" w:rsidRDefault="008A66C0" w:rsidP="000416F1">
      <w:pPr>
        <w:autoSpaceDE w:val="0"/>
        <w:autoSpaceDN w:val="0"/>
        <w:adjustRightInd w:val="0"/>
        <w:jc w:val="both"/>
        <w:rPr>
          <w:lang w:eastAsia="ro-RO"/>
        </w:rPr>
      </w:pPr>
      <w:r>
        <w:rPr>
          <w:b/>
          <w:bCs/>
          <w:lang w:eastAsia="ro-RO"/>
        </w:rPr>
        <w:t xml:space="preserve">              </w:t>
      </w:r>
      <w:r w:rsidR="00B80F59" w:rsidRPr="002379E8">
        <w:rPr>
          <w:b/>
          <w:bCs/>
          <w:lang w:eastAsia="ro-RO"/>
        </w:rPr>
        <w:t>și</w:t>
      </w:r>
    </w:p>
    <w:p w14:paraId="4DB2548F" w14:textId="4D8C3872" w:rsidR="00B80F59" w:rsidRPr="00E56BFC" w:rsidRDefault="00095AE2" w:rsidP="000416F1">
      <w:pPr>
        <w:autoSpaceDE w:val="0"/>
        <w:autoSpaceDN w:val="0"/>
        <w:adjustRightInd w:val="0"/>
        <w:ind w:firstLine="720"/>
        <w:jc w:val="both"/>
        <w:rPr>
          <w:bCs/>
          <w:color w:val="000000" w:themeColor="text1"/>
          <w:lang w:eastAsia="ro-RO"/>
        </w:rPr>
      </w:pPr>
      <w:r w:rsidRPr="00E01ACA">
        <w:rPr>
          <w:b/>
          <w:bCs/>
          <w:lang w:eastAsia="ro-RO"/>
        </w:rPr>
        <w:t>_______________</w:t>
      </w:r>
      <w:r w:rsidR="00B80F59" w:rsidRPr="00E01ACA">
        <w:rPr>
          <w:b/>
          <w:bCs/>
          <w:lang w:eastAsia="ro-RO"/>
        </w:rPr>
        <w:t xml:space="preserve"> </w:t>
      </w:r>
      <w:r w:rsidR="00B80F59" w:rsidRPr="00E01ACA">
        <w:rPr>
          <w:lang w:eastAsia="ro-RO"/>
        </w:rPr>
        <w:t xml:space="preserve">cu sediul în </w:t>
      </w:r>
      <w:r w:rsidRPr="00E01ACA">
        <w:rPr>
          <w:b/>
          <w:lang w:eastAsia="ro-RO"/>
        </w:rPr>
        <w:t>________</w:t>
      </w:r>
      <w:r w:rsidR="00B80F59" w:rsidRPr="00E01ACA">
        <w:rPr>
          <w:b/>
          <w:bCs/>
          <w:lang w:eastAsia="ro-RO"/>
        </w:rPr>
        <w:t xml:space="preserve">,  </w:t>
      </w:r>
      <w:r w:rsidR="00B80F59" w:rsidRPr="00E01ACA">
        <w:rPr>
          <w:bCs/>
          <w:lang w:eastAsia="ro-RO"/>
        </w:rPr>
        <w:t xml:space="preserve">strada </w:t>
      </w:r>
      <w:r w:rsidRPr="00E01ACA">
        <w:rPr>
          <w:b/>
          <w:bCs/>
          <w:lang w:eastAsia="ro-RO"/>
        </w:rPr>
        <w:t>___________</w:t>
      </w:r>
      <w:r w:rsidR="00B80F59" w:rsidRPr="00E01ACA">
        <w:rPr>
          <w:bCs/>
          <w:lang w:eastAsia="ro-RO"/>
        </w:rPr>
        <w:t xml:space="preserve">, județul </w:t>
      </w:r>
      <w:r w:rsidRPr="00E01ACA">
        <w:rPr>
          <w:b/>
          <w:bCs/>
          <w:lang w:eastAsia="ro-RO"/>
        </w:rPr>
        <w:t>_______</w:t>
      </w:r>
      <w:r w:rsidR="00AB05B9" w:rsidRPr="00E01ACA">
        <w:rPr>
          <w:bCs/>
          <w:lang w:eastAsia="ro-RO"/>
        </w:rPr>
        <w:t xml:space="preserve"> telefon </w:t>
      </w:r>
      <w:r w:rsidRPr="00E01ACA">
        <w:rPr>
          <w:b/>
          <w:bCs/>
          <w:lang w:eastAsia="ro-RO"/>
        </w:rPr>
        <w:t>__________</w:t>
      </w:r>
      <w:r w:rsidR="0099689C" w:rsidRPr="00E01ACA">
        <w:rPr>
          <w:bCs/>
          <w:lang w:eastAsia="ro-RO"/>
        </w:rPr>
        <w:t xml:space="preserve"> </w:t>
      </w:r>
      <w:r w:rsidR="00B80F59" w:rsidRPr="00E01ACA">
        <w:rPr>
          <w:lang w:eastAsia="ro-RO"/>
        </w:rPr>
        <w:t xml:space="preserve">număr de înmatriculare </w:t>
      </w:r>
      <w:r w:rsidRPr="00E01ACA">
        <w:rPr>
          <w:b/>
          <w:bCs/>
          <w:lang w:eastAsia="ro-RO"/>
        </w:rPr>
        <w:t>_______</w:t>
      </w:r>
      <w:r w:rsidR="00B80F59" w:rsidRPr="00E01ACA">
        <w:rPr>
          <w:lang w:eastAsia="ro-RO"/>
        </w:rPr>
        <w:t xml:space="preserve">, cod fiscal </w:t>
      </w:r>
      <w:r w:rsidRPr="00E01ACA">
        <w:rPr>
          <w:b/>
          <w:bCs/>
          <w:lang w:eastAsia="ro-RO"/>
        </w:rPr>
        <w:t>________</w:t>
      </w:r>
      <w:r w:rsidR="0041637C" w:rsidRPr="00E01ACA">
        <w:rPr>
          <w:lang w:eastAsia="ro-RO"/>
        </w:rPr>
        <w:t xml:space="preserve"> cont </w:t>
      </w:r>
      <w:r w:rsidRPr="00E01ACA">
        <w:rPr>
          <w:bCs/>
          <w:lang w:eastAsia="ro-RO"/>
        </w:rPr>
        <w:t>___________</w:t>
      </w:r>
      <w:r w:rsidR="0041637C" w:rsidRPr="00E01ACA">
        <w:rPr>
          <w:lang w:eastAsia="ro-RO"/>
        </w:rPr>
        <w:t xml:space="preserve"> </w:t>
      </w:r>
      <w:r w:rsidR="00B80F59" w:rsidRPr="00E01ACA">
        <w:rPr>
          <w:lang w:eastAsia="ro-RO"/>
        </w:rPr>
        <w:t xml:space="preserve">deschis la </w:t>
      </w:r>
      <w:r w:rsidR="00B80F59" w:rsidRPr="00E01ACA">
        <w:rPr>
          <w:bCs/>
          <w:lang w:eastAsia="ro-RO"/>
        </w:rPr>
        <w:t xml:space="preserve">Trezoreria </w:t>
      </w:r>
      <w:r w:rsidRPr="00E01ACA">
        <w:rPr>
          <w:bCs/>
          <w:lang w:eastAsia="ro-RO"/>
        </w:rPr>
        <w:t>___________</w:t>
      </w:r>
      <w:r w:rsidR="00B80F59" w:rsidRPr="00E01ACA">
        <w:rPr>
          <w:lang w:eastAsia="ro-RO"/>
        </w:rPr>
        <w:t xml:space="preserve"> reprezentată prin </w:t>
      </w:r>
      <w:r w:rsidRPr="00E01ACA">
        <w:rPr>
          <w:bCs/>
          <w:lang w:eastAsia="ro-RO"/>
        </w:rPr>
        <w:t>__________</w:t>
      </w:r>
      <w:r w:rsidR="009278DE" w:rsidRPr="00E01ACA">
        <w:rPr>
          <w:bCs/>
          <w:lang w:eastAsia="ro-RO"/>
        </w:rPr>
        <w:t xml:space="preserve"> </w:t>
      </w:r>
      <w:r w:rsidR="00B80F59" w:rsidRPr="00E01ACA">
        <w:rPr>
          <w:lang w:eastAsia="ro-RO"/>
        </w:rPr>
        <w:t xml:space="preserve">având funcția de </w:t>
      </w:r>
      <w:r w:rsidRPr="00E01ACA">
        <w:rPr>
          <w:b/>
          <w:bCs/>
          <w:lang w:eastAsia="ro-RO"/>
        </w:rPr>
        <w:t>_________</w:t>
      </w:r>
      <w:r w:rsidR="00B80F59" w:rsidRPr="00E01ACA">
        <w:rPr>
          <w:lang w:eastAsia="ro-RO"/>
        </w:rPr>
        <w:t xml:space="preserve">, în calitate de </w:t>
      </w:r>
      <w:r w:rsidR="00DD4143" w:rsidRPr="00E01ACA">
        <w:rPr>
          <w:b/>
          <w:lang w:eastAsia="ro-RO"/>
        </w:rPr>
        <w:t>prestator</w:t>
      </w:r>
      <w:r w:rsidR="00E56BFC" w:rsidRPr="00E01ACA">
        <w:rPr>
          <w:color w:val="000000" w:themeColor="text1"/>
          <w:lang w:eastAsia="ro-RO"/>
        </w:rPr>
        <w:t>,</w:t>
      </w:r>
    </w:p>
    <w:p w14:paraId="4D62DBE6" w14:textId="77777777" w:rsidR="00B80F59" w:rsidRPr="002379E8" w:rsidRDefault="00B80F59" w:rsidP="000416F1">
      <w:pPr>
        <w:autoSpaceDE w:val="0"/>
        <w:autoSpaceDN w:val="0"/>
        <w:adjustRightInd w:val="0"/>
        <w:ind w:firstLine="720"/>
        <w:jc w:val="both"/>
        <w:rPr>
          <w:lang w:eastAsia="ro-RO"/>
        </w:rPr>
      </w:pPr>
      <w:r w:rsidRPr="002379E8">
        <w:rPr>
          <w:lang w:eastAsia="ro-RO"/>
        </w:rPr>
        <w:t xml:space="preserve"> </w:t>
      </w:r>
    </w:p>
    <w:p w14:paraId="649ADA3F" w14:textId="77777777" w:rsidR="004C32FB" w:rsidRPr="002379E8" w:rsidRDefault="004C32FB" w:rsidP="000416F1">
      <w:pPr>
        <w:pStyle w:val="DefaultText2"/>
        <w:jc w:val="both"/>
        <w:rPr>
          <w:szCs w:val="24"/>
          <w:lang w:val="ro-RO"/>
        </w:rPr>
      </w:pPr>
      <w:r w:rsidRPr="002379E8">
        <w:rPr>
          <w:b/>
          <w:i/>
          <w:iCs/>
          <w:szCs w:val="24"/>
          <w:lang w:val="ro-RO"/>
        </w:rPr>
        <w:t xml:space="preserve">2. </w:t>
      </w:r>
      <w:r w:rsidR="00C56A33" w:rsidRPr="002379E8">
        <w:rPr>
          <w:b/>
          <w:i/>
          <w:iCs/>
          <w:szCs w:val="24"/>
          <w:lang w:val="ro-RO"/>
        </w:rPr>
        <w:t>Definiții</w:t>
      </w:r>
      <w:r w:rsidRPr="002379E8">
        <w:rPr>
          <w:b/>
          <w:i/>
          <w:iCs/>
          <w:szCs w:val="24"/>
          <w:lang w:val="ro-RO"/>
        </w:rPr>
        <w:t xml:space="preserve"> </w:t>
      </w:r>
    </w:p>
    <w:p w14:paraId="23B39EF8" w14:textId="77777777" w:rsidR="004C32FB" w:rsidRPr="002379E8" w:rsidRDefault="004C32FB" w:rsidP="000416F1">
      <w:pPr>
        <w:pStyle w:val="DefaultText2"/>
        <w:jc w:val="both"/>
        <w:rPr>
          <w:b/>
          <w:i/>
          <w:szCs w:val="24"/>
          <w:lang w:val="ro-RO"/>
        </w:rPr>
      </w:pPr>
      <w:r w:rsidRPr="002379E8">
        <w:rPr>
          <w:szCs w:val="24"/>
          <w:lang w:val="ro-RO"/>
        </w:rPr>
        <w:t xml:space="preserve">În prezentul contract următorii termeni vor fi </w:t>
      </w:r>
      <w:r w:rsidR="00C56A33" w:rsidRPr="002379E8">
        <w:rPr>
          <w:szCs w:val="24"/>
          <w:lang w:val="ro-RO"/>
        </w:rPr>
        <w:t>interpretați</w:t>
      </w:r>
      <w:r w:rsidRPr="002379E8">
        <w:rPr>
          <w:szCs w:val="24"/>
          <w:lang w:val="ro-RO"/>
        </w:rPr>
        <w:t xml:space="preserve"> astfel:</w:t>
      </w:r>
    </w:p>
    <w:p w14:paraId="3CE66224" w14:textId="77777777" w:rsidR="000B17C4" w:rsidRPr="002379E8" w:rsidRDefault="000B17C4" w:rsidP="000416F1">
      <w:pPr>
        <w:pStyle w:val="Listparagraf"/>
        <w:widowControl/>
        <w:numPr>
          <w:ilvl w:val="0"/>
          <w:numId w:val="8"/>
        </w:numPr>
        <w:suppressAutoHyphens w:val="0"/>
        <w:autoSpaceDE w:val="0"/>
        <w:autoSpaceDN w:val="0"/>
        <w:adjustRightInd w:val="0"/>
        <w:jc w:val="both"/>
        <w:rPr>
          <w:lang w:eastAsia="ro-RO"/>
        </w:rPr>
      </w:pPr>
      <w:r w:rsidRPr="00ED2BAE">
        <w:rPr>
          <w:b/>
          <w:bCs/>
          <w:i/>
          <w:iCs/>
          <w:lang w:eastAsia="ro-RO"/>
        </w:rPr>
        <w:t>contract</w:t>
      </w:r>
      <w:r w:rsidRPr="002379E8">
        <w:rPr>
          <w:lang w:eastAsia="ro-RO"/>
        </w:rPr>
        <w:t xml:space="preserve"> – prezentul Contract și toate anexele sale;</w:t>
      </w:r>
    </w:p>
    <w:p w14:paraId="6D4FD4F2" w14:textId="77777777" w:rsidR="000B17C4" w:rsidRPr="002379E8" w:rsidRDefault="000B17C4" w:rsidP="000416F1">
      <w:pPr>
        <w:widowControl/>
        <w:numPr>
          <w:ilvl w:val="0"/>
          <w:numId w:val="8"/>
        </w:numPr>
        <w:suppressAutoHyphens w:val="0"/>
        <w:autoSpaceDE w:val="0"/>
        <w:autoSpaceDN w:val="0"/>
        <w:adjustRightInd w:val="0"/>
        <w:jc w:val="both"/>
        <w:rPr>
          <w:lang w:eastAsia="ro-RO"/>
        </w:rPr>
      </w:pPr>
      <w:r w:rsidRPr="002379E8">
        <w:rPr>
          <w:b/>
          <w:bCs/>
          <w:i/>
          <w:iCs/>
          <w:lang w:eastAsia="ro-RO"/>
        </w:rPr>
        <w:t xml:space="preserve">achizitor și </w:t>
      </w:r>
      <w:r w:rsidR="00DD4143" w:rsidRPr="002379E8">
        <w:rPr>
          <w:b/>
          <w:bCs/>
          <w:i/>
          <w:iCs/>
          <w:lang w:eastAsia="ro-RO"/>
        </w:rPr>
        <w:t>prestator</w:t>
      </w:r>
      <w:r w:rsidRPr="002379E8">
        <w:rPr>
          <w:lang w:eastAsia="ro-RO"/>
        </w:rPr>
        <w:t xml:space="preserve"> - părțile contractante, așa cum sunt acestea numite în prezentul Contract;</w:t>
      </w:r>
    </w:p>
    <w:p w14:paraId="2AA927E6" w14:textId="77777777" w:rsidR="000B17C4" w:rsidRPr="002379E8" w:rsidRDefault="000B17C4" w:rsidP="000416F1">
      <w:pPr>
        <w:widowControl/>
        <w:numPr>
          <w:ilvl w:val="0"/>
          <w:numId w:val="8"/>
        </w:numPr>
        <w:suppressAutoHyphens w:val="0"/>
        <w:autoSpaceDE w:val="0"/>
        <w:autoSpaceDN w:val="0"/>
        <w:adjustRightInd w:val="0"/>
        <w:jc w:val="both"/>
        <w:rPr>
          <w:lang w:eastAsia="ro-RO"/>
        </w:rPr>
      </w:pPr>
      <w:r w:rsidRPr="002379E8">
        <w:rPr>
          <w:b/>
          <w:bCs/>
          <w:i/>
          <w:iCs/>
          <w:lang w:eastAsia="ro-RO"/>
        </w:rPr>
        <w:t>prețul contractului</w:t>
      </w:r>
      <w:r w:rsidRPr="002379E8">
        <w:rPr>
          <w:lang w:eastAsia="ro-RO"/>
        </w:rPr>
        <w:t xml:space="preserve"> – prețul plătibil </w:t>
      </w:r>
      <w:r w:rsidR="00DD4143" w:rsidRPr="002379E8">
        <w:rPr>
          <w:lang w:eastAsia="ro-RO"/>
        </w:rPr>
        <w:t>prestatorului</w:t>
      </w:r>
      <w:r w:rsidRPr="002379E8">
        <w:rPr>
          <w:lang w:eastAsia="ro-RO"/>
        </w:rPr>
        <w:t xml:space="preserve"> de către achizitor, în baza contractului, pentru îndeplinirea integrală și corespunzătoare a tuturor obligațiilor sale, asumate prin Contract;</w:t>
      </w:r>
    </w:p>
    <w:p w14:paraId="366C7042" w14:textId="77777777" w:rsidR="000B17C4" w:rsidRPr="002379E8" w:rsidRDefault="00DD4143" w:rsidP="000416F1">
      <w:pPr>
        <w:widowControl/>
        <w:numPr>
          <w:ilvl w:val="0"/>
          <w:numId w:val="8"/>
        </w:numPr>
        <w:suppressAutoHyphens w:val="0"/>
        <w:autoSpaceDE w:val="0"/>
        <w:autoSpaceDN w:val="0"/>
        <w:adjustRightInd w:val="0"/>
        <w:jc w:val="both"/>
        <w:rPr>
          <w:lang w:eastAsia="ro-RO"/>
        </w:rPr>
      </w:pPr>
      <w:r w:rsidRPr="00AA2FD6">
        <w:rPr>
          <w:b/>
          <w:bCs/>
          <w:i/>
          <w:iCs/>
        </w:rPr>
        <w:t xml:space="preserve">servicii </w:t>
      </w:r>
      <w:r w:rsidRPr="002379E8">
        <w:t>- activități a căror prestare face obiect al contractului</w:t>
      </w:r>
      <w:r w:rsidR="000B17C4" w:rsidRPr="002379E8">
        <w:rPr>
          <w:lang w:eastAsia="ro-RO"/>
        </w:rPr>
        <w:t>;</w:t>
      </w:r>
    </w:p>
    <w:p w14:paraId="791B5550" w14:textId="77777777" w:rsidR="00DD4143" w:rsidRPr="002379E8" w:rsidRDefault="00DD4143" w:rsidP="000416F1">
      <w:pPr>
        <w:widowControl/>
        <w:numPr>
          <w:ilvl w:val="0"/>
          <w:numId w:val="8"/>
        </w:numPr>
        <w:suppressAutoHyphens w:val="0"/>
        <w:autoSpaceDE w:val="0"/>
        <w:autoSpaceDN w:val="0"/>
        <w:adjustRightInd w:val="0"/>
        <w:jc w:val="both"/>
        <w:rPr>
          <w:lang w:eastAsia="ro-RO"/>
        </w:rPr>
      </w:pPr>
      <w:r w:rsidRPr="002379E8">
        <w:rPr>
          <w:b/>
          <w:i/>
        </w:rPr>
        <w:t>produse</w:t>
      </w:r>
      <w:r w:rsidRPr="002379E8">
        <w:t xml:space="preserve"> - echipamentele, maşinile, utilajele, piesele de schimb şi orice alte bunuri cuprinse în anexa/anexele la prezentul contract şi pe care prestatorul are obligaţia de a le furniza aferent serviciilor prestate conform contractului;</w:t>
      </w:r>
    </w:p>
    <w:p w14:paraId="28A4C6E4" w14:textId="77777777" w:rsidR="000B17C4" w:rsidRPr="002379E8" w:rsidRDefault="000B17C4" w:rsidP="000416F1">
      <w:pPr>
        <w:widowControl/>
        <w:numPr>
          <w:ilvl w:val="0"/>
          <w:numId w:val="8"/>
        </w:numPr>
        <w:suppressAutoHyphens w:val="0"/>
        <w:autoSpaceDE w:val="0"/>
        <w:autoSpaceDN w:val="0"/>
        <w:adjustRightInd w:val="0"/>
        <w:jc w:val="both"/>
        <w:rPr>
          <w:lang w:eastAsia="ro-RO"/>
        </w:rPr>
      </w:pPr>
      <w:r w:rsidRPr="002379E8">
        <w:rPr>
          <w:b/>
          <w:bCs/>
          <w:i/>
          <w:iCs/>
          <w:lang w:eastAsia="ro-RO"/>
        </w:rPr>
        <w:t>forța majoră</w:t>
      </w:r>
      <w:r w:rsidRPr="002379E8">
        <w:rPr>
          <w:i/>
          <w:iCs/>
          <w:lang w:eastAsia="ro-RO"/>
        </w:rPr>
        <w:t xml:space="preserve"> </w:t>
      </w:r>
      <w:r w:rsidRPr="002379E8">
        <w:rPr>
          <w:lang w:eastAsia="ro-RO"/>
        </w:rPr>
        <w:t>– reprezintă o împrejurare de origine externă, cu caracter extraordinar, absolut imprevizibilă și inevitabilă, care se află în afara controlului oricărei părți, care nu se datorează greșelii sau vinei acestora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14:paraId="3A5B5D8E" w14:textId="0BE69CB6" w:rsidR="005A3E81" w:rsidRPr="003F0EF0" w:rsidRDefault="000B17C4" w:rsidP="000416F1">
      <w:pPr>
        <w:widowControl/>
        <w:numPr>
          <w:ilvl w:val="0"/>
          <w:numId w:val="8"/>
        </w:numPr>
        <w:suppressAutoHyphens w:val="0"/>
        <w:autoSpaceDE w:val="0"/>
        <w:autoSpaceDN w:val="0"/>
        <w:adjustRightInd w:val="0"/>
        <w:jc w:val="both"/>
        <w:rPr>
          <w:lang w:eastAsia="ro-RO"/>
        </w:rPr>
      </w:pPr>
      <w:r w:rsidRPr="002379E8">
        <w:rPr>
          <w:b/>
          <w:bCs/>
          <w:i/>
          <w:iCs/>
          <w:lang w:eastAsia="ro-RO"/>
        </w:rPr>
        <w:t>zi</w:t>
      </w:r>
      <w:r w:rsidRPr="002379E8">
        <w:rPr>
          <w:i/>
          <w:iCs/>
          <w:lang w:eastAsia="ro-RO"/>
        </w:rPr>
        <w:t xml:space="preserve"> </w:t>
      </w:r>
      <w:r w:rsidRPr="002379E8">
        <w:rPr>
          <w:lang w:eastAsia="ro-RO"/>
        </w:rPr>
        <w:t xml:space="preserve">– zi calendaristică; </w:t>
      </w:r>
      <w:r w:rsidRPr="002379E8">
        <w:rPr>
          <w:b/>
          <w:bCs/>
          <w:i/>
          <w:iCs/>
          <w:lang w:eastAsia="ro-RO"/>
        </w:rPr>
        <w:t>an</w:t>
      </w:r>
      <w:r w:rsidRPr="002379E8">
        <w:rPr>
          <w:b/>
          <w:bCs/>
          <w:lang w:eastAsia="ro-RO"/>
        </w:rPr>
        <w:t xml:space="preserve"> </w:t>
      </w:r>
      <w:r w:rsidRPr="002379E8">
        <w:rPr>
          <w:lang w:eastAsia="ro-RO"/>
        </w:rPr>
        <w:t>- 365 zile.</w:t>
      </w:r>
    </w:p>
    <w:p w14:paraId="5E20F54A" w14:textId="77777777" w:rsidR="004C32FB" w:rsidRPr="002379E8" w:rsidRDefault="004C32FB" w:rsidP="000416F1">
      <w:pPr>
        <w:pStyle w:val="DefaultText"/>
        <w:jc w:val="both"/>
        <w:rPr>
          <w:b/>
          <w:bCs/>
          <w:szCs w:val="24"/>
          <w:lang w:val="ro-RO"/>
        </w:rPr>
      </w:pPr>
      <w:r w:rsidRPr="002379E8">
        <w:rPr>
          <w:b/>
          <w:i/>
          <w:iCs/>
          <w:szCs w:val="24"/>
          <w:lang w:val="ro-RO"/>
        </w:rPr>
        <w:lastRenderedPageBreak/>
        <w:t>3. Interpretare</w:t>
      </w:r>
    </w:p>
    <w:p w14:paraId="316EF685" w14:textId="77777777" w:rsidR="004C32FB" w:rsidRPr="002379E8" w:rsidRDefault="004C32FB" w:rsidP="000416F1">
      <w:pPr>
        <w:pStyle w:val="DefaultText"/>
        <w:jc w:val="both"/>
        <w:rPr>
          <w:b/>
          <w:bCs/>
          <w:szCs w:val="24"/>
          <w:lang w:val="ro-RO"/>
        </w:rPr>
      </w:pPr>
      <w:r w:rsidRPr="002379E8">
        <w:rPr>
          <w:b/>
          <w:bCs/>
          <w:szCs w:val="24"/>
          <w:lang w:val="ro-RO"/>
        </w:rPr>
        <w:t>3.1</w:t>
      </w:r>
      <w:r w:rsidRPr="002379E8">
        <w:rPr>
          <w:b/>
          <w:szCs w:val="24"/>
          <w:lang w:val="ro-RO"/>
        </w:rPr>
        <w:t xml:space="preserve"> </w:t>
      </w:r>
      <w:r w:rsidRPr="002379E8">
        <w:rPr>
          <w:szCs w:val="24"/>
          <w:lang w:val="ro-RO"/>
        </w:rPr>
        <w:t xml:space="preserve">În prezentul contract, cu </w:t>
      </w:r>
      <w:r w:rsidR="00C56A33" w:rsidRPr="002379E8">
        <w:rPr>
          <w:szCs w:val="24"/>
          <w:lang w:val="ro-RO"/>
        </w:rPr>
        <w:t>excepția</w:t>
      </w:r>
      <w:r w:rsidRPr="002379E8">
        <w:rPr>
          <w:szCs w:val="24"/>
          <w:lang w:val="ro-RO"/>
        </w:rPr>
        <w:t xml:space="preserve"> unei prevederi contrare, cuvintele la forma singular vor include forma de plural </w:t>
      </w:r>
      <w:r w:rsidR="00C56A33" w:rsidRPr="002379E8">
        <w:rPr>
          <w:szCs w:val="24"/>
          <w:lang w:val="ro-RO"/>
        </w:rPr>
        <w:t>și</w:t>
      </w:r>
      <w:r w:rsidRPr="002379E8">
        <w:rPr>
          <w:szCs w:val="24"/>
          <w:lang w:val="ro-RO"/>
        </w:rPr>
        <w:t xml:space="preserve"> vice versa, acolo unde acest lucru este permis de context.</w:t>
      </w:r>
    </w:p>
    <w:p w14:paraId="61334CF4" w14:textId="081C2308" w:rsidR="00455752" w:rsidRPr="00455752" w:rsidRDefault="004C32FB" w:rsidP="000416F1">
      <w:pPr>
        <w:pStyle w:val="DefaultText"/>
        <w:jc w:val="both"/>
        <w:rPr>
          <w:szCs w:val="24"/>
          <w:lang w:val="ro-RO"/>
        </w:rPr>
      </w:pPr>
      <w:r w:rsidRPr="002379E8">
        <w:rPr>
          <w:b/>
          <w:bCs/>
          <w:szCs w:val="24"/>
          <w:lang w:val="ro-RO"/>
        </w:rPr>
        <w:t>3.2</w:t>
      </w:r>
      <w:r w:rsidRPr="002379E8">
        <w:rPr>
          <w:szCs w:val="24"/>
          <w:lang w:val="ro-RO"/>
        </w:rPr>
        <w:t xml:space="preserve"> Termenul “zi”sau “zile” sau orice referire la zile reprezintă zile calendaristice dacă nu se specifică în mod diferit.</w:t>
      </w:r>
    </w:p>
    <w:p w14:paraId="32FEED5A" w14:textId="77777777" w:rsidR="004C32FB" w:rsidRPr="002379E8" w:rsidRDefault="004C32FB" w:rsidP="000416F1">
      <w:pPr>
        <w:pStyle w:val="DefaultText2"/>
        <w:jc w:val="both"/>
        <w:rPr>
          <w:b/>
          <w:bCs/>
          <w:szCs w:val="24"/>
          <w:lang w:val="ro-RO"/>
        </w:rPr>
      </w:pPr>
      <w:r w:rsidRPr="002379E8">
        <w:rPr>
          <w:b/>
          <w:i/>
          <w:iCs/>
          <w:szCs w:val="24"/>
          <w:lang w:val="ro-RO"/>
        </w:rPr>
        <w:t xml:space="preserve">4. Obiectul </w:t>
      </w:r>
      <w:r w:rsidR="00C56A33" w:rsidRPr="002379E8">
        <w:rPr>
          <w:b/>
          <w:i/>
          <w:iCs/>
          <w:szCs w:val="24"/>
          <w:lang w:val="ro-RO"/>
        </w:rPr>
        <w:t>și</w:t>
      </w:r>
      <w:r w:rsidRPr="002379E8">
        <w:rPr>
          <w:b/>
          <w:i/>
          <w:iCs/>
          <w:szCs w:val="24"/>
          <w:lang w:val="ro-RO"/>
        </w:rPr>
        <w:t xml:space="preserve"> </w:t>
      </w:r>
      <w:r w:rsidR="00C56A33" w:rsidRPr="002379E8">
        <w:rPr>
          <w:b/>
          <w:i/>
          <w:iCs/>
          <w:szCs w:val="24"/>
          <w:lang w:val="ro-RO"/>
        </w:rPr>
        <w:t>prețul</w:t>
      </w:r>
      <w:r w:rsidRPr="002379E8">
        <w:rPr>
          <w:b/>
          <w:i/>
          <w:iCs/>
          <w:szCs w:val="24"/>
          <w:lang w:val="ro-RO"/>
        </w:rPr>
        <w:t xml:space="preserve"> contractului</w:t>
      </w:r>
    </w:p>
    <w:p w14:paraId="78E45349" w14:textId="00568603" w:rsidR="004C32FB" w:rsidRPr="008A66C0" w:rsidRDefault="004C32FB" w:rsidP="000416F1">
      <w:pPr>
        <w:jc w:val="both"/>
        <w:rPr>
          <w:b/>
        </w:rPr>
      </w:pPr>
      <w:r w:rsidRPr="002379E8">
        <w:rPr>
          <w:b/>
          <w:bCs/>
        </w:rPr>
        <w:t>4.1</w:t>
      </w:r>
      <w:r w:rsidR="0094323B" w:rsidRPr="002379E8">
        <w:t xml:space="preserve">. </w:t>
      </w:r>
      <w:r w:rsidR="00A90A33" w:rsidRPr="007F5B2E">
        <w:t xml:space="preserve">Prestatorul se obligă să </w:t>
      </w:r>
      <w:r w:rsidR="00FE48C3" w:rsidRPr="007F5B2E">
        <w:t>presteze</w:t>
      </w:r>
      <w:r w:rsidR="00852893" w:rsidRPr="007F5B2E">
        <w:t xml:space="preserve"> </w:t>
      </w:r>
      <w:r w:rsidR="008D3790" w:rsidRPr="00EC1905">
        <w:rPr>
          <w:rFonts w:eastAsia="Times New Roman"/>
          <w:b/>
          <w:bCs/>
          <w:i/>
          <w:iCs/>
          <w:lang w:eastAsia="ro-RO"/>
        </w:rPr>
        <w:t xml:space="preserve">Servicii de organizare eveniment și proiecție de film în aer liber Slatina </w:t>
      </w:r>
      <w:proofErr w:type="spellStart"/>
      <w:r w:rsidR="008D3790" w:rsidRPr="00EC1905">
        <w:rPr>
          <w:rFonts w:eastAsia="Times New Roman"/>
          <w:b/>
          <w:bCs/>
          <w:i/>
          <w:iCs/>
          <w:lang w:eastAsia="ro-RO"/>
        </w:rPr>
        <w:t>Summer</w:t>
      </w:r>
      <w:proofErr w:type="spellEnd"/>
      <w:r w:rsidR="008D3790" w:rsidRPr="00EC1905">
        <w:rPr>
          <w:rFonts w:eastAsia="Times New Roman"/>
          <w:b/>
          <w:bCs/>
          <w:i/>
          <w:iCs/>
          <w:lang w:eastAsia="ro-RO"/>
        </w:rPr>
        <w:t xml:space="preserve"> Film</w:t>
      </w:r>
      <w:r w:rsidR="004115EE" w:rsidRPr="007F5B2E">
        <w:rPr>
          <w:b/>
        </w:rPr>
        <w:t xml:space="preserve"> </w:t>
      </w:r>
      <w:r w:rsidR="00A90A33" w:rsidRPr="007F5B2E">
        <w:t>în perioada/perioadele convenite</w:t>
      </w:r>
      <w:r w:rsidR="00D65049" w:rsidRPr="007F5B2E">
        <w:t>, respectând</w:t>
      </w:r>
      <w:r w:rsidR="00D10BDC" w:rsidRPr="007F5B2E">
        <w:t xml:space="preserve"> cerințele din caietul de sarcini</w:t>
      </w:r>
      <w:r w:rsidR="00A90A33" w:rsidRPr="007F5B2E">
        <w:t xml:space="preserve"> și în conformitate cu obligațiile asumate prin prezentul contract.</w:t>
      </w:r>
    </w:p>
    <w:p w14:paraId="6A5BFD32" w14:textId="7D3CACAE" w:rsidR="00A90A33" w:rsidRPr="00EC1905" w:rsidRDefault="004C32FB" w:rsidP="00EC1905">
      <w:pPr>
        <w:widowControl/>
        <w:suppressAutoHyphens w:val="0"/>
        <w:jc w:val="both"/>
        <w:rPr>
          <w:rFonts w:eastAsia="Times New Roman"/>
          <w:lang w:eastAsia="ro-RO"/>
        </w:rPr>
      </w:pPr>
      <w:r w:rsidRPr="002379E8">
        <w:rPr>
          <w:b/>
          <w:bCs/>
        </w:rPr>
        <w:t>4.2</w:t>
      </w:r>
      <w:r w:rsidR="0094323B" w:rsidRPr="002379E8">
        <w:t xml:space="preserve">. </w:t>
      </w:r>
      <w:r w:rsidR="00A90A33" w:rsidRPr="002379E8">
        <w:t xml:space="preserve">Achizitorul se obligă să plătească prestatorului preţul convenit pentru îndeplinirea contractului </w:t>
      </w:r>
      <w:r w:rsidR="00852893">
        <w:t xml:space="preserve">privind </w:t>
      </w:r>
      <w:r w:rsidR="00385F24" w:rsidRPr="002379E8">
        <w:t xml:space="preserve"> </w:t>
      </w:r>
      <w:r w:rsidR="00944673" w:rsidRPr="00EC1905">
        <w:rPr>
          <w:rFonts w:eastAsia="Times New Roman"/>
          <w:b/>
          <w:bCs/>
          <w:i/>
          <w:iCs/>
          <w:lang w:eastAsia="ro-RO"/>
        </w:rPr>
        <w:t xml:space="preserve">Servicii de organizare eveniment și proiecție de film în aer liber Slatina </w:t>
      </w:r>
      <w:proofErr w:type="spellStart"/>
      <w:r w:rsidR="00944673" w:rsidRPr="00EC1905">
        <w:rPr>
          <w:rFonts w:eastAsia="Times New Roman"/>
          <w:b/>
          <w:bCs/>
          <w:i/>
          <w:iCs/>
          <w:lang w:eastAsia="ro-RO"/>
        </w:rPr>
        <w:t>Summer</w:t>
      </w:r>
      <w:proofErr w:type="spellEnd"/>
      <w:r w:rsidR="00944673" w:rsidRPr="00EC1905">
        <w:rPr>
          <w:rFonts w:eastAsia="Times New Roman"/>
          <w:b/>
          <w:bCs/>
          <w:i/>
          <w:iCs/>
          <w:lang w:eastAsia="ro-RO"/>
        </w:rPr>
        <w:t xml:space="preserve"> Film</w:t>
      </w:r>
      <w:r w:rsidR="00EC1905">
        <w:rPr>
          <w:rFonts w:eastAsia="Times New Roman"/>
          <w:lang w:eastAsia="ro-RO"/>
        </w:rPr>
        <w:t>.</w:t>
      </w:r>
    </w:p>
    <w:p w14:paraId="285234B5" w14:textId="4B4062DB" w:rsidR="005A3E81" w:rsidRPr="003F0EF0" w:rsidRDefault="004C32FB" w:rsidP="000416F1">
      <w:pPr>
        <w:autoSpaceDE w:val="0"/>
        <w:jc w:val="both"/>
      </w:pPr>
      <w:r w:rsidRPr="002379E8">
        <w:rPr>
          <w:b/>
          <w:bCs/>
        </w:rPr>
        <w:t>4.3</w:t>
      </w:r>
      <w:r w:rsidR="0094323B" w:rsidRPr="002379E8">
        <w:t xml:space="preserve">. </w:t>
      </w:r>
      <w:r w:rsidR="000F5B13" w:rsidRPr="002379E8">
        <w:rPr>
          <w:lang w:eastAsia="ro-RO"/>
        </w:rPr>
        <w:t>Prețul convenit pentru îndep</w:t>
      </w:r>
      <w:r w:rsidR="00A90A33" w:rsidRPr="002379E8">
        <w:rPr>
          <w:lang w:eastAsia="ro-RO"/>
        </w:rPr>
        <w:t>linirea contractului, plătibil prestatorului</w:t>
      </w:r>
      <w:r w:rsidR="000F5B13" w:rsidRPr="002379E8">
        <w:rPr>
          <w:lang w:eastAsia="ro-RO"/>
        </w:rPr>
        <w:t xml:space="preserve"> de către achizitor este de</w:t>
      </w:r>
      <w:r w:rsidR="0082663B">
        <w:rPr>
          <w:lang w:eastAsia="ro-RO"/>
        </w:rPr>
        <w:t xml:space="preserve"> </w:t>
      </w:r>
      <w:r w:rsidR="00FA2F11">
        <w:rPr>
          <w:b/>
          <w:lang w:eastAsia="ro-RO"/>
        </w:rPr>
        <w:t>..........................................</w:t>
      </w:r>
      <w:r w:rsidR="000F5B13" w:rsidRPr="0079550D">
        <w:rPr>
          <w:b/>
          <w:bCs/>
          <w:lang w:eastAsia="ro-RO"/>
        </w:rPr>
        <w:t>lei fără TVA,</w:t>
      </w:r>
      <w:r w:rsidR="000F5B13" w:rsidRPr="002379E8">
        <w:rPr>
          <w:b/>
          <w:bCs/>
          <w:lang w:eastAsia="ro-RO"/>
        </w:rPr>
        <w:t xml:space="preserve"> </w:t>
      </w:r>
      <w:r w:rsidR="000F5B13" w:rsidRPr="002379E8">
        <w:rPr>
          <w:bCs/>
          <w:lang w:eastAsia="ro-RO"/>
        </w:rPr>
        <w:t>la care se adăugă</w:t>
      </w:r>
      <w:r w:rsidR="000F5B13" w:rsidRPr="002379E8">
        <w:rPr>
          <w:b/>
          <w:bCs/>
          <w:lang w:eastAsia="ro-RO"/>
        </w:rPr>
        <w:t xml:space="preserve"> </w:t>
      </w:r>
      <w:r w:rsidR="000F5B13" w:rsidRPr="002379E8">
        <w:rPr>
          <w:bCs/>
          <w:lang w:eastAsia="ro-RO"/>
        </w:rPr>
        <w:t>valoarea cotei de</w:t>
      </w:r>
      <w:r w:rsidR="000F5B13" w:rsidRPr="002379E8">
        <w:rPr>
          <w:b/>
          <w:bCs/>
          <w:lang w:eastAsia="ro-RO"/>
        </w:rPr>
        <w:t xml:space="preserve"> </w:t>
      </w:r>
      <w:r w:rsidR="000F5B13" w:rsidRPr="002379E8">
        <w:rPr>
          <w:b/>
        </w:rPr>
        <w:t>TVA</w:t>
      </w:r>
      <w:r w:rsidR="000F5B13" w:rsidRPr="002379E8">
        <w:t xml:space="preserve"> prevăzută de legislația în vigoare la data facturării</w:t>
      </w:r>
      <w:r w:rsidR="00C17B6E" w:rsidRPr="002379E8">
        <w:t>.</w:t>
      </w:r>
    </w:p>
    <w:p w14:paraId="74BCBC52" w14:textId="6E63FD94" w:rsidR="004C32FB" w:rsidRDefault="004C32FB" w:rsidP="000416F1">
      <w:pPr>
        <w:pStyle w:val="DefaultText2"/>
        <w:jc w:val="both"/>
        <w:rPr>
          <w:b/>
          <w:i/>
          <w:szCs w:val="24"/>
          <w:lang w:val="ro-RO"/>
        </w:rPr>
      </w:pPr>
      <w:r w:rsidRPr="002379E8">
        <w:rPr>
          <w:b/>
          <w:szCs w:val="24"/>
          <w:lang w:val="ro-RO"/>
        </w:rPr>
        <w:t xml:space="preserve">5. </w:t>
      </w:r>
      <w:r w:rsidRPr="002379E8">
        <w:rPr>
          <w:b/>
          <w:i/>
          <w:szCs w:val="24"/>
          <w:lang w:val="ro-RO"/>
        </w:rPr>
        <w:t>Durata contractului</w:t>
      </w:r>
    </w:p>
    <w:p w14:paraId="3619F1E1" w14:textId="5EEC5254" w:rsidR="00A81738" w:rsidRPr="00422CE7" w:rsidRDefault="00A81738" w:rsidP="000416F1">
      <w:pPr>
        <w:pStyle w:val="DefaultText2"/>
        <w:jc w:val="both"/>
        <w:rPr>
          <w:bCs/>
          <w:iCs/>
          <w:szCs w:val="24"/>
          <w:lang w:val="ro-RO"/>
        </w:rPr>
      </w:pPr>
      <w:r w:rsidRPr="00422CE7">
        <w:rPr>
          <w:b/>
          <w:iCs/>
          <w:szCs w:val="24"/>
          <w:lang w:val="ro-RO"/>
        </w:rPr>
        <w:t xml:space="preserve">5.1. </w:t>
      </w:r>
      <w:r w:rsidR="00743A34" w:rsidRPr="00422CE7">
        <w:rPr>
          <w:bCs/>
          <w:iCs/>
          <w:szCs w:val="24"/>
          <w:lang w:val="ro-RO"/>
        </w:rPr>
        <w:t>E</w:t>
      </w:r>
      <w:r w:rsidRPr="00422CE7">
        <w:rPr>
          <w:bCs/>
          <w:iCs/>
          <w:szCs w:val="24"/>
          <w:lang w:val="ro-RO"/>
        </w:rPr>
        <w:t>venimentul</w:t>
      </w:r>
      <w:r w:rsidR="00743A34" w:rsidRPr="00422CE7">
        <w:rPr>
          <w:bCs/>
          <w:iCs/>
          <w:szCs w:val="24"/>
          <w:lang w:val="ro-RO"/>
        </w:rPr>
        <w:t xml:space="preserve"> </w:t>
      </w:r>
      <w:r w:rsidRPr="00422CE7">
        <w:rPr>
          <w:bCs/>
          <w:iCs/>
          <w:szCs w:val="24"/>
          <w:lang w:val="ro-RO"/>
        </w:rPr>
        <w:t>propriu-zis</w:t>
      </w:r>
      <w:r w:rsidR="00743A34" w:rsidRPr="00422CE7">
        <w:rPr>
          <w:bCs/>
          <w:iCs/>
          <w:szCs w:val="24"/>
          <w:lang w:val="ro-RO"/>
        </w:rPr>
        <w:t xml:space="preserve"> se va desfășura</w:t>
      </w:r>
      <w:r w:rsidRPr="00422CE7">
        <w:rPr>
          <w:bCs/>
          <w:iCs/>
          <w:szCs w:val="24"/>
          <w:lang w:val="ro-RO"/>
        </w:rPr>
        <w:t xml:space="preserve"> în perioada </w:t>
      </w:r>
      <w:r w:rsidR="00DD6B93">
        <w:rPr>
          <w:bCs/>
          <w:iCs/>
          <w:szCs w:val="24"/>
          <w:lang w:val="ro-RO"/>
        </w:rPr>
        <w:t>9-11</w:t>
      </w:r>
      <w:r w:rsidRPr="00422CE7">
        <w:rPr>
          <w:bCs/>
          <w:iCs/>
          <w:szCs w:val="24"/>
          <w:lang w:val="ro-RO"/>
        </w:rPr>
        <w:t xml:space="preserve"> </w:t>
      </w:r>
      <w:r w:rsidR="00DD6B93">
        <w:rPr>
          <w:bCs/>
          <w:iCs/>
          <w:szCs w:val="24"/>
          <w:lang w:val="ro-RO"/>
        </w:rPr>
        <w:t>iunie</w:t>
      </w:r>
      <w:r w:rsidRPr="00422CE7">
        <w:rPr>
          <w:bCs/>
          <w:iCs/>
          <w:szCs w:val="24"/>
          <w:lang w:val="ro-RO"/>
        </w:rPr>
        <w:t xml:space="preserve"> 202</w:t>
      </w:r>
      <w:r w:rsidR="00DD6B93">
        <w:rPr>
          <w:bCs/>
          <w:iCs/>
          <w:szCs w:val="24"/>
          <w:lang w:val="ro-RO"/>
        </w:rPr>
        <w:t>3</w:t>
      </w:r>
      <w:r w:rsidR="00743A34" w:rsidRPr="00422CE7">
        <w:rPr>
          <w:bCs/>
          <w:iCs/>
          <w:szCs w:val="24"/>
          <w:lang w:val="ro-RO"/>
        </w:rPr>
        <w:t>.</w:t>
      </w:r>
    </w:p>
    <w:p w14:paraId="07919B51" w14:textId="59EB2097" w:rsidR="004C32FB" w:rsidRPr="00422CE7" w:rsidRDefault="004C32FB" w:rsidP="000416F1">
      <w:pPr>
        <w:pStyle w:val="DefaultText2"/>
        <w:jc w:val="both"/>
        <w:rPr>
          <w:lang w:val="ro-RO"/>
        </w:rPr>
      </w:pPr>
      <w:r w:rsidRPr="00422CE7">
        <w:rPr>
          <w:b/>
          <w:bCs/>
          <w:szCs w:val="24"/>
          <w:lang w:val="ro-RO"/>
        </w:rPr>
        <w:t>5.</w:t>
      </w:r>
      <w:r w:rsidR="00A81738" w:rsidRPr="00422CE7">
        <w:rPr>
          <w:b/>
          <w:bCs/>
          <w:szCs w:val="24"/>
          <w:lang w:val="ro-RO"/>
        </w:rPr>
        <w:t>2</w:t>
      </w:r>
      <w:r w:rsidR="00185B16" w:rsidRPr="00422CE7">
        <w:rPr>
          <w:szCs w:val="24"/>
          <w:lang w:val="ro-RO"/>
        </w:rPr>
        <w:t xml:space="preserve">. </w:t>
      </w:r>
      <w:r w:rsidR="00A90A33" w:rsidRPr="00422CE7">
        <w:rPr>
          <w:lang w:val="ro-RO"/>
        </w:rPr>
        <w:t>Prestatorul se obligă să presteze serviciile</w:t>
      </w:r>
      <w:r w:rsidR="00365617" w:rsidRPr="00422CE7">
        <w:rPr>
          <w:lang w:val="ro-RO"/>
        </w:rPr>
        <w:t xml:space="preserve"> </w:t>
      </w:r>
      <w:r w:rsidR="001B69D0">
        <w:rPr>
          <w:lang w:val="ro-RO"/>
        </w:rPr>
        <w:t>de</w:t>
      </w:r>
      <w:r w:rsidR="00DD6B93">
        <w:rPr>
          <w:lang w:val="ro-RO"/>
        </w:rPr>
        <w:t xml:space="preserve"> organizare eveniment și</w:t>
      </w:r>
      <w:r w:rsidR="001B69D0">
        <w:rPr>
          <w:lang w:val="ro-RO"/>
        </w:rPr>
        <w:t xml:space="preserve"> proiecție film</w:t>
      </w:r>
      <w:r w:rsidR="00A90A33" w:rsidRPr="00422CE7">
        <w:rPr>
          <w:lang w:val="ro-RO"/>
        </w:rPr>
        <w:t xml:space="preserve"> pe o perioadă de </w:t>
      </w:r>
      <w:r w:rsidR="00A72874" w:rsidRPr="00422CE7">
        <w:rPr>
          <w:b/>
          <w:i/>
          <w:lang w:val="ro-RO"/>
        </w:rPr>
        <w:t>3</w:t>
      </w:r>
      <w:r w:rsidR="008A66C0" w:rsidRPr="00422CE7">
        <w:rPr>
          <w:b/>
          <w:i/>
          <w:lang w:val="ro-RO"/>
        </w:rPr>
        <w:t xml:space="preserve"> zi</w:t>
      </w:r>
      <w:r w:rsidR="00A72874" w:rsidRPr="00422CE7">
        <w:rPr>
          <w:b/>
          <w:i/>
          <w:lang w:val="ro-RO"/>
        </w:rPr>
        <w:t>le</w:t>
      </w:r>
      <w:r w:rsidR="00A90A33" w:rsidRPr="00422CE7">
        <w:rPr>
          <w:b/>
          <w:i/>
          <w:lang w:val="ro-RO"/>
        </w:rPr>
        <w:t xml:space="preserve">, în perioada </w:t>
      </w:r>
      <w:r w:rsidR="00DD6B93">
        <w:rPr>
          <w:b/>
          <w:i/>
          <w:lang w:val="ro-RO"/>
        </w:rPr>
        <w:t>9</w:t>
      </w:r>
      <w:r w:rsidR="00A72874" w:rsidRPr="00422CE7">
        <w:rPr>
          <w:b/>
          <w:i/>
          <w:lang w:val="ro-RO"/>
        </w:rPr>
        <w:t xml:space="preserve"> -</w:t>
      </w:r>
      <w:r w:rsidR="0046587F" w:rsidRPr="00422CE7">
        <w:rPr>
          <w:b/>
          <w:i/>
          <w:lang w:val="ro-RO"/>
        </w:rPr>
        <w:t xml:space="preserve"> </w:t>
      </w:r>
      <w:r w:rsidR="00DD6B93">
        <w:rPr>
          <w:b/>
          <w:i/>
          <w:lang w:val="ro-RO"/>
        </w:rPr>
        <w:t>11</w:t>
      </w:r>
      <w:r w:rsidR="00A72874" w:rsidRPr="00422CE7">
        <w:rPr>
          <w:b/>
          <w:i/>
          <w:lang w:val="ro-RO"/>
        </w:rPr>
        <w:t xml:space="preserve"> </w:t>
      </w:r>
      <w:r w:rsidR="00DD6B93">
        <w:rPr>
          <w:b/>
          <w:i/>
          <w:lang w:val="ro-RO"/>
        </w:rPr>
        <w:t>iunie</w:t>
      </w:r>
      <w:r w:rsidR="00A72874" w:rsidRPr="00422CE7">
        <w:rPr>
          <w:b/>
          <w:i/>
          <w:lang w:val="ro-RO"/>
        </w:rPr>
        <w:t xml:space="preserve"> </w:t>
      </w:r>
      <w:r w:rsidR="00852893" w:rsidRPr="00422CE7">
        <w:rPr>
          <w:b/>
          <w:i/>
          <w:lang w:val="ro-RO"/>
        </w:rPr>
        <w:t>20</w:t>
      </w:r>
      <w:r w:rsidR="00041238" w:rsidRPr="00422CE7">
        <w:rPr>
          <w:b/>
          <w:i/>
          <w:lang w:val="ro-RO"/>
        </w:rPr>
        <w:t>2</w:t>
      </w:r>
      <w:r w:rsidR="00DD6B93">
        <w:rPr>
          <w:b/>
          <w:i/>
          <w:lang w:val="ro-RO"/>
        </w:rPr>
        <w:t>3</w:t>
      </w:r>
      <w:r w:rsidR="00A90A33" w:rsidRPr="00422CE7">
        <w:rPr>
          <w:lang w:val="ro-RO"/>
        </w:rPr>
        <w:t>, lo</w:t>
      </w:r>
      <w:r w:rsidR="0094323B" w:rsidRPr="00422CE7">
        <w:rPr>
          <w:lang w:val="ro-RO"/>
        </w:rPr>
        <w:t xml:space="preserve">cul desfășurării </w:t>
      </w:r>
      <w:r w:rsidR="00DD6B93">
        <w:rPr>
          <w:lang w:val="ro-RO"/>
        </w:rPr>
        <w:t>evenimentului</w:t>
      </w:r>
      <w:r w:rsidR="00D96082" w:rsidRPr="00422CE7">
        <w:rPr>
          <w:lang w:val="ro-RO"/>
        </w:rPr>
        <w:t xml:space="preserve"> fiind în </w:t>
      </w:r>
      <w:r w:rsidR="00DD6B93">
        <w:rPr>
          <w:lang w:val="ro-RO"/>
        </w:rPr>
        <w:t>P</w:t>
      </w:r>
      <w:r w:rsidR="00D96082" w:rsidRPr="00422CE7">
        <w:rPr>
          <w:lang w:val="ro-RO"/>
        </w:rPr>
        <w:t xml:space="preserve">arcul Tineretului din </w:t>
      </w:r>
      <w:r w:rsidR="00385F24" w:rsidRPr="00422CE7">
        <w:rPr>
          <w:lang w:val="ro-RO"/>
        </w:rPr>
        <w:t>municipiul Slatina.</w:t>
      </w:r>
    </w:p>
    <w:p w14:paraId="36EEF548" w14:textId="7E7BC035" w:rsidR="00385F24" w:rsidRDefault="00185B16" w:rsidP="000416F1">
      <w:pPr>
        <w:pStyle w:val="DefaultText"/>
        <w:jc w:val="both"/>
        <w:rPr>
          <w:b/>
          <w:szCs w:val="24"/>
          <w:lang w:val="ro-RO"/>
        </w:rPr>
      </w:pPr>
      <w:r w:rsidRPr="00422CE7">
        <w:rPr>
          <w:b/>
          <w:szCs w:val="24"/>
          <w:lang w:val="ro-RO"/>
        </w:rPr>
        <w:t>5.</w:t>
      </w:r>
      <w:r w:rsidR="00A81738" w:rsidRPr="00422CE7">
        <w:rPr>
          <w:b/>
          <w:szCs w:val="24"/>
          <w:lang w:val="ro-RO"/>
        </w:rPr>
        <w:t>3</w:t>
      </w:r>
      <w:r w:rsidRPr="00422CE7">
        <w:rPr>
          <w:b/>
          <w:szCs w:val="24"/>
          <w:lang w:val="ro-RO"/>
        </w:rPr>
        <w:t xml:space="preserve">. </w:t>
      </w:r>
      <w:r w:rsidRPr="00422CE7">
        <w:rPr>
          <w:szCs w:val="24"/>
          <w:lang w:val="ro-RO"/>
        </w:rPr>
        <w:t>Prezentul contract intră î</w:t>
      </w:r>
      <w:r w:rsidR="004C32FB" w:rsidRPr="00422CE7">
        <w:rPr>
          <w:szCs w:val="24"/>
          <w:lang w:val="ro-RO"/>
        </w:rPr>
        <w:t xml:space="preserve">n vigoare la data </w:t>
      </w:r>
      <w:r w:rsidR="00FD2BFF" w:rsidRPr="00422CE7">
        <w:rPr>
          <w:szCs w:val="24"/>
          <w:lang w:val="ro-RO"/>
        </w:rPr>
        <w:t>emiterii ordinului de începere a prestării serviciilor</w:t>
      </w:r>
      <w:r w:rsidR="00EE392A" w:rsidRPr="00422CE7">
        <w:rPr>
          <w:szCs w:val="24"/>
          <w:lang w:val="ro-RO"/>
        </w:rPr>
        <w:t>.</w:t>
      </w:r>
    </w:p>
    <w:p w14:paraId="0844ABE4" w14:textId="77777777" w:rsidR="004C32FB" w:rsidRPr="002379E8" w:rsidRDefault="004C32FB" w:rsidP="000416F1">
      <w:pPr>
        <w:pStyle w:val="DefaultText"/>
        <w:jc w:val="both"/>
        <w:rPr>
          <w:b/>
          <w:bCs/>
          <w:i/>
          <w:szCs w:val="24"/>
          <w:lang w:val="ro-RO"/>
        </w:rPr>
      </w:pPr>
      <w:r w:rsidRPr="002379E8">
        <w:rPr>
          <w:b/>
          <w:szCs w:val="24"/>
          <w:lang w:val="ro-RO"/>
        </w:rPr>
        <w:t xml:space="preserve">6. </w:t>
      </w:r>
      <w:r w:rsidRPr="002379E8">
        <w:rPr>
          <w:b/>
          <w:i/>
          <w:szCs w:val="24"/>
          <w:lang w:val="ro-RO"/>
        </w:rPr>
        <w:t>Documentele contractului</w:t>
      </w:r>
    </w:p>
    <w:p w14:paraId="4D831069" w14:textId="77777777" w:rsidR="004C32FB" w:rsidRPr="002379E8" w:rsidRDefault="004C32FB" w:rsidP="000416F1">
      <w:pPr>
        <w:pStyle w:val="DefaultText1"/>
        <w:jc w:val="both"/>
        <w:rPr>
          <w:szCs w:val="24"/>
          <w:lang w:val="ro-RO"/>
        </w:rPr>
      </w:pPr>
      <w:r w:rsidRPr="002379E8">
        <w:rPr>
          <w:b/>
          <w:bCs/>
          <w:i/>
          <w:szCs w:val="24"/>
          <w:lang w:val="ro-RO"/>
        </w:rPr>
        <w:t>6</w:t>
      </w:r>
      <w:r w:rsidRPr="002379E8">
        <w:rPr>
          <w:b/>
          <w:bCs/>
          <w:szCs w:val="24"/>
          <w:lang w:val="ro-RO"/>
        </w:rPr>
        <w:t>.1</w:t>
      </w:r>
      <w:r w:rsidR="0094323B" w:rsidRPr="002379E8">
        <w:rPr>
          <w:szCs w:val="24"/>
          <w:lang w:val="ro-RO"/>
        </w:rPr>
        <w:t xml:space="preserve">. </w:t>
      </w:r>
      <w:r w:rsidRPr="002379E8">
        <w:rPr>
          <w:szCs w:val="24"/>
          <w:lang w:val="ro-RO"/>
        </w:rPr>
        <w:t>Documentele contractului sunt:</w:t>
      </w:r>
    </w:p>
    <w:p w14:paraId="1C7EE081" w14:textId="77777777" w:rsidR="00EE62F7" w:rsidRPr="00B11EA2" w:rsidRDefault="00EE62F7" w:rsidP="00EE62F7">
      <w:pPr>
        <w:numPr>
          <w:ilvl w:val="0"/>
          <w:numId w:val="19"/>
        </w:numPr>
        <w:tabs>
          <w:tab w:val="left" w:pos="709"/>
          <w:tab w:val="left" w:pos="9356"/>
        </w:tabs>
        <w:autoSpaceDE w:val="0"/>
        <w:autoSpaceDN w:val="0"/>
        <w:adjustRightInd w:val="0"/>
        <w:ind w:left="720" w:right="-1"/>
        <w:jc w:val="both"/>
        <w:rPr>
          <w:i/>
          <w:iCs/>
          <w:lang w:eastAsia="ro-RO"/>
        </w:rPr>
      </w:pPr>
      <w:r w:rsidRPr="00B11EA2">
        <w:rPr>
          <w:i/>
          <w:iCs/>
          <w:lang w:eastAsia="ro-RO"/>
        </w:rPr>
        <w:t>caietul de sarcini;</w:t>
      </w:r>
    </w:p>
    <w:p w14:paraId="4A776E42" w14:textId="77777777" w:rsidR="00EE62F7" w:rsidRPr="00E56191" w:rsidRDefault="00EE62F7" w:rsidP="00EE62F7">
      <w:pPr>
        <w:numPr>
          <w:ilvl w:val="0"/>
          <w:numId w:val="19"/>
        </w:numPr>
        <w:tabs>
          <w:tab w:val="left" w:pos="709"/>
          <w:tab w:val="left" w:pos="9356"/>
        </w:tabs>
        <w:autoSpaceDE w:val="0"/>
        <w:autoSpaceDN w:val="0"/>
        <w:adjustRightInd w:val="0"/>
        <w:ind w:left="720" w:right="-1"/>
        <w:jc w:val="both"/>
        <w:rPr>
          <w:i/>
          <w:iCs/>
          <w:lang w:eastAsia="ro-RO"/>
        </w:rPr>
      </w:pPr>
      <w:r w:rsidRPr="00E56191">
        <w:rPr>
          <w:i/>
          <w:iCs/>
          <w:lang w:eastAsia="ro-RO"/>
        </w:rPr>
        <w:t>propunerea tehnică;</w:t>
      </w:r>
    </w:p>
    <w:p w14:paraId="62CDB90F" w14:textId="48F2DB43" w:rsidR="00EE62F7" w:rsidRDefault="00EE62F7" w:rsidP="00EE62F7">
      <w:pPr>
        <w:tabs>
          <w:tab w:val="left" w:pos="709"/>
          <w:tab w:val="left" w:pos="9356"/>
        </w:tabs>
        <w:autoSpaceDE w:val="0"/>
        <w:autoSpaceDN w:val="0"/>
        <w:adjustRightInd w:val="0"/>
        <w:ind w:left="360" w:right="-1"/>
        <w:jc w:val="both"/>
        <w:rPr>
          <w:i/>
          <w:iCs/>
          <w:lang w:eastAsia="ro-RO"/>
        </w:rPr>
      </w:pPr>
      <w:r w:rsidRPr="00E56191">
        <w:rPr>
          <w:i/>
          <w:iCs/>
          <w:lang w:eastAsia="ro-RO"/>
        </w:rPr>
        <w:t xml:space="preserve">c) propunerea financiară </w:t>
      </w:r>
      <w:bookmarkStart w:id="0" w:name="_Hlk115851599"/>
      <w:r w:rsidRPr="00E56191">
        <w:rPr>
          <w:i/>
          <w:iCs/>
          <w:lang w:eastAsia="ro-RO"/>
        </w:rPr>
        <w:t xml:space="preserve">– achiziția directă </w:t>
      </w:r>
      <w:r w:rsidR="00712373">
        <w:rPr>
          <w:i/>
          <w:iCs/>
          <w:lang w:eastAsia="ro-RO"/>
        </w:rPr>
        <w:t>finalizată</w:t>
      </w:r>
      <w:r w:rsidRPr="00E56191">
        <w:rPr>
          <w:i/>
          <w:iCs/>
          <w:lang w:eastAsia="ro-RO"/>
        </w:rPr>
        <w:t xml:space="preserve"> </w:t>
      </w:r>
      <w:r w:rsidR="00712373">
        <w:rPr>
          <w:i/>
          <w:iCs/>
          <w:lang w:eastAsia="ro-RO"/>
        </w:rPr>
        <w:t>în</w:t>
      </w:r>
      <w:r w:rsidRPr="00E56191">
        <w:rPr>
          <w:i/>
          <w:iCs/>
          <w:lang w:eastAsia="ro-RO"/>
        </w:rPr>
        <w:t xml:space="preserve"> catalogul electronic</w:t>
      </w:r>
      <w:bookmarkEnd w:id="0"/>
      <w:r w:rsidRPr="00E56191">
        <w:rPr>
          <w:i/>
          <w:iCs/>
          <w:lang w:eastAsia="ro-RO"/>
        </w:rPr>
        <w:t>;</w:t>
      </w:r>
    </w:p>
    <w:p w14:paraId="6886635B" w14:textId="77777777" w:rsidR="004C32FB" w:rsidRPr="002379E8" w:rsidRDefault="004C32FB" w:rsidP="000416F1">
      <w:pPr>
        <w:pStyle w:val="DefaultText"/>
        <w:jc w:val="both"/>
        <w:rPr>
          <w:b/>
          <w:bCs/>
          <w:szCs w:val="24"/>
          <w:lang w:val="ro-RO"/>
        </w:rPr>
      </w:pPr>
      <w:r w:rsidRPr="002379E8">
        <w:rPr>
          <w:b/>
          <w:i/>
          <w:szCs w:val="24"/>
          <w:lang w:val="ro-RO"/>
        </w:rPr>
        <w:t xml:space="preserve">7. Executarea contractului </w:t>
      </w:r>
    </w:p>
    <w:p w14:paraId="069E8C41" w14:textId="77777777" w:rsidR="004C32FB" w:rsidRPr="002379E8" w:rsidRDefault="004C32FB" w:rsidP="000416F1">
      <w:pPr>
        <w:pStyle w:val="DefaultText"/>
        <w:jc w:val="both"/>
        <w:rPr>
          <w:b/>
          <w:bCs/>
          <w:szCs w:val="24"/>
          <w:lang w:val="ro-RO"/>
        </w:rPr>
      </w:pPr>
      <w:r w:rsidRPr="007054BA">
        <w:rPr>
          <w:bCs/>
          <w:szCs w:val="24"/>
          <w:lang w:val="ro-RO"/>
        </w:rPr>
        <w:t>7.1</w:t>
      </w:r>
      <w:r w:rsidR="00185B16" w:rsidRPr="002379E8">
        <w:rPr>
          <w:szCs w:val="24"/>
          <w:lang w:val="ro-RO"/>
        </w:rPr>
        <w:t xml:space="preserve">. </w:t>
      </w:r>
      <w:r w:rsidR="00A90A33" w:rsidRPr="002379E8">
        <w:rPr>
          <w:rStyle w:val="ln2tpunct"/>
          <w:szCs w:val="24"/>
          <w:lang w:val="ro-RO"/>
        </w:rPr>
        <w:t>Serviciile prestate în baza contractului vor respecta standardele prezentate de către prestator în propunerea sa tehnică.</w:t>
      </w:r>
    </w:p>
    <w:p w14:paraId="79CCC8EC" w14:textId="19136088" w:rsidR="004C32FB" w:rsidRPr="002379E8" w:rsidRDefault="00AA2FD6" w:rsidP="003F0EF0">
      <w:pPr>
        <w:ind w:right="-283"/>
        <w:jc w:val="both"/>
        <w:rPr>
          <w:noProof/>
          <w:lang w:eastAsia="x-none"/>
        </w:rPr>
      </w:pPr>
      <w:r>
        <w:rPr>
          <w:noProof/>
          <w:lang w:eastAsia="x-none"/>
        </w:rPr>
        <w:t>7</w:t>
      </w:r>
      <w:r w:rsidRPr="006A226B">
        <w:rPr>
          <w:noProof/>
          <w:lang w:eastAsia="x-none"/>
        </w:rPr>
        <w:t>.</w:t>
      </w:r>
      <w:r w:rsidR="00641EE5">
        <w:rPr>
          <w:noProof/>
          <w:lang w:eastAsia="x-none"/>
        </w:rPr>
        <w:t>2</w:t>
      </w:r>
      <w:r w:rsidRPr="006A226B">
        <w:rPr>
          <w:noProof/>
          <w:lang w:eastAsia="x-none"/>
        </w:rPr>
        <w:t xml:space="preserve"> </w:t>
      </w:r>
      <w:r w:rsidRPr="000211A4">
        <w:rPr>
          <w:noProof/>
          <w:lang w:eastAsia="x-none"/>
        </w:rPr>
        <w:t>Executarea contractului începe după emiterea ordinului de începere</w:t>
      </w:r>
      <w:r w:rsidR="00641EE5" w:rsidRPr="000211A4">
        <w:rPr>
          <w:noProof/>
          <w:lang w:eastAsia="x-none"/>
        </w:rPr>
        <w:t>.</w:t>
      </w:r>
    </w:p>
    <w:p w14:paraId="404500FE" w14:textId="7A834418" w:rsidR="00A90A33" w:rsidRPr="002379E8" w:rsidRDefault="00A90A33" w:rsidP="000416F1">
      <w:pPr>
        <w:pStyle w:val="DefaultText2"/>
        <w:jc w:val="both"/>
        <w:rPr>
          <w:b/>
          <w:lang w:val="ro-RO"/>
        </w:rPr>
      </w:pPr>
      <w:r w:rsidRPr="002379E8">
        <w:rPr>
          <w:b/>
          <w:i/>
          <w:szCs w:val="24"/>
          <w:lang w:val="ro-RO"/>
        </w:rPr>
        <w:t>8</w:t>
      </w:r>
      <w:r w:rsidR="004C32FB" w:rsidRPr="002379E8">
        <w:rPr>
          <w:b/>
          <w:i/>
          <w:szCs w:val="24"/>
          <w:lang w:val="ro-RO"/>
        </w:rPr>
        <w:t xml:space="preserve">. </w:t>
      </w:r>
      <w:proofErr w:type="spellStart"/>
      <w:r w:rsidRPr="002379E8">
        <w:rPr>
          <w:b/>
          <w:i/>
          <w:lang w:val="ro-RO"/>
        </w:rPr>
        <w:t>Obligaţiile</w:t>
      </w:r>
      <w:proofErr w:type="spellEnd"/>
      <w:r w:rsidRPr="002379E8">
        <w:rPr>
          <w:b/>
          <w:i/>
          <w:lang w:val="ro-RO"/>
        </w:rPr>
        <w:t xml:space="preserve"> principale ale prestatorului</w:t>
      </w:r>
    </w:p>
    <w:p w14:paraId="3243E279" w14:textId="77777777" w:rsidR="00A90A33" w:rsidRPr="002379E8" w:rsidRDefault="00A90A33" w:rsidP="000416F1">
      <w:pPr>
        <w:pStyle w:val="DefaultText"/>
        <w:jc w:val="both"/>
        <w:rPr>
          <w:lang w:val="ro-RO"/>
        </w:rPr>
      </w:pPr>
      <w:r w:rsidRPr="002379E8">
        <w:rPr>
          <w:lang w:val="ro-RO"/>
        </w:rPr>
        <w:t>8.1</w:t>
      </w:r>
      <w:r w:rsidR="0094323B" w:rsidRPr="002379E8">
        <w:rPr>
          <w:lang w:val="ro-RO"/>
        </w:rPr>
        <w:t xml:space="preserve">. </w:t>
      </w:r>
      <w:r w:rsidRPr="002379E8">
        <w:rPr>
          <w:lang w:val="ro-RO"/>
        </w:rPr>
        <w:t>Prestatorul se obligă să presteze serviciile care fac obiectul prezentului contract în perioada/ perioadele convenite şi în conformitate cu obligaţiile asumate.</w:t>
      </w:r>
    </w:p>
    <w:p w14:paraId="7153F965" w14:textId="48A01FE4" w:rsidR="00A90A33" w:rsidRPr="002379E8" w:rsidRDefault="00A90A33" w:rsidP="000416F1">
      <w:pPr>
        <w:pStyle w:val="DefaultText"/>
        <w:jc w:val="both"/>
        <w:rPr>
          <w:lang w:val="ro-RO"/>
        </w:rPr>
      </w:pPr>
      <w:r w:rsidRPr="002379E8">
        <w:rPr>
          <w:lang w:val="ro-RO"/>
        </w:rPr>
        <w:t>8.2</w:t>
      </w:r>
      <w:r w:rsidR="0094323B" w:rsidRPr="002379E8">
        <w:rPr>
          <w:lang w:val="ro-RO"/>
        </w:rPr>
        <w:t xml:space="preserve">. </w:t>
      </w:r>
      <w:r w:rsidRPr="002379E8">
        <w:rPr>
          <w:lang w:val="ro-RO"/>
        </w:rPr>
        <w:t>Prestatorul se obligă să presteze serviciile la standardele şi/sau performanţele prezentate în propunerea tehnică.</w:t>
      </w:r>
    </w:p>
    <w:p w14:paraId="3D9395CC" w14:textId="77777777" w:rsidR="00A90A33" w:rsidRPr="002379E8" w:rsidRDefault="00A90A33" w:rsidP="000416F1">
      <w:pPr>
        <w:pStyle w:val="DefaultText"/>
        <w:jc w:val="both"/>
        <w:rPr>
          <w:lang w:val="ro-RO"/>
        </w:rPr>
      </w:pPr>
      <w:r w:rsidRPr="002379E8">
        <w:rPr>
          <w:lang w:val="ro-RO"/>
        </w:rPr>
        <w:t>8.3</w:t>
      </w:r>
      <w:r w:rsidR="0094323B" w:rsidRPr="002379E8">
        <w:rPr>
          <w:lang w:val="ro-RO"/>
        </w:rPr>
        <w:t xml:space="preserve">. </w:t>
      </w:r>
      <w:r w:rsidRPr="002379E8">
        <w:rPr>
          <w:lang w:val="ro-RO"/>
        </w:rPr>
        <w:t>Prestatorul are obligația de a asigura personalul solicitat de beneficiar.</w:t>
      </w:r>
    </w:p>
    <w:p w14:paraId="61E6818F" w14:textId="77777777" w:rsidR="00A90A33" w:rsidRPr="002379E8" w:rsidRDefault="00A90A33" w:rsidP="000416F1">
      <w:pPr>
        <w:pStyle w:val="DefaultText"/>
        <w:jc w:val="both"/>
        <w:rPr>
          <w:lang w:val="ro-RO"/>
        </w:rPr>
      </w:pPr>
      <w:r w:rsidRPr="002379E8">
        <w:rPr>
          <w:lang w:val="ro-RO"/>
        </w:rPr>
        <w:t>8.4.</w:t>
      </w:r>
      <w:r w:rsidR="0094323B" w:rsidRPr="002379E8">
        <w:rPr>
          <w:lang w:val="ro-RO"/>
        </w:rPr>
        <w:t xml:space="preserve"> </w:t>
      </w:r>
      <w:r w:rsidRPr="002379E8">
        <w:rPr>
          <w:lang w:val="ro-RO"/>
        </w:rPr>
        <w:t xml:space="preserve">Prestatorul este pe deplin responsabil atât de </w:t>
      </w:r>
      <w:proofErr w:type="spellStart"/>
      <w:r w:rsidRPr="002379E8">
        <w:rPr>
          <w:lang w:val="ro-RO"/>
        </w:rPr>
        <w:t>siguranţa</w:t>
      </w:r>
      <w:proofErr w:type="spellEnd"/>
      <w:r w:rsidRPr="002379E8">
        <w:rPr>
          <w:lang w:val="ro-RO"/>
        </w:rPr>
        <w:t xml:space="preserve"> tuturor </w:t>
      </w:r>
      <w:proofErr w:type="spellStart"/>
      <w:r w:rsidRPr="002379E8">
        <w:rPr>
          <w:lang w:val="ro-RO"/>
        </w:rPr>
        <w:t>operaţiunilor</w:t>
      </w:r>
      <w:proofErr w:type="spellEnd"/>
      <w:r w:rsidRPr="002379E8">
        <w:rPr>
          <w:lang w:val="ro-RO"/>
        </w:rPr>
        <w:t xml:space="preserve"> </w:t>
      </w:r>
      <w:proofErr w:type="spellStart"/>
      <w:r w:rsidRPr="002379E8">
        <w:rPr>
          <w:lang w:val="ro-RO"/>
        </w:rPr>
        <w:t>şi</w:t>
      </w:r>
      <w:proofErr w:type="spellEnd"/>
      <w:r w:rsidRPr="002379E8">
        <w:rPr>
          <w:lang w:val="ro-RO"/>
        </w:rPr>
        <w:t xml:space="preserve"> metodelor de prestare utilizate, cât şi de calificarea personalului folosit pe toată durata contractului.</w:t>
      </w:r>
    </w:p>
    <w:p w14:paraId="63052B9B" w14:textId="77777777" w:rsidR="00A90A33" w:rsidRPr="002379E8" w:rsidRDefault="00A90A33" w:rsidP="000416F1">
      <w:pPr>
        <w:pStyle w:val="DefaultText"/>
        <w:jc w:val="both"/>
        <w:rPr>
          <w:lang w:val="ro-RO"/>
        </w:rPr>
      </w:pPr>
      <w:r w:rsidRPr="002379E8">
        <w:rPr>
          <w:lang w:val="ro-RO"/>
        </w:rPr>
        <w:t>8</w:t>
      </w:r>
      <w:r w:rsidR="0094323B" w:rsidRPr="002379E8">
        <w:rPr>
          <w:lang w:val="ro-RO"/>
        </w:rPr>
        <w:t xml:space="preserve">.5. </w:t>
      </w:r>
      <w:r w:rsidRPr="002379E8">
        <w:rPr>
          <w:lang w:val="ro-RO"/>
        </w:rPr>
        <w:t xml:space="preserve">Prestatorul se obligă să </w:t>
      </w:r>
      <w:r w:rsidR="004C4E7F">
        <w:rPr>
          <w:lang w:val="ro-RO"/>
        </w:rPr>
        <w:t>presteze</w:t>
      </w:r>
      <w:r w:rsidRPr="002379E8">
        <w:rPr>
          <w:lang w:val="ro-RO"/>
        </w:rPr>
        <w:t xml:space="preserve"> serviciile prevăzute în contract cu profesionalism și promptitudinea cuvenite angajamentului asumat și în conformitate cu propunerea tehnică.</w:t>
      </w:r>
    </w:p>
    <w:p w14:paraId="5866BF49" w14:textId="41F44ABD" w:rsidR="008C2B6F" w:rsidRDefault="00A90A33" w:rsidP="000416F1">
      <w:pPr>
        <w:autoSpaceDE w:val="0"/>
        <w:autoSpaceDN w:val="0"/>
        <w:adjustRightInd w:val="0"/>
        <w:jc w:val="both"/>
      </w:pPr>
      <w:r w:rsidRPr="002379E8">
        <w:t>8</w:t>
      </w:r>
      <w:r w:rsidR="0094323B" w:rsidRPr="002379E8">
        <w:t xml:space="preserve">.6. </w:t>
      </w:r>
      <w:r w:rsidRPr="002379E8">
        <w:t>Prestatorul se obligă să supravegheze prestarea serviciilor, să asigure resursele umane, materiale, instalațiile, echipamentele și orice alte asemenea, fie de natură provizorie, fie definitivă, cerute de și pentru contract, în măsura în care necesitatea asigurării acestora este prevăzută în contract sau se poate deduce în mod rezonabil din contract.</w:t>
      </w:r>
    </w:p>
    <w:p w14:paraId="16A9CDFC" w14:textId="365940B0" w:rsidR="009934E2" w:rsidRPr="003F0EF0" w:rsidRDefault="00D65049" w:rsidP="003F0EF0">
      <w:pPr>
        <w:autoSpaceDE w:val="0"/>
        <w:autoSpaceDN w:val="0"/>
        <w:adjustRightInd w:val="0"/>
        <w:jc w:val="both"/>
      </w:pPr>
      <w:r>
        <w:t>8.7. Prestatorul se obligă să respecte cerințele din caietul de sarcini.</w:t>
      </w:r>
    </w:p>
    <w:p w14:paraId="57CC045E" w14:textId="77777777" w:rsidR="00A90A33" w:rsidRPr="002379E8" w:rsidRDefault="003B1B11" w:rsidP="000416F1">
      <w:pPr>
        <w:pStyle w:val="DefaultText2"/>
        <w:jc w:val="both"/>
        <w:rPr>
          <w:b/>
          <w:i/>
          <w:iCs/>
          <w:szCs w:val="24"/>
          <w:lang w:val="ro-RO"/>
        </w:rPr>
      </w:pPr>
      <w:r w:rsidRPr="002379E8">
        <w:rPr>
          <w:b/>
          <w:i/>
          <w:iCs/>
          <w:szCs w:val="24"/>
          <w:lang w:val="ro-RO"/>
        </w:rPr>
        <w:t>9</w:t>
      </w:r>
      <w:r w:rsidR="004C32FB" w:rsidRPr="002379E8">
        <w:rPr>
          <w:b/>
          <w:i/>
          <w:iCs/>
          <w:szCs w:val="24"/>
          <w:lang w:val="ro-RO"/>
        </w:rPr>
        <w:t xml:space="preserve">. </w:t>
      </w:r>
      <w:r w:rsidR="00185B16" w:rsidRPr="002379E8">
        <w:rPr>
          <w:b/>
          <w:i/>
          <w:iCs/>
          <w:szCs w:val="24"/>
          <w:lang w:val="ro-RO"/>
        </w:rPr>
        <w:t>Obligațiile</w:t>
      </w:r>
      <w:r w:rsidR="004C32FB" w:rsidRPr="002379E8">
        <w:rPr>
          <w:b/>
          <w:i/>
          <w:iCs/>
          <w:szCs w:val="24"/>
          <w:lang w:val="ro-RO"/>
        </w:rPr>
        <w:t xml:space="preserve"> achizitorului</w:t>
      </w:r>
    </w:p>
    <w:p w14:paraId="48D077EB" w14:textId="77777777" w:rsidR="00A90A33" w:rsidRPr="002379E8" w:rsidRDefault="003B1B11" w:rsidP="000416F1">
      <w:pPr>
        <w:pStyle w:val="DefaultText2"/>
        <w:jc w:val="both"/>
        <w:rPr>
          <w:b/>
          <w:bCs/>
          <w:szCs w:val="24"/>
          <w:lang w:val="ro-RO"/>
        </w:rPr>
      </w:pPr>
      <w:r w:rsidRPr="002379E8">
        <w:rPr>
          <w:lang w:val="ro-RO"/>
        </w:rPr>
        <w:t>9</w:t>
      </w:r>
      <w:r w:rsidR="00A90A33" w:rsidRPr="002379E8">
        <w:rPr>
          <w:lang w:val="ro-RO"/>
        </w:rPr>
        <w:t>.1.</w:t>
      </w:r>
      <w:r w:rsidR="0094323B" w:rsidRPr="002379E8">
        <w:rPr>
          <w:lang w:val="ro-RO"/>
        </w:rPr>
        <w:t xml:space="preserve"> </w:t>
      </w:r>
      <w:r w:rsidR="00A90A33" w:rsidRPr="002379E8">
        <w:rPr>
          <w:lang w:val="ro-RO"/>
        </w:rPr>
        <w:t xml:space="preserve">Achizitorul se obligă să plătească preţul convenit în prezentul contract pentru serviciile prestate. </w:t>
      </w:r>
    </w:p>
    <w:p w14:paraId="0095502F" w14:textId="7BDB366B" w:rsidR="009B5D8C" w:rsidRDefault="003B1B11" w:rsidP="000416F1">
      <w:pPr>
        <w:jc w:val="both"/>
      </w:pPr>
      <w:r w:rsidRPr="002379E8">
        <w:t>9</w:t>
      </w:r>
      <w:r w:rsidR="00A90A33" w:rsidRPr="002379E8">
        <w:t>.2</w:t>
      </w:r>
      <w:r w:rsidR="0094323B" w:rsidRPr="002379E8">
        <w:t xml:space="preserve">. </w:t>
      </w:r>
      <w:r w:rsidR="00A90A33" w:rsidRPr="002379E8">
        <w:t>Achizitorul se obligă să recepţioneze serviciile prestate în termenul convenit.</w:t>
      </w:r>
    </w:p>
    <w:p w14:paraId="5C9CD7B6" w14:textId="6B1F6EF3" w:rsidR="009C5958" w:rsidRPr="008F469B" w:rsidRDefault="00F3275C" w:rsidP="008F469B">
      <w:pPr>
        <w:tabs>
          <w:tab w:val="left" w:pos="1843"/>
          <w:tab w:val="left" w:pos="9356"/>
        </w:tabs>
        <w:jc w:val="both"/>
      </w:pPr>
      <w:r>
        <w:t xml:space="preserve">9.3. </w:t>
      </w:r>
      <w:r w:rsidRPr="00F106BC">
        <w:rPr>
          <w:rStyle w:val="ln2tpunct"/>
        </w:rPr>
        <w:t>Achizitorul are obligația de a pune la dispoziție prestatorului orice facilități și/sau informații pe care le consideră necesare pentru îndeplinirea contractului, până la încheierea prezentului contract.</w:t>
      </w:r>
    </w:p>
    <w:p w14:paraId="432F2D7B" w14:textId="7EF01D31" w:rsidR="003B1B11" w:rsidRPr="002379E8" w:rsidRDefault="003B1B11" w:rsidP="000416F1">
      <w:pPr>
        <w:pStyle w:val="DefaultText"/>
        <w:jc w:val="both"/>
        <w:rPr>
          <w:b/>
          <w:i/>
          <w:lang w:val="ro-RO"/>
        </w:rPr>
      </w:pPr>
      <w:r w:rsidRPr="002379E8">
        <w:rPr>
          <w:b/>
          <w:i/>
          <w:lang w:val="ro-RO"/>
        </w:rPr>
        <w:t>10. Modalităţi de plată</w:t>
      </w:r>
    </w:p>
    <w:p w14:paraId="73964F60" w14:textId="253666DC" w:rsidR="00AA2FD6" w:rsidRPr="00AA2FD6" w:rsidRDefault="00AA2FD6" w:rsidP="000416F1">
      <w:pPr>
        <w:widowControl/>
        <w:tabs>
          <w:tab w:val="left" w:pos="9356"/>
        </w:tabs>
        <w:suppressAutoHyphens w:val="0"/>
        <w:ind w:right="-283"/>
        <w:jc w:val="both"/>
        <w:rPr>
          <w:rFonts w:eastAsia="Calibri"/>
          <w:noProof/>
          <w:lang w:eastAsia="x-none"/>
        </w:rPr>
      </w:pPr>
      <w:r>
        <w:rPr>
          <w:rFonts w:eastAsia="Calibri"/>
          <w:noProof/>
          <w:lang w:eastAsia="x-none"/>
        </w:rPr>
        <w:t>10</w:t>
      </w:r>
      <w:r w:rsidRPr="00AA2FD6">
        <w:rPr>
          <w:rFonts w:eastAsia="Calibri"/>
          <w:noProof/>
          <w:lang w:eastAsia="x-none"/>
        </w:rPr>
        <w:t>.1. Plata prestării serviciilor se face în lei, în baza facturilor emise de prestator și acceptate la plată de achizitor.</w:t>
      </w:r>
    </w:p>
    <w:p w14:paraId="68700764" w14:textId="5665A09C" w:rsidR="00AA2FD6" w:rsidRPr="00AA2FD6" w:rsidRDefault="00AA2FD6" w:rsidP="000416F1">
      <w:pPr>
        <w:widowControl/>
        <w:tabs>
          <w:tab w:val="left" w:pos="9356"/>
        </w:tabs>
        <w:suppressAutoHyphens w:val="0"/>
        <w:ind w:right="-283"/>
        <w:jc w:val="both"/>
        <w:rPr>
          <w:rFonts w:eastAsia="Calibri"/>
          <w:lang w:eastAsia="en-US"/>
        </w:rPr>
      </w:pPr>
      <w:r w:rsidRPr="00AA2FD6">
        <w:rPr>
          <w:rFonts w:eastAsia="Calibri"/>
          <w:i/>
          <w:lang w:eastAsia="en-US"/>
        </w:rPr>
        <w:lastRenderedPageBreak/>
        <w:t>Not</w:t>
      </w:r>
      <w:r w:rsidR="003D2A84">
        <w:rPr>
          <w:rFonts w:eastAsia="Calibri"/>
          <w:i/>
          <w:lang w:eastAsia="en-US"/>
        </w:rPr>
        <w:t>ă</w:t>
      </w:r>
      <w:r w:rsidRPr="00AA2FD6">
        <w:rPr>
          <w:rFonts w:eastAsia="Calibri"/>
          <w:i/>
          <w:lang w:eastAsia="en-US"/>
        </w:rPr>
        <w:t>:</w:t>
      </w:r>
    </w:p>
    <w:p w14:paraId="2CD8685D" w14:textId="77777777" w:rsidR="00AA2FD6" w:rsidRPr="00AA2FD6" w:rsidRDefault="00AA2FD6" w:rsidP="000416F1">
      <w:pPr>
        <w:widowControl/>
        <w:tabs>
          <w:tab w:val="left" w:pos="-2040"/>
          <w:tab w:val="left" w:pos="0"/>
          <w:tab w:val="left" w:pos="720"/>
          <w:tab w:val="left" w:pos="966"/>
          <w:tab w:val="left" w:pos="9356"/>
        </w:tabs>
        <w:suppressAutoHyphens w:val="0"/>
        <w:ind w:right="-283"/>
        <w:jc w:val="both"/>
        <w:rPr>
          <w:rFonts w:eastAsia="Times New Roman"/>
          <w:i/>
          <w:lang w:eastAsia="x-none"/>
        </w:rPr>
      </w:pPr>
      <w:r w:rsidRPr="00AA2FD6">
        <w:rPr>
          <w:rFonts w:eastAsia="Times New Roman"/>
          <w:i/>
          <w:lang w:eastAsia="x-none"/>
        </w:rPr>
        <w:t>(1) În cazul unei asocieri se va menționa emitentul facturilor, respectiv liderul de asociație sau asociatul/asociații după caz, în vederea efectuării plătii către liderul de  asociație sau asociat/asociați în parte.</w:t>
      </w:r>
    </w:p>
    <w:p w14:paraId="052873E2" w14:textId="4ADE0CDC" w:rsidR="00AA2FD6" w:rsidRPr="00AA2FD6" w:rsidRDefault="00AA2FD6" w:rsidP="000416F1">
      <w:pPr>
        <w:widowControl/>
        <w:tabs>
          <w:tab w:val="left" w:pos="9356"/>
        </w:tabs>
        <w:suppressAutoHyphens w:val="0"/>
        <w:ind w:right="-283"/>
        <w:jc w:val="both"/>
        <w:rPr>
          <w:rFonts w:eastAsia="Calibri"/>
          <w:noProof/>
          <w:lang w:eastAsia="x-none"/>
        </w:rPr>
      </w:pPr>
      <w:r>
        <w:rPr>
          <w:rFonts w:eastAsia="Times New Roman"/>
          <w:noProof/>
          <w:lang w:eastAsia="x-none"/>
        </w:rPr>
        <w:t>10</w:t>
      </w:r>
      <w:r w:rsidRPr="00AA2FD6">
        <w:rPr>
          <w:rFonts w:eastAsia="Times New Roman"/>
          <w:noProof/>
          <w:lang w:eastAsia="x-none"/>
        </w:rPr>
        <w:t xml:space="preserve">.2. </w:t>
      </w:r>
      <w:r w:rsidRPr="00AA2FD6">
        <w:rPr>
          <w:rFonts w:eastAsia="Calibri"/>
          <w:noProof/>
          <w:lang w:eastAsia="x-none"/>
        </w:rPr>
        <w:t>În termen de 10 zile de la data depunerii facturilor și documentelor justificative care le însoțesc, achizitorul va transmite prestatorului, motivul refuzului la plată a facturilor, dac</w:t>
      </w:r>
      <w:r w:rsidR="003D2A84">
        <w:rPr>
          <w:rFonts w:eastAsia="Calibri"/>
          <w:noProof/>
          <w:lang w:eastAsia="x-none"/>
        </w:rPr>
        <w:t>ă</w:t>
      </w:r>
      <w:r w:rsidRPr="00AA2FD6">
        <w:rPr>
          <w:rFonts w:eastAsia="Calibri"/>
          <w:noProof/>
          <w:lang w:eastAsia="x-none"/>
        </w:rPr>
        <w:t xml:space="preserve"> este cazul.</w:t>
      </w:r>
    </w:p>
    <w:p w14:paraId="7BF24C23" w14:textId="5EDAD3F6" w:rsidR="00AA2FD6" w:rsidRPr="00AA2FD6" w:rsidRDefault="00AA2FD6" w:rsidP="000416F1">
      <w:pPr>
        <w:widowControl/>
        <w:tabs>
          <w:tab w:val="left" w:pos="9356"/>
        </w:tabs>
        <w:suppressAutoHyphens w:val="0"/>
        <w:ind w:right="-283"/>
        <w:jc w:val="both"/>
        <w:rPr>
          <w:rFonts w:eastAsia="Calibri"/>
          <w:noProof/>
          <w:lang w:eastAsia="x-none"/>
        </w:rPr>
      </w:pPr>
      <w:r>
        <w:rPr>
          <w:rFonts w:eastAsia="Calibri"/>
          <w:noProof/>
          <w:lang w:eastAsia="x-none"/>
        </w:rPr>
        <w:t>10</w:t>
      </w:r>
      <w:r w:rsidRPr="00AA2FD6">
        <w:rPr>
          <w:rFonts w:eastAsia="Calibri"/>
          <w:noProof/>
          <w:lang w:eastAsia="x-none"/>
        </w:rPr>
        <w:t>.3. În termen de 10 zile de la primirea unui eventual refuz, prestatorul este obligat să refacă documentele justificative care însoțesc factura, situație în care termenul de verificare al obligațiilor curge pentru Achizitor de la data transmiterii documentelor rectificate.</w:t>
      </w:r>
    </w:p>
    <w:p w14:paraId="195FCCE9" w14:textId="53462FE3" w:rsidR="00AA2FD6" w:rsidRPr="00AA2FD6" w:rsidRDefault="00AA2FD6" w:rsidP="000416F1">
      <w:pPr>
        <w:widowControl/>
        <w:tabs>
          <w:tab w:val="left" w:pos="9356"/>
        </w:tabs>
        <w:suppressAutoHyphens w:val="0"/>
        <w:ind w:right="-283"/>
        <w:jc w:val="both"/>
        <w:rPr>
          <w:rFonts w:eastAsia="Calibri"/>
          <w:noProof/>
          <w:lang w:eastAsia="x-none"/>
        </w:rPr>
      </w:pPr>
      <w:r>
        <w:rPr>
          <w:rFonts w:eastAsia="Calibri"/>
          <w:noProof/>
          <w:lang w:eastAsia="x-none"/>
        </w:rPr>
        <w:t>10</w:t>
      </w:r>
      <w:r w:rsidRPr="00AA2FD6">
        <w:rPr>
          <w:rFonts w:eastAsia="Calibri"/>
          <w:noProof/>
          <w:lang w:eastAsia="x-none"/>
        </w:rPr>
        <w:t xml:space="preserve">.4. Plata facturilor emise în baza contractului se va face după verificarea și confirmarea datelor înscrise în factură și în documentele însoțitoare, în </w:t>
      </w:r>
      <w:r w:rsidRPr="00AA2FD6">
        <w:rPr>
          <w:rFonts w:eastAsia="Calibri"/>
          <w:b/>
          <w:noProof/>
          <w:lang w:eastAsia="x-none"/>
        </w:rPr>
        <w:t>termen de maxim 30 de zile</w:t>
      </w:r>
      <w:r w:rsidRPr="00AA2FD6">
        <w:rPr>
          <w:rFonts w:eastAsia="Calibri"/>
          <w:noProof/>
          <w:lang w:eastAsia="x-none"/>
        </w:rPr>
        <w:t xml:space="preserve"> de la data primirii și înregistrării acesteia la registratura autorității contractante, în ordinea cronologică a înregistrării facturilor în evidența achizitorului, termen ce reprezintă scadența la plată.</w:t>
      </w:r>
    </w:p>
    <w:p w14:paraId="0B44B33B" w14:textId="7133A008" w:rsidR="00AA2FD6" w:rsidRPr="00AA2FD6" w:rsidRDefault="00AA2FD6" w:rsidP="000416F1">
      <w:pPr>
        <w:widowControl/>
        <w:tabs>
          <w:tab w:val="left" w:pos="9356"/>
        </w:tabs>
        <w:suppressAutoHyphens w:val="0"/>
        <w:ind w:right="-283"/>
        <w:jc w:val="both"/>
        <w:rPr>
          <w:rFonts w:eastAsia="Calibri"/>
          <w:noProof/>
          <w:lang w:eastAsia="x-none"/>
        </w:rPr>
      </w:pPr>
      <w:r>
        <w:rPr>
          <w:rFonts w:eastAsia="Calibri"/>
          <w:noProof/>
          <w:lang w:eastAsia="x-none"/>
        </w:rPr>
        <w:t>10</w:t>
      </w:r>
      <w:r w:rsidRPr="00AA2FD6">
        <w:rPr>
          <w:rFonts w:eastAsia="Calibri"/>
          <w:noProof/>
          <w:lang w:eastAsia="x-none"/>
        </w:rPr>
        <w:t>.5. Plata se face prin virament cu ordin de plată.</w:t>
      </w:r>
    </w:p>
    <w:p w14:paraId="3EA8836D" w14:textId="6DAC3A51" w:rsidR="00492B05" w:rsidRPr="003F0EF0" w:rsidRDefault="00AA2FD6" w:rsidP="003F0EF0">
      <w:pPr>
        <w:widowControl/>
        <w:tabs>
          <w:tab w:val="left" w:pos="9356"/>
        </w:tabs>
        <w:suppressAutoHyphens w:val="0"/>
        <w:ind w:right="-283"/>
        <w:jc w:val="both"/>
        <w:rPr>
          <w:rFonts w:eastAsia="Times New Roman"/>
          <w:b/>
          <w:i/>
          <w:noProof/>
          <w:lang w:eastAsia="en-US"/>
        </w:rPr>
      </w:pPr>
      <w:r>
        <w:rPr>
          <w:rFonts w:eastAsia="Times New Roman"/>
          <w:noProof/>
          <w:lang w:eastAsia="en-US"/>
        </w:rPr>
        <w:t>10</w:t>
      </w:r>
      <w:r w:rsidRPr="00AA2FD6">
        <w:rPr>
          <w:rFonts w:eastAsia="Times New Roman"/>
          <w:noProof/>
          <w:lang w:eastAsia="en-US"/>
        </w:rPr>
        <w:t>.6. Achizitorul nu se angajează sub nicio form</w:t>
      </w:r>
      <w:r w:rsidR="00146BB0">
        <w:rPr>
          <w:rFonts w:eastAsia="Times New Roman"/>
          <w:noProof/>
          <w:lang w:eastAsia="en-US"/>
        </w:rPr>
        <w:t>ă</w:t>
      </w:r>
      <w:r w:rsidRPr="00AA2FD6">
        <w:rPr>
          <w:rFonts w:eastAsia="Times New Roman"/>
          <w:noProof/>
          <w:lang w:eastAsia="en-US"/>
        </w:rPr>
        <w:t xml:space="preserve"> la plăți în avans.</w:t>
      </w:r>
    </w:p>
    <w:p w14:paraId="61C6B833" w14:textId="77777777" w:rsidR="004C32FB" w:rsidRPr="002379E8" w:rsidRDefault="0049531A" w:rsidP="000416F1">
      <w:pPr>
        <w:jc w:val="both"/>
        <w:rPr>
          <w:rFonts w:eastAsia="Times New Roman"/>
          <w:b/>
          <w:bCs/>
          <w:i/>
          <w:iCs/>
        </w:rPr>
      </w:pPr>
      <w:r w:rsidRPr="002379E8">
        <w:rPr>
          <w:rFonts w:eastAsia="Times New Roman"/>
          <w:b/>
          <w:bCs/>
          <w:i/>
          <w:iCs/>
        </w:rPr>
        <w:t>11</w:t>
      </w:r>
      <w:r w:rsidR="004C32FB" w:rsidRPr="002379E8">
        <w:rPr>
          <w:rFonts w:eastAsia="Times New Roman"/>
          <w:b/>
          <w:bCs/>
          <w:i/>
          <w:iCs/>
        </w:rPr>
        <w:t>.</w:t>
      </w:r>
      <w:r w:rsidR="004C32FB" w:rsidRPr="002379E8">
        <w:rPr>
          <w:rFonts w:eastAsia="Times New Roman"/>
          <w:b/>
          <w:bCs/>
        </w:rPr>
        <w:t xml:space="preserve"> </w:t>
      </w:r>
      <w:r w:rsidR="00185B16" w:rsidRPr="002379E8">
        <w:rPr>
          <w:rFonts w:eastAsia="Times New Roman"/>
          <w:b/>
          <w:bCs/>
          <w:i/>
          <w:iCs/>
        </w:rPr>
        <w:t>Sancțiuni</w:t>
      </w:r>
      <w:r w:rsidR="004C32FB" w:rsidRPr="002379E8">
        <w:rPr>
          <w:rFonts w:eastAsia="Times New Roman"/>
          <w:b/>
          <w:bCs/>
          <w:i/>
          <w:iCs/>
        </w:rPr>
        <w:t xml:space="preserve"> pentru neîndeplinirea culpabilă a </w:t>
      </w:r>
      <w:r w:rsidR="00185B16" w:rsidRPr="002379E8">
        <w:rPr>
          <w:rFonts w:eastAsia="Times New Roman"/>
          <w:b/>
          <w:bCs/>
          <w:i/>
          <w:iCs/>
        </w:rPr>
        <w:t>obligațiilor</w:t>
      </w:r>
      <w:r w:rsidR="004C32FB" w:rsidRPr="002379E8">
        <w:rPr>
          <w:rFonts w:eastAsia="Times New Roman"/>
          <w:b/>
          <w:bCs/>
          <w:i/>
          <w:iCs/>
        </w:rPr>
        <w:t xml:space="preserve"> </w:t>
      </w:r>
    </w:p>
    <w:p w14:paraId="0EAC9510" w14:textId="51C4E75C" w:rsidR="000413D3" w:rsidRPr="00F106BC" w:rsidRDefault="000413D3" w:rsidP="000416F1">
      <w:pPr>
        <w:pStyle w:val="NoSpacing1"/>
        <w:tabs>
          <w:tab w:val="left" w:pos="9356"/>
        </w:tabs>
        <w:ind w:right="-283"/>
        <w:rPr>
          <w:rFonts w:ascii="Times New Roman" w:hAnsi="Times New Roman"/>
          <w:sz w:val="24"/>
          <w:szCs w:val="24"/>
          <w:lang w:val="ro-RO" w:eastAsia="ro-RO"/>
        </w:rPr>
      </w:pPr>
      <w:r w:rsidRPr="00F106BC">
        <w:rPr>
          <w:rFonts w:ascii="Times New Roman" w:hAnsi="Times New Roman"/>
          <w:sz w:val="24"/>
          <w:szCs w:val="24"/>
          <w:lang w:val="ro-RO" w:eastAsia="ro-RO"/>
        </w:rPr>
        <w:t>1</w:t>
      </w:r>
      <w:r>
        <w:rPr>
          <w:rFonts w:ascii="Times New Roman" w:hAnsi="Times New Roman"/>
          <w:sz w:val="24"/>
          <w:szCs w:val="24"/>
          <w:lang w:val="ro-RO" w:eastAsia="ro-RO"/>
        </w:rPr>
        <w:t>1</w:t>
      </w:r>
      <w:r w:rsidRPr="00F106BC">
        <w:rPr>
          <w:rFonts w:ascii="Times New Roman" w:hAnsi="Times New Roman"/>
          <w:sz w:val="24"/>
          <w:szCs w:val="24"/>
          <w:lang w:val="ro-RO" w:eastAsia="ro-RO"/>
        </w:rPr>
        <w:t>.1. În cazul în care, din vina sa exclusivă, prestatorul,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 a prestării serviciilor, prevăzute în programul de execuție al contractului de 0,15%, pentru fiecare zi de întârziere.</w:t>
      </w:r>
    </w:p>
    <w:p w14:paraId="0DDF4DD9" w14:textId="52347C5B" w:rsidR="000413D3" w:rsidRPr="00F106BC" w:rsidRDefault="000413D3" w:rsidP="000416F1">
      <w:pPr>
        <w:pStyle w:val="NoSpacing1"/>
        <w:tabs>
          <w:tab w:val="left" w:pos="9356"/>
        </w:tabs>
        <w:ind w:right="-283"/>
        <w:rPr>
          <w:rFonts w:ascii="Times New Roman" w:hAnsi="Times New Roman"/>
          <w:sz w:val="24"/>
          <w:szCs w:val="24"/>
          <w:lang w:val="ro-RO" w:eastAsia="ro-RO"/>
        </w:rPr>
      </w:pPr>
      <w:r w:rsidRPr="00F106BC">
        <w:rPr>
          <w:rFonts w:ascii="Times New Roman" w:hAnsi="Times New Roman"/>
          <w:sz w:val="24"/>
          <w:szCs w:val="24"/>
          <w:lang w:val="ro-RO" w:eastAsia="ro-RO"/>
        </w:rPr>
        <w:t>1</w:t>
      </w:r>
      <w:r>
        <w:rPr>
          <w:rFonts w:ascii="Times New Roman" w:hAnsi="Times New Roman"/>
          <w:sz w:val="24"/>
          <w:szCs w:val="24"/>
          <w:lang w:val="ro-RO" w:eastAsia="ro-RO"/>
        </w:rPr>
        <w:t>1</w:t>
      </w:r>
      <w:r w:rsidRPr="00F106BC">
        <w:rPr>
          <w:rFonts w:ascii="Times New Roman" w:hAnsi="Times New Roman"/>
          <w:sz w:val="24"/>
          <w:szCs w:val="24"/>
          <w:lang w:val="ro-RO" w:eastAsia="ro-RO"/>
        </w:rPr>
        <w:t>.2.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4ABA38CD" w14:textId="34504AB0" w:rsidR="000413D3" w:rsidRPr="00F106BC" w:rsidRDefault="000413D3" w:rsidP="000416F1">
      <w:pPr>
        <w:pStyle w:val="NoSpacing1"/>
        <w:tabs>
          <w:tab w:val="left" w:pos="9356"/>
        </w:tabs>
        <w:ind w:right="-283"/>
        <w:rPr>
          <w:rFonts w:ascii="Times New Roman" w:hAnsi="Times New Roman"/>
          <w:sz w:val="24"/>
          <w:szCs w:val="24"/>
          <w:lang w:val="ro-RO" w:eastAsia="ro-RO"/>
        </w:rPr>
      </w:pPr>
      <w:r w:rsidRPr="00F106BC">
        <w:rPr>
          <w:rFonts w:ascii="Times New Roman" w:hAnsi="Times New Roman"/>
          <w:sz w:val="24"/>
          <w:szCs w:val="24"/>
          <w:lang w:val="ro-RO" w:eastAsia="ro-RO"/>
        </w:rPr>
        <w:t>1</w:t>
      </w:r>
      <w:r>
        <w:rPr>
          <w:rFonts w:ascii="Times New Roman" w:hAnsi="Times New Roman"/>
          <w:sz w:val="24"/>
          <w:szCs w:val="24"/>
          <w:lang w:val="ro-RO" w:eastAsia="ro-RO"/>
        </w:rPr>
        <w:t>1</w:t>
      </w:r>
      <w:r w:rsidRPr="00F106BC">
        <w:rPr>
          <w:rFonts w:ascii="Times New Roman" w:hAnsi="Times New Roman"/>
          <w:sz w:val="24"/>
          <w:szCs w:val="24"/>
          <w:lang w:val="ro-RO" w:eastAsia="ro-RO"/>
        </w:rPr>
        <w:t>.3. Penalitățile datorate curg de drept de la data scadenței obligațiilor asumate conform prezentului contract, până la îndeplinirea obligațiilor.</w:t>
      </w:r>
    </w:p>
    <w:p w14:paraId="427C26D3" w14:textId="1DB101C4" w:rsidR="00727CA2" w:rsidRPr="0018431B" w:rsidRDefault="000413D3" w:rsidP="000416F1">
      <w:pPr>
        <w:pStyle w:val="NoSpacing1"/>
        <w:tabs>
          <w:tab w:val="left" w:pos="9356"/>
        </w:tabs>
        <w:ind w:right="-283"/>
        <w:rPr>
          <w:rFonts w:ascii="Times New Roman" w:hAnsi="Times New Roman"/>
          <w:sz w:val="24"/>
          <w:szCs w:val="24"/>
          <w:lang w:val="ro-RO" w:eastAsia="ro-RO"/>
        </w:rPr>
      </w:pPr>
      <w:r w:rsidRPr="00F106BC">
        <w:rPr>
          <w:rFonts w:ascii="Times New Roman" w:hAnsi="Times New Roman"/>
          <w:sz w:val="24"/>
          <w:szCs w:val="24"/>
          <w:lang w:val="ro-RO" w:eastAsia="ro-RO"/>
        </w:rPr>
        <w:t>1</w:t>
      </w:r>
      <w:r>
        <w:rPr>
          <w:rFonts w:ascii="Times New Roman" w:hAnsi="Times New Roman"/>
          <w:sz w:val="24"/>
          <w:szCs w:val="24"/>
          <w:lang w:val="ro-RO" w:eastAsia="ro-RO"/>
        </w:rPr>
        <w:t>1</w:t>
      </w:r>
      <w:r w:rsidRPr="00F106BC">
        <w:rPr>
          <w:rFonts w:ascii="Times New Roman" w:hAnsi="Times New Roman"/>
          <w:sz w:val="24"/>
          <w:szCs w:val="24"/>
          <w:lang w:val="ro-RO" w:eastAsia="ro-RO"/>
        </w:rPr>
        <w:t>.4. Pentru prejudiciul provocat prin neexecutarea sau executarea necorespunzătoare a obligațiilor asumate, care depășește valoarea maxima a penalităților percepute, în completare, părțile datorează daune – interese în condițiile dreptului comun.</w:t>
      </w:r>
    </w:p>
    <w:p w14:paraId="5E837813" w14:textId="03F673E1" w:rsidR="004C32FB" w:rsidRPr="002379E8" w:rsidRDefault="003A3B66" w:rsidP="000416F1">
      <w:pPr>
        <w:pStyle w:val="DefaultText2"/>
        <w:jc w:val="both"/>
        <w:rPr>
          <w:b/>
          <w:bCs/>
          <w:szCs w:val="24"/>
          <w:lang w:val="ro-RO"/>
        </w:rPr>
      </w:pPr>
      <w:r w:rsidRPr="002379E8">
        <w:rPr>
          <w:b/>
          <w:i/>
          <w:szCs w:val="24"/>
          <w:lang w:val="ro-RO"/>
        </w:rPr>
        <w:t>1</w:t>
      </w:r>
      <w:r w:rsidR="002B2EE6">
        <w:rPr>
          <w:b/>
          <w:i/>
          <w:szCs w:val="24"/>
          <w:lang w:val="ro-RO"/>
        </w:rPr>
        <w:t>2</w:t>
      </w:r>
      <w:r w:rsidR="004C32FB" w:rsidRPr="002379E8">
        <w:rPr>
          <w:b/>
          <w:i/>
          <w:szCs w:val="24"/>
          <w:lang w:val="ro-RO"/>
        </w:rPr>
        <w:t>.</w:t>
      </w:r>
      <w:r w:rsidR="004C32FB" w:rsidRPr="002379E8">
        <w:rPr>
          <w:i/>
          <w:szCs w:val="24"/>
          <w:lang w:val="ro-RO"/>
        </w:rPr>
        <w:t xml:space="preserve"> </w:t>
      </w:r>
      <w:r w:rsidR="004C32FB" w:rsidRPr="002379E8">
        <w:rPr>
          <w:b/>
          <w:i/>
          <w:szCs w:val="24"/>
          <w:lang w:val="ro-RO"/>
        </w:rPr>
        <w:t xml:space="preserve">Începerea </w:t>
      </w:r>
      <w:r w:rsidR="00185B16" w:rsidRPr="002379E8">
        <w:rPr>
          <w:b/>
          <w:i/>
          <w:szCs w:val="24"/>
          <w:lang w:val="ro-RO"/>
        </w:rPr>
        <w:t>și</w:t>
      </w:r>
      <w:r w:rsidR="008A0072" w:rsidRPr="002379E8">
        <w:rPr>
          <w:b/>
          <w:i/>
          <w:szCs w:val="24"/>
          <w:lang w:val="ro-RO"/>
        </w:rPr>
        <w:t xml:space="preserve"> prestarea serviciilor</w:t>
      </w:r>
    </w:p>
    <w:p w14:paraId="74A26976" w14:textId="3DF5BA3A" w:rsidR="00185B16" w:rsidRPr="002379E8" w:rsidRDefault="003A3B66" w:rsidP="000416F1">
      <w:pPr>
        <w:autoSpaceDE w:val="0"/>
        <w:autoSpaceDN w:val="0"/>
        <w:adjustRightInd w:val="0"/>
        <w:jc w:val="both"/>
        <w:rPr>
          <w:lang w:eastAsia="ro-RO"/>
        </w:rPr>
      </w:pPr>
      <w:r w:rsidRPr="00732B43">
        <w:rPr>
          <w:bCs/>
        </w:rPr>
        <w:t>1</w:t>
      </w:r>
      <w:r w:rsidR="002B2EE6">
        <w:rPr>
          <w:bCs/>
        </w:rPr>
        <w:t>2</w:t>
      </w:r>
      <w:r w:rsidR="004C32FB" w:rsidRPr="00732B43">
        <w:rPr>
          <w:bCs/>
        </w:rPr>
        <w:t>.1</w:t>
      </w:r>
      <w:r w:rsidR="00185B16" w:rsidRPr="002379E8">
        <w:t xml:space="preserve">. </w:t>
      </w:r>
      <w:r w:rsidR="008A0072" w:rsidRPr="002379E8">
        <w:t>Prestatorul are obligaţia de a începe prestarea serviciilor în timpul cel mai scurt posibil de la primirea ordinului de începere a contractului</w:t>
      </w:r>
      <w:r w:rsidR="00534B13" w:rsidRPr="002379E8">
        <w:rPr>
          <w:lang w:eastAsia="ro-RO"/>
        </w:rPr>
        <w:t xml:space="preserve">. </w:t>
      </w:r>
    </w:p>
    <w:p w14:paraId="493EB31A" w14:textId="5F93BD1E" w:rsidR="00013290" w:rsidRPr="002379E8" w:rsidRDefault="00013290" w:rsidP="000416F1">
      <w:pPr>
        <w:autoSpaceDE w:val="0"/>
        <w:autoSpaceDN w:val="0"/>
        <w:adjustRightInd w:val="0"/>
        <w:jc w:val="both"/>
        <w:rPr>
          <w:b/>
          <w:bCs/>
          <w:i/>
          <w:iCs/>
          <w:lang w:eastAsia="ro-RO"/>
        </w:rPr>
      </w:pPr>
      <w:r w:rsidRPr="002379E8">
        <w:rPr>
          <w:b/>
          <w:bCs/>
          <w:i/>
          <w:iCs/>
          <w:lang w:eastAsia="ro-RO"/>
        </w:rPr>
        <w:t>1</w:t>
      </w:r>
      <w:r w:rsidR="002B2EE6">
        <w:rPr>
          <w:b/>
          <w:bCs/>
          <w:i/>
          <w:iCs/>
          <w:lang w:eastAsia="ro-RO"/>
        </w:rPr>
        <w:t>3.</w:t>
      </w:r>
      <w:r w:rsidRPr="002379E8">
        <w:rPr>
          <w:b/>
          <w:bCs/>
          <w:i/>
          <w:iCs/>
          <w:lang w:eastAsia="ro-RO"/>
        </w:rPr>
        <w:t xml:space="preserve">Încetarea </w:t>
      </w:r>
      <w:proofErr w:type="spellStart"/>
      <w:r w:rsidRPr="002379E8">
        <w:rPr>
          <w:b/>
          <w:bCs/>
          <w:i/>
          <w:iCs/>
          <w:lang w:eastAsia="ro-RO"/>
        </w:rPr>
        <w:t>şi</w:t>
      </w:r>
      <w:proofErr w:type="spellEnd"/>
      <w:r w:rsidRPr="002379E8">
        <w:rPr>
          <w:lang w:eastAsia="ro-RO"/>
        </w:rPr>
        <w:t xml:space="preserve"> </w:t>
      </w:r>
      <w:r w:rsidRPr="002379E8">
        <w:rPr>
          <w:b/>
          <w:bCs/>
          <w:i/>
          <w:iCs/>
          <w:lang w:eastAsia="ro-RO"/>
        </w:rPr>
        <w:t>rezilierea contractului</w:t>
      </w:r>
    </w:p>
    <w:p w14:paraId="0569D68C" w14:textId="3B36824B" w:rsidR="00013290" w:rsidRPr="002379E8" w:rsidRDefault="00013290" w:rsidP="000416F1">
      <w:pPr>
        <w:autoSpaceDE w:val="0"/>
        <w:autoSpaceDN w:val="0"/>
        <w:adjustRightInd w:val="0"/>
        <w:jc w:val="both"/>
        <w:rPr>
          <w:lang w:eastAsia="ro-RO"/>
        </w:rPr>
      </w:pPr>
      <w:r w:rsidRPr="002379E8">
        <w:rPr>
          <w:bCs/>
          <w:lang w:eastAsia="ro-RO"/>
        </w:rPr>
        <w:t>1</w:t>
      </w:r>
      <w:r w:rsidR="002B2EE6">
        <w:rPr>
          <w:bCs/>
          <w:lang w:eastAsia="ro-RO"/>
        </w:rPr>
        <w:t>3</w:t>
      </w:r>
      <w:r w:rsidRPr="002379E8">
        <w:rPr>
          <w:bCs/>
          <w:lang w:eastAsia="ro-RO"/>
        </w:rPr>
        <w:t xml:space="preserve">.1. - </w:t>
      </w:r>
      <w:r w:rsidRPr="002379E8">
        <w:rPr>
          <w:lang w:eastAsia="ro-RO"/>
        </w:rPr>
        <w:t>Prezentul Contract va înceta de drept:</w:t>
      </w:r>
    </w:p>
    <w:p w14:paraId="79888060" w14:textId="77777777" w:rsidR="00C52F22" w:rsidRPr="000C2418" w:rsidRDefault="00C52F22" w:rsidP="00C52F22">
      <w:pPr>
        <w:widowControl/>
        <w:numPr>
          <w:ilvl w:val="0"/>
          <w:numId w:val="21"/>
        </w:numPr>
        <w:tabs>
          <w:tab w:val="left" w:pos="8789"/>
        </w:tabs>
        <w:suppressAutoHyphens w:val="0"/>
        <w:autoSpaceDE w:val="0"/>
        <w:autoSpaceDN w:val="0"/>
        <w:adjustRightInd w:val="0"/>
        <w:ind w:right="-1"/>
        <w:jc w:val="both"/>
        <w:rPr>
          <w:bCs/>
          <w:lang w:eastAsia="ro-RO"/>
        </w:rPr>
      </w:pPr>
      <w:r w:rsidRPr="000C2418">
        <w:rPr>
          <w:bCs/>
          <w:lang w:eastAsia="ro-RO"/>
        </w:rPr>
        <w:t>după îndeplinirea tuturor activităților prevăzute în contract și în caietul de sarcini;</w:t>
      </w:r>
    </w:p>
    <w:p w14:paraId="04B1EBD9" w14:textId="77777777" w:rsidR="00C52F22" w:rsidRPr="00B11EA2" w:rsidRDefault="00C52F22" w:rsidP="00C52F22">
      <w:pPr>
        <w:widowControl/>
        <w:numPr>
          <w:ilvl w:val="0"/>
          <w:numId w:val="21"/>
        </w:numPr>
        <w:tabs>
          <w:tab w:val="left" w:pos="8789"/>
        </w:tabs>
        <w:suppressAutoHyphens w:val="0"/>
        <w:autoSpaceDE w:val="0"/>
        <w:autoSpaceDN w:val="0"/>
        <w:adjustRightInd w:val="0"/>
        <w:ind w:right="-1"/>
        <w:jc w:val="both"/>
        <w:rPr>
          <w:bCs/>
          <w:lang w:eastAsia="ro-RO"/>
        </w:rPr>
      </w:pPr>
      <w:r w:rsidRPr="00B11EA2">
        <w:rPr>
          <w:bCs/>
          <w:lang w:eastAsia="ro-RO"/>
        </w:rPr>
        <w:t xml:space="preserve">la apariția unor circumstanțe care nu au putut fi prevăzute la data încheierii acestuia și care conduc la modificarea clauzelor contractuale în asemenea măsură încât îndeplinirea </w:t>
      </w:r>
      <w:r>
        <w:rPr>
          <w:bCs/>
          <w:lang w:eastAsia="ro-RO"/>
        </w:rPr>
        <w:t>c</w:t>
      </w:r>
      <w:r w:rsidRPr="00B11EA2">
        <w:rPr>
          <w:bCs/>
          <w:lang w:eastAsia="ro-RO"/>
        </w:rPr>
        <w:t xml:space="preserve">ontractului ar fi contrară achizitorului și interesului public; acest fapt va fi notificat </w:t>
      </w:r>
      <w:r>
        <w:rPr>
          <w:bCs/>
          <w:lang w:eastAsia="ro-RO"/>
        </w:rPr>
        <w:t>prestatorului</w:t>
      </w:r>
      <w:r w:rsidRPr="00B11EA2">
        <w:rPr>
          <w:bCs/>
          <w:lang w:eastAsia="ro-RO"/>
        </w:rPr>
        <w:t xml:space="preserve"> în termen de 10 zile de la momentul apariției unor astfel de circumstanțe sau de la momentul în care achizitorul a avut cunoștință despre apariția unor astfel de circumstanțe.</w:t>
      </w:r>
    </w:p>
    <w:p w14:paraId="1C079663" w14:textId="618AEDCA" w:rsidR="00CD1597" w:rsidRPr="009325BE" w:rsidRDefault="00CD1597" w:rsidP="00CD1597">
      <w:pPr>
        <w:tabs>
          <w:tab w:val="left" w:pos="8789"/>
        </w:tabs>
        <w:autoSpaceDE w:val="0"/>
        <w:autoSpaceDN w:val="0"/>
        <w:adjustRightInd w:val="0"/>
        <w:ind w:right="-1"/>
        <w:jc w:val="both"/>
        <w:rPr>
          <w:bCs/>
          <w:lang w:eastAsia="ro-RO"/>
        </w:rPr>
      </w:pPr>
      <w:r w:rsidRPr="009325BE">
        <w:rPr>
          <w:bCs/>
          <w:lang w:eastAsia="ro-RO"/>
        </w:rPr>
        <w:t>1</w:t>
      </w:r>
      <w:r>
        <w:rPr>
          <w:bCs/>
          <w:lang w:eastAsia="ro-RO"/>
        </w:rPr>
        <w:t>3</w:t>
      </w:r>
      <w:r w:rsidRPr="009325BE">
        <w:rPr>
          <w:bCs/>
          <w:lang w:eastAsia="ro-RO"/>
        </w:rPr>
        <w:t>.</w:t>
      </w:r>
      <w:r>
        <w:rPr>
          <w:bCs/>
          <w:lang w:eastAsia="ro-RO"/>
        </w:rPr>
        <w:t>2</w:t>
      </w:r>
      <w:r w:rsidRPr="009325BE">
        <w:rPr>
          <w:bCs/>
          <w:lang w:eastAsia="ro-RO"/>
        </w:rPr>
        <w:t>.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6A21147A" w14:textId="77777777" w:rsidR="00CD1597" w:rsidRPr="009325BE" w:rsidRDefault="00CD1597" w:rsidP="00CD1597">
      <w:pPr>
        <w:widowControl/>
        <w:numPr>
          <w:ilvl w:val="0"/>
          <w:numId w:val="26"/>
        </w:numPr>
        <w:tabs>
          <w:tab w:val="left" w:pos="8789"/>
        </w:tabs>
        <w:suppressAutoHyphens w:val="0"/>
        <w:autoSpaceDE w:val="0"/>
        <w:autoSpaceDN w:val="0"/>
        <w:adjustRightInd w:val="0"/>
        <w:ind w:right="-1"/>
        <w:jc w:val="both"/>
        <w:rPr>
          <w:bCs/>
          <w:lang w:eastAsia="ro-RO"/>
        </w:rPr>
      </w:pPr>
      <w:r>
        <w:rPr>
          <w:bCs/>
          <w:lang w:eastAsia="ro-RO"/>
        </w:rPr>
        <w:t>prestatorul</w:t>
      </w:r>
      <w:r w:rsidRPr="009325BE">
        <w:rPr>
          <w:bCs/>
          <w:lang w:eastAsia="ro-RO"/>
        </w:rPr>
        <w:t xml:space="preserve"> nu execută contractul în conformitate cu obligațiile asumate;</w:t>
      </w:r>
    </w:p>
    <w:p w14:paraId="121B7539" w14:textId="77777777" w:rsidR="00CD1597" w:rsidRPr="009325BE" w:rsidRDefault="00CD1597" w:rsidP="00CD1597">
      <w:pPr>
        <w:widowControl/>
        <w:numPr>
          <w:ilvl w:val="0"/>
          <w:numId w:val="26"/>
        </w:numPr>
        <w:tabs>
          <w:tab w:val="left" w:pos="8789"/>
        </w:tabs>
        <w:suppressAutoHyphens w:val="0"/>
        <w:autoSpaceDE w:val="0"/>
        <w:autoSpaceDN w:val="0"/>
        <w:adjustRightInd w:val="0"/>
        <w:ind w:right="-1"/>
        <w:jc w:val="both"/>
        <w:rPr>
          <w:bCs/>
          <w:lang w:eastAsia="ro-RO"/>
        </w:rPr>
      </w:pPr>
      <w:r>
        <w:rPr>
          <w:bCs/>
          <w:lang w:eastAsia="ro-RO"/>
        </w:rPr>
        <w:t>prestatorul</w:t>
      </w:r>
      <w:r w:rsidRPr="009325BE">
        <w:rPr>
          <w:bCs/>
          <w:lang w:eastAsia="ro-RO"/>
        </w:rPr>
        <w:t xml:space="preserve"> refuză sau omite să aducă la îndeplinire dispozițiile emise de către achizitor sau de către reprezentantul său autorizat;</w:t>
      </w:r>
    </w:p>
    <w:p w14:paraId="426CCA92" w14:textId="77777777" w:rsidR="00CD1597" w:rsidRPr="009325BE" w:rsidRDefault="00CD1597" w:rsidP="00CD1597">
      <w:pPr>
        <w:widowControl/>
        <w:numPr>
          <w:ilvl w:val="0"/>
          <w:numId w:val="26"/>
        </w:numPr>
        <w:tabs>
          <w:tab w:val="left" w:pos="8789"/>
        </w:tabs>
        <w:suppressAutoHyphens w:val="0"/>
        <w:autoSpaceDE w:val="0"/>
        <w:autoSpaceDN w:val="0"/>
        <w:adjustRightInd w:val="0"/>
        <w:ind w:right="-1"/>
        <w:jc w:val="both"/>
        <w:rPr>
          <w:bCs/>
          <w:lang w:eastAsia="ro-RO"/>
        </w:rPr>
      </w:pPr>
      <w:r>
        <w:rPr>
          <w:bCs/>
          <w:lang w:eastAsia="ro-RO"/>
        </w:rPr>
        <w:t>prestatorul</w:t>
      </w:r>
      <w:r w:rsidRPr="009325BE">
        <w:rPr>
          <w:bCs/>
          <w:lang w:eastAsia="ro-RO"/>
        </w:rPr>
        <w:t xml:space="preserve"> a fost condamnat pentru o infracțiune în legătură cu exercitarea profesiei printr-o hotărâre judecătorească definitivă;</w:t>
      </w:r>
    </w:p>
    <w:p w14:paraId="62A42C16" w14:textId="77777777" w:rsidR="00CD1597" w:rsidRPr="009325BE" w:rsidRDefault="00CD1597" w:rsidP="00CD1597">
      <w:pPr>
        <w:widowControl/>
        <w:numPr>
          <w:ilvl w:val="0"/>
          <w:numId w:val="26"/>
        </w:numPr>
        <w:tabs>
          <w:tab w:val="left" w:pos="8789"/>
        </w:tabs>
        <w:suppressAutoHyphens w:val="0"/>
        <w:autoSpaceDE w:val="0"/>
        <w:autoSpaceDN w:val="0"/>
        <w:adjustRightInd w:val="0"/>
        <w:ind w:right="-1"/>
        <w:jc w:val="both"/>
        <w:rPr>
          <w:bCs/>
          <w:lang w:eastAsia="ro-RO"/>
        </w:rPr>
      </w:pPr>
      <w:r>
        <w:rPr>
          <w:bCs/>
          <w:lang w:eastAsia="ro-RO"/>
        </w:rPr>
        <w:t>prestatorul</w:t>
      </w:r>
      <w:r w:rsidRPr="009325BE">
        <w:rPr>
          <w:bCs/>
          <w:lang w:eastAsia="ro-RO"/>
        </w:rPr>
        <w:t xml:space="preserve"> se află în culpă profesională gravă ce poate fi dovedită prin orice mijloc de probă pe care achizitorul îl poate justifica;</w:t>
      </w:r>
    </w:p>
    <w:p w14:paraId="4F3C3B28" w14:textId="77777777" w:rsidR="00CD1597" w:rsidRPr="009325BE" w:rsidRDefault="00CD1597" w:rsidP="00CD1597">
      <w:pPr>
        <w:widowControl/>
        <w:numPr>
          <w:ilvl w:val="0"/>
          <w:numId w:val="26"/>
        </w:numPr>
        <w:tabs>
          <w:tab w:val="left" w:pos="8789"/>
        </w:tabs>
        <w:suppressAutoHyphens w:val="0"/>
        <w:autoSpaceDE w:val="0"/>
        <w:autoSpaceDN w:val="0"/>
        <w:adjustRightInd w:val="0"/>
        <w:ind w:right="-1"/>
        <w:jc w:val="both"/>
        <w:rPr>
          <w:bCs/>
          <w:lang w:eastAsia="ro-RO"/>
        </w:rPr>
      </w:pPr>
      <w:r w:rsidRPr="009325BE">
        <w:rPr>
          <w:bCs/>
          <w:lang w:eastAsia="ro-RO"/>
        </w:rPr>
        <w:lastRenderedPageBreak/>
        <w:t xml:space="preserve">împotriva </w:t>
      </w:r>
      <w:r>
        <w:rPr>
          <w:bCs/>
          <w:lang w:eastAsia="ro-RO"/>
        </w:rPr>
        <w:t>prestatorului</w:t>
      </w:r>
      <w:r w:rsidRPr="009325BE">
        <w:rPr>
          <w:bCs/>
          <w:lang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54B64E56" w14:textId="77777777" w:rsidR="00CD1597" w:rsidRPr="009325BE" w:rsidRDefault="00CD1597" w:rsidP="00CD1597">
      <w:pPr>
        <w:widowControl/>
        <w:numPr>
          <w:ilvl w:val="0"/>
          <w:numId w:val="26"/>
        </w:numPr>
        <w:tabs>
          <w:tab w:val="left" w:pos="8789"/>
        </w:tabs>
        <w:suppressAutoHyphens w:val="0"/>
        <w:autoSpaceDE w:val="0"/>
        <w:autoSpaceDN w:val="0"/>
        <w:adjustRightInd w:val="0"/>
        <w:ind w:right="-1"/>
        <w:jc w:val="both"/>
        <w:rPr>
          <w:bCs/>
          <w:lang w:eastAsia="ro-RO"/>
        </w:rPr>
      </w:pPr>
      <w:r w:rsidRPr="009325BE">
        <w:rPr>
          <w:bCs/>
          <w:lang w:eastAsia="ro-RO"/>
        </w:rPr>
        <w:t xml:space="preserve">are loc orice modificare organizațională care implică o schimbare cu privire la personalitatea juridică, natura sau controlul </w:t>
      </w:r>
      <w:r>
        <w:rPr>
          <w:bCs/>
          <w:lang w:eastAsia="ro-RO"/>
        </w:rPr>
        <w:t>prestatorului</w:t>
      </w:r>
      <w:r w:rsidRPr="009325BE">
        <w:rPr>
          <w:bCs/>
          <w:lang w:eastAsia="ro-RO"/>
        </w:rPr>
        <w:t>, cu excepția situației în care asemenea modificări sunt înregistrate într-un act adițional la prezentul contract;</w:t>
      </w:r>
    </w:p>
    <w:p w14:paraId="70E82D27" w14:textId="77777777" w:rsidR="00CD1597" w:rsidRPr="009325BE" w:rsidRDefault="00CD1597" w:rsidP="00CD1597">
      <w:pPr>
        <w:widowControl/>
        <w:numPr>
          <w:ilvl w:val="0"/>
          <w:numId w:val="26"/>
        </w:numPr>
        <w:tabs>
          <w:tab w:val="left" w:pos="8789"/>
        </w:tabs>
        <w:suppressAutoHyphens w:val="0"/>
        <w:autoSpaceDE w:val="0"/>
        <w:autoSpaceDN w:val="0"/>
        <w:adjustRightInd w:val="0"/>
        <w:ind w:right="-1"/>
        <w:jc w:val="both"/>
        <w:rPr>
          <w:bCs/>
          <w:lang w:eastAsia="ro-RO"/>
        </w:rPr>
      </w:pPr>
      <w:r w:rsidRPr="009325BE">
        <w:rPr>
          <w:bCs/>
          <w:lang w:eastAsia="ro-RO"/>
        </w:rPr>
        <w:t>apariția oricărei alte incapacități legale care să împiedice executarea contractului;</w:t>
      </w:r>
    </w:p>
    <w:p w14:paraId="1619314C" w14:textId="77777777" w:rsidR="00CD1597" w:rsidRPr="009325BE" w:rsidRDefault="00CD1597" w:rsidP="00CD1597">
      <w:pPr>
        <w:widowControl/>
        <w:numPr>
          <w:ilvl w:val="0"/>
          <w:numId w:val="26"/>
        </w:numPr>
        <w:tabs>
          <w:tab w:val="left" w:pos="8789"/>
        </w:tabs>
        <w:suppressAutoHyphens w:val="0"/>
        <w:autoSpaceDE w:val="0"/>
        <w:autoSpaceDN w:val="0"/>
        <w:adjustRightInd w:val="0"/>
        <w:ind w:right="-1"/>
        <w:jc w:val="both"/>
        <w:rPr>
          <w:bCs/>
          <w:lang w:eastAsia="ro-RO"/>
        </w:rPr>
      </w:pPr>
      <w:r>
        <w:rPr>
          <w:bCs/>
          <w:lang w:eastAsia="ro-RO"/>
        </w:rPr>
        <w:t>prestatorul</w:t>
      </w:r>
      <w:r w:rsidRPr="009325BE">
        <w:rPr>
          <w:bCs/>
          <w:lang w:eastAsia="ro-RO"/>
        </w:rPr>
        <w:t xml:space="preserve"> dă sau se oferă să dea (direct sau indirect) unei persoane orice fel de mită, dar, favor, comision sau alte lucruri de valoare ca stimulent sau recompensă pentru:</w:t>
      </w:r>
    </w:p>
    <w:p w14:paraId="5F84FB76" w14:textId="77777777" w:rsidR="00CD1597" w:rsidRPr="009325BE" w:rsidRDefault="00CD1597" w:rsidP="00CD1597">
      <w:pPr>
        <w:tabs>
          <w:tab w:val="left" w:pos="8789"/>
        </w:tabs>
        <w:autoSpaceDE w:val="0"/>
        <w:autoSpaceDN w:val="0"/>
        <w:adjustRightInd w:val="0"/>
        <w:ind w:left="993" w:right="-1"/>
        <w:contextualSpacing/>
        <w:jc w:val="both"/>
        <w:rPr>
          <w:rFonts w:eastAsia="Times New Roman"/>
          <w:bCs/>
          <w:lang w:eastAsia="ro-RO"/>
        </w:rPr>
      </w:pPr>
      <w:r>
        <w:rPr>
          <w:rFonts w:eastAsia="Times New Roman"/>
          <w:bCs/>
          <w:lang w:eastAsia="ro-RO"/>
        </w:rPr>
        <w:t xml:space="preserve">- </w:t>
      </w:r>
      <w:r w:rsidRPr="009325BE">
        <w:rPr>
          <w:rFonts w:eastAsia="Times New Roman"/>
          <w:bCs/>
          <w:lang w:eastAsia="ro-RO"/>
        </w:rPr>
        <w:t>a acționa sau a înceta să acționeze în legătură cu contractul, sau</w:t>
      </w:r>
    </w:p>
    <w:p w14:paraId="0BAFC951" w14:textId="77777777" w:rsidR="00CD1597" w:rsidRPr="009325BE" w:rsidRDefault="00CD1597" w:rsidP="00CD1597">
      <w:pPr>
        <w:tabs>
          <w:tab w:val="left" w:pos="8789"/>
        </w:tabs>
        <w:autoSpaceDE w:val="0"/>
        <w:autoSpaceDN w:val="0"/>
        <w:adjustRightInd w:val="0"/>
        <w:ind w:left="993" w:right="-1"/>
        <w:contextualSpacing/>
        <w:jc w:val="both"/>
        <w:rPr>
          <w:rFonts w:eastAsia="Times New Roman"/>
          <w:bCs/>
          <w:lang w:eastAsia="ro-RO"/>
        </w:rPr>
      </w:pPr>
      <w:r>
        <w:rPr>
          <w:rFonts w:eastAsia="Times New Roman"/>
          <w:bCs/>
          <w:lang w:eastAsia="ro-RO"/>
        </w:rPr>
        <w:t xml:space="preserve">- </w:t>
      </w:r>
      <w:r w:rsidRPr="009325BE">
        <w:rPr>
          <w:rFonts w:eastAsia="Times New Roman"/>
          <w:bCs/>
          <w:lang w:eastAsia="ro-RO"/>
        </w:rPr>
        <w:t>a favoriza sau nu, a defavoriza sau nu, oricare persoană care are legătură cu contractul,</w:t>
      </w:r>
    </w:p>
    <w:p w14:paraId="71CAEE08" w14:textId="77777777" w:rsidR="00CD1597" w:rsidRPr="009325BE" w:rsidRDefault="00CD1597" w:rsidP="00CD1597">
      <w:pPr>
        <w:tabs>
          <w:tab w:val="left" w:pos="8789"/>
        </w:tabs>
        <w:autoSpaceDE w:val="0"/>
        <w:autoSpaceDN w:val="0"/>
        <w:adjustRightInd w:val="0"/>
        <w:ind w:left="993" w:right="-1"/>
        <w:contextualSpacing/>
        <w:jc w:val="both"/>
        <w:rPr>
          <w:rFonts w:eastAsia="Times New Roman"/>
          <w:bCs/>
          <w:lang w:eastAsia="ro-RO"/>
        </w:rPr>
      </w:pPr>
      <w:r>
        <w:rPr>
          <w:rFonts w:eastAsia="Times New Roman"/>
          <w:bCs/>
          <w:lang w:eastAsia="ro-RO"/>
        </w:rPr>
        <w:t xml:space="preserve">- </w:t>
      </w:r>
      <w:r w:rsidRPr="009325BE">
        <w:rPr>
          <w:rFonts w:eastAsia="Times New Roman"/>
          <w:bCs/>
          <w:lang w:eastAsia="ro-RO"/>
        </w:rPr>
        <w:t xml:space="preserve">sau dacă oricare din membrii personalului </w:t>
      </w:r>
      <w:r>
        <w:rPr>
          <w:rFonts w:eastAsia="Times New Roman"/>
          <w:bCs/>
          <w:lang w:eastAsia="ro-RO"/>
        </w:rPr>
        <w:t>prestatorului</w:t>
      </w:r>
      <w:r w:rsidRPr="009325BE">
        <w:rPr>
          <w:rFonts w:eastAsia="Times New Roman"/>
          <w:bCs/>
          <w:lang w:eastAsia="ro-RO"/>
        </w:rPr>
        <w:t>, agenți sau subcontractanți dau sau se oferă să dea (direct sau indirect), unei persoane, stimulente sau recompense, în modul descris în acest paragraf.</w:t>
      </w:r>
    </w:p>
    <w:p w14:paraId="111A9F4C" w14:textId="77777777" w:rsidR="00CD1597" w:rsidRPr="009325BE" w:rsidRDefault="00CD1597" w:rsidP="00CD1597">
      <w:pPr>
        <w:tabs>
          <w:tab w:val="left" w:pos="8789"/>
        </w:tabs>
        <w:autoSpaceDE w:val="0"/>
        <w:autoSpaceDN w:val="0"/>
        <w:adjustRightInd w:val="0"/>
        <w:ind w:right="-1"/>
        <w:jc w:val="both"/>
        <w:rPr>
          <w:bCs/>
          <w:lang w:eastAsia="ro-RO"/>
        </w:rPr>
      </w:pPr>
      <w:r w:rsidRPr="009325BE">
        <w:rPr>
          <w:bCs/>
          <w:lang w:eastAsia="ro-RO"/>
        </w:rPr>
        <w:t xml:space="preserve">(2) Achizitorul poate rezilia contractul, în cazul în care </w:t>
      </w:r>
      <w:r>
        <w:rPr>
          <w:bCs/>
          <w:lang w:eastAsia="ro-RO"/>
        </w:rPr>
        <w:t>prestatorul</w:t>
      </w:r>
      <w:r w:rsidRPr="009325BE">
        <w:rPr>
          <w:bCs/>
          <w:lang w:eastAsia="ro-RO"/>
        </w:rPr>
        <w:t xml:space="preserve"> face obiectul unei proceduri de insolvență, dizolvare, administrare judiciară sau sub controlul altei autorități, în condițiile legilor speciale.</w:t>
      </w:r>
    </w:p>
    <w:p w14:paraId="455DD9C9" w14:textId="22B4BDA2" w:rsidR="00CD1597" w:rsidRDefault="00CD1597" w:rsidP="00CD1597">
      <w:pPr>
        <w:tabs>
          <w:tab w:val="left" w:pos="8789"/>
        </w:tabs>
        <w:autoSpaceDE w:val="0"/>
        <w:autoSpaceDN w:val="0"/>
        <w:adjustRightInd w:val="0"/>
        <w:ind w:right="-1"/>
        <w:jc w:val="both"/>
        <w:rPr>
          <w:bCs/>
          <w:lang w:eastAsia="ro-RO"/>
        </w:rPr>
      </w:pPr>
      <w:r w:rsidRPr="009325BE">
        <w:rPr>
          <w:bCs/>
          <w:lang w:eastAsia="ro-RO"/>
        </w:rPr>
        <w:t>1</w:t>
      </w:r>
      <w:r>
        <w:rPr>
          <w:bCs/>
          <w:lang w:eastAsia="ro-RO"/>
        </w:rPr>
        <w:t>3</w:t>
      </w:r>
      <w:r w:rsidRPr="009325BE">
        <w:rPr>
          <w:bCs/>
          <w:lang w:eastAsia="ro-RO"/>
        </w:rPr>
        <w:t>.</w:t>
      </w:r>
      <w:r>
        <w:rPr>
          <w:bCs/>
          <w:lang w:eastAsia="ro-RO"/>
        </w:rPr>
        <w:t>3</w:t>
      </w:r>
      <w:r w:rsidRPr="009325BE">
        <w:rPr>
          <w:bCs/>
          <w:lang w:eastAsia="ro-RO"/>
        </w:rPr>
        <w:t>. În cazul prevăzut la clauza 1</w:t>
      </w:r>
      <w:r w:rsidR="00C40B36">
        <w:rPr>
          <w:bCs/>
          <w:lang w:eastAsia="ro-RO"/>
        </w:rPr>
        <w:t>3</w:t>
      </w:r>
      <w:r w:rsidRPr="009325BE">
        <w:rPr>
          <w:bCs/>
          <w:lang w:eastAsia="ro-RO"/>
        </w:rPr>
        <w:t>.</w:t>
      </w:r>
      <w:r w:rsidR="00C40B36">
        <w:rPr>
          <w:bCs/>
          <w:lang w:eastAsia="ro-RO"/>
        </w:rPr>
        <w:t>2</w:t>
      </w:r>
      <w:r w:rsidRPr="009325BE">
        <w:rPr>
          <w:bCs/>
          <w:lang w:eastAsia="ro-RO"/>
        </w:rPr>
        <w:t xml:space="preserve"> </w:t>
      </w:r>
      <w:r>
        <w:rPr>
          <w:bCs/>
          <w:lang w:eastAsia="ro-RO"/>
        </w:rPr>
        <w:t xml:space="preserve">prestatorul </w:t>
      </w:r>
      <w:r w:rsidRPr="009325BE">
        <w:rPr>
          <w:bCs/>
          <w:lang w:eastAsia="ro-RO"/>
        </w:rPr>
        <w:t>are dreptul de a pretinde numai plata corespunzătoare pentru partea din contract îndeplinită până la data rezilierii unilaterale a contractului</w:t>
      </w:r>
      <w:r w:rsidR="009801F4">
        <w:rPr>
          <w:bCs/>
          <w:lang w:eastAsia="ro-RO"/>
        </w:rPr>
        <w:t xml:space="preserve">. </w:t>
      </w:r>
      <w:r w:rsidRPr="009325BE">
        <w:rPr>
          <w:bCs/>
          <w:lang w:eastAsia="ro-RO"/>
        </w:rPr>
        <w:t>Achizitorul va reține și penalitățile acumulate ca urmare a depășirii termenelor de prestare prevăzute în prezentul contract.</w:t>
      </w:r>
    </w:p>
    <w:p w14:paraId="4F0E923E" w14:textId="58C185EB" w:rsidR="004C32FB" w:rsidRPr="002379E8" w:rsidRDefault="004C32FB" w:rsidP="000416F1">
      <w:pPr>
        <w:pStyle w:val="DefaultText2"/>
        <w:jc w:val="both"/>
        <w:rPr>
          <w:rFonts w:eastAsia="Times New Roman"/>
          <w:b/>
          <w:bCs/>
          <w:szCs w:val="24"/>
          <w:lang w:val="ro-RO"/>
        </w:rPr>
      </w:pPr>
      <w:r w:rsidRPr="002379E8">
        <w:rPr>
          <w:b/>
          <w:i/>
          <w:szCs w:val="24"/>
          <w:lang w:val="ro-RO"/>
        </w:rPr>
        <w:t>1</w:t>
      </w:r>
      <w:r w:rsidR="002B2EE6">
        <w:rPr>
          <w:b/>
          <w:i/>
          <w:szCs w:val="24"/>
          <w:lang w:val="ro-RO"/>
        </w:rPr>
        <w:t>4</w:t>
      </w:r>
      <w:r w:rsidRPr="002379E8">
        <w:rPr>
          <w:b/>
          <w:i/>
          <w:szCs w:val="24"/>
          <w:lang w:val="ro-RO"/>
        </w:rPr>
        <w:t xml:space="preserve">. Ajustarea </w:t>
      </w:r>
      <w:r w:rsidR="00185B16" w:rsidRPr="002379E8">
        <w:rPr>
          <w:b/>
          <w:i/>
          <w:szCs w:val="24"/>
          <w:lang w:val="ro-RO"/>
        </w:rPr>
        <w:t>pre</w:t>
      </w:r>
      <w:r w:rsidR="009801F4">
        <w:rPr>
          <w:b/>
          <w:i/>
          <w:szCs w:val="24"/>
          <w:lang w:val="ro-RO"/>
        </w:rPr>
        <w:t>ț</w:t>
      </w:r>
      <w:r w:rsidR="00185B16" w:rsidRPr="002379E8">
        <w:rPr>
          <w:b/>
          <w:i/>
          <w:szCs w:val="24"/>
          <w:lang w:val="ro-RO"/>
        </w:rPr>
        <w:t>ului</w:t>
      </w:r>
      <w:r w:rsidRPr="002379E8">
        <w:rPr>
          <w:b/>
          <w:i/>
          <w:szCs w:val="24"/>
          <w:lang w:val="ro-RO"/>
        </w:rPr>
        <w:t xml:space="preserve"> contractului</w:t>
      </w:r>
    </w:p>
    <w:p w14:paraId="7D0D2179" w14:textId="2E7E206A" w:rsidR="00B87065" w:rsidRPr="002379E8" w:rsidRDefault="00B87065" w:rsidP="000416F1">
      <w:pPr>
        <w:pStyle w:val="DefaultText2"/>
        <w:jc w:val="both"/>
        <w:rPr>
          <w:szCs w:val="24"/>
          <w:lang w:val="ro-RO"/>
        </w:rPr>
      </w:pPr>
      <w:r w:rsidRPr="002379E8">
        <w:rPr>
          <w:szCs w:val="24"/>
          <w:lang w:val="ro-RO"/>
        </w:rPr>
        <w:t>1</w:t>
      </w:r>
      <w:r w:rsidR="002B2EE6">
        <w:rPr>
          <w:szCs w:val="24"/>
          <w:lang w:val="ro-RO"/>
        </w:rPr>
        <w:t>4</w:t>
      </w:r>
      <w:r w:rsidRPr="002379E8">
        <w:rPr>
          <w:szCs w:val="24"/>
          <w:lang w:val="ro-RO"/>
        </w:rPr>
        <w:t xml:space="preserve">.1. Pentru </w:t>
      </w:r>
      <w:r w:rsidR="008A0072" w:rsidRPr="002379E8">
        <w:rPr>
          <w:szCs w:val="24"/>
          <w:lang w:val="ro-RO"/>
        </w:rPr>
        <w:t>serviciile prestate</w:t>
      </w:r>
      <w:r w:rsidRPr="002379E8">
        <w:rPr>
          <w:szCs w:val="24"/>
          <w:lang w:val="ro-RO"/>
        </w:rPr>
        <w:t xml:space="preserve">, </w:t>
      </w:r>
      <w:r w:rsidR="00C56A33" w:rsidRPr="002379E8">
        <w:rPr>
          <w:szCs w:val="24"/>
          <w:lang w:val="ro-RO"/>
        </w:rPr>
        <w:t>plățile</w:t>
      </w:r>
      <w:r w:rsidRPr="002379E8">
        <w:rPr>
          <w:szCs w:val="24"/>
          <w:lang w:val="ro-RO"/>
        </w:rPr>
        <w:t xml:space="preserve"> datorate de achizitor </w:t>
      </w:r>
      <w:r w:rsidR="008A0072" w:rsidRPr="002379E8">
        <w:rPr>
          <w:szCs w:val="24"/>
          <w:lang w:val="ro-RO"/>
        </w:rPr>
        <w:t>prestatorului</w:t>
      </w:r>
      <w:r w:rsidRPr="002379E8">
        <w:rPr>
          <w:szCs w:val="24"/>
          <w:lang w:val="ro-RO"/>
        </w:rPr>
        <w:t xml:space="preserve"> sunt cele declarate în propunerea financiară, anexă la contract.</w:t>
      </w:r>
    </w:p>
    <w:p w14:paraId="7ED12B9F" w14:textId="25CB7B8D" w:rsidR="00B666DA" w:rsidRPr="003F0EF0" w:rsidRDefault="0052709B" w:rsidP="003F0EF0">
      <w:pPr>
        <w:autoSpaceDE w:val="0"/>
        <w:autoSpaceDN w:val="0"/>
        <w:adjustRightInd w:val="0"/>
        <w:jc w:val="both"/>
        <w:rPr>
          <w:lang w:eastAsia="ro-RO"/>
        </w:rPr>
      </w:pPr>
      <w:r w:rsidRPr="002379E8">
        <w:t>1</w:t>
      </w:r>
      <w:r w:rsidR="002B2EE6">
        <w:t>4</w:t>
      </w:r>
      <w:r w:rsidR="00B87065" w:rsidRPr="002379E8">
        <w:t xml:space="preserve">.2. Prețul contractului </w:t>
      </w:r>
      <w:r w:rsidR="00535487">
        <w:t>este ferm în lei și nemodificabil pe toată perioada de derulare a contractului</w:t>
      </w:r>
      <w:r w:rsidR="00B87065" w:rsidRPr="002379E8">
        <w:rPr>
          <w:lang w:eastAsia="ro-RO"/>
        </w:rPr>
        <w:t>.</w:t>
      </w:r>
    </w:p>
    <w:p w14:paraId="6F0EA85B" w14:textId="334E44D3" w:rsidR="00EF1115" w:rsidRPr="00EE1E02" w:rsidRDefault="00EF1115" w:rsidP="000416F1">
      <w:pPr>
        <w:pStyle w:val="DefaultText2"/>
        <w:jc w:val="both"/>
        <w:rPr>
          <w:b/>
          <w:i/>
          <w:iCs/>
          <w:szCs w:val="24"/>
          <w:lang w:val="ro-RO"/>
        </w:rPr>
      </w:pPr>
      <w:r w:rsidRPr="00EE1E02">
        <w:rPr>
          <w:b/>
          <w:i/>
          <w:iCs/>
          <w:szCs w:val="24"/>
          <w:lang w:val="ro-RO"/>
        </w:rPr>
        <w:t>1</w:t>
      </w:r>
      <w:r w:rsidR="002B2EE6">
        <w:rPr>
          <w:b/>
          <w:i/>
          <w:iCs/>
          <w:szCs w:val="24"/>
          <w:lang w:val="ro-RO"/>
        </w:rPr>
        <w:t>5</w:t>
      </w:r>
      <w:r w:rsidRPr="00EE1E02">
        <w:rPr>
          <w:b/>
          <w:i/>
          <w:iCs/>
          <w:szCs w:val="24"/>
          <w:lang w:val="ro-RO"/>
        </w:rPr>
        <w:t>. Cesiunea de creanțe</w:t>
      </w:r>
    </w:p>
    <w:p w14:paraId="205D93D0" w14:textId="5EC4C634" w:rsidR="00223F42" w:rsidRPr="002379E8" w:rsidRDefault="00223F42" w:rsidP="000416F1">
      <w:pPr>
        <w:pStyle w:val="DefaultText2"/>
        <w:jc w:val="both"/>
        <w:rPr>
          <w:szCs w:val="24"/>
          <w:lang w:val="ro-RO"/>
        </w:rPr>
      </w:pPr>
      <w:r w:rsidRPr="002379E8">
        <w:rPr>
          <w:szCs w:val="24"/>
          <w:lang w:val="ro-RO"/>
        </w:rPr>
        <w:t>1</w:t>
      </w:r>
      <w:r w:rsidR="002B2EE6">
        <w:rPr>
          <w:szCs w:val="24"/>
          <w:lang w:val="ro-RO"/>
        </w:rPr>
        <w:t>5</w:t>
      </w:r>
      <w:r w:rsidRPr="002379E8">
        <w:rPr>
          <w:szCs w:val="24"/>
          <w:lang w:val="ro-RO"/>
        </w:rPr>
        <w:t>.1 Prestatorul poate cesiona creanţa în favoarea subcontractantului/subcontractanților legată de partea/părţile din contract care sunt îndeplinite de către aceştia.</w:t>
      </w:r>
    </w:p>
    <w:p w14:paraId="40FC43A4" w14:textId="6FD2665F" w:rsidR="00223F42" w:rsidRDefault="00223F42" w:rsidP="000416F1">
      <w:pPr>
        <w:pStyle w:val="DefaultText2"/>
        <w:jc w:val="both"/>
        <w:rPr>
          <w:szCs w:val="24"/>
          <w:lang w:val="ro-RO"/>
        </w:rPr>
      </w:pPr>
      <w:r w:rsidRPr="002379E8">
        <w:rPr>
          <w:szCs w:val="24"/>
          <w:lang w:val="ro-RO"/>
        </w:rPr>
        <w:t>1</w:t>
      </w:r>
      <w:r w:rsidR="002B2EE6">
        <w:rPr>
          <w:szCs w:val="24"/>
          <w:lang w:val="ro-RO"/>
        </w:rPr>
        <w:t>5</w:t>
      </w:r>
      <w:r w:rsidRPr="002379E8">
        <w:rPr>
          <w:szCs w:val="24"/>
          <w:lang w:val="ro-RO"/>
        </w:rPr>
        <w:t>.2. În vederea determinării valorii creanţei, ofertantul are obligaţia de a cuprinde în oferta sa denumirea subcontractanţilor şi datele de contact ale acestora, partea/părţile din contract care urmează a fi îndeplinite de către aceştia, valoarea la care se ridică partea/părţile respective, precum şi acordul subcontractanţilor cu privire la aceste aspecte.</w:t>
      </w:r>
    </w:p>
    <w:p w14:paraId="28BBC372" w14:textId="74D6221B" w:rsidR="00223F42" w:rsidRPr="003F0EF0" w:rsidRDefault="00F3275C" w:rsidP="000416F1">
      <w:pPr>
        <w:pStyle w:val="DefaultText2"/>
        <w:jc w:val="both"/>
        <w:rPr>
          <w:szCs w:val="24"/>
          <w:lang w:val="ro-RO"/>
        </w:rPr>
      </w:pPr>
      <w:r>
        <w:rPr>
          <w:szCs w:val="24"/>
          <w:lang w:val="ro-RO"/>
        </w:rPr>
        <w:t>1</w:t>
      </w:r>
      <w:r w:rsidR="002B2EE6">
        <w:rPr>
          <w:szCs w:val="24"/>
          <w:lang w:val="ro-RO"/>
        </w:rPr>
        <w:t>5</w:t>
      </w:r>
      <w:r>
        <w:rPr>
          <w:szCs w:val="24"/>
          <w:lang w:val="ro-RO"/>
        </w:rPr>
        <w:t xml:space="preserve">.3. </w:t>
      </w:r>
      <w:r w:rsidRPr="00D525A8">
        <w:rPr>
          <w:szCs w:val="24"/>
          <w:lang w:val="ro-RO"/>
        </w:rPr>
        <w:t>O</w:t>
      </w:r>
      <w:r w:rsidRPr="00D525A8">
        <w:rPr>
          <w:bCs/>
          <w:szCs w:val="24"/>
          <w:lang w:val="ro-RO"/>
        </w:rPr>
        <w:t>bligațiile născute din contract rămân în sarcina părților contractante, astfel cum au fost stipulate și asumate inițial</w:t>
      </w:r>
      <w:r w:rsidR="00634C68">
        <w:rPr>
          <w:bCs/>
          <w:szCs w:val="24"/>
          <w:lang w:val="ro-RO"/>
        </w:rPr>
        <w:t>.</w:t>
      </w:r>
    </w:p>
    <w:p w14:paraId="4645B039" w14:textId="35544A23" w:rsidR="004C32FB" w:rsidRPr="002379E8" w:rsidRDefault="00223F42" w:rsidP="000416F1">
      <w:pPr>
        <w:pStyle w:val="DefaultText2"/>
        <w:jc w:val="both"/>
        <w:rPr>
          <w:b/>
          <w:bCs/>
          <w:szCs w:val="24"/>
          <w:lang w:val="ro-RO"/>
        </w:rPr>
      </w:pPr>
      <w:r w:rsidRPr="002379E8">
        <w:rPr>
          <w:b/>
          <w:i/>
          <w:szCs w:val="24"/>
          <w:lang w:val="ro-RO"/>
        </w:rPr>
        <w:t>1</w:t>
      </w:r>
      <w:r w:rsidR="002B2EE6">
        <w:rPr>
          <w:b/>
          <w:i/>
          <w:szCs w:val="24"/>
          <w:lang w:val="ro-RO"/>
        </w:rPr>
        <w:t>6</w:t>
      </w:r>
      <w:r w:rsidR="004C32FB" w:rsidRPr="002379E8">
        <w:rPr>
          <w:b/>
          <w:i/>
          <w:szCs w:val="24"/>
          <w:lang w:val="ro-RO"/>
        </w:rPr>
        <w:t xml:space="preserve">. </w:t>
      </w:r>
      <w:r w:rsidR="00C56A33" w:rsidRPr="002379E8">
        <w:rPr>
          <w:b/>
          <w:i/>
          <w:szCs w:val="24"/>
          <w:lang w:val="ro-RO"/>
        </w:rPr>
        <w:t>Subcontractanți</w:t>
      </w:r>
      <w:r w:rsidR="004C32FB" w:rsidRPr="002379E8">
        <w:rPr>
          <w:b/>
          <w:i/>
          <w:szCs w:val="24"/>
          <w:lang w:val="ro-RO"/>
        </w:rPr>
        <w:t xml:space="preserve"> </w:t>
      </w:r>
      <w:r w:rsidR="00E55421">
        <w:rPr>
          <w:b/>
          <w:i/>
          <w:szCs w:val="24"/>
          <w:lang w:val="ro-RO"/>
        </w:rPr>
        <w:t>– dacă e cazul</w:t>
      </w:r>
    </w:p>
    <w:p w14:paraId="7A86634E" w14:textId="0CC0722D" w:rsidR="00642BB3" w:rsidRPr="002379E8" w:rsidRDefault="00223F42" w:rsidP="000416F1">
      <w:pPr>
        <w:pStyle w:val="DefaultText1"/>
        <w:jc w:val="both"/>
        <w:rPr>
          <w:szCs w:val="24"/>
          <w:lang w:val="ro-RO"/>
        </w:rPr>
      </w:pPr>
      <w:r w:rsidRPr="002379E8">
        <w:rPr>
          <w:szCs w:val="24"/>
          <w:lang w:val="ro-RO"/>
        </w:rPr>
        <w:t>1</w:t>
      </w:r>
      <w:r w:rsidR="002B2EE6">
        <w:rPr>
          <w:szCs w:val="24"/>
          <w:lang w:val="ro-RO"/>
        </w:rPr>
        <w:t>6</w:t>
      </w:r>
      <w:r w:rsidR="00642BB3" w:rsidRPr="002379E8">
        <w:rPr>
          <w:szCs w:val="24"/>
          <w:lang w:val="ro-RO"/>
        </w:rPr>
        <w:t xml:space="preserve">.1. </w:t>
      </w:r>
      <w:r w:rsidR="0055190F" w:rsidRPr="002379E8">
        <w:rPr>
          <w:szCs w:val="24"/>
          <w:lang w:val="ro-RO"/>
        </w:rPr>
        <w:t>Prestatorul</w:t>
      </w:r>
      <w:r w:rsidR="00642BB3" w:rsidRPr="002379E8">
        <w:rPr>
          <w:szCs w:val="24"/>
          <w:lang w:val="ro-RO"/>
        </w:rPr>
        <w:t xml:space="preserve"> are obligația de a încheia contracte cu subcontractanții nominalizați în cadrul procedurii de atribuire a contractului, în aceleași condiții în care el a semnat contractul cu achizitorul.</w:t>
      </w:r>
    </w:p>
    <w:p w14:paraId="109C970F" w14:textId="7BEF40AC" w:rsidR="00642BB3" w:rsidRPr="002379E8" w:rsidRDefault="00223F42" w:rsidP="000416F1">
      <w:pPr>
        <w:pStyle w:val="DefaultText1"/>
        <w:jc w:val="both"/>
        <w:rPr>
          <w:szCs w:val="24"/>
          <w:lang w:val="ro-RO"/>
        </w:rPr>
      </w:pPr>
      <w:r w:rsidRPr="002379E8">
        <w:rPr>
          <w:szCs w:val="24"/>
          <w:lang w:val="ro-RO"/>
        </w:rPr>
        <w:t>1</w:t>
      </w:r>
      <w:r w:rsidR="002B2EE6">
        <w:rPr>
          <w:szCs w:val="24"/>
          <w:lang w:val="ro-RO"/>
        </w:rPr>
        <w:t>6</w:t>
      </w:r>
      <w:r w:rsidR="00642BB3" w:rsidRPr="002379E8">
        <w:rPr>
          <w:szCs w:val="24"/>
          <w:lang w:val="ro-RO"/>
        </w:rPr>
        <w:t xml:space="preserve">.2. (1) </w:t>
      </w:r>
      <w:r w:rsidR="0055190F" w:rsidRPr="002379E8">
        <w:rPr>
          <w:szCs w:val="24"/>
          <w:lang w:val="ro-RO"/>
        </w:rPr>
        <w:t>Prestatorul</w:t>
      </w:r>
      <w:r w:rsidR="00642BB3" w:rsidRPr="002379E8">
        <w:rPr>
          <w:szCs w:val="24"/>
          <w:lang w:val="ro-RO"/>
        </w:rPr>
        <w:t xml:space="preserve"> are obligația de a prezenta toate contractele încheiate cu subcontractanții nominalizați în ofertă. Contractele prezentate trebuie să fie în concordanță cu oferta depusă.</w:t>
      </w:r>
    </w:p>
    <w:p w14:paraId="625BC754" w14:textId="77777777" w:rsidR="00642BB3" w:rsidRPr="002379E8" w:rsidRDefault="00642BB3" w:rsidP="000416F1">
      <w:pPr>
        <w:pStyle w:val="DefaultText1"/>
        <w:jc w:val="both"/>
        <w:rPr>
          <w:szCs w:val="24"/>
          <w:lang w:val="ro-RO"/>
        </w:rPr>
      </w:pPr>
      <w:r w:rsidRPr="002379E8">
        <w:rPr>
          <w:szCs w:val="24"/>
          <w:lang w:val="ro-RO"/>
        </w:rPr>
        <w:t>(2) Lista subcontractanților, cu datele de recunoaștere ale acestora, cât și contractele încheiate cu aceștia se constituie în anexe la contract.</w:t>
      </w:r>
    </w:p>
    <w:p w14:paraId="75FADA26" w14:textId="68059EED" w:rsidR="00642BB3" w:rsidRPr="002379E8" w:rsidRDefault="00223F42" w:rsidP="000416F1">
      <w:pPr>
        <w:pStyle w:val="DefaultText1"/>
        <w:jc w:val="both"/>
        <w:rPr>
          <w:szCs w:val="24"/>
          <w:lang w:val="ro-RO"/>
        </w:rPr>
      </w:pPr>
      <w:r w:rsidRPr="002379E8">
        <w:rPr>
          <w:szCs w:val="24"/>
          <w:lang w:val="ro-RO"/>
        </w:rPr>
        <w:t>1</w:t>
      </w:r>
      <w:r w:rsidR="002B2EE6">
        <w:rPr>
          <w:szCs w:val="24"/>
          <w:lang w:val="ro-RO"/>
        </w:rPr>
        <w:t>6</w:t>
      </w:r>
      <w:r w:rsidR="00642BB3" w:rsidRPr="002379E8">
        <w:rPr>
          <w:szCs w:val="24"/>
          <w:lang w:val="ro-RO"/>
        </w:rPr>
        <w:t xml:space="preserve">.3. (1) </w:t>
      </w:r>
      <w:r w:rsidR="0055190F" w:rsidRPr="002379E8">
        <w:rPr>
          <w:szCs w:val="24"/>
          <w:lang w:val="ro-RO"/>
        </w:rPr>
        <w:t>Prestatorul</w:t>
      </w:r>
      <w:r w:rsidR="00642BB3" w:rsidRPr="002379E8">
        <w:rPr>
          <w:szCs w:val="24"/>
          <w:lang w:val="ro-RO"/>
        </w:rPr>
        <w:t xml:space="preserve"> este pe deplin răspunzător față de achizitor de modul în care îndeplinește contractul.</w:t>
      </w:r>
    </w:p>
    <w:p w14:paraId="338FCE94" w14:textId="035C768C" w:rsidR="00642BB3" w:rsidRPr="002379E8" w:rsidRDefault="00642BB3" w:rsidP="000416F1">
      <w:pPr>
        <w:pStyle w:val="DefaultText1"/>
        <w:jc w:val="both"/>
        <w:rPr>
          <w:szCs w:val="24"/>
          <w:lang w:val="ro-RO"/>
        </w:rPr>
      </w:pPr>
      <w:r w:rsidRPr="002379E8">
        <w:rPr>
          <w:szCs w:val="24"/>
          <w:lang w:val="ro-RO"/>
        </w:rPr>
        <w:t xml:space="preserve">(2) Subcontractantul este pe deplin răspunzător față de </w:t>
      </w:r>
      <w:r w:rsidR="00E67F2D">
        <w:rPr>
          <w:szCs w:val="24"/>
          <w:lang w:val="ro-RO"/>
        </w:rPr>
        <w:t>prestator</w:t>
      </w:r>
      <w:r w:rsidRPr="002379E8">
        <w:rPr>
          <w:szCs w:val="24"/>
          <w:lang w:val="ro-RO"/>
        </w:rPr>
        <w:t xml:space="preserve"> de modul în care își îndeplinește partea sa din contract.</w:t>
      </w:r>
    </w:p>
    <w:p w14:paraId="2EF4D776" w14:textId="77777777" w:rsidR="00642BB3" w:rsidRPr="002379E8" w:rsidRDefault="00642BB3" w:rsidP="000416F1">
      <w:pPr>
        <w:pStyle w:val="DefaultText1"/>
        <w:jc w:val="both"/>
        <w:rPr>
          <w:szCs w:val="24"/>
          <w:lang w:val="ro-RO"/>
        </w:rPr>
      </w:pPr>
      <w:r w:rsidRPr="002379E8">
        <w:rPr>
          <w:szCs w:val="24"/>
          <w:lang w:val="ro-RO"/>
        </w:rPr>
        <w:t>(3)</w:t>
      </w:r>
      <w:r w:rsidRPr="002379E8">
        <w:rPr>
          <w:b/>
          <w:szCs w:val="24"/>
          <w:lang w:val="ro-RO"/>
        </w:rPr>
        <w:t xml:space="preserve"> </w:t>
      </w:r>
      <w:r w:rsidR="0055190F" w:rsidRPr="002379E8">
        <w:rPr>
          <w:szCs w:val="24"/>
          <w:lang w:val="ro-RO"/>
        </w:rPr>
        <w:t>Prestatorul</w:t>
      </w:r>
      <w:r w:rsidRPr="002379E8">
        <w:rPr>
          <w:b/>
          <w:szCs w:val="24"/>
          <w:lang w:val="ro-RO"/>
        </w:rPr>
        <w:t xml:space="preserve"> </w:t>
      </w:r>
      <w:r w:rsidRPr="002379E8">
        <w:rPr>
          <w:szCs w:val="24"/>
          <w:lang w:val="ro-RO"/>
        </w:rPr>
        <w:t>are dreptul de a pretinde daune-interese subcontractanților desemnați, dacă aceștia nu își îndeplinesc partea lor din contract.</w:t>
      </w:r>
    </w:p>
    <w:p w14:paraId="01FA9F97" w14:textId="5F012FF3" w:rsidR="00223F42" w:rsidRPr="002379E8" w:rsidRDefault="00223F42" w:rsidP="000416F1">
      <w:pPr>
        <w:pStyle w:val="DefaultText1"/>
        <w:jc w:val="both"/>
        <w:rPr>
          <w:szCs w:val="24"/>
          <w:lang w:val="ro-RO"/>
        </w:rPr>
      </w:pPr>
      <w:r w:rsidRPr="002379E8">
        <w:rPr>
          <w:szCs w:val="24"/>
          <w:lang w:val="ro-RO"/>
        </w:rPr>
        <w:t>1</w:t>
      </w:r>
      <w:r w:rsidR="002B2EE6">
        <w:rPr>
          <w:szCs w:val="24"/>
          <w:lang w:val="ro-RO"/>
        </w:rPr>
        <w:t>6</w:t>
      </w:r>
      <w:r w:rsidR="000946BD" w:rsidRPr="002379E8">
        <w:rPr>
          <w:szCs w:val="24"/>
          <w:lang w:val="ro-RO"/>
        </w:rPr>
        <w:t>.4. (1) Prestatorul are dreptul de a implica noi subcontractanţi, pe durata executării contractului de achiziţie publică, cu condiţia ca nominalizarea acestora să nu reprezinte o modificare substanţială a contractului de achiziţie publică, în condiţiile art. 221 din Legea nr.98/2016.</w:t>
      </w:r>
    </w:p>
    <w:p w14:paraId="06C90F8B" w14:textId="77777777" w:rsidR="000946BD" w:rsidRPr="002379E8" w:rsidRDefault="000946BD" w:rsidP="000416F1">
      <w:pPr>
        <w:pStyle w:val="DefaultText1"/>
        <w:jc w:val="both"/>
        <w:rPr>
          <w:szCs w:val="24"/>
          <w:lang w:val="ro-RO"/>
        </w:rPr>
      </w:pPr>
      <w:r w:rsidRPr="002379E8">
        <w:rPr>
          <w:szCs w:val="24"/>
          <w:lang w:val="ro-RO"/>
        </w:rPr>
        <w:t xml:space="preserve">(2) În situaţia prevăzută la alin. (1), </w:t>
      </w:r>
      <w:r w:rsidR="00FD0133">
        <w:rPr>
          <w:szCs w:val="24"/>
          <w:lang w:val="ro-RO"/>
        </w:rPr>
        <w:t>prestatorul</w:t>
      </w:r>
      <w:r w:rsidRPr="002379E8">
        <w:rPr>
          <w:szCs w:val="24"/>
          <w:lang w:val="ro-RO"/>
        </w:rPr>
        <w:t xml:space="preserve"> va transmite </w:t>
      </w:r>
      <w:r w:rsidR="00433D35">
        <w:rPr>
          <w:szCs w:val="24"/>
          <w:lang w:val="ro-RO"/>
        </w:rPr>
        <w:t>achizitorului</w:t>
      </w:r>
      <w:r w:rsidRPr="002379E8">
        <w:rPr>
          <w:szCs w:val="24"/>
          <w:lang w:val="ro-RO"/>
        </w:rPr>
        <w:t xml:space="preserve"> </w:t>
      </w:r>
      <w:proofErr w:type="spellStart"/>
      <w:r w:rsidRPr="002379E8">
        <w:rPr>
          <w:szCs w:val="24"/>
          <w:lang w:val="ro-RO"/>
        </w:rPr>
        <w:t>informaţiile</w:t>
      </w:r>
      <w:proofErr w:type="spellEnd"/>
      <w:r w:rsidRPr="002379E8">
        <w:rPr>
          <w:szCs w:val="24"/>
          <w:lang w:val="ro-RO"/>
        </w:rPr>
        <w:t xml:space="preserve"> cu privire la </w:t>
      </w:r>
      <w:r w:rsidRPr="002379E8">
        <w:rPr>
          <w:szCs w:val="24"/>
          <w:lang w:val="ro-RO"/>
        </w:rPr>
        <w:lastRenderedPageBreak/>
        <w:t xml:space="preserve">noii subcontractanți </w:t>
      </w:r>
      <w:proofErr w:type="spellStart"/>
      <w:r w:rsidRPr="002379E8">
        <w:rPr>
          <w:szCs w:val="24"/>
          <w:lang w:val="ro-RO"/>
        </w:rPr>
        <w:t>şi</w:t>
      </w:r>
      <w:proofErr w:type="spellEnd"/>
      <w:r w:rsidRPr="002379E8">
        <w:rPr>
          <w:szCs w:val="24"/>
          <w:lang w:val="ro-RO"/>
        </w:rPr>
        <w:t xml:space="preserve"> va </w:t>
      </w:r>
      <w:proofErr w:type="spellStart"/>
      <w:r w:rsidRPr="002379E8">
        <w:rPr>
          <w:szCs w:val="24"/>
          <w:lang w:val="ro-RO"/>
        </w:rPr>
        <w:t>obţine</w:t>
      </w:r>
      <w:proofErr w:type="spellEnd"/>
      <w:r w:rsidRPr="002379E8">
        <w:rPr>
          <w:szCs w:val="24"/>
          <w:lang w:val="ro-RO"/>
        </w:rPr>
        <w:t xml:space="preserve"> acordul </w:t>
      </w:r>
      <w:r w:rsidR="00433D35">
        <w:rPr>
          <w:szCs w:val="24"/>
          <w:lang w:val="ro-RO"/>
        </w:rPr>
        <w:t>achizitorului</w:t>
      </w:r>
      <w:r w:rsidRPr="002379E8">
        <w:rPr>
          <w:szCs w:val="24"/>
          <w:lang w:val="ro-RO"/>
        </w:rPr>
        <w:t xml:space="preserve"> privind eventualii noi subcontractanţi implicaţi ulterior în executarea contractului. </w:t>
      </w:r>
    </w:p>
    <w:p w14:paraId="6A65F700" w14:textId="77777777" w:rsidR="00223F42" w:rsidRPr="002379E8" w:rsidRDefault="000946BD" w:rsidP="000416F1">
      <w:pPr>
        <w:pStyle w:val="DefaultText1"/>
        <w:jc w:val="both"/>
        <w:rPr>
          <w:szCs w:val="24"/>
          <w:lang w:val="ro-RO"/>
        </w:rPr>
      </w:pPr>
      <w:r w:rsidRPr="002379E8">
        <w:rPr>
          <w:szCs w:val="24"/>
          <w:lang w:val="ro-RO"/>
        </w:rPr>
        <w:t>(3) Atunci când înlocuirea sau introducerea unor noi subcontractanţi are loc după atribuirea contractului, aceştia transmit certificatele şi alte documente necesare pentru verificarea inexistenţei unor situaţii de excludere şi a resurselor/capabilităţilor corespunzătoare părţii lor de implicare în contractul care urmează să fie îndeplinit.</w:t>
      </w:r>
    </w:p>
    <w:p w14:paraId="64C1B1FA" w14:textId="5925183A" w:rsidR="00637E7E" w:rsidRPr="00CE77D8" w:rsidRDefault="000946BD" w:rsidP="000416F1">
      <w:pPr>
        <w:pStyle w:val="DefaultText1"/>
        <w:jc w:val="both"/>
        <w:rPr>
          <w:rFonts w:eastAsia="Times New Roman"/>
          <w:szCs w:val="24"/>
          <w:lang w:val="fr-FR" w:eastAsia="ro-RO"/>
        </w:rPr>
      </w:pPr>
      <w:r w:rsidRPr="002379E8">
        <w:rPr>
          <w:szCs w:val="24"/>
          <w:lang w:val="ro-RO"/>
        </w:rPr>
        <w:t>1</w:t>
      </w:r>
      <w:r w:rsidR="002B2EE6">
        <w:rPr>
          <w:szCs w:val="24"/>
          <w:lang w:val="ro-RO"/>
        </w:rPr>
        <w:t>6</w:t>
      </w:r>
      <w:r w:rsidRPr="002379E8">
        <w:rPr>
          <w:szCs w:val="24"/>
          <w:lang w:val="ro-RO"/>
        </w:rPr>
        <w:t xml:space="preserve">.5. (1) </w:t>
      </w:r>
      <w:proofErr w:type="spellStart"/>
      <w:r w:rsidR="00637E7E" w:rsidRPr="00CE77D8">
        <w:rPr>
          <w:rFonts w:eastAsia="Times New Roman"/>
          <w:szCs w:val="24"/>
          <w:lang w:val="fr-FR" w:eastAsia="ro-RO"/>
        </w:rPr>
        <w:t>Înlocuirea</w:t>
      </w:r>
      <w:proofErr w:type="spellEnd"/>
      <w:r w:rsidR="00637E7E" w:rsidRPr="00CE77D8">
        <w:rPr>
          <w:rFonts w:eastAsia="Times New Roman"/>
          <w:szCs w:val="24"/>
          <w:lang w:val="fr-FR" w:eastAsia="ro-RO"/>
        </w:rPr>
        <w:t>/</w:t>
      </w:r>
      <w:proofErr w:type="spellStart"/>
      <w:r w:rsidR="00637E7E" w:rsidRPr="00CE77D8">
        <w:rPr>
          <w:rFonts w:eastAsia="Times New Roman"/>
          <w:szCs w:val="24"/>
          <w:lang w:val="fr-FR" w:eastAsia="ro-RO"/>
        </w:rPr>
        <w:t>implicarea</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subcontractanţilor</w:t>
      </w:r>
      <w:proofErr w:type="spellEnd"/>
      <w:r w:rsidR="00637E7E" w:rsidRPr="00CE77D8">
        <w:rPr>
          <w:rFonts w:eastAsia="Times New Roman"/>
          <w:szCs w:val="24"/>
          <w:lang w:val="fr-FR" w:eastAsia="ro-RO"/>
        </w:rPr>
        <w:t xml:space="preserve"> de </w:t>
      </w:r>
      <w:proofErr w:type="spellStart"/>
      <w:r w:rsidR="00637E7E" w:rsidRPr="00CE77D8">
        <w:rPr>
          <w:rFonts w:eastAsia="Times New Roman"/>
          <w:szCs w:val="24"/>
          <w:lang w:val="fr-FR" w:eastAsia="ro-RO"/>
        </w:rPr>
        <w:t>către</w:t>
      </w:r>
      <w:proofErr w:type="spellEnd"/>
      <w:r w:rsidR="00637E7E" w:rsidRPr="00CE77D8">
        <w:rPr>
          <w:rFonts w:eastAsia="Times New Roman"/>
          <w:szCs w:val="24"/>
          <w:lang w:val="fr-FR" w:eastAsia="ro-RO"/>
        </w:rPr>
        <w:t xml:space="preserve"> </w:t>
      </w:r>
      <w:proofErr w:type="spellStart"/>
      <w:r w:rsidR="00433D35">
        <w:rPr>
          <w:rFonts w:eastAsia="Times New Roman"/>
          <w:szCs w:val="24"/>
          <w:lang w:val="fr-FR" w:eastAsia="ro-RO"/>
        </w:rPr>
        <w:t>prestator</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perioada</w:t>
      </w:r>
      <w:proofErr w:type="spellEnd"/>
      <w:r w:rsidR="00637E7E" w:rsidRPr="00CE77D8">
        <w:rPr>
          <w:rFonts w:eastAsia="Times New Roman"/>
          <w:szCs w:val="24"/>
          <w:lang w:val="fr-FR" w:eastAsia="ro-RO"/>
        </w:rPr>
        <w:t xml:space="preserve"> de </w:t>
      </w:r>
      <w:proofErr w:type="spellStart"/>
      <w:r w:rsidR="00637E7E" w:rsidRPr="00CE77D8">
        <w:rPr>
          <w:rFonts w:eastAsia="Times New Roman"/>
          <w:szCs w:val="24"/>
          <w:lang w:val="fr-FR" w:eastAsia="ro-RO"/>
        </w:rPr>
        <w:t>implementare</w:t>
      </w:r>
      <w:proofErr w:type="spellEnd"/>
      <w:r w:rsidR="00637E7E" w:rsidRPr="00CE77D8">
        <w:rPr>
          <w:rFonts w:eastAsia="Times New Roman"/>
          <w:szCs w:val="24"/>
          <w:lang w:val="fr-FR" w:eastAsia="ro-RO"/>
        </w:rPr>
        <w:t xml:space="preserve"> a </w:t>
      </w:r>
      <w:proofErr w:type="spellStart"/>
      <w:r w:rsidR="00637E7E" w:rsidRPr="00CE77D8">
        <w:rPr>
          <w:rFonts w:eastAsia="Times New Roman"/>
          <w:szCs w:val="24"/>
          <w:lang w:val="fr-FR" w:eastAsia="ro-RO"/>
        </w:rPr>
        <w:t>contractului</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poate</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interveni</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următoarele</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situaţii</w:t>
      </w:r>
      <w:proofErr w:type="spellEnd"/>
      <w:r w:rsidR="00637E7E" w:rsidRPr="00CE77D8">
        <w:rPr>
          <w:rFonts w:eastAsia="Times New Roman"/>
          <w:szCs w:val="24"/>
          <w:lang w:val="fr-FR" w:eastAsia="ro-RO"/>
        </w:rPr>
        <w:t>:</w:t>
      </w:r>
    </w:p>
    <w:p w14:paraId="75D59F74" w14:textId="77777777" w:rsidR="00637E7E" w:rsidRPr="00CE77D8" w:rsidRDefault="00637E7E" w:rsidP="000416F1">
      <w:pPr>
        <w:pStyle w:val="DefaultText1"/>
        <w:jc w:val="both"/>
        <w:rPr>
          <w:rFonts w:eastAsia="Times New Roman"/>
          <w:szCs w:val="24"/>
          <w:lang w:val="fr-FR" w:eastAsia="ro-RO"/>
        </w:rPr>
      </w:pPr>
      <w:r w:rsidRPr="00CE77D8">
        <w:rPr>
          <w:rFonts w:eastAsia="Times New Roman"/>
          <w:szCs w:val="24"/>
          <w:lang w:val="fr-FR" w:eastAsia="ro-RO"/>
        </w:rPr>
        <w:t xml:space="preserve">a) </w:t>
      </w:r>
      <w:proofErr w:type="spellStart"/>
      <w:r w:rsidRPr="00CE77D8">
        <w:rPr>
          <w:rFonts w:eastAsia="Times New Roman"/>
          <w:szCs w:val="24"/>
          <w:lang w:val="fr-FR" w:eastAsia="ro-RO"/>
        </w:rPr>
        <w:t>înlocuirea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subcontractanţilor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nominalizaţi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ofertă</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şi</w:t>
      </w:r>
      <w:proofErr w:type="spellEnd"/>
      <w:r w:rsidRPr="00CE77D8">
        <w:rPr>
          <w:rFonts w:eastAsia="Times New Roman"/>
          <w:szCs w:val="24"/>
          <w:lang w:val="fr-FR" w:eastAsia="ro-RO"/>
        </w:rPr>
        <w:t xml:space="preserve"> ale </w:t>
      </w:r>
      <w:proofErr w:type="spellStart"/>
      <w:r w:rsidRPr="00CE77D8">
        <w:rPr>
          <w:rFonts w:eastAsia="Times New Roman"/>
          <w:szCs w:val="24"/>
          <w:lang w:val="fr-FR" w:eastAsia="ro-RO"/>
        </w:rPr>
        <w:t>căror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activităţi</w:t>
      </w:r>
      <w:proofErr w:type="spellEnd"/>
      <w:r w:rsidRPr="00CE77D8">
        <w:rPr>
          <w:rFonts w:eastAsia="Times New Roman"/>
          <w:szCs w:val="24"/>
          <w:lang w:val="fr-FR" w:eastAsia="ro-RO"/>
        </w:rPr>
        <w:t xml:space="preserve"> au </w:t>
      </w:r>
      <w:proofErr w:type="spellStart"/>
      <w:r w:rsidRPr="00CE77D8">
        <w:rPr>
          <w:rFonts w:eastAsia="Times New Roman"/>
          <w:szCs w:val="24"/>
          <w:lang w:val="fr-FR" w:eastAsia="ro-RO"/>
        </w:rPr>
        <w:t>fost</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indicate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ofertă</w:t>
      </w:r>
      <w:proofErr w:type="spellEnd"/>
      <w:r w:rsidRPr="00CE77D8">
        <w:rPr>
          <w:rFonts w:eastAsia="Times New Roman"/>
          <w:szCs w:val="24"/>
          <w:lang w:val="fr-FR" w:eastAsia="ro-RO"/>
        </w:rPr>
        <w:t xml:space="preserve"> ca </w:t>
      </w:r>
      <w:proofErr w:type="spellStart"/>
      <w:r w:rsidRPr="00CE77D8">
        <w:rPr>
          <w:rFonts w:eastAsia="Times New Roman"/>
          <w:szCs w:val="24"/>
          <w:lang w:val="fr-FR" w:eastAsia="ro-RO"/>
        </w:rPr>
        <w:t>fiind</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realizate</w:t>
      </w:r>
      <w:proofErr w:type="spellEnd"/>
      <w:r w:rsidRPr="00CE77D8">
        <w:rPr>
          <w:rFonts w:eastAsia="Times New Roman"/>
          <w:szCs w:val="24"/>
          <w:lang w:val="fr-FR" w:eastAsia="ro-RO"/>
        </w:rPr>
        <w:t xml:space="preserve"> de </w:t>
      </w:r>
      <w:proofErr w:type="spellStart"/>
      <w:r w:rsidRPr="00CE77D8">
        <w:rPr>
          <w:rFonts w:eastAsia="Times New Roman"/>
          <w:szCs w:val="24"/>
          <w:lang w:val="fr-FR" w:eastAsia="ro-RO"/>
        </w:rPr>
        <w:t>subcontractanţi</w:t>
      </w:r>
      <w:proofErr w:type="spellEnd"/>
      <w:r w:rsidRPr="00CE77D8">
        <w:rPr>
          <w:rFonts w:eastAsia="Times New Roman"/>
          <w:szCs w:val="24"/>
          <w:lang w:val="fr-FR" w:eastAsia="ro-RO"/>
        </w:rPr>
        <w:t>,</w:t>
      </w:r>
    </w:p>
    <w:p w14:paraId="1F532AF7" w14:textId="77777777" w:rsidR="00637E7E" w:rsidRPr="00CE77D8" w:rsidRDefault="00637E7E" w:rsidP="000416F1">
      <w:pPr>
        <w:pStyle w:val="DefaultText1"/>
        <w:jc w:val="both"/>
        <w:rPr>
          <w:rFonts w:eastAsia="Times New Roman"/>
          <w:szCs w:val="24"/>
          <w:lang w:val="fr-FR" w:eastAsia="ro-RO"/>
        </w:rPr>
      </w:pPr>
      <w:r w:rsidRPr="00CE77D8">
        <w:rPr>
          <w:rFonts w:eastAsia="Times New Roman"/>
          <w:szCs w:val="24"/>
          <w:lang w:val="fr-FR" w:eastAsia="ro-RO"/>
        </w:rPr>
        <w:t xml:space="preserve">b) </w:t>
      </w:r>
      <w:proofErr w:type="spellStart"/>
      <w:r w:rsidRPr="00CE77D8">
        <w:rPr>
          <w:rFonts w:eastAsia="Times New Roman"/>
          <w:szCs w:val="24"/>
          <w:lang w:val="fr-FR" w:eastAsia="ro-RO"/>
        </w:rPr>
        <w:t>declararea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unor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noi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subcontractanţi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ulterior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semnării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contractului</w:t>
      </w:r>
      <w:proofErr w:type="spellEnd"/>
      <w:r w:rsidRPr="00CE77D8">
        <w:rPr>
          <w:rFonts w:eastAsia="Times New Roman"/>
          <w:szCs w:val="24"/>
          <w:lang w:val="fr-FR" w:eastAsia="ro-RO"/>
        </w:rPr>
        <w:t xml:space="preserve"> de </w:t>
      </w:r>
      <w:proofErr w:type="spellStart"/>
      <w:r w:rsidRPr="00CE77D8">
        <w:rPr>
          <w:rFonts w:eastAsia="Times New Roman"/>
          <w:szCs w:val="24"/>
          <w:lang w:val="fr-FR" w:eastAsia="ro-RO"/>
        </w:rPr>
        <w:t>achiziţie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publică</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condiţiile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w:t>
      </w:r>
      <w:proofErr w:type="spellEnd"/>
      <w:r w:rsidRPr="00CE77D8">
        <w:rPr>
          <w:rFonts w:eastAsia="Times New Roman"/>
          <w:szCs w:val="24"/>
          <w:lang w:val="fr-FR" w:eastAsia="ro-RO"/>
        </w:rPr>
        <w:t xml:space="preserve"> care </w:t>
      </w:r>
      <w:proofErr w:type="spellStart"/>
      <w:r w:rsidRPr="00CE77D8">
        <w:rPr>
          <w:rFonts w:eastAsia="Times New Roman"/>
          <w:szCs w:val="24"/>
          <w:lang w:val="fr-FR" w:eastAsia="ro-RO"/>
        </w:rPr>
        <w:t>serviciile</w:t>
      </w:r>
      <w:proofErr w:type="spellEnd"/>
      <w:r w:rsidRPr="00CE77D8">
        <w:rPr>
          <w:rFonts w:eastAsia="Times New Roman"/>
          <w:szCs w:val="24"/>
          <w:lang w:val="fr-FR" w:eastAsia="ro-RO"/>
        </w:rPr>
        <w:t xml:space="preserve"> ce </w:t>
      </w:r>
      <w:proofErr w:type="spellStart"/>
      <w:r w:rsidRPr="00CE77D8">
        <w:rPr>
          <w:rFonts w:eastAsia="Times New Roman"/>
          <w:szCs w:val="24"/>
          <w:lang w:val="fr-FR" w:eastAsia="ro-RO"/>
        </w:rPr>
        <w:t>urmează</w:t>
      </w:r>
      <w:proofErr w:type="spellEnd"/>
      <w:r w:rsidRPr="00CE77D8">
        <w:rPr>
          <w:rFonts w:eastAsia="Times New Roman"/>
          <w:szCs w:val="24"/>
          <w:lang w:val="fr-FR" w:eastAsia="ro-RO"/>
        </w:rPr>
        <w:t xml:space="preserve"> a fi </w:t>
      </w:r>
      <w:proofErr w:type="spellStart"/>
      <w:r w:rsidRPr="00CE77D8">
        <w:rPr>
          <w:rFonts w:eastAsia="Times New Roman"/>
          <w:szCs w:val="24"/>
          <w:lang w:val="fr-FR" w:eastAsia="ro-RO"/>
        </w:rPr>
        <w:t>subcontractate</w:t>
      </w:r>
      <w:proofErr w:type="spellEnd"/>
      <w:r w:rsidRPr="00CE77D8">
        <w:rPr>
          <w:rFonts w:eastAsia="Times New Roman"/>
          <w:szCs w:val="24"/>
          <w:lang w:val="fr-FR" w:eastAsia="ro-RO"/>
        </w:rPr>
        <w:t xml:space="preserve"> au </w:t>
      </w:r>
      <w:proofErr w:type="spellStart"/>
      <w:r w:rsidRPr="00CE77D8">
        <w:rPr>
          <w:rFonts w:eastAsia="Times New Roman"/>
          <w:szCs w:val="24"/>
          <w:lang w:val="fr-FR" w:eastAsia="ro-RO"/>
        </w:rPr>
        <w:t>fost</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prevăzute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în</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ofertă</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fără</w:t>
      </w:r>
      <w:proofErr w:type="spellEnd"/>
      <w:r w:rsidRPr="00CE77D8">
        <w:rPr>
          <w:rFonts w:eastAsia="Times New Roman"/>
          <w:szCs w:val="24"/>
          <w:lang w:val="fr-FR" w:eastAsia="ro-RO"/>
        </w:rPr>
        <w:t xml:space="preserve"> a se </w:t>
      </w:r>
      <w:proofErr w:type="spellStart"/>
      <w:r w:rsidRPr="00CE77D8">
        <w:rPr>
          <w:rFonts w:eastAsia="Times New Roman"/>
          <w:szCs w:val="24"/>
          <w:lang w:val="fr-FR" w:eastAsia="ro-RO"/>
        </w:rPr>
        <w:t>indica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iniţial</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opţiunea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subcontractării</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acestora</w:t>
      </w:r>
      <w:proofErr w:type="spellEnd"/>
      <w:r w:rsidRPr="00CE77D8">
        <w:rPr>
          <w:rFonts w:eastAsia="Times New Roman"/>
          <w:szCs w:val="24"/>
          <w:lang w:val="fr-FR" w:eastAsia="ro-RO"/>
        </w:rPr>
        <w:t>,</w:t>
      </w:r>
    </w:p>
    <w:p w14:paraId="54A40917" w14:textId="77777777" w:rsidR="00637E7E" w:rsidRPr="00CE77D8" w:rsidRDefault="00637E7E" w:rsidP="000416F1">
      <w:pPr>
        <w:pStyle w:val="DefaultText1"/>
        <w:jc w:val="both"/>
        <w:rPr>
          <w:rFonts w:eastAsia="Times New Roman"/>
          <w:szCs w:val="24"/>
          <w:lang w:val="fr-FR" w:eastAsia="ro-RO"/>
        </w:rPr>
      </w:pPr>
      <w:r w:rsidRPr="00CE77D8">
        <w:rPr>
          <w:rFonts w:eastAsia="Times New Roman"/>
          <w:szCs w:val="24"/>
          <w:lang w:val="fr-FR" w:eastAsia="ro-RO"/>
        </w:rPr>
        <w:t xml:space="preserve">c) </w:t>
      </w:r>
      <w:proofErr w:type="spellStart"/>
      <w:r w:rsidRPr="00CE77D8">
        <w:rPr>
          <w:rFonts w:eastAsia="Times New Roman"/>
          <w:szCs w:val="24"/>
          <w:lang w:val="fr-FR" w:eastAsia="ro-RO"/>
        </w:rPr>
        <w:t>renunţarea</w:t>
      </w:r>
      <w:proofErr w:type="spellEnd"/>
      <w:r w:rsidRPr="00CE77D8">
        <w:rPr>
          <w:rFonts w:eastAsia="Times New Roman"/>
          <w:szCs w:val="24"/>
          <w:lang w:val="fr-FR" w:eastAsia="ro-RO"/>
        </w:rPr>
        <w:t>/</w:t>
      </w:r>
      <w:proofErr w:type="spellStart"/>
      <w:r w:rsidRPr="00CE77D8">
        <w:rPr>
          <w:rFonts w:eastAsia="Times New Roman"/>
          <w:szCs w:val="24"/>
          <w:lang w:val="fr-FR" w:eastAsia="ro-RO"/>
        </w:rPr>
        <w:t>retragerea</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subcontractanţilor</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din</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contractul</w:t>
      </w:r>
      <w:proofErr w:type="spellEnd"/>
      <w:r w:rsidRPr="00CE77D8">
        <w:rPr>
          <w:rFonts w:eastAsia="Times New Roman"/>
          <w:szCs w:val="24"/>
          <w:lang w:val="fr-FR" w:eastAsia="ro-RO"/>
        </w:rPr>
        <w:t xml:space="preserve"> de </w:t>
      </w:r>
      <w:proofErr w:type="spellStart"/>
      <w:r w:rsidRPr="00CE77D8">
        <w:rPr>
          <w:rFonts w:eastAsia="Times New Roman"/>
          <w:szCs w:val="24"/>
          <w:lang w:val="fr-FR" w:eastAsia="ro-RO"/>
        </w:rPr>
        <w:t>achiziţie</w:t>
      </w:r>
      <w:proofErr w:type="spellEnd"/>
      <w:r w:rsidRPr="00CE77D8">
        <w:rPr>
          <w:rFonts w:eastAsia="Times New Roman"/>
          <w:szCs w:val="24"/>
          <w:lang w:val="fr-FR" w:eastAsia="ro-RO"/>
        </w:rPr>
        <w:t xml:space="preserve"> </w:t>
      </w:r>
      <w:proofErr w:type="spellStart"/>
      <w:r w:rsidRPr="00CE77D8">
        <w:rPr>
          <w:rFonts w:eastAsia="Times New Roman"/>
          <w:szCs w:val="24"/>
          <w:lang w:val="fr-FR" w:eastAsia="ro-RO"/>
        </w:rPr>
        <w:t>publică</w:t>
      </w:r>
      <w:proofErr w:type="spellEnd"/>
      <w:r w:rsidRPr="00CE77D8">
        <w:rPr>
          <w:rFonts w:eastAsia="Times New Roman"/>
          <w:szCs w:val="24"/>
          <w:lang w:val="fr-FR" w:eastAsia="ro-RO"/>
        </w:rPr>
        <w:t>.</w:t>
      </w:r>
    </w:p>
    <w:p w14:paraId="33FD9C82" w14:textId="77777777" w:rsidR="00637E7E" w:rsidRPr="002379E8" w:rsidRDefault="000946BD" w:rsidP="000416F1">
      <w:pPr>
        <w:pStyle w:val="DefaultText1"/>
        <w:jc w:val="both"/>
        <w:rPr>
          <w:szCs w:val="24"/>
          <w:lang w:val="ro-RO"/>
        </w:rPr>
      </w:pPr>
      <w:r w:rsidRPr="00CE77D8">
        <w:rPr>
          <w:rFonts w:eastAsia="Times New Roman"/>
          <w:szCs w:val="24"/>
          <w:lang w:val="fr-FR" w:eastAsia="ro-RO"/>
        </w:rPr>
        <w:t xml:space="preserve">(2) </w:t>
      </w:r>
      <w:proofErr w:type="spellStart"/>
      <w:r w:rsidR="00637E7E" w:rsidRPr="00CE77D8">
        <w:rPr>
          <w:rFonts w:eastAsia="Times New Roman"/>
          <w:szCs w:val="24"/>
          <w:lang w:val="fr-FR" w:eastAsia="ro-RO"/>
        </w:rPr>
        <w:t>În</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cazul</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w:t>
      </w:r>
      <w:proofErr w:type="spellEnd"/>
      <w:r w:rsidR="00637E7E" w:rsidRPr="00CE77D8">
        <w:rPr>
          <w:rFonts w:eastAsia="Times New Roman"/>
          <w:szCs w:val="24"/>
          <w:lang w:val="fr-FR" w:eastAsia="ro-RO"/>
        </w:rPr>
        <w:t xml:space="preserve"> care </w:t>
      </w:r>
      <w:proofErr w:type="spellStart"/>
      <w:r w:rsidR="00433D35">
        <w:rPr>
          <w:rFonts w:eastAsia="Times New Roman"/>
          <w:szCs w:val="24"/>
          <w:lang w:val="fr-FR" w:eastAsia="ro-RO"/>
        </w:rPr>
        <w:t>prestatorul</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înlocuiește</w:t>
      </w:r>
      <w:proofErr w:type="spellEnd"/>
      <w:r w:rsidR="00637E7E" w:rsidRPr="00CE77D8">
        <w:rPr>
          <w:rFonts w:eastAsia="Times New Roman"/>
          <w:szCs w:val="24"/>
          <w:lang w:val="fr-FR" w:eastAsia="ro-RO"/>
        </w:rPr>
        <w:t>/</w:t>
      </w:r>
      <w:proofErr w:type="spellStart"/>
      <w:r w:rsidR="00637E7E" w:rsidRPr="00CE77D8">
        <w:rPr>
          <w:rFonts w:eastAsia="Times New Roman"/>
          <w:szCs w:val="24"/>
          <w:lang w:val="fr-FR" w:eastAsia="ro-RO"/>
        </w:rPr>
        <w:t>implică</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subcontractanții</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perioada</w:t>
      </w:r>
      <w:proofErr w:type="spellEnd"/>
      <w:r w:rsidR="00637E7E" w:rsidRPr="00CE77D8">
        <w:rPr>
          <w:rFonts w:eastAsia="Times New Roman"/>
          <w:szCs w:val="24"/>
          <w:lang w:val="fr-FR" w:eastAsia="ro-RO"/>
        </w:rPr>
        <w:t xml:space="preserve"> de </w:t>
      </w:r>
      <w:proofErr w:type="spellStart"/>
      <w:r w:rsidR="00637E7E" w:rsidRPr="00CE77D8">
        <w:rPr>
          <w:rFonts w:eastAsia="Times New Roman"/>
          <w:szCs w:val="24"/>
          <w:lang w:val="fr-FR" w:eastAsia="ro-RO"/>
        </w:rPr>
        <w:t>implementare</w:t>
      </w:r>
      <w:proofErr w:type="spellEnd"/>
      <w:r w:rsidR="00637E7E" w:rsidRPr="00CE77D8">
        <w:rPr>
          <w:rFonts w:eastAsia="Times New Roman"/>
          <w:szCs w:val="24"/>
          <w:lang w:val="fr-FR" w:eastAsia="ro-RO"/>
        </w:rPr>
        <w:t xml:space="preserve"> a </w:t>
      </w:r>
      <w:proofErr w:type="spellStart"/>
      <w:r w:rsidR="00637E7E" w:rsidRPr="00CE77D8">
        <w:rPr>
          <w:rFonts w:eastAsia="Times New Roman"/>
          <w:szCs w:val="24"/>
          <w:lang w:val="fr-FR" w:eastAsia="ro-RO"/>
        </w:rPr>
        <w:t>contractului</w:t>
      </w:r>
      <w:proofErr w:type="spellEnd"/>
      <w:r w:rsidR="00637E7E" w:rsidRPr="00CE77D8">
        <w:rPr>
          <w:rFonts w:eastAsia="Times New Roman"/>
          <w:szCs w:val="24"/>
          <w:lang w:val="fr-FR" w:eastAsia="ro-RO"/>
        </w:rPr>
        <w:t xml:space="preserve">, </w:t>
      </w:r>
      <w:proofErr w:type="spellStart"/>
      <w:r w:rsidR="00433D35">
        <w:rPr>
          <w:rFonts w:eastAsia="Times New Roman"/>
          <w:szCs w:val="24"/>
          <w:lang w:val="fr-FR" w:eastAsia="ro-RO"/>
        </w:rPr>
        <w:t>achizitorul</w:t>
      </w:r>
      <w:proofErr w:type="spellEnd"/>
      <w:r w:rsidR="00637E7E" w:rsidRPr="00CE77D8">
        <w:rPr>
          <w:rFonts w:eastAsia="Times New Roman"/>
          <w:szCs w:val="24"/>
          <w:lang w:val="fr-FR" w:eastAsia="ro-RO"/>
        </w:rPr>
        <w:t xml:space="preserve"> are </w:t>
      </w:r>
      <w:proofErr w:type="spellStart"/>
      <w:r w:rsidR="00637E7E" w:rsidRPr="00CE77D8">
        <w:rPr>
          <w:rFonts w:eastAsia="Times New Roman"/>
          <w:szCs w:val="24"/>
          <w:lang w:val="fr-FR" w:eastAsia="ro-RO"/>
        </w:rPr>
        <w:t>obligaţia</w:t>
      </w:r>
      <w:proofErr w:type="spellEnd"/>
      <w:r w:rsidR="00637E7E" w:rsidRPr="00CE77D8">
        <w:rPr>
          <w:rFonts w:eastAsia="Times New Roman"/>
          <w:szCs w:val="24"/>
          <w:lang w:val="fr-FR" w:eastAsia="ro-RO"/>
        </w:rPr>
        <w:t xml:space="preserve"> de a </w:t>
      </w:r>
      <w:proofErr w:type="spellStart"/>
      <w:r w:rsidR="00637E7E" w:rsidRPr="00CE77D8">
        <w:rPr>
          <w:rFonts w:eastAsia="Times New Roman"/>
          <w:szCs w:val="24"/>
          <w:lang w:val="fr-FR" w:eastAsia="ro-RO"/>
        </w:rPr>
        <w:t>solicita</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prezentarea</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contractelor</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încheiate</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între</w:t>
      </w:r>
      <w:proofErr w:type="spellEnd"/>
      <w:r w:rsidR="00637E7E" w:rsidRPr="00CE77D8">
        <w:rPr>
          <w:rFonts w:eastAsia="Times New Roman"/>
          <w:szCs w:val="24"/>
          <w:lang w:val="fr-FR" w:eastAsia="ro-RO"/>
        </w:rPr>
        <w:t xml:space="preserve"> </w:t>
      </w:r>
      <w:proofErr w:type="spellStart"/>
      <w:r w:rsidR="00433D35">
        <w:rPr>
          <w:rFonts w:eastAsia="Times New Roman"/>
          <w:szCs w:val="24"/>
          <w:lang w:val="fr-FR" w:eastAsia="ro-RO"/>
        </w:rPr>
        <w:t>prestator</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şi</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subcontractanţii</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declaraţi</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ulterior</w:t>
      </w:r>
      <w:proofErr w:type="spellEnd"/>
      <w:r w:rsidR="00637E7E" w:rsidRPr="00CE77D8">
        <w:rPr>
          <w:rFonts w:eastAsia="Times New Roman"/>
          <w:szCs w:val="24"/>
          <w:lang w:val="fr-FR" w:eastAsia="ro-RO"/>
        </w:rPr>
        <w:t xml:space="preserve">, care </w:t>
      </w:r>
      <w:proofErr w:type="spellStart"/>
      <w:r w:rsidR="00637E7E" w:rsidRPr="00CE77D8">
        <w:rPr>
          <w:rFonts w:eastAsia="Times New Roman"/>
          <w:szCs w:val="24"/>
          <w:lang w:val="fr-FR" w:eastAsia="ro-RO"/>
        </w:rPr>
        <w:t>să</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conţină</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obligatoriu</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cel</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puţin</w:t>
      </w:r>
      <w:proofErr w:type="spellEnd"/>
      <w:r w:rsidR="00637E7E" w:rsidRPr="00CE77D8">
        <w:rPr>
          <w:rFonts w:eastAsia="Times New Roman"/>
          <w:szCs w:val="24"/>
          <w:lang w:val="fr-FR" w:eastAsia="ro-RO"/>
        </w:rPr>
        <w:t xml:space="preserve"> </w:t>
      </w:r>
      <w:proofErr w:type="spellStart"/>
      <w:r w:rsidR="00637E7E" w:rsidRPr="00CE77D8">
        <w:rPr>
          <w:rFonts w:eastAsia="Times New Roman"/>
          <w:szCs w:val="24"/>
          <w:lang w:val="fr-FR" w:eastAsia="ro-RO"/>
        </w:rPr>
        <w:t>următoarele</w:t>
      </w:r>
      <w:proofErr w:type="spellEnd"/>
      <w:r w:rsidR="00637E7E" w:rsidRPr="00CE77D8">
        <w:rPr>
          <w:rFonts w:eastAsia="Times New Roman"/>
          <w:szCs w:val="24"/>
          <w:lang w:val="fr-FR" w:eastAsia="ro-RO"/>
        </w:rPr>
        <w:t xml:space="preserve"> </w:t>
      </w:r>
      <w:proofErr w:type="spellStart"/>
      <w:r w:rsidR="00CD59A8" w:rsidRPr="00CE77D8">
        <w:rPr>
          <w:rFonts w:eastAsia="Times New Roman"/>
          <w:szCs w:val="24"/>
          <w:lang w:val="fr-FR" w:eastAsia="ro-RO"/>
        </w:rPr>
        <w:t>elemente</w:t>
      </w:r>
      <w:proofErr w:type="spellEnd"/>
      <w:r w:rsidR="00CD59A8" w:rsidRPr="00CE77D8">
        <w:rPr>
          <w:rFonts w:eastAsia="Times New Roman"/>
          <w:szCs w:val="24"/>
          <w:lang w:val="fr-FR" w:eastAsia="ro-RO"/>
        </w:rPr>
        <w:t xml:space="preserve"> :</w:t>
      </w:r>
      <w:r w:rsidR="00637E7E" w:rsidRPr="00CE77D8">
        <w:rPr>
          <w:rFonts w:eastAsia="Times New Roman"/>
          <w:szCs w:val="24"/>
          <w:lang w:val="fr-FR" w:eastAsia="ro-RO"/>
        </w:rPr>
        <w:t xml:space="preserve"> </w:t>
      </w:r>
    </w:p>
    <w:p w14:paraId="236A094F" w14:textId="77777777" w:rsidR="00637E7E" w:rsidRPr="002379E8" w:rsidRDefault="00637E7E" w:rsidP="000416F1">
      <w:pPr>
        <w:widowControl/>
        <w:suppressAutoHyphens w:val="0"/>
        <w:jc w:val="both"/>
        <w:rPr>
          <w:rFonts w:eastAsia="Times New Roman"/>
          <w:lang w:eastAsia="ro-RO"/>
        </w:rPr>
      </w:pPr>
      <w:r w:rsidRPr="002379E8">
        <w:rPr>
          <w:rFonts w:eastAsia="Times New Roman"/>
          <w:lang w:eastAsia="ro-RO"/>
        </w:rPr>
        <w:t xml:space="preserve">   a) activităţile ce urmează a fi subcontractate; </w:t>
      </w:r>
    </w:p>
    <w:p w14:paraId="35F3EC9F" w14:textId="77777777" w:rsidR="00637E7E" w:rsidRPr="002379E8" w:rsidRDefault="00637E7E" w:rsidP="000416F1">
      <w:pPr>
        <w:widowControl/>
        <w:suppressAutoHyphens w:val="0"/>
        <w:jc w:val="both"/>
        <w:rPr>
          <w:rFonts w:eastAsia="Times New Roman"/>
          <w:lang w:eastAsia="ro-RO"/>
        </w:rPr>
      </w:pPr>
      <w:r w:rsidRPr="002379E8">
        <w:rPr>
          <w:rFonts w:eastAsia="Times New Roman"/>
          <w:lang w:eastAsia="ro-RO"/>
        </w:rPr>
        <w:t xml:space="preserve">   b) numele, datele de contact, reprezentanţii legali ai noilor subcontractanţi; </w:t>
      </w:r>
    </w:p>
    <w:p w14:paraId="69C97031" w14:textId="77777777" w:rsidR="00637E7E" w:rsidRPr="002379E8" w:rsidRDefault="00637E7E" w:rsidP="000416F1">
      <w:pPr>
        <w:widowControl/>
        <w:suppressAutoHyphens w:val="0"/>
        <w:jc w:val="both"/>
        <w:rPr>
          <w:rFonts w:eastAsia="Times New Roman"/>
          <w:lang w:eastAsia="ro-RO"/>
        </w:rPr>
      </w:pPr>
      <w:r w:rsidRPr="002379E8">
        <w:rPr>
          <w:rFonts w:eastAsia="Times New Roman"/>
          <w:lang w:eastAsia="ro-RO"/>
        </w:rPr>
        <w:t>   c) valoarea aferentă prestaţiilor noilor subcontractanţi.</w:t>
      </w:r>
    </w:p>
    <w:p w14:paraId="6FE1FF3C" w14:textId="77777777" w:rsidR="00637E7E" w:rsidRPr="002379E8" w:rsidRDefault="000946BD" w:rsidP="000416F1">
      <w:pPr>
        <w:widowControl/>
        <w:suppressAutoHyphens w:val="0"/>
        <w:jc w:val="both"/>
      </w:pPr>
      <w:r w:rsidRPr="002379E8">
        <w:t xml:space="preserve">(3) </w:t>
      </w:r>
      <w:r w:rsidR="00637E7E" w:rsidRPr="002379E8">
        <w:t xml:space="preserve">Noii subcontractanţi au obligaţia de a prezenta o declaraţie pe propria răspundere prin care îşi asumă respectarea prevederilor caietului de sarcini şi a propunerii tehnice depuse de către </w:t>
      </w:r>
      <w:r w:rsidR="00433D35">
        <w:t>prestator</w:t>
      </w:r>
      <w:r w:rsidR="00637E7E" w:rsidRPr="002379E8">
        <w:t xml:space="preserve"> la ofertă, aferentă activităţii supuse subcontractării.</w:t>
      </w:r>
    </w:p>
    <w:p w14:paraId="4C098F2A" w14:textId="77777777" w:rsidR="00637E7E" w:rsidRPr="002379E8" w:rsidRDefault="000946BD" w:rsidP="000416F1">
      <w:pPr>
        <w:widowControl/>
        <w:suppressAutoHyphens w:val="0"/>
        <w:jc w:val="both"/>
      </w:pPr>
      <w:r w:rsidRPr="002379E8">
        <w:t xml:space="preserve">(4) </w:t>
      </w:r>
      <w:r w:rsidR="00637E7E" w:rsidRPr="002379E8">
        <w:t>Contractele şi declaraţiile vor fi prezentate cu cel puţin 15 zile înainte de momentul începerii prestării serviciilor de către noii subcontractanţi.</w:t>
      </w:r>
    </w:p>
    <w:p w14:paraId="25C62D87" w14:textId="77777777" w:rsidR="00637E7E" w:rsidRPr="002379E8" w:rsidRDefault="000946BD" w:rsidP="000416F1">
      <w:pPr>
        <w:widowControl/>
        <w:suppressAutoHyphens w:val="0"/>
        <w:jc w:val="both"/>
        <w:rPr>
          <w:rFonts w:eastAsia="Times New Roman"/>
          <w:lang w:eastAsia="ro-RO"/>
        </w:rPr>
      </w:pPr>
      <w:r w:rsidRPr="002379E8">
        <w:rPr>
          <w:rFonts w:eastAsia="Times New Roman"/>
          <w:lang w:eastAsia="ro-RO"/>
        </w:rPr>
        <w:t xml:space="preserve">(5) </w:t>
      </w:r>
      <w:r w:rsidR="00637E7E" w:rsidRPr="002379E8">
        <w:rPr>
          <w:rFonts w:eastAsia="Times New Roman"/>
          <w:lang w:eastAsia="ro-RO"/>
        </w:rPr>
        <w:t>Noii subcontractanţi au obligaţia de a transmite certificatele şi alte documente necesare pentru verificarea inexistenţei unor situaţii de excludere şi a resurselor/capabilităţilor corespunzătoare părţilor de implicare în contractul de achiziţie publică.</w:t>
      </w:r>
    </w:p>
    <w:p w14:paraId="3ECD63C4" w14:textId="77777777" w:rsidR="005E40CD" w:rsidRPr="002379E8" w:rsidRDefault="000946BD" w:rsidP="000416F1">
      <w:pPr>
        <w:widowControl/>
        <w:suppressAutoHyphens w:val="0"/>
        <w:jc w:val="both"/>
        <w:rPr>
          <w:rFonts w:eastAsia="Times New Roman"/>
          <w:lang w:eastAsia="ro-RO"/>
        </w:rPr>
      </w:pPr>
      <w:r w:rsidRPr="002379E8">
        <w:rPr>
          <w:rFonts w:eastAsia="Times New Roman"/>
          <w:lang w:eastAsia="ro-RO"/>
        </w:rPr>
        <w:t xml:space="preserve">(6) </w:t>
      </w:r>
      <w:r w:rsidR="00637E7E" w:rsidRPr="002379E8">
        <w:rPr>
          <w:rFonts w:eastAsia="Times New Roman"/>
          <w:lang w:eastAsia="ro-RO"/>
        </w:rPr>
        <w:t xml:space="preserve">Înlocuirea/implicarea </w:t>
      </w:r>
      <w:proofErr w:type="spellStart"/>
      <w:r w:rsidR="00637E7E" w:rsidRPr="002379E8">
        <w:rPr>
          <w:rFonts w:eastAsia="Times New Roman"/>
          <w:lang w:eastAsia="ro-RO"/>
        </w:rPr>
        <w:t>subcontractanţilor</w:t>
      </w:r>
      <w:proofErr w:type="spellEnd"/>
      <w:r w:rsidR="00637E7E" w:rsidRPr="002379E8">
        <w:rPr>
          <w:rFonts w:eastAsia="Times New Roman"/>
          <w:lang w:eastAsia="ro-RO"/>
        </w:rPr>
        <w:t xml:space="preserve"> de către </w:t>
      </w:r>
      <w:r w:rsidR="00433D35">
        <w:rPr>
          <w:rFonts w:eastAsia="Times New Roman"/>
          <w:lang w:eastAsia="ro-RO"/>
        </w:rPr>
        <w:t>prestator</w:t>
      </w:r>
      <w:r w:rsidR="00637E7E" w:rsidRPr="002379E8">
        <w:rPr>
          <w:rFonts w:eastAsia="Times New Roman"/>
          <w:lang w:eastAsia="ro-RO"/>
        </w:rPr>
        <w:t xml:space="preserve"> în perioada de implementare a contractului se realizează cu acordul </w:t>
      </w:r>
      <w:r w:rsidR="00433D35">
        <w:rPr>
          <w:rFonts w:eastAsia="Times New Roman"/>
          <w:lang w:eastAsia="ro-RO"/>
        </w:rPr>
        <w:t>achizitorului</w:t>
      </w:r>
      <w:r w:rsidR="00637E7E" w:rsidRPr="002379E8">
        <w:rPr>
          <w:rFonts w:eastAsia="Times New Roman"/>
          <w:lang w:eastAsia="ro-RO"/>
        </w:rPr>
        <w:t>.</w:t>
      </w:r>
    </w:p>
    <w:p w14:paraId="68793A3B" w14:textId="6E462014" w:rsidR="005E40CD" w:rsidRPr="002379E8" w:rsidRDefault="005E40CD" w:rsidP="000416F1">
      <w:pPr>
        <w:widowControl/>
        <w:suppressAutoHyphens w:val="0"/>
        <w:jc w:val="both"/>
        <w:rPr>
          <w:rFonts w:eastAsia="Times New Roman"/>
          <w:lang w:eastAsia="ro-RO"/>
        </w:rPr>
      </w:pPr>
      <w:r w:rsidRPr="002379E8">
        <w:rPr>
          <w:rFonts w:eastAsia="Times New Roman"/>
          <w:lang w:eastAsia="ro-RO"/>
        </w:rPr>
        <w:t>1</w:t>
      </w:r>
      <w:r w:rsidR="002B2EE6">
        <w:rPr>
          <w:rFonts w:eastAsia="Times New Roman"/>
          <w:lang w:eastAsia="ro-RO"/>
        </w:rPr>
        <w:t>6</w:t>
      </w:r>
      <w:r w:rsidRPr="002379E8">
        <w:rPr>
          <w:rFonts w:eastAsia="Times New Roman"/>
          <w:lang w:eastAsia="ro-RO"/>
        </w:rPr>
        <w:t xml:space="preserve">.6 (1) În </w:t>
      </w:r>
      <w:proofErr w:type="spellStart"/>
      <w:r w:rsidRPr="002379E8">
        <w:rPr>
          <w:rFonts w:eastAsia="Times New Roman"/>
          <w:lang w:eastAsia="ro-RO"/>
        </w:rPr>
        <w:t>situaţia</w:t>
      </w:r>
      <w:proofErr w:type="spellEnd"/>
      <w:r w:rsidRPr="002379E8">
        <w:rPr>
          <w:rFonts w:eastAsia="Times New Roman"/>
          <w:lang w:eastAsia="ro-RO"/>
        </w:rPr>
        <w:t xml:space="preserve"> prevăzută la art. 1</w:t>
      </w:r>
      <w:r w:rsidR="00E55421">
        <w:rPr>
          <w:rFonts w:eastAsia="Times New Roman"/>
          <w:lang w:eastAsia="ro-RO"/>
        </w:rPr>
        <w:t>6</w:t>
      </w:r>
      <w:r w:rsidRPr="002379E8">
        <w:rPr>
          <w:rFonts w:eastAsia="Times New Roman"/>
          <w:lang w:eastAsia="ro-RO"/>
        </w:rPr>
        <w:t>.5 alin.(1)</w:t>
      </w:r>
      <w:r w:rsidR="00EF66B3" w:rsidRPr="002379E8">
        <w:rPr>
          <w:rFonts w:eastAsia="Times New Roman"/>
          <w:lang w:eastAsia="ro-RO"/>
        </w:rPr>
        <w:t xml:space="preserve"> lit. a), valoarea aferentă activităţilor subcontractate va fi cel mult egală cu valoarea declarată în cadrul ofertei ca fiind subcontractată, la care se poate adăuga numai ajustarea preţurilor existente în contract.</w:t>
      </w:r>
    </w:p>
    <w:p w14:paraId="0DBBD615" w14:textId="065B7FAD" w:rsidR="005E40CD" w:rsidRPr="002379E8" w:rsidRDefault="00EF66B3" w:rsidP="000416F1">
      <w:pPr>
        <w:widowControl/>
        <w:suppressAutoHyphens w:val="0"/>
        <w:jc w:val="both"/>
        <w:rPr>
          <w:rFonts w:eastAsia="Times New Roman"/>
          <w:lang w:eastAsia="ro-RO"/>
        </w:rPr>
      </w:pPr>
      <w:r w:rsidRPr="002379E8">
        <w:rPr>
          <w:rFonts w:eastAsia="Times New Roman"/>
          <w:lang w:eastAsia="ro-RO"/>
        </w:rPr>
        <w:t xml:space="preserve">(2) În situaţia prevăzută la </w:t>
      </w:r>
      <w:r w:rsidR="005E40CD" w:rsidRPr="002379E8">
        <w:rPr>
          <w:rFonts w:eastAsia="Times New Roman"/>
          <w:lang w:eastAsia="ro-RO"/>
        </w:rPr>
        <w:t>art. 1</w:t>
      </w:r>
      <w:r w:rsidR="00E55421">
        <w:rPr>
          <w:rFonts w:eastAsia="Times New Roman"/>
          <w:lang w:eastAsia="ro-RO"/>
        </w:rPr>
        <w:t>6</w:t>
      </w:r>
      <w:r w:rsidR="005E40CD" w:rsidRPr="002379E8">
        <w:rPr>
          <w:rFonts w:eastAsia="Times New Roman"/>
          <w:lang w:eastAsia="ro-RO"/>
        </w:rPr>
        <w:t>.5 alin.(1) lit. a)</w:t>
      </w:r>
      <w:r w:rsidRPr="002379E8">
        <w:rPr>
          <w:rFonts w:eastAsia="Times New Roman"/>
          <w:lang w:eastAsia="ro-RO"/>
        </w:rPr>
        <w:t>, obiectul noului contract de subcontractare nu trebuie să modifice obiectul contractului de subcontractare anterior.</w:t>
      </w:r>
    </w:p>
    <w:p w14:paraId="7A10A5A3" w14:textId="77777777" w:rsidR="005E40CD" w:rsidRPr="002379E8" w:rsidRDefault="00EF66B3" w:rsidP="000416F1">
      <w:pPr>
        <w:widowControl/>
        <w:suppressAutoHyphens w:val="0"/>
        <w:jc w:val="both"/>
        <w:rPr>
          <w:rFonts w:eastAsia="Times New Roman"/>
          <w:lang w:eastAsia="ro-RO"/>
        </w:rPr>
      </w:pPr>
      <w:r w:rsidRPr="002379E8">
        <w:rPr>
          <w:rFonts w:eastAsia="Times New Roman"/>
          <w:lang w:eastAsia="ro-RO"/>
        </w:rPr>
        <w:t>(3) Obiectul şi valoarea noului contract de subcontractare nu vor conţine serviciile prestate de către subcontractantul iniţial şi nici valoarea aferentă acestora.</w:t>
      </w:r>
    </w:p>
    <w:p w14:paraId="6BAF5F64" w14:textId="0246D8A0" w:rsidR="005E40CD" w:rsidRPr="002379E8" w:rsidRDefault="005E40CD" w:rsidP="000416F1">
      <w:pPr>
        <w:widowControl/>
        <w:suppressAutoHyphens w:val="0"/>
        <w:jc w:val="both"/>
        <w:rPr>
          <w:rFonts w:eastAsia="Times New Roman"/>
          <w:lang w:eastAsia="ro-RO"/>
        </w:rPr>
      </w:pPr>
      <w:r w:rsidRPr="002379E8">
        <w:rPr>
          <w:rFonts w:eastAsia="Times New Roman"/>
          <w:lang w:eastAsia="ro-RO"/>
        </w:rPr>
        <w:t>1</w:t>
      </w:r>
      <w:r w:rsidR="002B2EE6">
        <w:rPr>
          <w:rFonts w:eastAsia="Times New Roman"/>
          <w:lang w:eastAsia="ro-RO"/>
        </w:rPr>
        <w:t>6</w:t>
      </w:r>
      <w:r w:rsidRPr="002379E8">
        <w:rPr>
          <w:rFonts w:eastAsia="Times New Roman"/>
          <w:lang w:eastAsia="ro-RO"/>
        </w:rPr>
        <w:t>.7. Î</w:t>
      </w:r>
      <w:r w:rsidR="00EF66B3" w:rsidRPr="002379E8">
        <w:rPr>
          <w:rFonts w:eastAsia="Times New Roman"/>
          <w:lang w:eastAsia="ro-RO"/>
        </w:rPr>
        <w:t xml:space="preserve">n situaţia prevăzută la </w:t>
      </w:r>
      <w:r w:rsidRPr="002379E8">
        <w:rPr>
          <w:rFonts w:eastAsia="Times New Roman"/>
          <w:lang w:eastAsia="ro-RO"/>
        </w:rPr>
        <w:t>art. 1</w:t>
      </w:r>
      <w:r w:rsidR="00E55421">
        <w:rPr>
          <w:rFonts w:eastAsia="Times New Roman"/>
          <w:lang w:eastAsia="ro-RO"/>
        </w:rPr>
        <w:t>6</w:t>
      </w:r>
      <w:r w:rsidRPr="002379E8">
        <w:rPr>
          <w:rFonts w:eastAsia="Times New Roman"/>
          <w:lang w:eastAsia="ro-RO"/>
        </w:rPr>
        <w:t>.5 alin.(1),</w:t>
      </w:r>
      <w:r w:rsidR="00EF66B3" w:rsidRPr="002379E8">
        <w:rPr>
          <w:rFonts w:eastAsia="Times New Roman"/>
          <w:lang w:eastAsia="ro-RO"/>
        </w:rPr>
        <w:t xml:space="preserve"> lit. b), </w:t>
      </w:r>
      <w:r w:rsidR="00433D35">
        <w:rPr>
          <w:rFonts w:eastAsia="Times New Roman"/>
          <w:lang w:eastAsia="ro-RO"/>
        </w:rPr>
        <w:t>prestatorul</w:t>
      </w:r>
      <w:r w:rsidR="00EF66B3" w:rsidRPr="002379E8">
        <w:rPr>
          <w:rFonts w:eastAsia="Times New Roman"/>
          <w:lang w:eastAsia="ro-RO"/>
        </w:rPr>
        <w:t xml:space="preserve"> are dreptul de a implica noi subcontractanţi pe durata executării contractului, cu condiţia ca nominalizarea acestora să nu reprezinte o modificare substanţială a contractului de achiziţie publică în condiţiile art. 221 din Lege.</w:t>
      </w:r>
    </w:p>
    <w:p w14:paraId="41EB5EDD" w14:textId="29A0C696" w:rsidR="00EF66B3" w:rsidRPr="002379E8" w:rsidRDefault="005E40CD" w:rsidP="000416F1">
      <w:pPr>
        <w:widowControl/>
        <w:suppressAutoHyphens w:val="0"/>
        <w:jc w:val="both"/>
        <w:rPr>
          <w:rFonts w:eastAsia="Times New Roman"/>
          <w:lang w:eastAsia="ro-RO"/>
        </w:rPr>
      </w:pPr>
      <w:r w:rsidRPr="002379E8">
        <w:rPr>
          <w:rFonts w:eastAsia="Times New Roman"/>
          <w:lang w:eastAsia="ro-RO"/>
        </w:rPr>
        <w:t>1</w:t>
      </w:r>
      <w:r w:rsidR="002B2EE6">
        <w:rPr>
          <w:rFonts w:eastAsia="Times New Roman"/>
          <w:lang w:eastAsia="ro-RO"/>
        </w:rPr>
        <w:t>6</w:t>
      </w:r>
      <w:r w:rsidRPr="002379E8">
        <w:rPr>
          <w:rFonts w:eastAsia="Times New Roman"/>
          <w:lang w:eastAsia="ro-RO"/>
        </w:rPr>
        <w:t xml:space="preserve">.8. </w:t>
      </w:r>
      <w:r w:rsidR="00EF66B3" w:rsidRPr="002379E8">
        <w:rPr>
          <w:rFonts w:eastAsia="Times New Roman"/>
          <w:lang w:eastAsia="ro-RO"/>
        </w:rPr>
        <w:t xml:space="preserve">Situaţia prevăzută la </w:t>
      </w:r>
      <w:r w:rsidRPr="002379E8">
        <w:rPr>
          <w:rFonts w:eastAsia="Times New Roman"/>
          <w:lang w:eastAsia="ro-RO"/>
        </w:rPr>
        <w:t>art. 1</w:t>
      </w:r>
      <w:r w:rsidR="00E55421">
        <w:rPr>
          <w:rFonts w:eastAsia="Times New Roman"/>
          <w:lang w:eastAsia="ro-RO"/>
        </w:rPr>
        <w:t>6</w:t>
      </w:r>
      <w:r w:rsidRPr="002379E8">
        <w:rPr>
          <w:rFonts w:eastAsia="Times New Roman"/>
          <w:lang w:eastAsia="ro-RO"/>
        </w:rPr>
        <w:t>.5 alin.(1), lit. b)</w:t>
      </w:r>
      <w:r w:rsidR="00EF66B3" w:rsidRPr="002379E8">
        <w:rPr>
          <w:rFonts w:eastAsia="Times New Roman"/>
          <w:lang w:eastAsia="ro-RO"/>
        </w:rPr>
        <w:t xml:space="preserve"> nu reprezintă o modificare substanţială aşa cum este aceasta definită la art. 221 din Lege, dacă se îndeplinesc următoarele condiţii cumulative: </w:t>
      </w:r>
    </w:p>
    <w:p w14:paraId="7DA30E89" w14:textId="77777777" w:rsidR="00EF66B3" w:rsidRPr="002379E8" w:rsidRDefault="00EF66B3" w:rsidP="000416F1">
      <w:pPr>
        <w:widowControl/>
        <w:suppressAutoHyphens w:val="0"/>
        <w:jc w:val="both"/>
        <w:rPr>
          <w:rFonts w:eastAsia="Times New Roman"/>
          <w:lang w:eastAsia="ro-RO"/>
        </w:rPr>
      </w:pPr>
      <w:r w:rsidRPr="002379E8">
        <w:rPr>
          <w:rFonts w:eastAsia="Times New Roman"/>
          <w:lang w:eastAsia="ro-RO"/>
        </w:rPr>
        <w:t xml:space="preserve">   a) introducerea unui nou subcontractant nu are impact asupra îndeplinirii criteriilor de calificare/selecţie sau în privinţa aplicării criteriului de atribuire raportat la momentul evaluării ofertelor; </w:t>
      </w:r>
    </w:p>
    <w:p w14:paraId="73719E32" w14:textId="77777777" w:rsidR="00EF66B3" w:rsidRPr="002379E8" w:rsidRDefault="00EF66B3" w:rsidP="000416F1">
      <w:pPr>
        <w:widowControl/>
        <w:suppressAutoHyphens w:val="0"/>
        <w:jc w:val="both"/>
        <w:rPr>
          <w:rFonts w:eastAsia="Times New Roman"/>
          <w:lang w:eastAsia="ro-RO"/>
        </w:rPr>
      </w:pPr>
      <w:r w:rsidRPr="002379E8">
        <w:rPr>
          <w:rFonts w:eastAsia="Times New Roman"/>
          <w:lang w:eastAsia="ro-RO"/>
        </w:rPr>
        <w:t xml:space="preserve">   b) introducerea unui nou subcontractant nu modifică </w:t>
      </w:r>
      <w:proofErr w:type="spellStart"/>
      <w:r w:rsidRPr="002379E8">
        <w:rPr>
          <w:rFonts w:eastAsia="Times New Roman"/>
          <w:lang w:eastAsia="ro-RO"/>
        </w:rPr>
        <w:t>preţul</w:t>
      </w:r>
      <w:proofErr w:type="spellEnd"/>
      <w:r w:rsidRPr="002379E8">
        <w:rPr>
          <w:rFonts w:eastAsia="Times New Roman"/>
          <w:lang w:eastAsia="ro-RO"/>
        </w:rPr>
        <w:t xml:space="preserve"> contractului dintre </w:t>
      </w:r>
      <w:r w:rsidR="00433D35">
        <w:rPr>
          <w:rFonts w:eastAsia="Times New Roman"/>
          <w:lang w:eastAsia="ro-RO"/>
        </w:rPr>
        <w:t>achizito</w:t>
      </w:r>
      <w:r w:rsidR="00D377EB">
        <w:rPr>
          <w:rFonts w:eastAsia="Times New Roman"/>
          <w:lang w:eastAsia="ro-RO"/>
        </w:rPr>
        <w:t>r</w:t>
      </w:r>
      <w:r w:rsidRPr="002379E8">
        <w:rPr>
          <w:rFonts w:eastAsia="Times New Roman"/>
          <w:lang w:eastAsia="ro-RO"/>
        </w:rPr>
        <w:t xml:space="preserve"> </w:t>
      </w:r>
      <w:proofErr w:type="spellStart"/>
      <w:r w:rsidRPr="002379E8">
        <w:rPr>
          <w:rFonts w:eastAsia="Times New Roman"/>
          <w:lang w:eastAsia="ro-RO"/>
        </w:rPr>
        <w:t>şi</w:t>
      </w:r>
      <w:proofErr w:type="spellEnd"/>
      <w:r w:rsidRPr="002379E8">
        <w:rPr>
          <w:rFonts w:eastAsia="Times New Roman"/>
          <w:lang w:eastAsia="ro-RO"/>
        </w:rPr>
        <w:t xml:space="preserve"> </w:t>
      </w:r>
      <w:r w:rsidR="00FD0133">
        <w:rPr>
          <w:rFonts w:eastAsia="Times New Roman"/>
          <w:lang w:eastAsia="ro-RO"/>
        </w:rPr>
        <w:t>prestator</w:t>
      </w:r>
      <w:r w:rsidRPr="002379E8">
        <w:rPr>
          <w:rFonts w:eastAsia="Times New Roman"/>
          <w:lang w:eastAsia="ro-RO"/>
        </w:rPr>
        <w:t xml:space="preserve">; </w:t>
      </w:r>
    </w:p>
    <w:p w14:paraId="68CECAE3" w14:textId="77777777" w:rsidR="00EF66B3" w:rsidRPr="002379E8" w:rsidRDefault="00EF66B3" w:rsidP="000416F1">
      <w:pPr>
        <w:widowControl/>
        <w:suppressAutoHyphens w:val="0"/>
        <w:jc w:val="both"/>
        <w:rPr>
          <w:rFonts w:eastAsia="Times New Roman"/>
          <w:lang w:eastAsia="ro-RO"/>
        </w:rPr>
      </w:pPr>
      <w:r w:rsidRPr="002379E8">
        <w:rPr>
          <w:rFonts w:eastAsia="Times New Roman"/>
          <w:lang w:eastAsia="ro-RO"/>
        </w:rPr>
        <w:t xml:space="preserve">   c) introducerea unui nou subcontractant este strict necesară pentru îndeplinirea contractului de achiziţie publică; </w:t>
      </w:r>
    </w:p>
    <w:p w14:paraId="604A67DD" w14:textId="77777777" w:rsidR="005E40CD" w:rsidRPr="002379E8" w:rsidRDefault="00EF66B3" w:rsidP="000416F1">
      <w:pPr>
        <w:widowControl/>
        <w:suppressAutoHyphens w:val="0"/>
        <w:jc w:val="both"/>
        <w:rPr>
          <w:rFonts w:eastAsia="Times New Roman"/>
          <w:lang w:eastAsia="ro-RO"/>
        </w:rPr>
      </w:pPr>
      <w:r w:rsidRPr="002379E8">
        <w:rPr>
          <w:rFonts w:eastAsia="Times New Roman"/>
          <w:lang w:eastAsia="ro-RO"/>
        </w:rPr>
        <w:t>   d) prin introducerea unui nou subcontractant nu este schimbat caracterul general al obiectului contractului de achiziţie publică, fapt ce presupune că scopul contractului, precum şi indicatorii principali ce caracterizează rezultatul respectivului contract rămân nemodificaţi.</w:t>
      </w:r>
    </w:p>
    <w:p w14:paraId="217F7DBA" w14:textId="3B9F0DB7" w:rsidR="002379E8" w:rsidRPr="002379E8" w:rsidRDefault="005E40CD" w:rsidP="000416F1">
      <w:pPr>
        <w:widowControl/>
        <w:suppressAutoHyphens w:val="0"/>
        <w:jc w:val="both"/>
        <w:rPr>
          <w:rFonts w:eastAsia="Times New Roman"/>
          <w:lang w:eastAsia="ro-RO"/>
        </w:rPr>
      </w:pPr>
      <w:r w:rsidRPr="002379E8">
        <w:rPr>
          <w:rFonts w:eastAsia="Times New Roman"/>
          <w:lang w:eastAsia="ro-RO"/>
        </w:rPr>
        <w:lastRenderedPageBreak/>
        <w:t>1</w:t>
      </w:r>
      <w:r w:rsidR="002B2EE6">
        <w:rPr>
          <w:rFonts w:eastAsia="Times New Roman"/>
          <w:lang w:eastAsia="ro-RO"/>
        </w:rPr>
        <w:t>6</w:t>
      </w:r>
      <w:r w:rsidRPr="002379E8">
        <w:rPr>
          <w:rFonts w:eastAsia="Times New Roman"/>
          <w:lang w:eastAsia="ro-RO"/>
        </w:rPr>
        <w:t xml:space="preserve">.9. </w:t>
      </w:r>
      <w:r w:rsidR="00EF66B3" w:rsidRPr="002379E8">
        <w:rPr>
          <w:rFonts w:eastAsia="Times New Roman"/>
          <w:lang w:eastAsia="ro-RO"/>
        </w:rPr>
        <w:t xml:space="preserve">În situaţia prevăzută la </w:t>
      </w:r>
      <w:r w:rsidRPr="002379E8">
        <w:rPr>
          <w:rFonts w:eastAsia="Times New Roman"/>
          <w:lang w:eastAsia="ro-RO"/>
        </w:rPr>
        <w:t>art. 1</w:t>
      </w:r>
      <w:r w:rsidR="00535487">
        <w:rPr>
          <w:rFonts w:eastAsia="Times New Roman"/>
          <w:lang w:eastAsia="ro-RO"/>
        </w:rPr>
        <w:t>6</w:t>
      </w:r>
      <w:r w:rsidRPr="002379E8">
        <w:rPr>
          <w:rFonts w:eastAsia="Times New Roman"/>
          <w:lang w:eastAsia="ro-RO"/>
        </w:rPr>
        <w:t>.5 alin.(1),</w:t>
      </w:r>
      <w:r w:rsidR="00EF66B3" w:rsidRPr="002379E8">
        <w:rPr>
          <w:rFonts w:eastAsia="Times New Roman"/>
          <w:lang w:eastAsia="ro-RO"/>
        </w:rPr>
        <w:t xml:space="preserve"> lit. c), în cazul în care un contract de subcontractare este denunţat unilateral/reziliat de către una din </w:t>
      </w:r>
      <w:proofErr w:type="spellStart"/>
      <w:r w:rsidR="00EF66B3" w:rsidRPr="002379E8">
        <w:rPr>
          <w:rFonts w:eastAsia="Times New Roman"/>
          <w:lang w:eastAsia="ro-RO"/>
        </w:rPr>
        <w:t>părţi</w:t>
      </w:r>
      <w:proofErr w:type="spellEnd"/>
      <w:r w:rsidR="00EF66B3" w:rsidRPr="002379E8">
        <w:rPr>
          <w:rFonts w:eastAsia="Times New Roman"/>
          <w:lang w:eastAsia="ro-RO"/>
        </w:rPr>
        <w:t xml:space="preserve">, </w:t>
      </w:r>
      <w:r w:rsidR="00FD0133">
        <w:rPr>
          <w:rFonts w:eastAsia="Times New Roman"/>
          <w:lang w:eastAsia="ro-RO"/>
        </w:rPr>
        <w:t>prestatorul</w:t>
      </w:r>
      <w:r w:rsidR="00EF66B3" w:rsidRPr="002379E8">
        <w:rPr>
          <w:rFonts w:eastAsia="Times New Roman"/>
          <w:lang w:eastAsia="ro-RO"/>
        </w:rPr>
        <w:t xml:space="preserve"> are </w:t>
      </w:r>
      <w:proofErr w:type="spellStart"/>
      <w:r w:rsidR="00EF66B3" w:rsidRPr="002379E8">
        <w:rPr>
          <w:rFonts w:eastAsia="Times New Roman"/>
          <w:lang w:eastAsia="ro-RO"/>
        </w:rPr>
        <w:t>obligaţia</w:t>
      </w:r>
      <w:proofErr w:type="spellEnd"/>
      <w:r w:rsidR="00EF66B3" w:rsidRPr="002379E8">
        <w:rPr>
          <w:rFonts w:eastAsia="Times New Roman"/>
          <w:lang w:eastAsia="ro-RO"/>
        </w:rPr>
        <w:t xml:space="preserve"> de a prelua partea/părţile din contract aferente activităţii subcontractate sau de a înlocui acest subcontractant cu un nou subcontractant în condiţiile art. </w:t>
      </w:r>
      <w:r w:rsidRPr="002379E8">
        <w:rPr>
          <w:rFonts w:eastAsia="Times New Roman"/>
          <w:lang w:eastAsia="ro-RO"/>
        </w:rPr>
        <w:t>1</w:t>
      </w:r>
      <w:r w:rsidR="00535487">
        <w:rPr>
          <w:rFonts w:eastAsia="Times New Roman"/>
          <w:lang w:eastAsia="ro-RO"/>
        </w:rPr>
        <w:t>6</w:t>
      </w:r>
      <w:r w:rsidRPr="002379E8">
        <w:rPr>
          <w:rFonts w:eastAsia="Times New Roman"/>
          <w:lang w:eastAsia="ro-RO"/>
        </w:rPr>
        <w:t>.5 alin.(1),</w:t>
      </w:r>
      <w:r w:rsidR="00EF66B3" w:rsidRPr="002379E8">
        <w:rPr>
          <w:rFonts w:eastAsia="Times New Roman"/>
          <w:lang w:eastAsia="ro-RO"/>
        </w:rPr>
        <w:t xml:space="preserve"> lit. a).</w:t>
      </w:r>
    </w:p>
    <w:p w14:paraId="33070663" w14:textId="09448CB9" w:rsidR="002379E8" w:rsidRPr="002379E8" w:rsidRDefault="002379E8" w:rsidP="000416F1">
      <w:pPr>
        <w:widowControl/>
        <w:suppressAutoHyphens w:val="0"/>
        <w:jc w:val="both"/>
        <w:rPr>
          <w:rFonts w:eastAsia="Times New Roman"/>
          <w:lang w:eastAsia="ro-RO"/>
        </w:rPr>
      </w:pPr>
      <w:r w:rsidRPr="002379E8">
        <w:rPr>
          <w:rFonts w:eastAsia="Times New Roman"/>
          <w:lang w:eastAsia="ro-RO"/>
        </w:rPr>
        <w:t>1</w:t>
      </w:r>
      <w:r w:rsidR="002B2EE6">
        <w:rPr>
          <w:rFonts w:eastAsia="Times New Roman"/>
          <w:lang w:eastAsia="ro-RO"/>
        </w:rPr>
        <w:t>6</w:t>
      </w:r>
      <w:r w:rsidRPr="002379E8">
        <w:rPr>
          <w:rFonts w:eastAsia="Times New Roman"/>
          <w:lang w:eastAsia="ro-RO"/>
        </w:rPr>
        <w:t xml:space="preserve">.10. (1) </w:t>
      </w:r>
      <w:r w:rsidR="00433D35">
        <w:rPr>
          <w:rFonts w:eastAsia="Times New Roman"/>
          <w:lang w:eastAsia="ro-RO"/>
        </w:rPr>
        <w:t>Achizitorul</w:t>
      </w:r>
      <w:r w:rsidR="00013290" w:rsidRPr="002379E8">
        <w:rPr>
          <w:rFonts w:eastAsia="Times New Roman"/>
          <w:lang w:eastAsia="ro-RO"/>
        </w:rPr>
        <w:t xml:space="preserve"> </w:t>
      </w:r>
      <w:r w:rsidRPr="002379E8">
        <w:rPr>
          <w:rFonts w:eastAsia="Times New Roman"/>
          <w:lang w:eastAsia="ro-RO"/>
        </w:rPr>
        <w:t>poate efectua</w:t>
      </w:r>
      <w:r w:rsidR="00013290" w:rsidRPr="002379E8">
        <w:rPr>
          <w:rFonts w:eastAsia="Times New Roman"/>
          <w:lang w:eastAsia="ro-RO"/>
        </w:rPr>
        <w:t xml:space="preserve"> </w:t>
      </w:r>
      <w:proofErr w:type="spellStart"/>
      <w:r w:rsidR="00013290" w:rsidRPr="002379E8">
        <w:rPr>
          <w:rFonts w:eastAsia="Times New Roman"/>
          <w:lang w:eastAsia="ro-RO"/>
        </w:rPr>
        <w:t>plăţi</w:t>
      </w:r>
      <w:proofErr w:type="spellEnd"/>
      <w:r w:rsidR="00013290" w:rsidRPr="002379E8">
        <w:rPr>
          <w:rFonts w:eastAsia="Times New Roman"/>
          <w:lang w:eastAsia="ro-RO"/>
        </w:rPr>
        <w:t xml:space="preserve"> corespunzătoare </w:t>
      </w:r>
      <w:proofErr w:type="spellStart"/>
      <w:r w:rsidR="00013290" w:rsidRPr="002379E8">
        <w:rPr>
          <w:rFonts w:eastAsia="Times New Roman"/>
          <w:lang w:eastAsia="ro-RO"/>
        </w:rPr>
        <w:t>părţii</w:t>
      </w:r>
      <w:proofErr w:type="spellEnd"/>
      <w:r w:rsidR="00013290" w:rsidRPr="002379E8">
        <w:rPr>
          <w:rFonts w:eastAsia="Times New Roman"/>
          <w:lang w:eastAsia="ro-RO"/>
        </w:rPr>
        <w:t>/</w:t>
      </w:r>
      <w:proofErr w:type="spellStart"/>
      <w:r w:rsidR="00013290" w:rsidRPr="002379E8">
        <w:rPr>
          <w:rFonts w:eastAsia="Times New Roman"/>
          <w:lang w:eastAsia="ro-RO"/>
        </w:rPr>
        <w:t>părţilor</w:t>
      </w:r>
      <w:proofErr w:type="spellEnd"/>
      <w:r w:rsidR="00013290" w:rsidRPr="002379E8">
        <w:rPr>
          <w:rFonts w:eastAsia="Times New Roman"/>
          <w:lang w:eastAsia="ro-RO"/>
        </w:rPr>
        <w:t xml:space="preserve"> din contract îndeplinite de către subcontractanţii propuşi în ofertă, dacă aceştia solicită, p</w:t>
      </w:r>
      <w:r w:rsidRPr="002379E8">
        <w:rPr>
          <w:rFonts w:eastAsia="Times New Roman"/>
          <w:lang w:eastAsia="ro-RO"/>
        </w:rPr>
        <w:t xml:space="preserve">entru servicii prestate </w:t>
      </w:r>
      <w:r w:rsidR="00013290" w:rsidRPr="002379E8">
        <w:rPr>
          <w:rFonts w:eastAsia="Times New Roman"/>
          <w:lang w:eastAsia="ro-RO"/>
        </w:rPr>
        <w:t xml:space="preserve">potrivit </w:t>
      </w:r>
      <w:r w:rsidR="00FD0133">
        <w:rPr>
          <w:rFonts w:eastAsia="Times New Roman"/>
          <w:lang w:eastAsia="ro-RO"/>
        </w:rPr>
        <w:t>prestatorului</w:t>
      </w:r>
      <w:r w:rsidR="00013290" w:rsidRPr="002379E8">
        <w:rPr>
          <w:rFonts w:eastAsia="Times New Roman"/>
          <w:lang w:eastAsia="ro-RO"/>
        </w:rPr>
        <w:t xml:space="preserve"> dintre </w:t>
      </w:r>
      <w:r w:rsidR="00FD0133">
        <w:rPr>
          <w:rFonts w:eastAsia="Times New Roman"/>
          <w:lang w:eastAsia="ro-RO"/>
        </w:rPr>
        <w:t>prestator</w:t>
      </w:r>
      <w:r w:rsidR="00013290" w:rsidRPr="002379E8">
        <w:rPr>
          <w:rFonts w:eastAsia="Times New Roman"/>
          <w:lang w:eastAsia="ro-RO"/>
        </w:rPr>
        <w:t xml:space="preserve"> </w:t>
      </w:r>
      <w:proofErr w:type="spellStart"/>
      <w:r w:rsidR="00013290" w:rsidRPr="002379E8">
        <w:rPr>
          <w:rFonts w:eastAsia="Times New Roman"/>
          <w:lang w:eastAsia="ro-RO"/>
        </w:rPr>
        <w:t>şi</w:t>
      </w:r>
      <w:proofErr w:type="spellEnd"/>
      <w:r w:rsidR="00013290" w:rsidRPr="002379E8">
        <w:rPr>
          <w:rFonts w:eastAsia="Times New Roman"/>
          <w:lang w:eastAsia="ro-RO"/>
        </w:rPr>
        <w:t xml:space="preserve"> subcontractant în conformitate cu dispoziţiile legale aplicabile, atunci când natura contractului permite acest lucru şi dacă subcontractanţii propuşi şi-au exprimat opţiunea în acest sens.</w:t>
      </w:r>
    </w:p>
    <w:p w14:paraId="2F8CD830" w14:textId="77777777" w:rsidR="002379E8" w:rsidRPr="002379E8" w:rsidRDefault="002379E8" w:rsidP="000416F1">
      <w:pPr>
        <w:widowControl/>
        <w:suppressAutoHyphens w:val="0"/>
        <w:jc w:val="both"/>
        <w:rPr>
          <w:rFonts w:eastAsia="Times New Roman"/>
          <w:lang w:eastAsia="ro-RO"/>
        </w:rPr>
      </w:pPr>
      <w:r w:rsidRPr="002379E8">
        <w:rPr>
          <w:rFonts w:eastAsia="Times New Roman"/>
          <w:lang w:eastAsia="ro-RO"/>
        </w:rPr>
        <w:t xml:space="preserve">(2) </w:t>
      </w:r>
      <w:r w:rsidR="00013290" w:rsidRPr="002379E8">
        <w:rPr>
          <w:rFonts w:eastAsia="Times New Roman"/>
          <w:lang w:eastAsia="ro-RO"/>
        </w:rPr>
        <w:t>În sensul alin. (1), subcontract</w:t>
      </w:r>
      <w:r w:rsidR="00732B43">
        <w:rPr>
          <w:rFonts w:eastAsia="Times New Roman"/>
          <w:lang w:eastAsia="ro-RO"/>
        </w:rPr>
        <w:t>anții</w:t>
      </w:r>
      <w:r w:rsidR="00013290" w:rsidRPr="002379E8">
        <w:rPr>
          <w:rFonts w:eastAsia="Times New Roman"/>
          <w:lang w:eastAsia="ro-RO"/>
        </w:rPr>
        <w:t xml:space="preserve"> </w:t>
      </w:r>
      <w:proofErr w:type="spellStart"/>
      <w:r w:rsidR="00013290" w:rsidRPr="002379E8">
        <w:rPr>
          <w:rFonts w:eastAsia="Times New Roman"/>
          <w:lang w:eastAsia="ro-RO"/>
        </w:rPr>
        <w:t>îşi</w:t>
      </w:r>
      <w:proofErr w:type="spellEnd"/>
      <w:r w:rsidR="00013290" w:rsidRPr="002379E8">
        <w:rPr>
          <w:rFonts w:eastAsia="Times New Roman"/>
          <w:lang w:eastAsia="ro-RO"/>
        </w:rPr>
        <w:t xml:space="preserve"> vor exprima la momentul încheierii contractului de achiziţie publică sau la momentul introducerii acestora în contractul de achiziţie publică, după caz, opţiunea de a fi plătiţi direct de către </w:t>
      </w:r>
      <w:r w:rsidR="00433D35">
        <w:rPr>
          <w:rFonts w:eastAsia="Times New Roman"/>
          <w:lang w:eastAsia="ro-RO"/>
        </w:rPr>
        <w:t>achizitor</w:t>
      </w:r>
      <w:r w:rsidR="00013290" w:rsidRPr="002379E8">
        <w:rPr>
          <w:rFonts w:eastAsia="Times New Roman"/>
          <w:lang w:eastAsia="ro-RO"/>
        </w:rPr>
        <w:t xml:space="preserve">. </w:t>
      </w:r>
      <w:r w:rsidR="00433D35">
        <w:rPr>
          <w:rFonts w:eastAsia="Times New Roman"/>
          <w:lang w:eastAsia="ro-RO"/>
        </w:rPr>
        <w:t>Achizitorul</w:t>
      </w:r>
      <w:r w:rsidR="00013290" w:rsidRPr="002379E8">
        <w:rPr>
          <w:rFonts w:eastAsia="Times New Roman"/>
          <w:lang w:eastAsia="ro-RO"/>
        </w:rPr>
        <w:t xml:space="preserve"> efectuează </w:t>
      </w:r>
      <w:proofErr w:type="spellStart"/>
      <w:r w:rsidR="00013290" w:rsidRPr="002379E8">
        <w:rPr>
          <w:rFonts w:eastAsia="Times New Roman"/>
          <w:lang w:eastAsia="ro-RO"/>
        </w:rPr>
        <w:t>plăţile</w:t>
      </w:r>
      <w:proofErr w:type="spellEnd"/>
      <w:r w:rsidR="00013290" w:rsidRPr="002379E8">
        <w:rPr>
          <w:rFonts w:eastAsia="Times New Roman"/>
          <w:lang w:eastAsia="ro-RO"/>
        </w:rPr>
        <w:t xml:space="preserve"> directe către </w:t>
      </w:r>
      <w:proofErr w:type="spellStart"/>
      <w:r w:rsidR="00013290" w:rsidRPr="002379E8">
        <w:rPr>
          <w:rFonts w:eastAsia="Times New Roman"/>
          <w:lang w:eastAsia="ro-RO"/>
        </w:rPr>
        <w:t>subcontractanţii</w:t>
      </w:r>
      <w:proofErr w:type="spellEnd"/>
      <w:r w:rsidR="00013290" w:rsidRPr="002379E8">
        <w:rPr>
          <w:rFonts w:eastAsia="Times New Roman"/>
          <w:lang w:eastAsia="ro-RO"/>
        </w:rPr>
        <w:t xml:space="preserve"> agreaţi doar atunci când prestaţia acestora este confirmată prin documente agreate de toate cele 3 </w:t>
      </w:r>
      <w:proofErr w:type="spellStart"/>
      <w:r w:rsidR="00013290" w:rsidRPr="002379E8">
        <w:rPr>
          <w:rFonts w:eastAsia="Times New Roman"/>
          <w:lang w:eastAsia="ro-RO"/>
        </w:rPr>
        <w:t>părţi</w:t>
      </w:r>
      <w:proofErr w:type="spellEnd"/>
      <w:r w:rsidR="00013290" w:rsidRPr="002379E8">
        <w:rPr>
          <w:rFonts w:eastAsia="Times New Roman"/>
          <w:lang w:eastAsia="ro-RO"/>
        </w:rPr>
        <w:t xml:space="preserve">, respectiv </w:t>
      </w:r>
      <w:r w:rsidR="00433D35">
        <w:rPr>
          <w:rFonts w:eastAsia="Times New Roman"/>
          <w:lang w:eastAsia="ro-RO"/>
        </w:rPr>
        <w:t>achizitor</w:t>
      </w:r>
      <w:r w:rsidR="00013290" w:rsidRPr="002379E8">
        <w:rPr>
          <w:rFonts w:eastAsia="Times New Roman"/>
          <w:lang w:eastAsia="ro-RO"/>
        </w:rPr>
        <w:t xml:space="preserve">, </w:t>
      </w:r>
      <w:r w:rsidR="00FD0133">
        <w:rPr>
          <w:rFonts w:eastAsia="Times New Roman"/>
          <w:lang w:eastAsia="ro-RO"/>
        </w:rPr>
        <w:t>prestatorul</w:t>
      </w:r>
      <w:r w:rsidR="00013290" w:rsidRPr="002379E8">
        <w:rPr>
          <w:rFonts w:eastAsia="Times New Roman"/>
          <w:lang w:eastAsia="ro-RO"/>
        </w:rPr>
        <w:t xml:space="preserve"> </w:t>
      </w:r>
      <w:proofErr w:type="spellStart"/>
      <w:r w:rsidR="00013290" w:rsidRPr="002379E8">
        <w:rPr>
          <w:rFonts w:eastAsia="Times New Roman"/>
          <w:lang w:eastAsia="ro-RO"/>
        </w:rPr>
        <w:t>şi</w:t>
      </w:r>
      <w:proofErr w:type="spellEnd"/>
      <w:r w:rsidR="00013290" w:rsidRPr="002379E8">
        <w:rPr>
          <w:rFonts w:eastAsia="Times New Roman"/>
          <w:lang w:eastAsia="ro-RO"/>
        </w:rPr>
        <w:t xml:space="preserve"> subcontractant sau de </w:t>
      </w:r>
      <w:r w:rsidR="00433D35">
        <w:rPr>
          <w:rFonts w:eastAsia="Times New Roman"/>
          <w:lang w:eastAsia="ro-RO"/>
        </w:rPr>
        <w:t>achizitor</w:t>
      </w:r>
      <w:r w:rsidR="00013290" w:rsidRPr="002379E8">
        <w:rPr>
          <w:rFonts w:eastAsia="Times New Roman"/>
          <w:lang w:eastAsia="ro-RO"/>
        </w:rPr>
        <w:t xml:space="preserve"> </w:t>
      </w:r>
      <w:proofErr w:type="spellStart"/>
      <w:r w:rsidR="00013290" w:rsidRPr="002379E8">
        <w:rPr>
          <w:rFonts w:eastAsia="Times New Roman"/>
          <w:lang w:eastAsia="ro-RO"/>
        </w:rPr>
        <w:t>şi</w:t>
      </w:r>
      <w:proofErr w:type="spellEnd"/>
      <w:r w:rsidR="00013290" w:rsidRPr="002379E8">
        <w:rPr>
          <w:rFonts w:eastAsia="Times New Roman"/>
          <w:lang w:eastAsia="ro-RO"/>
        </w:rPr>
        <w:t xml:space="preserve"> subcontractant atunci când, în mod nejustificat, </w:t>
      </w:r>
      <w:r w:rsidR="00FD0133">
        <w:rPr>
          <w:rFonts w:eastAsia="Times New Roman"/>
          <w:lang w:eastAsia="ro-RO"/>
        </w:rPr>
        <w:t>prestatorul</w:t>
      </w:r>
      <w:r w:rsidR="00013290" w:rsidRPr="002379E8">
        <w:rPr>
          <w:rFonts w:eastAsia="Times New Roman"/>
          <w:lang w:eastAsia="ro-RO"/>
        </w:rPr>
        <w:t xml:space="preserve"> blochează confirmarea executării obligaţiilor asumate de subcontractant.</w:t>
      </w:r>
    </w:p>
    <w:p w14:paraId="494E6335" w14:textId="77777777" w:rsidR="002379E8" w:rsidRPr="002379E8" w:rsidRDefault="00013290" w:rsidP="000416F1">
      <w:pPr>
        <w:widowControl/>
        <w:suppressAutoHyphens w:val="0"/>
        <w:jc w:val="both"/>
        <w:rPr>
          <w:rFonts w:eastAsia="Times New Roman"/>
          <w:lang w:eastAsia="ro-RO"/>
        </w:rPr>
      </w:pPr>
      <w:r w:rsidRPr="002379E8">
        <w:rPr>
          <w:rFonts w:eastAsia="Times New Roman"/>
          <w:lang w:eastAsia="ro-RO"/>
        </w:rPr>
        <w:t xml:space="preserve">(3) Atunci când un subcontractant îşi exprimă opţiunea de a fi plătit direct, </w:t>
      </w:r>
      <w:r w:rsidR="00433D35">
        <w:rPr>
          <w:rFonts w:eastAsia="Times New Roman"/>
          <w:lang w:eastAsia="ro-RO"/>
        </w:rPr>
        <w:t>achizitorul</w:t>
      </w:r>
      <w:r w:rsidRPr="002379E8">
        <w:rPr>
          <w:rFonts w:eastAsia="Times New Roman"/>
          <w:lang w:eastAsia="ro-RO"/>
        </w:rPr>
        <w:t xml:space="preserve"> are </w:t>
      </w:r>
      <w:proofErr w:type="spellStart"/>
      <w:r w:rsidRPr="002379E8">
        <w:rPr>
          <w:rFonts w:eastAsia="Times New Roman"/>
          <w:lang w:eastAsia="ro-RO"/>
        </w:rPr>
        <w:t>obligaţia</w:t>
      </w:r>
      <w:proofErr w:type="spellEnd"/>
      <w:r w:rsidRPr="002379E8">
        <w:rPr>
          <w:rFonts w:eastAsia="Times New Roman"/>
          <w:lang w:eastAsia="ro-RO"/>
        </w:rPr>
        <w:t xml:space="preserve"> de a stabili în cadrul contractului de achiziţie publică clauze contractuale obligatorii ce prevăd transferul de drept al obligaţiilor de plată către subcontractant/subcontractanţi pentru partea/părţile din contract aferentă/aferente acestuia/acestora, în momentul în care a fost confirmată îndeplinirea obligaţiilor asumate prin contractul de subcontractare, în conformitate cu prevederile alin. (2).</w:t>
      </w:r>
    </w:p>
    <w:p w14:paraId="641BEC31" w14:textId="1FB16E03" w:rsidR="000E5156" w:rsidRPr="003F0EF0" w:rsidRDefault="002379E8" w:rsidP="003F0EF0">
      <w:pPr>
        <w:widowControl/>
        <w:suppressAutoHyphens w:val="0"/>
        <w:jc w:val="both"/>
        <w:rPr>
          <w:rFonts w:eastAsia="Times New Roman"/>
          <w:lang w:eastAsia="ro-RO"/>
        </w:rPr>
      </w:pPr>
      <w:r w:rsidRPr="002379E8">
        <w:rPr>
          <w:lang w:eastAsia="ro-RO"/>
        </w:rPr>
        <w:t>1</w:t>
      </w:r>
      <w:r w:rsidR="002B2EE6">
        <w:rPr>
          <w:lang w:eastAsia="ro-RO"/>
        </w:rPr>
        <w:t>6</w:t>
      </w:r>
      <w:r w:rsidRPr="002379E8">
        <w:rPr>
          <w:lang w:eastAsia="ro-RO"/>
        </w:rPr>
        <w:t xml:space="preserve">.11. În situația în care pe parcursul derulării contractului, </w:t>
      </w:r>
      <w:r w:rsidR="00FD0133">
        <w:rPr>
          <w:lang w:eastAsia="ro-RO"/>
        </w:rPr>
        <w:t>prestatorul</w:t>
      </w:r>
      <w:r w:rsidRPr="002379E8">
        <w:rPr>
          <w:lang w:eastAsia="ro-RO"/>
        </w:rPr>
        <w:t xml:space="preserve"> va subcontracta unor operatori economici nedeclarați ca subcontractanți în ofertă, subcontractarea </w:t>
      </w:r>
      <w:r w:rsidRPr="002379E8">
        <w:t xml:space="preserve">va fi considerată o încălcare a prezentului contract, iar contractul se reziliază de plin drept, fără notificare prealabilă și </w:t>
      </w:r>
      <w:r w:rsidRPr="002379E8">
        <w:rPr>
          <w:lang w:eastAsia="ro-RO"/>
        </w:rPr>
        <w:t>se vor aplica penalități de 50% din valoarea serviciilor contractate.</w:t>
      </w:r>
    </w:p>
    <w:p w14:paraId="19BDC5C8" w14:textId="034328C6" w:rsidR="00F465F3" w:rsidRPr="002379E8" w:rsidRDefault="0052709B" w:rsidP="000416F1">
      <w:pPr>
        <w:jc w:val="both"/>
        <w:rPr>
          <w:b/>
          <w:i/>
        </w:rPr>
      </w:pPr>
      <w:r w:rsidRPr="002379E8">
        <w:rPr>
          <w:b/>
          <w:i/>
        </w:rPr>
        <w:t>1</w:t>
      </w:r>
      <w:r w:rsidR="002B2EE6">
        <w:rPr>
          <w:b/>
          <w:i/>
        </w:rPr>
        <w:t>7</w:t>
      </w:r>
      <w:r w:rsidR="00F465F3" w:rsidRPr="002379E8">
        <w:rPr>
          <w:b/>
          <w:i/>
        </w:rPr>
        <w:t>. Forța majoră</w:t>
      </w:r>
    </w:p>
    <w:p w14:paraId="20594813" w14:textId="3FB7F423" w:rsidR="00F465F3" w:rsidRPr="002379E8" w:rsidRDefault="002379E8" w:rsidP="000416F1">
      <w:pPr>
        <w:jc w:val="both"/>
      </w:pPr>
      <w:r w:rsidRPr="002379E8">
        <w:t>1</w:t>
      </w:r>
      <w:r w:rsidR="002B2EE6">
        <w:t>7</w:t>
      </w:r>
      <w:r w:rsidR="00F465F3" w:rsidRPr="002379E8">
        <w:t xml:space="preserve">.1. </w:t>
      </w:r>
      <w:r w:rsidR="00B17CA8">
        <w:t xml:space="preserve"> </w:t>
      </w:r>
      <w:r w:rsidR="00F465F3" w:rsidRPr="002379E8">
        <w:t>Forța majoră este constatată de o autoritate competentă.</w:t>
      </w:r>
    </w:p>
    <w:p w14:paraId="1C2EC025" w14:textId="66C2E510" w:rsidR="00F465F3" w:rsidRPr="002379E8" w:rsidRDefault="002379E8" w:rsidP="000416F1">
      <w:pPr>
        <w:jc w:val="both"/>
      </w:pPr>
      <w:r w:rsidRPr="002379E8">
        <w:t>1</w:t>
      </w:r>
      <w:r w:rsidR="002B2EE6">
        <w:t>7</w:t>
      </w:r>
      <w:r w:rsidR="00F465F3" w:rsidRPr="002379E8">
        <w:t>.2.</w:t>
      </w:r>
      <w:r w:rsidR="00634C68">
        <w:t xml:space="preserve"> </w:t>
      </w:r>
      <w:r w:rsidR="00F465F3" w:rsidRPr="002379E8">
        <w:t>Forța majoră exonerează părțile contractante de îndeplinirea obligațiilor asumate prin prezentul contract, pe toată perioada în care aceasta acționează.</w:t>
      </w:r>
    </w:p>
    <w:p w14:paraId="488E0A9B" w14:textId="53B858C1" w:rsidR="00F465F3" w:rsidRPr="002379E8" w:rsidRDefault="002379E8" w:rsidP="000416F1">
      <w:pPr>
        <w:jc w:val="both"/>
      </w:pPr>
      <w:r w:rsidRPr="002379E8">
        <w:t>1</w:t>
      </w:r>
      <w:r w:rsidR="002B2EE6">
        <w:t>7</w:t>
      </w:r>
      <w:r w:rsidR="00F465F3" w:rsidRPr="002379E8">
        <w:t>.3. Îndeplinirea contractului va fi suspendată în perioada de acțiune a forței majore, dar fără a prejudicia drepturile ce li se cuveneau părților până la apariția acesteia.</w:t>
      </w:r>
    </w:p>
    <w:p w14:paraId="0C39BADF" w14:textId="29202D83" w:rsidR="00F465F3" w:rsidRPr="002379E8" w:rsidRDefault="002379E8" w:rsidP="000416F1">
      <w:pPr>
        <w:jc w:val="both"/>
      </w:pPr>
      <w:r w:rsidRPr="002379E8">
        <w:t>1</w:t>
      </w:r>
      <w:r w:rsidR="002B2EE6">
        <w:t>7</w:t>
      </w:r>
      <w:r w:rsidR="00F465F3" w:rsidRPr="002379E8">
        <w:t>.4. Partea contractantă care invocă forța majoră are obligația de a notifica celeilalte părți, imediat și în mod complet, producerea acesteia și să ia orice măsuri care îi stau la dispoziție în vederea limitării consecințelor.</w:t>
      </w:r>
    </w:p>
    <w:p w14:paraId="1DC2B955" w14:textId="65973DEB" w:rsidR="00F465F3" w:rsidRPr="002379E8" w:rsidRDefault="002379E8" w:rsidP="000416F1">
      <w:pPr>
        <w:jc w:val="both"/>
      </w:pPr>
      <w:r w:rsidRPr="002379E8">
        <w:t>1</w:t>
      </w:r>
      <w:r w:rsidR="002B2EE6">
        <w:t>7</w:t>
      </w:r>
      <w:r w:rsidR="00F465F3" w:rsidRPr="002379E8">
        <w:t>.5. Partea contractantă care invocă forța majoră are obligația de a notifica celeilalte părți încetarea cauzei acesteia în maximum 15 zile de la încetare.</w:t>
      </w:r>
    </w:p>
    <w:p w14:paraId="62B5371D" w14:textId="533126FC" w:rsidR="004C32FB" w:rsidRPr="003F0EF0" w:rsidRDefault="002379E8" w:rsidP="003F0EF0">
      <w:pPr>
        <w:jc w:val="both"/>
      </w:pPr>
      <w:r w:rsidRPr="002379E8">
        <w:t>1</w:t>
      </w:r>
      <w:r w:rsidR="002B2EE6">
        <w:t>7</w:t>
      </w:r>
      <w:r w:rsidR="00C2727C" w:rsidRPr="002379E8">
        <w:t>.</w:t>
      </w:r>
      <w:r w:rsidR="00F465F3" w:rsidRPr="002379E8">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5D104DF7" w14:textId="539B7299" w:rsidR="008E735E" w:rsidRPr="002379E8" w:rsidRDefault="002379E8" w:rsidP="000416F1">
      <w:pPr>
        <w:pStyle w:val="DefaultText2"/>
        <w:jc w:val="both"/>
        <w:rPr>
          <w:b/>
          <w:i/>
          <w:szCs w:val="24"/>
          <w:lang w:val="ro-RO"/>
        </w:rPr>
      </w:pPr>
      <w:r w:rsidRPr="002379E8">
        <w:rPr>
          <w:b/>
          <w:i/>
          <w:szCs w:val="24"/>
          <w:lang w:val="ro-RO"/>
        </w:rPr>
        <w:t>1</w:t>
      </w:r>
      <w:r w:rsidR="002B2EE6">
        <w:rPr>
          <w:b/>
          <w:i/>
          <w:szCs w:val="24"/>
          <w:lang w:val="ro-RO"/>
        </w:rPr>
        <w:t>8</w:t>
      </w:r>
      <w:r w:rsidR="008E735E" w:rsidRPr="002379E8">
        <w:rPr>
          <w:b/>
          <w:i/>
          <w:szCs w:val="24"/>
          <w:lang w:val="ro-RO"/>
        </w:rPr>
        <w:t xml:space="preserve">. </w:t>
      </w:r>
      <w:r w:rsidR="00C56A33" w:rsidRPr="002379E8">
        <w:rPr>
          <w:b/>
          <w:i/>
          <w:szCs w:val="24"/>
          <w:lang w:val="ro-RO"/>
        </w:rPr>
        <w:t>Soluționarea</w:t>
      </w:r>
      <w:r w:rsidR="008E735E" w:rsidRPr="002379E8">
        <w:rPr>
          <w:b/>
          <w:i/>
          <w:szCs w:val="24"/>
          <w:lang w:val="ro-RO"/>
        </w:rPr>
        <w:t xml:space="preserve"> litigiilor</w:t>
      </w:r>
    </w:p>
    <w:p w14:paraId="558BF54A" w14:textId="3F60B0F0" w:rsidR="008E735E" w:rsidRPr="002379E8" w:rsidRDefault="002379E8" w:rsidP="000416F1">
      <w:pPr>
        <w:pStyle w:val="DefaultText2"/>
        <w:jc w:val="both"/>
        <w:rPr>
          <w:szCs w:val="24"/>
          <w:lang w:val="ro-RO"/>
        </w:rPr>
      </w:pPr>
      <w:r w:rsidRPr="002379E8">
        <w:rPr>
          <w:szCs w:val="24"/>
          <w:lang w:val="ro-RO"/>
        </w:rPr>
        <w:t>1</w:t>
      </w:r>
      <w:r w:rsidR="002B2EE6">
        <w:rPr>
          <w:szCs w:val="24"/>
          <w:lang w:val="ro-RO"/>
        </w:rPr>
        <w:t>8</w:t>
      </w:r>
      <w:r w:rsidR="008E735E" w:rsidRPr="002379E8">
        <w:rPr>
          <w:szCs w:val="24"/>
          <w:lang w:val="ro-RO"/>
        </w:rPr>
        <w:t xml:space="preserve">.1. Achizitorul </w:t>
      </w:r>
      <w:r w:rsidR="00C56A33" w:rsidRPr="002379E8">
        <w:rPr>
          <w:szCs w:val="24"/>
          <w:lang w:val="ro-RO"/>
        </w:rPr>
        <w:t>și</w:t>
      </w:r>
      <w:r w:rsidR="008E735E" w:rsidRPr="002379E8">
        <w:rPr>
          <w:szCs w:val="24"/>
          <w:lang w:val="ro-RO"/>
        </w:rPr>
        <w:t xml:space="preserve"> </w:t>
      </w:r>
      <w:r w:rsidR="0052709B" w:rsidRPr="002379E8">
        <w:rPr>
          <w:szCs w:val="24"/>
          <w:lang w:val="ro-RO"/>
        </w:rPr>
        <w:t>p</w:t>
      </w:r>
      <w:r w:rsidR="0055190F" w:rsidRPr="002379E8">
        <w:rPr>
          <w:szCs w:val="24"/>
          <w:lang w:val="ro-RO"/>
        </w:rPr>
        <w:t>restatorul</w:t>
      </w:r>
      <w:r w:rsidR="008E735E" w:rsidRPr="002379E8">
        <w:rPr>
          <w:szCs w:val="24"/>
          <w:lang w:val="ro-RO"/>
        </w:rPr>
        <w:t xml:space="preserve"> vor depune toate eforturile pentru a rezolva pe cale amiabilă, prin tratative directe, orice </w:t>
      </w:r>
      <w:r w:rsidR="00C56A33" w:rsidRPr="002379E8">
        <w:rPr>
          <w:szCs w:val="24"/>
          <w:lang w:val="ro-RO"/>
        </w:rPr>
        <w:t>neînțelegere</w:t>
      </w:r>
      <w:r w:rsidR="008E735E" w:rsidRPr="002379E8">
        <w:rPr>
          <w:szCs w:val="24"/>
          <w:lang w:val="ro-RO"/>
        </w:rPr>
        <w:t xml:space="preserve"> sau dispută care se poate ivi între ei în cadrul sau în legătură cu îndeplinirea contractului.</w:t>
      </w:r>
    </w:p>
    <w:p w14:paraId="2CF41DEE" w14:textId="25734BD6" w:rsidR="00710897" w:rsidRDefault="002379E8" w:rsidP="000416F1">
      <w:pPr>
        <w:autoSpaceDE w:val="0"/>
        <w:autoSpaceDN w:val="0"/>
        <w:adjustRightInd w:val="0"/>
        <w:jc w:val="both"/>
      </w:pPr>
      <w:r w:rsidRPr="002379E8">
        <w:t>1</w:t>
      </w:r>
      <w:r w:rsidR="002B2EE6">
        <w:t>8</w:t>
      </w:r>
      <w:r w:rsidR="008E735E" w:rsidRPr="002379E8">
        <w:t xml:space="preserve">.2. Dacă, după 15 zile de la începerea acestor tratative, achizitorul și </w:t>
      </w:r>
      <w:r w:rsidR="0052709B" w:rsidRPr="002379E8">
        <w:t>p</w:t>
      </w:r>
      <w:r w:rsidR="0055190F" w:rsidRPr="002379E8">
        <w:t>restatorul</w:t>
      </w:r>
      <w:r w:rsidR="008E735E" w:rsidRPr="002379E8">
        <w:t xml:space="preserve"> nu reușesc să rezolve în mod amiabil o divergență contractuală, se vor adresa instanțelor judecătorești competente.</w:t>
      </w:r>
    </w:p>
    <w:p w14:paraId="3578D755" w14:textId="2D13DE0B" w:rsidR="00710897" w:rsidRPr="007839B3" w:rsidRDefault="002B2EE6" w:rsidP="000416F1">
      <w:pPr>
        <w:jc w:val="both"/>
        <w:rPr>
          <w:b/>
          <w:i/>
        </w:rPr>
      </w:pPr>
      <w:r>
        <w:rPr>
          <w:b/>
          <w:i/>
        </w:rPr>
        <w:t>19</w:t>
      </w:r>
      <w:r w:rsidR="00710897" w:rsidRPr="007839B3">
        <w:rPr>
          <w:b/>
          <w:i/>
        </w:rPr>
        <w:t>. Prelucrarea datelor cu caracter personal</w:t>
      </w:r>
    </w:p>
    <w:p w14:paraId="77E9A61A" w14:textId="679CDCB6" w:rsidR="00710897" w:rsidRPr="007839B3" w:rsidRDefault="002B2EE6" w:rsidP="000416F1">
      <w:pPr>
        <w:jc w:val="both"/>
      </w:pPr>
      <w:r>
        <w:t>19</w:t>
      </w:r>
      <w:r w:rsidR="00710897" w:rsidRPr="007839B3">
        <w:t>.1 - Părțile trebuie să respecte normele și obligațiile impuse de dispozițiile în vigoare, privind protecția datelor cu caracter personal.</w:t>
      </w:r>
    </w:p>
    <w:p w14:paraId="5996258F" w14:textId="1470747A" w:rsidR="00710897" w:rsidRPr="007839B3" w:rsidRDefault="002B2EE6" w:rsidP="000416F1">
      <w:pPr>
        <w:jc w:val="both"/>
      </w:pPr>
      <w:r>
        <w:t>19</w:t>
      </w:r>
      <w:r w:rsidR="00710897" w:rsidRPr="007839B3">
        <w:t>.2 -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702BD15D" w14:textId="2B3C0382" w:rsidR="00710897" w:rsidRPr="007839B3" w:rsidRDefault="002B2EE6" w:rsidP="000416F1">
      <w:pPr>
        <w:jc w:val="both"/>
      </w:pPr>
      <w:r>
        <w:lastRenderedPageBreak/>
        <w:t>19</w:t>
      </w:r>
      <w:r w:rsidR="00710897" w:rsidRPr="007839B3">
        <w:t xml:space="preserve">.3 -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00710897" w:rsidRPr="007839B3">
        <w:t>reprelucrare</w:t>
      </w:r>
      <w:proofErr w:type="spellEnd"/>
      <w:r w:rsidR="00710897" w:rsidRPr="007839B3">
        <w:t xml:space="preserve"> sau transfer către terți ori publicare pe surse publice interne sau externe.</w:t>
      </w:r>
    </w:p>
    <w:p w14:paraId="5C0BC4A2" w14:textId="2C7975C2" w:rsidR="00710897" w:rsidRPr="007839B3" w:rsidRDefault="002B2EE6" w:rsidP="000416F1">
      <w:pPr>
        <w:jc w:val="both"/>
      </w:pPr>
      <w:r>
        <w:t>19</w:t>
      </w:r>
      <w:r w:rsidR="00710897" w:rsidRPr="007839B3">
        <w:t>.4 -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4A8371C3" w14:textId="30E0C9CC" w:rsidR="00710897" w:rsidRPr="00FA5C29" w:rsidRDefault="002B2EE6" w:rsidP="000416F1">
      <w:pPr>
        <w:jc w:val="both"/>
      </w:pPr>
      <w:r>
        <w:t>19</w:t>
      </w:r>
      <w:r w:rsidR="00710897" w:rsidRPr="007839B3">
        <w:t>.5 -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w:t>
      </w:r>
      <w:r w:rsidR="00710897" w:rsidRPr="00FA5C29">
        <w:t xml:space="preserve"> perioada de stocare a datelor personale prelucrate în contract este limitată de perioada corespondentă realizării obiectului principal al contractului subsecvent.</w:t>
      </w:r>
    </w:p>
    <w:p w14:paraId="4BBD66AE" w14:textId="2391A4FD" w:rsidR="00176E92" w:rsidRPr="003F0EF0" w:rsidRDefault="002B2EE6" w:rsidP="003F0EF0">
      <w:pPr>
        <w:jc w:val="both"/>
      </w:pPr>
      <w:r>
        <w:t>19</w:t>
      </w:r>
      <w:r w:rsidR="00710897" w:rsidRPr="00FA5C29">
        <w:t>.6 - Datele cu caracter personal schimbate între părți nu pot deveni accesibile sau comunicate unor terțe părți neautorizate sau puse la dispoziție spre utilizare într-un alt mod.</w:t>
      </w:r>
    </w:p>
    <w:p w14:paraId="3C18EFA9" w14:textId="26CDFAAC" w:rsidR="008E735E" w:rsidRPr="002379E8" w:rsidRDefault="002379E8" w:rsidP="000416F1">
      <w:pPr>
        <w:autoSpaceDE w:val="0"/>
        <w:autoSpaceDN w:val="0"/>
        <w:adjustRightInd w:val="0"/>
        <w:jc w:val="both"/>
        <w:rPr>
          <w:b/>
          <w:bCs/>
          <w:i/>
          <w:iCs/>
          <w:caps/>
          <w:lang w:eastAsia="ro-RO"/>
        </w:rPr>
      </w:pPr>
      <w:r w:rsidRPr="002379E8">
        <w:rPr>
          <w:b/>
          <w:bCs/>
          <w:i/>
          <w:iCs/>
          <w:caps/>
          <w:lang w:eastAsia="ro-RO"/>
        </w:rPr>
        <w:t>2</w:t>
      </w:r>
      <w:r w:rsidR="002B2EE6">
        <w:rPr>
          <w:b/>
          <w:bCs/>
          <w:i/>
          <w:iCs/>
          <w:caps/>
          <w:lang w:eastAsia="ro-RO"/>
        </w:rPr>
        <w:t>0</w:t>
      </w:r>
      <w:r w:rsidR="008E735E" w:rsidRPr="002379E8">
        <w:rPr>
          <w:b/>
          <w:bCs/>
          <w:i/>
          <w:iCs/>
          <w:caps/>
          <w:lang w:eastAsia="ro-RO"/>
        </w:rPr>
        <w:t>. C</w:t>
      </w:r>
      <w:r w:rsidR="008E735E" w:rsidRPr="002379E8">
        <w:rPr>
          <w:b/>
          <w:bCs/>
          <w:i/>
          <w:iCs/>
          <w:lang w:eastAsia="ro-RO"/>
        </w:rPr>
        <w:t>aracterul public al contractului</w:t>
      </w:r>
    </w:p>
    <w:p w14:paraId="23AF070E" w14:textId="3F1C1AA4" w:rsidR="008E735E" w:rsidRPr="002379E8" w:rsidRDefault="00C9022C" w:rsidP="000416F1">
      <w:pPr>
        <w:autoSpaceDE w:val="0"/>
        <w:autoSpaceDN w:val="0"/>
        <w:adjustRightInd w:val="0"/>
        <w:jc w:val="both"/>
        <w:rPr>
          <w:lang w:eastAsia="ro-RO"/>
        </w:rPr>
      </w:pPr>
      <w:r>
        <w:rPr>
          <w:lang w:eastAsia="ro-RO"/>
        </w:rPr>
        <w:t>2</w:t>
      </w:r>
      <w:r w:rsidR="002B2EE6">
        <w:rPr>
          <w:lang w:eastAsia="ro-RO"/>
        </w:rPr>
        <w:t>0</w:t>
      </w:r>
      <w:r>
        <w:rPr>
          <w:lang w:eastAsia="ro-RO"/>
        </w:rPr>
        <w:t>.</w:t>
      </w:r>
      <w:r w:rsidR="008E735E" w:rsidRPr="002379E8">
        <w:rPr>
          <w:lang w:eastAsia="ro-RO"/>
        </w:rPr>
        <w:t>1 Dosarul achiziției publice are caracter de document public.</w:t>
      </w:r>
    </w:p>
    <w:p w14:paraId="0CAE63B4" w14:textId="376DE5D2" w:rsidR="008E735E" w:rsidRPr="002379E8" w:rsidRDefault="00C9022C" w:rsidP="000416F1">
      <w:pPr>
        <w:autoSpaceDE w:val="0"/>
        <w:autoSpaceDN w:val="0"/>
        <w:adjustRightInd w:val="0"/>
        <w:jc w:val="both"/>
        <w:rPr>
          <w:lang w:eastAsia="ro-RO"/>
        </w:rPr>
      </w:pPr>
      <w:r>
        <w:rPr>
          <w:lang w:eastAsia="ro-RO"/>
        </w:rPr>
        <w:t>2</w:t>
      </w:r>
      <w:r w:rsidR="002B2EE6">
        <w:rPr>
          <w:lang w:eastAsia="ro-RO"/>
        </w:rPr>
        <w:t>0</w:t>
      </w:r>
      <w:r>
        <w:rPr>
          <w:lang w:eastAsia="ro-RO"/>
        </w:rPr>
        <w:t>.</w:t>
      </w:r>
      <w:r w:rsidR="008E735E" w:rsidRPr="002379E8">
        <w:rPr>
          <w:lang w:eastAsia="ro-RO"/>
        </w:rPr>
        <w:t>2 Accesul la aceste informații poate fi restricționat în cazul în care acestea sunt clasificate prin acordul părților sau protejate de un drept de proprietate intelectuală, potrivit legii.</w:t>
      </w:r>
    </w:p>
    <w:p w14:paraId="1933AC09" w14:textId="0FE823B7" w:rsidR="008E735E" w:rsidRPr="002379E8" w:rsidRDefault="00C9022C" w:rsidP="000416F1">
      <w:pPr>
        <w:autoSpaceDE w:val="0"/>
        <w:autoSpaceDN w:val="0"/>
        <w:adjustRightInd w:val="0"/>
        <w:jc w:val="both"/>
        <w:rPr>
          <w:lang w:eastAsia="ro-RO"/>
        </w:rPr>
      </w:pPr>
      <w:r>
        <w:rPr>
          <w:lang w:eastAsia="ro-RO"/>
        </w:rPr>
        <w:t>2</w:t>
      </w:r>
      <w:r w:rsidR="002B2EE6">
        <w:rPr>
          <w:lang w:eastAsia="ro-RO"/>
        </w:rPr>
        <w:t>0</w:t>
      </w:r>
      <w:r>
        <w:rPr>
          <w:lang w:eastAsia="ro-RO"/>
        </w:rPr>
        <w:t>.3</w:t>
      </w:r>
      <w:r w:rsidR="008E735E" w:rsidRPr="002379E8">
        <w:rPr>
          <w:lang w:eastAsia="ro-RO"/>
        </w:rPr>
        <w:t xml:space="preserve"> În cazul în care s-a precizat confidențialitatea anumitor clauze, o parte contractantă nu are dreptul de a face cunoscută respectiva prevedere fără acordul scris al celeilalte pârți, cu două excepții: </w:t>
      </w:r>
    </w:p>
    <w:p w14:paraId="6E5B9F39" w14:textId="77777777" w:rsidR="008E735E" w:rsidRPr="002379E8" w:rsidRDefault="008E735E" w:rsidP="000416F1">
      <w:pPr>
        <w:widowControl/>
        <w:numPr>
          <w:ilvl w:val="0"/>
          <w:numId w:val="18"/>
        </w:numPr>
        <w:suppressAutoHyphens w:val="0"/>
        <w:autoSpaceDE w:val="0"/>
        <w:autoSpaceDN w:val="0"/>
        <w:adjustRightInd w:val="0"/>
        <w:jc w:val="both"/>
        <w:rPr>
          <w:lang w:eastAsia="ro-RO"/>
        </w:rPr>
      </w:pPr>
      <w:r w:rsidRPr="002379E8">
        <w:rPr>
          <w:lang w:eastAsia="ro-RO"/>
        </w:rPr>
        <w:t>informația era cunoscută părții contractante înainte ca ea sa fi fost primită de la cealaltă parte contractantă;</w:t>
      </w:r>
    </w:p>
    <w:p w14:paraId="3F2E6B73" w14:textId="4AAB2AB1" w:rsidR="00DD4125" w:rsidRPr="003F0EF0" w:rsidRDefault="008E735E" w:rsidP="000416F1">
      <w:pPr>
        <w:widowControl/>
        <w:numPr>
          <w:ilvl w:val="0"/>
          <w:numId w:val="18"/>
        </w:numPr>
        <w:suppressAutoHyphens w:val="0"/>
        <w:autoSpaceDE w:val="0"/>
        <w:autoSpaceDN w:val="0"/>
        <w:adjustRightInd w:val="0"/>
        <w:jc w:val="both"/>
        <w:rPr>
          <w:lang w:eastAsia="ro-RO"/>
        </w:rPr>
      </w:pPr>
      <w:r w:rsidRPr="002379E8">
        <w:rPr>
          <w:lang w:eastAsia="ro-RO"/>
        </w:rPr>
        <w:t>partea contractantă a fost obligată în mod legal să dezvăluie informația.</w:t>
      </w:r>
    </w:p>
    <w:p w14:paraId="07ACDBE8" w14:textId="6C64A50C" w:rsidR="008E735E" w:rsidRPr="002379E8" w:rsidRDefault="008E735E" w:rsidP="000416F1">
      <w:pPr>
        <w:autoSpaceDE w:val="0"/>
        <w:autoSpaceDN w:val="0"/>
        <w:adjustRightInd w:val="0"/>
        <w:jc w:val="both"/>
        <w:rPr>
          <w:b/>
          <w:bCs/>
          <w:i/>
          <w:iCs/>
          <w:lang w:eastAsia="ro-RO"/>
        </w:rPr>
      </w:pPr>
      <w:r w:rsidRPr="002379E8">
        <w:rPr>
          <w:b/>
          <w:bCs/>
          <w:i/>
          <w:iCs/>
          <w:lang w:eastAsia="ro-RO"/>
        </w:rPr>
        <w:t>2</w:t>
      </w:r>
      <w:r w:rsidR="002B2EE6">
        <w:rPr>
          <w:b/>
          <w:bCs/>
          <w:i/>
          <w:iCs/>
          <w:lang w:eastAsia="ro-RO"/>
        </w:rPr>
        <w:t>1</w:t>
      </w:r>
      <w:r w:rsidRPr="002379E8">
        <w:rPr>
          <w:b/>
          <w:bCs/>
          <w:i/>
          <w:iCs/>
          <w:lang w:eastAsia="ro-RO"/>
        </w:rPr>
        <w:t>. Limb</w:t>
      </w:r>
      <w:r w:rsidR="00732B43">
        <w:rPr>
          <w:b/>
          <w:bCs/>
          <w:i/>
          <w:iCs/>
          <w:lang w:eastAsia="ro-RO"/>
        </w:rPr>
        <w:t>a</w:t>
      </w:r>
      <w:r w:rsidRPr="002379E8">
        <w:rPr>
          <w:b/>
          <w:bCs/>
          <w:i/>
          <w:iCs/>
          <w:lang w:eastAsia="ro-RO"/>
        </w:rPr>
        <w:t xml:space="preserve"> care guvernează contractul</w:t>
      </w:r>
    </w:p>
    <w:p w14:paraId="11CD86BB" w14:textId="271FB78E" w:rsidR="006F7EED" w:rsidRPr="003F0EF0" w:rsidRDefault="008E735E" w:rsidP="000416F1">
      <w:pPr>
        <w:autoSpaceDE w:val="0"/>
        <w:autoSpaceDN w:val="0"/>
        <w:adjustRightInd w:val="0"/>
        <w:jc w:val="both"/>
        <w:rPr>
          <w:lang w:eastAsia="ro-RO"/>
        </w:rPr>
      </w:pPr>
      <w:r w:rsidRPr="002379E8">
        <w:rPr>
          <w:lang w:eastAsia="ro-RO"/>
        </w:rPr>
        <w:t xml:space="preserve">      Limb</w:t>
      </w:r>
      <w:r w:rsidR="00732B43">
        <w:rPr>
          <w:lang w:eastAsia="ro-RO"/>
        </w:rPr>
        <w:t>a</w:t>
      </w:r>
      <w:r w:rsidRPr="002379E8">
        <w:rPr>
          <w:lang w:eastAsia="ro-RO"/>
        </w:rPr>
        <w:t xml:space="preserve"> care guvernează contractul este limba română</w:t>
      </w:r>
      <w:r w:rsidR="003F0EF0">
        <w:rPr>
          <w:lang w:eastAsia="ro-RO"/>
        </w:rPr>
        <w:t>.</w:t>
      </w:r>
    </w:p>
    <w:p w14:paraId="5AAC6FF9" w14:textId="25F74B2E" w:rsidR="00DE1CF5" w:rsidRPr="002379E8" w:rsidRDefault="00DE1CF5" w:rsidP="000416F1">
      <w:pPr>
        <w:autoSpaceDE w:val="0"/>
        <w:autoSpaceDN w:val="0"/>
        <w:adjustRightInd w:val="0"/>
        <w:jc w:val="both"/>
        <w:rPr>
          <w:b/>
          <w:bCs/>
          <w:i/>
          <w:iCs/>
          <w:lang w:eastAsia="ro-RO"/>
        </w:rPr>
      </w:pPr>
      <w:r w:rsidRPr="002379E8">
        <w:rPr>
          <w:b/>
          <w:bCs/>
          <w:i/>
          <w:iCs/>
          <w:lang w:eastAsia="ro-RO"/>
        </w:rPr>
        <w:t>2</w:t>
      </w:r>
      <w:r w:rsidR="002B2EE6">
        <w:rPr>
          <w:b/>
          <w:bCs/>
          <w:i/>
          <w:iCs/>
          <w:lang w:eastAsia="ro-RO"/>
        </w:rPr>
        <w:t>2</w:t>
      </w:r>
      <w:r w:rsidRPr="002379E8">
        <w:rPr>
          <w:b/>
          <w:bCs/>
          <w:i/>
          <w:iCs/>
          <w:lang w:eastAsia="ro-RO"/>
        </w:rPr>
        <w:t>. Comunicări</w:t>
      </w:r>
    </w:p>
    <w:p w14:paraId="245080D2" w14:textId="35C01F42" w:rsidR="00DE1CF5" w:rsidRPr="002379E8" w:rsidRDefault="00DE1CF5" w:rsidP="000416F1">
      <w:pPr>
        <w:autoSpaceDE w:val="0"/>
        <w:autoSpaceDN w:val="0"/>
        <w:adjustRightInd w:val="0"/>
        <w:jc w:val="both"/>
        <w:rPr>
          <w:lang w:eastAsia="ro-RO"/>
        </w:rPr>
      </w:pPr>
      <w:r w:rsidRPr="002379E8">
        <w:rPr>
          <w:lang w:eastAsia="ro-RO"/>
        </w:rPr>
        <w:t>2</w:t>
      </w:r>
      <w:r w:rsidR="002B2EE6">
        <w:rPr>
          <w:lang w:eastAsia="ro-RO"/>
        </w:rPr>
        <w:t>2</w:t>
      </w:r>
      <w:r w:rsidRPr="002379E8">
        <w:rPr>
          <w:lang w:eastAsia="ro-RO"/>
        </w:rPr>
        <w:t>.1. (1) Orice comunicare între părți, referitoare la îndeplinirea prezentului contract, trebuie să fie transmisă în scris la sediile părților contractante indicate în art. 1 al prezentului Contract.</w:t>
      </w:r>
    </w:p>
    <w:p w14:paraId="3F6AB834" w14:textId="7CF63214" w:rsidR="00DE1CF5" w:rsidRPr="002379E8" w:rsidRDefault="00C9022C" w:rsidP="000416F1">
      <w:pPr>
        <w:autoSpaceDE w:val="0"/>
        <w:autoSpaceDN w:val="0"/>
        <w:adjustRightInd w:val="0"/>
        <w:jc w:val="both"/>
        <w:rPr>
          <w:lang w:eastAsia="ro-RO"/>
        </w:rPr>
      </w:pPr>
      <w:r>
        <w:rPr>
          <w:lang w:eastAsia="ro-RO"/>
        </w:rPr>
        <w:t>2</w:t>
      </w:r>
      <w:r w:rsidR="002B2EE6">
        <w:rPr>
          <w:lang w:eastAsia="ro-RO"/>
        </w:rPr>
        <w:t>2</w:t>
      </w:r>
      <w:r>
        <w:rPr>
          <w:lang w:eastAsia="ro-RO"/>
        </w:rPr>
        <w:t>.1.</w:t>
      </w:r>
      <w:r w:rsidR="00DE1CF5" w:rsidRPr="002379E8">
        <w:rPr>
          <w:lang w:eastAsia="ro-RO"/>
        </w:rPr>
        <w:t>(2) Orice document scris trebuie înregistrat atât în momentul transmiterii cât și în momentul primirii de către fiecare parte contractantă.</w:t>
      </w:r>
    </w:p>
    <w:p w14:paraId="38786CFA" w14:textId="2DA22344" w:rsidR="006F7EED" w:rsidRPr="003F0EF0" w:rsidRDefault="002379E8" w:rsidP="000416F1">
      <w:pPr>
        <w:autoSpaceDE w:val="0"/>
        <w:autoSpaceDN w:val="0"/>
        <w:adjustRightInd w:val="0"/>
        <w:jc w:val="both"/>
        <w:rPr>
          <w:lang w:eastAsia="ro-RO"/>
        </w:rPr>
      </w:pPr>
      <w:r w:rsidRPr="002379E8">
        <w:rPr>
          <w:lang w:eastAsia="ro-RO"/>
        </w:rPr>
        <w:t>2</w:t>
      </w:r>
      <w:r w:rsidR="002B2EE6">
        <w:rPr>
          <w:lang w:eastAsia="ro-RO"/>
        </w:rPr>
        <w:t>2</w:t>
      </w:r>
      <w:r w:rsidR="00DE1CF5" w:rsidRPr="002379E8">
        <w:rPr>
          <w:lang w:eastAsia="ro-RO"/>
        </w:rPr>
        <w:t>.2. Comunicările între părți se pot face și prin telegramă, telex, fax sau e-mail cu condiția confirmării în scris a primirii comunicării.</w:t>
      </w:r>
    </w:p>
    <w:p w14:paraId="4F7BB829" w14:textId="6F5956DC" w:rsidR="00DE1CF5" w:rsidRPr="002379E8" w:rsidRDefault="002379E8" w:rsidP="000416F1">
      <w:pPr>
        <w:autoSpaceDE w:val="0"/>
        <w:autoSpaceDN w:val="0"/>
        <w:adjustRightInd w:val="0"/>
        <w:jc w:val="both"/>
        <w:rPr>
          <w:b/>
          <w:bCs/>
          <w:i/>
          <w:iCs/>
          <w:lang w:eastAsia="ro-RO"/>
        </w:rPr>
      </w:pPr>
      <w:r w:rsidRPr="002379E8">
        <w:rPr>
          <w:b/>
          <w:bCs/>
          <w:i/>
          <w:iCs/>
          <w:lang w:eastAsia="ro-RO"/>
        </w:rPr>
        <w:t>2</w:t>
      </w:r>
      <w:r w:rsidR="002B2EE6">
        <w:rPr>
          <w:b/>
          <w:bCs/>
          <w:i/>
          <w:iCs/>
          <w:lang w:eastAsia="ro-RO"/>
        </w:rPr>
        <w:t>3</w:t>
      </w:r>
      <w:r w:rsidR="00DE1CF5" w:rsidRPr="002379E8">
        <w:rPr>
          <w:b/>
          <w:bCs/>
          <w:i/>
          <w:iCs/>
          <w:lang w:eastAsia="ro-RO"/>
        </w:rPr>
        <w:t>. Legea aplicabilă contractului</w:t>
      </w:r>
    </w:p>
    <w:p w14:paraId="5854ECD6" w14:textId="61686F4D" w:rsidR="00DE1CF5" w:rsidRPr="002379E8" w:rsidRDefault="00DE1CF5" w:rsidP="000416F1">
      <w:pPr>
        <w:autoSpaceDE w:val="0"/>
        <w:autoSpaceDN w:val="0"/>
        <w:adjustRightInd w:val="0"/>
        <w:jc w:val="both"/>
        <w:rPr>
          <w:lang w:eastAsia="ro-RO"/>
        </w:rPr>
      </w:pPr>
      <w:r w:rsidRPr="002379E8">
        <w:rPr>
          <w:lang w:eastAsia="ro-RO"/>
        </w:rPr>
        <w:t xml:space="preserve">   </w:t>
      </w:r>
      <w:r w:rsidR="00314883">
        <w:rPr>
          <w:lang w:eastAsia="ro-RO"/>
        </w:rPr>
        <w:t xml:space="preserve">   </w:t>
      </w:r>
      <w:r w:rsidRPr="002379E8">
        <w:rPr>
          <w:lang w:eastAsia="ro-RO"/>
        </w:rPr>
        <w:t>Contractul va fi interpretat conform legilor din România.</w:t>
      </w:r>
    </w:p>
    <w:p w14:paraId="4D0EB5D1" w14:textId="77777777" w:rsidR="00F654A1" w:rsidRPr="002379E8" w:rsidRDefault="00F654A1" w:rsidP="000416F1">
      <w:pPr>
        <w:pStyle w:val="DefaultText"/>
        <w:jc w:val="both"/>
        <w:rPr>
          <w:rFonts w:eastAsia="Times New Roman"/>
          <w:szCs w:val="24"/>
          <w:lang w:val="ro-RO"/>
        </w:rPr>
      </w:pPr>
    </w:p>
    <w:p w14:paraId="4861F83B" w14:textId="14737726" w:rsidR="00176E92" w:rsidRPr="002379E8" w:rsidRDefault="00314883" w:rsidP="000416F1">
      <w:pPr>
        <w:autoSpaceDE w:val="0"/>
        <w:autoSpaceDN w:val="0"/>
        <w:adjustRightInd w:val="0"/>
        <w:jc w:val="both"/>
        <w:rPr>
          <w:lang w:eastAsia="ro-RO"/>
        </w:rPr>
      </w:pPr>
      <w:r>
        <w:rPr>
          <w:lang w:eastAsia="ro-RO"/>
        </w:rPr>
        <w:t xml:space="preserve">      </w:t>
      </w:r>
      <w:r w:rsidR="006762EE" w:rsidRPr="002379E8">
        <w:rPr>
          <w:lang w:eastAsia="ro-RO"/>
        </w:rPr>
        <w:t xml:space="preserve">Părțile au înțeles să încheie prezentul contract în trei exemplare, din care două </w:t>
      </w:r>
      <w:r w:rsidR="00ED2BAE">
        <w:rPr>
          <w:lang w:eastAsia="ro-RO"/>
        </w:rPr>
        <w:t>A</w:t>
      </w:r>
      <w:r w:rsidR="006762EE" w:rsidRPr="002379E8">
        <w:rPr>
          <w:lang w:eastAsia="ro-RO"/>
        </w:rPr>
        <w:t xml:space="preserve">chizitorului și unul </w:t>
      </w:r>
      <w:r w:rsidR="0055190F" w:rsidRPr="002379E8">
        <w:rPr>
          <w:lang w:eastAsia="ro-RO"/>
        </w:rPr>
        <w:t>Prestatorul</w:t>
      </w:r>
      <w:r w:rsidR="006762EE" w:rsidRPr="002379E8">
        <w:rPr>
          <w:lang w:eastAsia="ro-RO"/>
        </w:rPr>
        <w:t>ui.</w:t>
      </w:r>
    </w:p>
    <w:p w14:paraId="717CB916" w14:textId="77777777" w:rsidR="00970C90" w:rsidRPr="002379E8" w:rsidRDefault="006762EE" w:rsidP="000416F1">
      <w:pPr>
        <w:autoSpaceDE w:val="0"/>
        <w:autoSpaceDN w:val="0"/>
        <w:adjustRightInd w:val="0"/>
        <w:ind w:firstLine="720"/>
        <w:jc w:val="both"/>
        <w:rPr>
          <w:lang w:eastAsia="ro-RO"/>
        </w:rPr>
      </w:pPr>
      <w:r w:rsidRPr="002379E8">
        <w:rPr>
          <w:lang w:eastAsia="ro-RO"/>
        </w:rPr>
        <w:t xml:space="preserve">  </w:t>
      </w:r>
    </w:p>
    <w:p w14:paraId="58D57009" w14:textId="77777777" w:rsidR="006762EE" w:rsidRPr="002379E8" w:rsidRDefault="006762EE" w:rsidP="000416F1">
      <w:pPr>
        <w:autoSpaceDE w:val="0"/>
        <w:autoSpaceDN w:val="0"/>
        <w:adjustRightInd w:val="0"/>
        <w:jc w:val="both"/>
        <w:rPr>
          <w:b/>
          <w:bCs/>
          <w:i/>
          <w:iCs/>
          <w:lang w:eastAsia="ro-RO"/>
        </w:rPr>
      </w:pPr>
    </w:p>
    <w:tbl>
      <w:tblPr>
        <w:tblW w:w="0" w:type="auto"/>
        <w:jc w:val="center"/>
        <w:tblLook w:val="01E0" w:firstRow="1" w:lastRow="1" w:firstColumn="1" w:lastColumn="1" w:noHBand="0" w:noVBand="0"/>
      </w:tblPr>
      <w:tblGrid>
        <w:gridCol w:w="4927"/>
        <w:gridCol w:w="4927"/>
      </w:tblGrid>
      <w:tr w:rsidR="002350A9" w:rsidRPr="00F106BC" w14:paraId="4761A609" w14:textId="77777777" w:rsidTr="005733FA">
        <w:trPr>
          <w:jc w:val="center"/>
        </w:trPr>
        <w:tc>
          <w:tcPr>
            <w:tcW w:w="4927" w:type="dxa"/>
            <w:shd w:val="clear" w:color="auto" w:fill="auto"/>
          </w:tcPr>
          <w:p w14:paraId="1D25E947" w14:textId="77777777" w:rsidR="002350A9" w:rsidRPr="00F106BC" w:rsidRDefault="002350A9" w:rsidP="005733FA">
            <w:pPr>
              <w:tabs>
                <w:tab w:val="left" w:pos="9356"/>
              </w:tabs>
              <w:jc w:val="center"/>
              <w:rPr>
                <w:b/>
              </w:rPr>
            </w:pPr>
            <w:r w:rsidRPr="00F106BC">
              <w:rPr>
                <w:b/>
              </w:rPr>
              <w:t>Achizitor,</w:t>
            </w:r>
          </w:p>
          <w:p w14:paraId="5273040F" w14:textId="77777777" w:rsidR="002350A9" w:rsidRPr="00F106BC" w:rsidRDefault="002350A9" w:rsidP="005733FA">
            <w:pPr>
              <w:tabs>
                <w:tab w:val="left" w:pos="9356"/>
              </w:tabs>
              <w:jc w:val="center"/>
              <w:rPr>
                <w:rStyle w:val="ln2tpunct"/>
                <w:b/>
              </w:rPr>
            </w:pPr>
            <w:r w:rsidRPr="00F106BC">
              <w:rPr>
                <w:b/>
              </w:rPr>
              <w:t>Municipiul Slatina</w:t>
            </w:r>
          </w:p>
        </w:tc>
        <w:tc>
          <w:tcPr>
            <w:tcW w:w="4927" w:type="dxa"/>
            <w:shd w:val="clear" w:color="auto" w:fill="auto"/>
          </w:tcPr>
          <w:p w14:paraId="216FA74A" w14:textId="77777777" w:rsidR="002350A9" w:rsidRPr="00F106BC" w:rsidRDefault="002350A9" w:rsidP="005733FA">
            <w:pPr>
              <w:tabs>
                <w:tab w:val="left" w:pos="9356"/>
              </w:tabs>
              <w:jc w:val="center"/>
              <w:rPr>
                <w:b/>
              </w:rPr>
            </w:pPr>
            <w:r w:rsidRPr="00F106BC">
              <w:rPr>
                <w:b/>
              </w:rPr>
              <w:t>Prestator,</w:t>
            </w:r>
          </w:p>
          <w:p w14:paraId="537194AD" w14:textId="77777777" w:rsidR="002350A9" w:rsidRPr="00F106BC" w:rsidRDefault="002350A9" w:rsidP="005733FA">
            <w:pPr>
              <w:tabs>
                <w:tab w:val="left" w:pos="9356"/>
              </w:tabs>
              <w:jc w:val="center"/>
              <w:rPr>
                <w:rStyle w:val="ln2tpunct"/>
                <w:b/>
              </w:rPr>
            </w:pPr>
          </w:p>
        </w:tc>
      </w:tr>
    </w:tbl>
    <w:p w14:paraId="5449AFA2" w14:textId="46CC2B03" w:rsidR="00970C90" w:rsidRPr="00C003AA" w:rsidRDefault="00970C90" w:rsidP="00C003AA">
      <w:pPr>
        <w:pStyle w:val="DefaultText"/>
        <w:jc w:val="both"/>
        <w:rPr>
          <w:rFonts w:eastAsia="Times New Roman"/>
          <w:b/>
          <w:szCs w:val="24"/>
          <w:lang w:val="ro-RO"/>
        </w:rPr>
      </w:pPr>
      <w:r w:rsidRPr="00EF5E2D">
        <w:rPr>
          <w:szCs w:val="24"/>
          <w:lang w:val="ro-RO"/>
        </w:rPr>
        <w:tab/>
      </w:r>
      <w:r w:rsidRPr="00EF5E2D">
        <w:rPr>
          <w:szCs w:val="24"/>
          <w:lang w:val="ro-RO"/>
        </w:rPr>
        <w:tab/>
      </w:r>
    </w:p>
    <w:p w14:paraId="29E3B3EB" w14:textId="77777777" w:rsidR="00970C90" w:rsidRPr="00EF5E2D" w:rsidRDefault="00970C90" w:rsidP="000416F1">
      <w:pPr>
        <w:pStyle w:val="DefaultText"/>
        <w:ind w:left="3600" w:firstLine="720"/>
        <w:jc w:val="both"/>
        <w:rPr>
          <w:szCs w:val="24"/>
          <w:lang w:val="ro-RO"/>
        </w:rPr>
      </w:pPr>
    </w:p>
    <w:p w14:paraId="1F79FE96" w14:textId="77777777" w:rsidR="00970C90" w:rsidRPr="00EF5E2D" w:rsidRDefault="00970C90" w:rsidP="000416F1">
      <w:pPr>
        <w:pStyle w:val="DefaultText"/>
        <w:ind w:left="3600" w:firstLine="720"/>
        <w:jc w:val="both"/>
        <w:rPr>
          <w:szCs w:val="24"/>
          <w:lang w:val="ro-RO"/>
        </w:rPr>
      </w:pPr>
    </w:p>
    <w:p w14:paraId="1D4864D0" w14:textId="1B55EC2B" w:rsidR="00233833" w:rsidRPr="002379E8" w:rsidRDefault="00970C90" w:rsidP="000416F1">
      <w:pPr>
        <w:jc w:val="both"/>
        <w:rPr>
          <w:rFonts w:eastAsia="Times New Roman"/>
        </w:rPr>
      </w:pPr>
      <w:r w:rsidRPr="00EF5E2D">
        <w:rPr>
          <w:b/>
        </w:rPr>
        <w:t xml:space="preserve">    </w:t>
      </w:r>
    </w:p>
    <w:sectPr w:rsidR="00233833" w:rsidRPr="002379E8" w:rsidSect="00DD4125">
      <w:headerReference w:type="even" r:id="rId8"/>
      <w:headerReference w:type="default" r:id="rId9"/>
      <w:footerReference w:type="even" r:id="rId10"/>
      <w:footerReference w:type="default" r:id="rId11"/>
      <w:headerReference w:type="first" r:id="rId12"/>
      <w:footerReference w:type="first" r:id="rId13"/>
      <w:pgSz w:w="11907" w:h="16840" w:code="9"/>
      <w:pgMar w:top="993" w:right="567" w:bottom="567" w:left="1701" w:header="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90E05" w14:textId="77777777" w:rsidR="00546C60" w:rsidRDefault="00546C60" w:rsidP="00176E92">
      <w:r>
        <w:separator/>
      </w:r>
    </w:p>
  </w:endnote>
  <w:endnote w:type="continuationSeparator" w:id="0">
    <w:p w14:paraId="2D35167D" w14:textId="77777777" w:rsidR="00546C60" w:rsidRDefault="00546C60"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73491" w14:textId="77777777" w:rsidR="00F54AA8" w:rsidRDefault="00F54AA8">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02342" w14:textId="541D852E" w:rsidR="00176E92" w:rsidRDefault="00176E92" w:rsidP="00176E92">
    <w:pPr>
      <w:pStyle w:val="Subsol"/>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F6EE0" w14:textId="77777777" w:rsidR="00F54AA8" w:rsidRDefault="00F54AA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ADD78" w14:textId="77777777" w:rsidR="00546C60" w:rsidRDefault="00546C60" w:rsidP="00176E92">
      <w:r>
        <w:separator/>
      </w:r>
    </w:p>
  </w:footnote>
  <w:footnote w:type="continuationSeparator" w:id="0">
    <w:p w14:paraId="372E2F94" w14:textId="77777777" w:rsidR="00546C60" w:rsidRDefault="00546C60" w:rsidP="00176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B14D" w14:textId="77777777" w:rsidR="00F54AA8" w:rsidRDefault="00F54AA8">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215B2" w14:textId="77777777" w:rsidR="00F54AA8" w:rsidRDefault="00F54AA8">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CB648" w14:textId="77777777" w:rsidR="00F54AA8" w:rsidRDefault="00F54AA8">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F5289BDE"/>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9" w15:restartNumberingAfterBreak="0">
    <w:nsid w:val="1093397A"/>
    <w:multiLevelType w:val="singleLevel"/>
    <w:tmpl w:val="D7F8DCC4"/>
    <w:lvl w:ilvl="0">
      <w:start w:val="1"/>
      <w:numFmt w:val="lowerLetter"/>
      <w:lvlText w:val="%1)"/>
      <w:lvlJc w:val="left"/>
      <w:pPr>
        <w:tabs>
          <w:tab w:val="num" w:pos="720"/>
        </w:tabs>
        <w:ind w:left="720" w:hanging="360"/>
      </w:pPr>
      <w:rPr>
        <w:rFonts w:ascii="Times New Roman" w:eastAsia="Lucida Sans Unicode" w:hAnsi="Times New Roman" w:cs="Times New Roman"/>
        <w:color w:val="auto"/>
        <w:sz w:val="24"/>
        <w:szCs w:val="24"/>
      </w:rPr>
    </w:lvl>
  </w:abstractNum>
  <w:abstractNum w:abstractNumId="10" w15:restartNumberingAfterBreak="0">
    <w:nsid w:val="1CA80F1A"/>
    <w:multiLevelType w:val="hybridMultilevel"/>
    <w:tmpl w:val="F802FFEA"/>
    <w:lvl w:ilvl="0" w:tplc="CF2E9AA4">
      <w:start w:val="10"/>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1"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2A4E1D8D"/>
    <w:multiLevelType w:val="hybridMultilevel"/>
    <w:tmpl w:val="286E597E"/>
    <w:lvl w:ilvl="0" w:tplc="1F0ED314">
      <w:start w:val="1"/>
      <w:numFmt w:val="bullet"/>
      <w:lvlText w:val="-"/>
      <w:lvlJc w:val="left"/>
      <w:pPr>
        <w:ind w:left="780" w:hanging="360"/>
      </w:pPr>
      <w:rPr>
        <w:rFonts w:ascii="Times New Roman" w:eastAsia="Lucida Sans Unicode" w:hAnsi="Times New Roman" w:cs="Times New Roman"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9"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4CA0339"/>
    <w:multiLevelType w:val="hybridMultilevel"/>
    <w:tmpl w:val="AD60BC0E"/>
    <w:lvl w:ilvl="0" w:tplc="1DE2EC9C">
      <w:start w:val="1"/>
      <w:numFmt w:val="lowerLetter"/>
      <w:lvlText w:val="%1)"/>
      <w:lvlJc w:val="left"/>
      <w:pPr>
        <w:ind w:left="644"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68B56C8"/>
    <w:multiLevelType w:val="hybridMultilevel"/>
    <w:tmpl w:val="A048687C"/>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4"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5"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26"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7"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28"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84256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348912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079525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656837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16280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38686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55942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09838606">
    <w:abstractNumId w:val="9"/>
  </w:num>
  <w:num w:numId="9" w16cid:durableId="784814098">
    <w:abstractNumId w:val="17"/>
  </w:num>
  <w:num w:numId="10" w16cid:durableId="526405785">
    <w:abstractNumId w:val="25"/>
  </w:num>
  <w:num w:numId="11" w16cid:durableId="1104156358">
    <w:abstractNumId w:val="23"/>
  </w:num>
  <w:num w:numId="12" w16cid:durableId="1611354780">
    <w:abstractNumId w:val="22"/>
  </w:num>
  <w:num w:numId="13" w16cid:durableId="1134443918">
    <w:abstractNumId w:val="18"/>
  </w:num>
  <w:num w:numId="14" w16cid:durableId="377706933">
    <w:abstractNumId w:val="19"/>
  </w:num>
  <w:num w:numId="15" w16cid:durableId="1753426177">
    <w:abstractNumId w:val="14"/>
  </w:num>
  <w:num w:numId="16" w16cid:durableId="84881446">
    <w:abstractNumId w:val="7"/>
  </w:num>
  <w:num w:numId="17" w16cid:durableId="1170177369">
    <w:abstractNumId w:val="27"/>
  </w:num>
  <w:num w:numId="18" w16cid:durableId="1265724224">
    <w:abstractNumId w:val="28"/>
  </w:num>
  <w:num w:numId="19" w16cid:durableId="1303076775">
    <w:abstractNumId w:val="21"/>
  </w:num>
  <w:num w:numId="20" w16cid:durableId="558825675">
    <w:abstractNumId w:val="26"/>
  </w:num>
  <w:num w:numId="21" w16cid:durableId="2000838892">
    <w:abstractNumId w:val="8"/>
  </w:num>
  <w:num w:numId="22" w16cid:durableId="731776620">
    <w:abstractNumId w:val="10"/>
  </w:num>
  <w:num w:numId="23" w16cid:durableId="2019304730">
    <w:abstractNumId w:val="12"/>
  </w:num>
  <w:num w:numId="24" w16cid:durableId="623851018">
    <w:abstractNumId w:val="15"/>
  </w:num>
  <w:num w:numId="25" w16cid:durableId="356976441">
    <w:abstractNumId w:val="24"/>
  </w:num>
  <w:num w:numId="26" w16cid:durableId="442770077">
    <w:abstractNumId w:val="13"/>
  </w:num>
  <w:num w:numId="27" w16cid:durableId="1152526765">
    <w:abstractNumId w:val="20"/>
  </w:num>
  <w:num w:numId="28" w16cid:durableId="2146459211">
    <w:abstractNumId w:val="11"/>
  </w:num>
  <w:num w:numId="29" w16cid:durableId="4634327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D3062"/>
    <w:rsid w:val="000043C4"/>
    <w:rsid w:val="00013290"/>
    <w:rsid w:val="00015826"/>
    <w:rsid w:val="000211A4"/>
    <w:rsid w:val="0002319B"/>
    <w:rsid w:val="00033063"/>
    <w:rsid w:val="00040F07"/>
    <w:rsid w:val="00041238"/>
    <w:rsid w:val="000413D3"/>
    <w:rsid w:val="000416F1"/>
    <w:rsid w:val="00052E7A"/>
    <w:rsid w:val="00054B66"/>
    <w:rsid w:val="000624A5"/>
    <w:rsid w:val="00067564"/>
    <w:rsid w:val="00083A41"/>
    <w:rsid w:val="000845DC"/>
    <w:rsid w:val="00093217"/>
    <w:rsid w:val="000946BD"/>
    <w:rsid w:val="00094A90"/>
    <w:rsid w:val="00095AE2"/>
    <w:rsid w:val="000976E6"/>
    <w:rsid w:val="000A40A4"/>
    <w:rsid w:val="000B044A"/>
    <w:rsid w:val="000B17C4"/>
    <w:rsid w:val="000B7053"/>
    <w:rsid w:val="000C381E"/>
    <w:rsid w:val="000C3AA0"/>
    <w:rsid w:val="000D7A17"/>
    <w:rsid w:val="000E3095"/>
    <w:rsid w:val="000E5156"/>
    <w:rsid w:val="000E7424"/>
    <w:rsid w:val="000F26D0"/>
    <w:rsid w:val="000F5B13"/>
    <w:rsid w:val="001152AF"/>
    <w:rsid w:val="00117019"/>
    <w:rsid w:val="00120816"/>
    <w:rsid w:val="001232C3"/>
    <w:rsid w:val="00124F0E"/>
    <w:rsid w:val="00127C86"/>
    <w:rsid w:val="00131564"/>
    <w:rsid w:val="001329F5"/>
    <w:rsid w:val="00146BB0"/>
    <w:rsid w:val="00151D0F"/>
    <w:rsid w:val="00153E83"/>
    <w:rsid w:val="00160A2C"/>
    <w:rsid w:val="00176E92"/>
    <w:rsid w:val="00185B16"/>
    <w:rsid w:val="001A01BC"/>
    <w:rsid w:val="001A0E42"/>
    <w:rsid w:val="001A3326"/>
    <w:rsid w:val="001A52F4"/>
    <w:rsid w:val="001A6F96"/>
    <w:rsid w:val="001B468D"/>
    <w:rsid w:val="001B6829"/>
    <w:rsid w:val="001B69D0"/>
    <w:rsid w:val="001C1F62"/>
    <w:rsid w:val="001C7200"/>
    <w:rsid w:val="00205CF1"/>
    <w:rsid w:val="002073FF"/>
    <w:rsid w:val="00210083"/>
    <w:rsid w:val="00223F42"/>
    <w:rsid w:val="0023126F"/>
    <w:rsid w:val="00233833"/>
    <w:rsid w:val="002350A9"/>
    <w:rsid w:val="002379E8"/>
    <w:rsid w:val="00245407"/>
    <w:rsid w:val="002467F1"/>
    <w:rsid w:val="00255374"/>
    <w:rsid w:val="00291DD9"/>
    <w:rsid w:val="00293202"/>
    <w:rsid w:val="002A7FA2"/>
    <w:rsid w:val="002B1A27"/>
    <w:rsid w:val="002B2EE6"/>
    <w:rsid w:val="002D325E"/>
    <w:rsid w:val="002D69E7"/>
    <w:rsid w:val="002E03F8"/>
    <w:rsid w:val="002E68FB"/>
    <w:rsid w:val="002E7407"/>
    <w:rsid w:val="002F0626"/>
    <w:rsid w:val="00305E6A"/>
    <w:rsid w:val="0030620C"/>
    <w:rsid w:val="00314883"/>
    <w:rsid w:val="00322049"/>
    <w:rsid w:val="003351FB"/>
    <w:rsid w:val="00342765"/>
    <w:rsid w:val="0034535F"/>
    <w:rsid w:val="00354F3C"/>
    <w:rsid w:val="00365617"/>
    <w:rsid w:val="00380F92"/>
    <w:rsid w:val="003815A5"/>
    <w:rsid w:val="00385F24"/>
    <w:rsid w:val="00394D32"/>
    <w:rsid w:val="003A3B66"/>
    <w:rsid w:val="003A51D3"/>
    <w:rsid w:val="003A5CEA"/>
    <w:rsid w:val="003B1B11"/>
    <w:rsid w:val="003C3E25"/>
    <w:rsid w:val="003C4A75"/>
    <w:rsid w:val="003C57D0"/>
    <w:rsid w:val="003C74FD"/>
    <w:rsid w:val="003D0D40"/>
    <w:rsid w:val="003D1C54"/>
    <w:rsid w:val="003D2A84"/>
    <w:rsid w:val="003D5D2F"/>
    <w:rsid w:val="003E3F76"/>
    <w:rsid w:val="003F0EF0"/>
    <w:rsid w:val="003F5CAE"/>
    <w:rsid w:val="004115EE"/>
    <w:rsid w:val="0041637C"/>
    <w:rsid w:val="00422CE7"/>
    <w:rsid w:val="00425E10"/>
    <w:rsid w:val="00432F46"/>
    <w:rsid w:val="00433D35"/>
    <w:rsid w:val="00441C0F"/>
    <w:rsid w:val="00451977"/>
    <w:rsid w:val="00455752"/>
    <w:rsid w:val="00462F1B"/>
    <w:rsid w:val="00465348"/>
    <w:rsid w:val="0046587F"/>
    <w:rsid w:val="00476C6C"/>
    <w:rsid w:val="00477829"/>
    <w:rsid w:val="00480B9E"/>
    <w:rsid w:val="00481D99"/>
    <w:rsid w:val="004927DC"/>
    <w:rsid w:val="00492B05"/>
    <w:rsid w:val="0049531A"/>
    <w:rsid w:val="004A73C4"/>
    <w:rsid w:val="004B24B4"/>
    <w:rsid w:val="004C32FB"/>
    <w:rsid w:val="004C4E7F"/>
    <w:rsid w:val="004C7240"/>
    <w:rsid w:val="004E1EFD"/>
    <w:rsid w:val="004E30F5"/>
    <w:rsid w:val="004E3B6D"/>
    <w:rsid w:val="004E71A9"/>
    <w:rsid w:val="00500141"/>
    <w:rsid w:val="00502D14"/>
    <w:rsid w:val="0050670D"/>
    <w:rsid w:val="00510605"/>
    <w:rsid w:val="00513DF3"/>
    <w:rsid w:val="00516194"/>
    <w:rsid w:val="0051733D"/>
    <w:rsid w:val="00523E21"/>
    <w:rsid w:val="0052709B"/>
    <w:rsid w:val="00534B13"/>
    <w:rsid w:val="00535487"/>
    <w:rsid w:val="00546C60"/>
    <w:rsid w:val="00550448"/>
    <w:rsid w:val="0055190F"/>
    <w:rsid w:val="0055204E"/>
    <w:rsid w:val="0055441E"/>
    <w:rsid w:val="005608C6"/>
    <w:rsid w:val="005616EC"/>
    <w:rsid w:val="0056714C"/>
    <w:rsid w:val="00573A7A"/>
    <w:rsid w:val="00575BEC"/>
    <w:rsid w:val="005804F8"/>
    <w:rsid w:val="00583BBD"/>
    <w:rsid w:val="00585AAE"/>
    <w:rsid w:val="00586473"/>
    <w:rsid w:val="00593D97"/>
    <w:rsid w:val="00594873"/>
    <w:rsid w:val="005A3E81"/>
    <w:rsid w:val="005A40FE"/>
    <w:rsid w:val="005A6A55"/>
    <w:rsid w:val="005B1EC4"/>
    <w:rsid w:val="005B2E7C"/>
    <w:rsid w:val="005B3A03"/>
    <w:rsid w:val="005B55E4"/>
    <w:rsid w:val="005C0487"/>
    <w:rsid w:val="005C098E"/>
    <w:rsid w:val="005C2851"/>
    <w:rsid w:val="005D2EEC"/>
    <w:rsid w:val="005E40CD"/>
    <w:rsid w:val="00603673"/>
    <w:rsid w:val="00615ACF"/>
    <w:rsid w:val="0061727C"/>
    <w:rsid w:val="00634C68"/>
    <w:rsid w:val="00637E7E"/>
    <w:rsid w:val="00641D59"/>
    <w:rsid w:val="00641EE5"/>
    <w:rsid w:val="00642BB3"/>
    <w:rsid w:val="00644E96"/>
    <w:rsid w:val="00650BF7"/>
    <w:rsid w:val="0065519D"/>
    <w:rsid w:val="00656F99"/>
    <w:rsid w:val="00660DC2"/>
    <w:rsid w:val="006762EE"/>
    <w:rsid w:val="00687523"/>
    <w:rsid w:val="006926A5"/>
    <w:rsid w:val="006943A3"/>
    <w:rsid w:val="006A1CA1"/>
    <w:rsid w:val="006A38C6"/>
    <w:rsid w:val="006A4452"/>
    <w:rsid w:val="006A4EBC"/>
    <w:rsid w:val="006C6119"/>
    <w:rsid w:val="006C6AB1"/>
    <w:rsid w:val="006D1E06"/>
    <w:rsid w:val="006D470E"/>
    <w:rsid w:val="006D732B"/>
    <w:rsid w:val="006E18C3"/>
    <w:rsid w:val="006F7EED"/>
    <w:rsid w:val="00702D66"/>
    <w:rsid w:val="0070403C"/>
    <w:rsid w:val="007054BA"/>
    <w:rsid w:val="00710897"/>
    <w:rsid w:val="007121ED"/>
    <w:rsid w:val="00712373"/>
    <w:rsid w:val="00726E4E"/>
    <w:rsid w:val="00727CA2"/>
    <w:rsid w:val="00732B43"/>
    <w:rsid w:val="00732F93"/>
    <w:rsid w:val="007436E1"/>
    <w:rsid w:val="00743A34"/>
    <w:rsid w:val="00750EDE"/>
    <w:rsid w:val="007544AE"/>
    <w:rsid w:val="0076428A"/>
    <w:rsid w:val="00764450"/>
    <w:rsid w:val="007658B8"/>
    <w:rsid w:val="00766A47"/>
    <w:rsid w:val="00787CAC"/>
    <w:rsid w:val="00795385"/>
    <w:rsid w:val="0079550D"/>
    <w:rsid w:val="007A1B90"/>
    <w:rsid w:val="007A76BA"/>
    <w:rsid w:val="007A7B15"/>
    <w:rsid w:val="007C30EC"/>
    <w:rsid w:val="007C53C5"/>
    <w:rsid w:val="007D01C2"/>
    <w:rsid w:val="007D7039"/>
    <w:rsid w:val="007E6006"/>
    <w:rsid w:val="007F028A"/>
    <w:rsid w:val="007F5B2E"/>
    <w:rsid w:val="007F6410"/>
    <w:rsid w:val="00800B56"/>
    <w:rsid w:val="00803659"/>
    <w:rsid w:val="00804B35"/>
    <w:rsid w:val="00805702"/>
    <w:rsid w:val="00810C7E"/>
    <w:rsid w:val="00821DB2"/>
    <w:rsid w:val="0082663B"/>
    <w:rsid w:val="0082791E"/>
    <w:rsid w:val="00830D98"/>
    <w:rsid w:val="0084120F"/>
    <w:rsid w:val="008424CB"/>
    <w:rsid w:val="0084386A"/>
    <w:rsid w:val="0084687B"/>
    <w:rsid w:val="00852893"/>
    <w:rsid w:val="00861296"/>
    <w:rsid w:val="008702F7"/>
    <w:rsid w:val="00881FF9"/>
    <w:rsid w:val="00896E7D"/>
    <w:rsid w:val="008A0072"/>
    <w:rsid w:val="008A5C82"/>
    <w:rsid w:val="008A66C0"/>
    <w:rsid w:val="008B6D6A"/>
    <w:rsid w:val="008C0D13"/>
    <w:rsid w:val="008C23E0"/>
    <w:rsid w:val="008C2B6F"/>
    <w:rsid w:val="008C3385"/>
    <w:rsid w:val="008C36D5"/>
    <w:rsid w:val="008D3790"/>
    <w:rsid w:val="008E6570"/>
    <w:rsid w:val="008E735E"/>
    <w:rsid w:val="008F469B"/>
    <w:rsid w:val="00901C49"/>
    <w:rsid w:val="00903510"/>
    <w:rsid w:val="009038B7"/>
    <w:rsid w:val="009129FA"/>
    <w:rsid w:val="009175CF"/>
    <w:rsid w:val="009278DE"/>
    <w:rsid w:val="0093397D"/>
    <w:rsid w:val="00934C6D"/>
    <w:rsid w:val="00936A98"/>
    <w:rsid w:val="0094323B"/>
    <w:rsid w:val="00944673"/>
    <w:rsid w:val="00950A7D"/>
    <w:rsid w:val="009510D5"/>
    <w:rsid w:val="00960ECA"/>
    <w:rsid w:val="00970C90"/>
    <w:rsid w:val="009801F4"/>
    <w:rsid w:val="00980D73"/>
    <w:rsid w:val="00981E11"/>
    <w:rsid w:val="00984FDE"/>
    <w:rsid w:val="009934E2"/>
    <w:rsid w:val="0099689C"/>
    <w:rsid w:val="00996E7F"/>
    <w:rsid w:val="009A6AE4"/>
    <w:rsid w:val="009B5D8C"/>
    <w:rsid w:val="009C0F66"/>
    <w:rsid w:val="009C0FD8"/>
    <w:rsid w:val="009C5958"/>
    <w:rsid w:val="009D3062"/>
    <w:rsid w:val="009F7FDA"/>
    <w:rsid w:val="00A12EA5"/>
    <w:rsid w:val="00A15BB0"/>
    <w:rsid w:val="00A21675"/>
    <w:rsid w:val="00A266E3"/>
    <w:rsid w:val="00A36209"/>
    <w:rsid w:val="00A62671"/>
    <w:rsid w:val="00A6480B"/>
    <w:rsid w:val="00A72874"/>
    <w:rsid w:val="00A81738"/>
    <w:rsid w:val="00A830BB"/>
    <w:rsid w:val="00A84769"/>
    <w:rsid w:val="00A90A33"/>
    <w:rsid w:val="00AA2C10"/>
    <w:rsid w:val="00AA2FD6"/>
    <w:rsid w:val="00AB05B9"/>
    <w:rsid w:val="00AB2A99"/>
    <w:rsid w:val="00AB349A"/>
    <w:rsid w:val="00AB4100"/>
    <w:rsid w:val="00AB46D2"/>
    <w:rsid w:val="00AC1722"/>
    <w:rsid w:val="00AC1F2A"/>
    <w:rsid w:val="00AC4B29"/>
    <w:rsid w:val="00AC6564"/>
    <w:rsid w:val="00AD7D86"/>
    <w:rsid w:val="00AE2835"/>
    <w:rsid w:val="00AE39D3"/>
    <w:rsid w:val="00AE5C96"/>
    <w:rsid w:val="00AF0021"/>
    <w:rsid w:val="00AF4911"/>
    <w:rsid w:val="00AF5D78"/>
    <w:rsid w:val="00AF79C6"/>
    <w:rsid w:val="00B17CA8"/>
    <w:rsid w:val="00B229E6"/>
    <w:rsid w:val="00B2619B"/>
    <w:rsid w:val="00B301B9"/>
    <w:rsid w:val="00B332A6"/>
    <w:rsid w:val="00B54282"/>
    <w:rsid w:val="00B54690"/>
    <w:rsid w:val="00B576E2"/>
    <w:rsid w:val="00B666DA"/>
    <w:rsid w:val="00B67BAB"/>
    <w:rsid w:val="00B80F59"/>
    <w:rsid w:val="00B87065"/>
    <w:rsid w:val="00B97115"/>
    <w:rsid w:val="00BA3EC8"/>
    <w:rsid w:val="00BB525A"/>
    <w:rsid w:val="00BB5F13"/>
    <w:rsid w:val="00BB6C79"/>
    <w:rsid w:val="00BC0784"/>
    <w:rsid w:val="00BD06F3"/>
    <w:rsid w:val="00BD342D"/>
    <w:rsid w:val="00BD409C"/>
    <w:rsid w:val="00BE3ED1"/>
    <w:rsid w:val="00BF6197"/>
    <w:rsid w:val="00C003AA"/>
    <w:rsid w:val="00C10ADA"/>
    <w:rsid w:val="00C17B6E"/>
    <w:rsid w:val="00C20B9B"/>
    <w:rsid w:val="00C2727C"/>
    <w:rsid w:val="00C3107E"/>
    <w:rsid w:val="00C36D4B"/>
    <w:rsid w:val="00C40B36"/>
    <w:rsid w:val="00C42C26"/>
    <w:rsid w:val="00C47250"/>
    <w:rsid w:val="00C50F4E"/>
    <w:rsid w:val="00C52F22"/>
    <w:rsid w:val="00C550D5"/>
    <w:rsid w:val="00C55A31"/>
    <w:rsid w:val="00C56A33"/>
    <w:rsid w:val="00C61A8B"/>
    <w:rsid w:val="00C61D69"/>
    <w:rsid w:val="00C74D2A"/>
    <w:rsid w:val="00C9022C"/>
    <w:rsid w:val="00CA147E"/>
    <w:rsid w:val="00CA611C"/>
    <w:rsid w:val="00CB5A18"/>
    <w:rsid w:val="00CB6833"/>
    <w:rsid w:val="00CC5A68"/>
    <w:rsid w:val="00CC63B6"/>
    <w:rsid w:val="00CD1597"/>
    <w:rsid w:val="00CD2004"/>
    <w:rsid w:val="00CD59A8"/>
    <w:rsid w:val="00CD6107"/>
    <w:rsid w:val="00CD71B7"/>
    <w:rsid w:val="00CE3CFE"/>
    <w:rsid w:val="00CE77D8"/>
    <w:rsid w:val="00CF532D"/>
    <w:rsid w:val="00D0014B"/>
    <w:rsid w:val="00D06812"/>
    <w:rsid w:val="00D06AEA"/>
    <w:rsid w:val="00D10BDC"/>
    <w:rsid w:val="00D1316F"/>
    <w:rsid w:val="00D132A5"/>
    <w:rsid w:val="00D16FB6"/>
    <w:rsid w:val="00D25B2A"/>
    <w:rsid w:val="00D37494"/>
    <w:rsid w:val="00D377EB"/>
    <w:rsid w:val="00D40B16"/>
    <w:rsid w:val="00D51466"/>
    <w:rsid w:val="00D51A8D"/>
    <w:rsid w:val="00D6047C"/>
    <w:rsid w:val="00D65049"/>
    <w:rsid w:val="00D827E2"/>
    <w:rsid w:val="00D860EA"/>
    <w:rsid w:val="00D91B56"/>
    <w:rsid w:val="00D92AB0"/>
    <w:rsid w:val="00D94149"/>
    <w:rsid w:val="00D96082"/>
    <w:rsid w:val="00DB0516"/>
    <w:rsid w:val="00DC23EC"/>
    <w:rsid w:val="00DD2CC1"/>
    <w:rsid w:val="00DD4125"/>
    <w:rsid w:val="00DD4143"/>
    <w:rsid w:val="00DD6B93"/>
    <w:rsid w:val="00DE01B1"/>
    <w:rsid w:val="00DE1CF5"/>
    <w:rsid w:val="00DE1E0C"/>
    <w:rsid w:val="00DF3438"/>
    <w:rsid w:val="00DF55A1"/>
    <w:rsid w:val="00E01ACA"/>
    <w:rsid w:val="00E01C82"/>
    <w:rsid w:val="00E07CD0"/>
    <w:rsid w:val="00E1582D"/>
    <w:rsid w:val="00E16AB5"/>
    <w:rsid w:val="00E27D1E"/>
    <w:rsid w:val="00E32CB7"/>
    <w:rsid w:val="00E35770"/>
    <w:rsid w:val="00E43797"/>
    <w:rsid w:val="00E50142"/>
    <w:rsid w:val="00E50259"/>
    <w:rsid w:val="00E55421"/>
    <w:rsid w:val="00E56191"/>
    <w:rsid w:val="00E566DB"/>
    <w:rsid w:val="00E56BFC"/>
    <w:rsid w:val="00E62FEC"/>
    <w:rsid w:val="00E67F2D"/>
    <w:rsid w:val="00E7176C"/>
    <w:rsid w:val="00E738A3"/>
    <w:rsid w:val="00E74FD9"/>
    <w:rsid w:val="00E817E3"/>
    <w:rsid w:val="00E82E67"/>
    <w:rsid w:val="00E90BC4"/>
    <w:rsid w:val="00E960B1"/>
    <w:rsid w:val="00EA4801"/>
    <w:rsid w:val="00EA6F3C"/>
    <w:rsid w:val="00EB092F"/>
    <w:rsid w:val="00EB4A45"/>
    <w:rsid w:val="00EC1905"/>
    <w:rsid w:val="00ED2BAE"/>
    <w:rsid w:val="00EE0DC1"/>
    <w:rsid w:val="00EE1E02"/>
    <w:rsid w:val="00EE392A"/>
    <w:rsid w:val="00EE4456"/>
    <w:rsid w:val="00EE62F7"/>
    <w:rsid w:val="00EE6987"/>
    <w:rsid w:val="00EE72EE"/>
    <w:rsid w:val="00EF1115"/>
    <w:rsid w:val="00EF1D0C"/>
    <w:rsid w:val="00EF66B3"/>
    <w:rsid w:val="00F03FD0"/>
    <w:rsid w:val="00F11DB4"/>
    <w:rsid w:val="00F2401E"/>
    <w:rsid w:val="00F2543E"/>
    <w:rsid w:val="00F30A47"/>
    <w:rsid w:val="00F3275C"/>
    <w:rsid w:val="00F37193"/>
    <w:rsid w:val="00F42E4A"/>
    <w:rsid w:val="00F465F3"/>
    <w:rsid w:val="00F53A65"/>
    <w:rsid w:val="00F54AA8"/>
    <w:rsid w:val="00F55BDC"/>
    <w:rsid w:val="00F62B24"/>
    <w:rsid w:val="00F654A1"/>
    <w:rsid w:val="00F6565A"/>
    <w:rsid w:val="00F67AD3"/>
    <w:rsid w:val="00F7293B"/>
    <w:rsid w:val="00F733B9"/>
    <w:rsid w:val="00F878B1"/>
    <w:rsid w:val="00F94DFE"/>
    <w:rsid w:val="00F9621B"/>
    <w:rsid w:val="00FA2F11"/>
    <w:rsid w:val="00FA7377"/>
    <w:rsid w:val="00FB3DBF"/>
    <w:rsid w:val="00FB48F9"/>
    <w:rsid w:val="00FB556F"/>
    <w:rsid w:val="00FC1639"/>
    <w:rsid w:val="00FD0133"/>
    <w:rsid w:val="00FD24FC"/>
    <w:rsid w:val="00FD2BFF"/>
    <w:rsid w:val="00FE06B2"/>
    <w:rsid w:val="00FE0EBC"/>
    <w:rsid w:val="00FE4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29CC1"/>
  <w15:docId w15:val="{7D1A3B06-11E5-468F-B5F3-3A9467A8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1">
    <w:name w:val="heading 1"/>
    <w:next w:val="Normal"/>
    <w:link w:val="Titlu1Caracter"/>
    <w:uiPriority w:val="9"/>
    <w:unhideWhenUsed/>
    <w:qFormat/>
    <w:rsid w:val="00A90A33"/>
    <w:pPr>
      <w:keepNext/>
      <w:keepLines/>
      <w:spacing w:after="3" w:line="265" w:lineRule="auto"/>
      <w:ind w:left="10" w:right="79" w:hanging="10"/>
      <w:outlineLvl w:val="0"/>
    </w:pPr>
    <w:rPr>
      <w:rFonts w:ascii="Times New Roman" w:eastAsia="Times New Roman" w:hAnsi="Times New Roman"/>
      <w:color w:val="000000"/>
      <w:sz w:val="26"/>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uiPriority w:val="99"/>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basedOn w:val="Normal"/>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character" w:customStyle="1" w:styleId="Titlu1Caracter">
    <w:name w:val="Titlu 1 Caracter"/>
    <w:basedOn w:val="Fontdeparagrafimplicit"/>
    <w:link w:val="Titlu1"/>
    <w:uiPriority w:val="9"/>
    <w:rsid w:val="00A90A33"/>
    <w:rPr>
      <w:rFonts w:ascii="Times New Roman" w:eastAsia="Times New Roman" w:hAnsi="Times New Roman"/>
      <w:color w:val="000000"/>
      <w:sz w:val="26"/>
      <w:szCs w:val="22"/>
    </w:rPr>
  </w:style>
  <w:style w:type="character" w:customStyle="1" w:styleId="DefaultTextCaracter">
    <w:name w:val="Default Text Caracter"/>
    <w:link w:val="DefaultText"/>
    <w:locked/>
    <w:rsid w:val="00A90A33"/>
    <w:rPr>
      <w:rFonts w:ascii="Times New Roman" w:eastAsia="Lucida Sans Unicode" w:hAnsi="Times New Roman"/>
      <w:sz w:val="24"/>
      <w:lang w:val="en-US" w:eastAsia="ar-SA"/>
    </w:rPr>
  </w:style>
  <w:style w:type="paragraph" w:styleId="TextnBalon">
    <w:name w:val="Balloon Text"/>
    <w:basedOn w:val="Normal"/>
    <w:link w:val="TextnBalonCaracter"/>
    <w:uiPriority w:val="99"/>
    <w:semiHidden/>
    <w:unhideWhenUsed/>
    <w:rsid w:val="00A12EA5"/>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A12EA5"/>
    <w:rPr>
      <w:rFonts w:ascii="Segoe UI" w:eastAsia="Lucida Sans Unicode" w:hAnsi="Segoe UI" w:cs="Segoe UI"/>
      <w:sz w:val="18"/>
      <w:szCs w:val="18"/>
      <w:lang w:eastAsia="ar-SA"/>
    </w:rPr>
  </w:style>
  <w:style w:type="character" w:customStyle="1" w:styleId="DefaultTextChar">
    <w:name w:val="Default Text Char"/>
    <w:uiPriority w:val="99"/>
    <w:locked/>
    <w:rsid w:val="00970C90"/>
    <w:rPr>
      <w:rFonts w:ascii="Times New Roman" w:hAnsi="Times New Roman"/>
      <w:sz w:val="24"/>
      <w:lang w:eastAsia="ro-RO"/>
    </w:rPr>
  </w:style>
  <w:style w:type="paragraph" w:customStyle="1" w:styleId="NoSpacing1">
    <w:name w:val="No Spacing1"/>
    <w:uiPriority w:val="1"/>
    <w:qFormat/>
    <w:rsid w:val="000413D3"/>
    <w:pPr>
      <w:jc w:val="both"/>
    </w:pPr>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807473758">
      <w:bodyDiv w:val="1"/>
      <w:marLeft w:val="0"/>
      <w:marRight w:val="0"/>
      <w:marTop w:val="0"/>
      <w:marBottom w:val="0"/>
      <w:divBdr>
        <w:top w:val="none" w:sz="0" w:space="0" w:color="auto"/>
        <w:left w:val="none" w:sz="0" w:space="0" w:color="auto"/>
        <w:bottom w:val="none" w:sz="0" w:space="0" w:color="auto"/>
        <w:right w:val="none" w:sz="0" w:space="0" w:color="auto"/>
      </w:divBdr>
      <w:divsChild>
        <w:div w:id="179859075">
          <w:marLeft w:val="0"/>
          <w:marRight w:val="0"/>
          <w:marTop w:val="0"/>
          <w:marBottom w:val="0"/>
          <w:divBdr>
            <w:top w:val="none" w:sz="0" w:space="0" w:color="auto"/>
            <w:left w:val="none" w:sz="0" w:space="0" w:color="auto"/>
            <w:bottom w:val="none" w:sz="0" w:space="0" w:color="auto"/>
            <w:right w:val="none" w:sz="0" w:space="0" w:color="auto"/>
          </w:divBdr>
        </w:div>
        <w:div w:id="1348215174">
          <w:marLeft w:val="0"/>
          <w:marRight w:val="0"/>
          <w:marTop w:val="0"/>
          <w:marBottom w:val="0"/>
          <w:divBdr>
            <w:top w:val="none" w:sz="0" w:space="0" w:color="auto"/>
            <w:left w:val="none" w:sz="0" w:space="0" w:color="auto"/>
            <w:bottom w:val="none" w:sz="0" w:space="0" w:color="auto"/>
            <w:right w:val="none" w:sz="0" w:space="0" w:color="auto"/>
          </w:divBdr>
        </w:div>
      </w:divsChild>
    </w:div>
    <w:div w:id="856777395">
      <w:bodyDiv w:val="1"/>
      <w:marLeft w:val="0"/>
      <w:marRight w:val="0"/>
      <w:marTop w:val="0"/>
      <w:marBottom w:val="0"/>
      <w:divBdr>
        <w:top w:val="none" w:sz="0" w:space="0" w:color="auto"/>
        <w:left w:val="none" w:sz="0" w:space="0" w:color="auto"/>
        <w:bottom w:val="none" w:sz="0" w:space="0" w:color="auto"/>
        <w:right w:val="none" w:sz="0" w:space="0" w:color="auto"/>
      </w:divBdr>
    </w:div>
    <w:div w:id="1127233501">
      <w:bodyDiv w:val="1"/>
      <w:marLeft w:val="0"/>
      <w:marRight w:val="0"/>
      <w:marTop w:val="0"/>
      <w:marBottom w:val="0"/>
      <w:divBdr>
        <w:top w:val="none" w:sz="0" w:space="0" w:color="auto"/>
        <w:left w:val="none" w:sz="0" w:space="0" w:color="auto"/>
        <w:bottom w:val="none" w:sz="0" w:space="0" w:color="auto"/>
        <w:right w:val="none" w:sz="0" w:space="0" w:color="auto"/>
      </w:divBdr>
      <w:divsChild>
        <w:div w:id="1974211613">
          <w:marLeft w:val="0"/>
          <w:marRight w:val="0"/>
          <w:marTop w:val="0"/>
          <w:marBottom w:val="0"/>
          <w:divBdr>
            <w:top w:val="none" w:sz="0" w:space="0" w:color="auto"/>
            <w:left w:val="none" w:sz="0" w:space="0" w:color="auto"/>
            <w:bottom w:val="none" w:sz="0" w:space="0" w:color="auto"/>
            <w:right w:val="none" w:sz="0" w:space="0" w:color="auto"/>
          </w:divBdr>
        </w:div>
        <w:div w:id="417138165">
          <w:marLeft w:val="0"/>
          <w:marRight w:val="0"/>
          <w:marTop w:val="0"/>
          <w:marBottom w:val="0"/>
          <w:divBdr>
            <w:top w:val="none" w:sz="0" w:space="0" w:color="auto"/>
            <w:left w:val="none" w:sz="0" w:space="0" w:color="auto"/>
            <w:bottom w:val="none" w:sz="0" w:space="0" w:color="auto"/>
            <w:right w:val="none" w:sz="0" w:space="0" w:color="auto"/>
          </w:divBdr>
        </w:div>
        <w:div w:id="355347848">
          <w:marLeft w:val="0"/>
          <w:marRight w:val="0"/>
          <w:marTop w:val="0"/>
          <w:marBottom w:val="0"/>
          <w:divBdr>
            <w:top w:val="none" w:sz="0" w:space="0" w:color="auto"/>
            <w:left w:val="none" w:sz="0" w:space="0" w:color="auto"/>
            <w:bottom w:val="none" w:sz="0" w:space="0" w:color="auto"/>
            <w:right w:val="none" w:sz="0" w:space="0" w:color="auto"/>
          </w:divBdr>
        </w:div>
      </w:divsChild>
    </w:div>
    <w:div w:id="1164785958">
      <w:bodyDiv w:val="1"/>
      <w:marLeft w:val="0"/>
      <w:marRight w:val="0"/>
      <w:marTop w:val="0"/>
      <w:marBottom w:val="0"/>
      <w:divBdr>
        <w:top w:val="none" w:sz="0" w:space="0" w:color="auto"/>
        <w:left w:val="none" w:sz="0" w:space="0" w:color="auto"/>
        <w:bottom w:val="none" w:sz="0" w:space="0" w:color="auto"/>
        <w:right w:val="none" w:sz="0" w:space="0" w:color="auto"/>
      </w:divBdr>
      <w:divsChild>
        <w:div w:id="202602877">
          <w:marLeft w:val="0"/>
          <w:marRight w:val="0"/>
          <w:marTop w:val="0"/>
          <w:marBottom w:val="0"/>
          <w:divBdr>
            <w:top w:val="none" w:sz="0" w:space="0" w:color="auto"/>
            <w:left w:val="none" w:sz="0" w:space="0" w:color="auto"/>
            <w:bottom w:val="none" w:sz="0" w:space="0" w:color="auto"/>
            <w:right w:val="none" w:sz="0" w:space="0" w:color="auto"/>
          </w:divBdr>
        </w:div>
        <w:div w:id="1312489794">
          <w:marLeft w:val="0"/>
          <w:marRight w:val="0"/>
          <w:marTop w:val="0"/>
          <w:marBottom w:val="0"/>
          <w:divBdr>
            <w:top w:val="none" w:sz="0" w:space="0" w:color="auto"/>
            <w:left w:val="none" w:sz="0" w:space="0" w:color="auto"/>
            <w:bottom w:val="none" w:sz="0" w:space="0" w:color="auto"/>
            <w:right w:val="none" w:sz="0" w:space="0" w:color="auto"/>
          </w:divBdr>
        </w:div>
        <w:div w:id="1192259565">
          <w:marLeft w:val="0"/>
          <w:marRight w:val="0"/>
          <w:marTop w:val="0"/>
          <w:marBottom w:val="0"/>
          <w:divBdr>
            <w:top w:val="none" w:sz="0" w:space="0" w:color="auto"/>
            <w:left w:val="none" w:sz="0" w:space="0" w:color="auto"/>
            <w:bottom w:val="none" w:sz="0" w:space="0" w:color="auto"/>
            <w:right w:val="none" w:sz="0" w:space="0" w:color="auto"/>
          </w:divBdr>
        </w:div>
        <w:div w:id="1935816347">
          <w:marLeft w:val="0"/>
          <w:marRight w:val="0"/>
          <w:marTop w:val="0"/>
          <w:marBottom w:val="0"/>
          <w:divBdr>
            <w:top w:val="none" w:sz="0" w:space="0" w:color="auto"/>
            <w:left w:val="none" w:sz="0" w:space="0" w:color="auto"/>
            <w:bottom w:val="none" w:sz="0" w:space="0" w:color="auto"/>
            <w:right w:val="none" w:sz="0" w:space="0" w:color="auto"/>
          </w:divBdr>
        </w:div>
        <w:div w:id="1797681547">
          <w:marLeft w:val="0"/>
          <w:marRight w:val="0"/>
          <w:marTop w:val="0"/>
          <w:marBottom w:val="0"/>
          <w:divBdr>
            <w:top w:val="none" w:sz="0" w:space="0" w:color="auto"/>
            <w:left w:val="none" w:sz="0" w:space="0" w:color="auto"/>
            <w:bottom w:val="none" w:sz="0" w:space="0" w:color="auto"/>
            <w:right w:val="none" w:sz="0" w:space="0" w:color="auto"/>
          </w:divBdr>
        </w:div>
        <w:div w:id="437407502">
          <w:marLeft w:val="0"/>
          <w:marRight w:val="0"/>
          <w:marTop w:val="0"/>
          <w:marBottom w:val="0"/>
          <w:divBdr>
            <w:top w:val="none" w:sz="0" w:space="0" w:color="auto"/>
            <w:left w:val="none" w:sz="0" w:space="0" w:color="auto"/>
            <w:bottom w:val="none" w:sz="0" w:space="0" w:color="auto"/>
            <w:right w:val="none" w:sz="0" w:space="0" w:color="auto"/>
          </w:divBdr>
        </w:div>
        <w:div w:id="1630431607">
          <w:marLeft w:val="0"/>
          <w:marRight w:val="0"/>
          <w:marTop w:val="0"/>
          <w:marBottom w:val="0"/>
          <w:divBdr>
            <w:top w:val="none" w:sz="0" w:space="0" w:color="auto"/>
            <w:left w:val="none" w:sz="0" w:space="0" w:color="auto"/>
            <w:bottom w:val="none" w:sz="0" w:space="0" w:color="auto"/>
            <w:right w:val="none" w:sz="0" w:space="0" w:color="auto"/>
          </w:divBdr>
        </w:div>
        <w:div w:id="273024789">
          <w:marLeft w:val="0"/>
          <w:marRight w:val="0"/>
          <w:marTop w:val="0"/>
          <w:marBottom w:val="0"/>
          <w:divBdr>
            <w:top w:val="none" w:sz="0" w:space="0" w:color="auto"/>
            <w:left w:val="none" w:sz="0" w:space="0" w:color="auto"/>
            <w:bottom w:val="none" w:sz="0" w:space="0" w:color="auto"/>
            <w:right w:val="none" w:sz="0" w:space="0" w:color="auto"/>
          </w:divBdr>
        </w:div>
      </w:divsChild>
    </w:div>
    <w:div w:id="1339114310">
      <w:bodyDiv w:val="1"/>
      <w:marLeft w:val="0"/>
      <w:marRight w:val="0"/>
      <w:marTop w:val="0"/>
      <w:marBottom w:val="0"/>
      <w:divBdr>
        <w:top w:val="none" w:sz="0" w:space="0" w:color="auto"/>
        <w:left w:val="none" w:sz="0" w:space="0" w:color="auto"/>
        <w:bottom w:val="none" w:sz="0" w:space="0" w:color="auto"/>
        <w:right w:val="none" w:sz="0" w:space="0" w:color="auto"/>
      </w:divBdr>
    </w:div>
    <w:div w:id="1359551975">
      <w:bodyDiv w:val="1"/>
      <w:marLeft w:val="0"/>
      <w:marRight w:val="0"/>
      <w:marTop w:val="0"/>
      <w:marBottom w:val="0"/>
      <w:divBdr>
        <w:top w:val="none" w:sz="0" w:space="0" w:color="auto"/>
        <w:left w:val="none" w:sz="0" w:space="0" w:color="auto"/>
        <w:bottom w:val="none" w:sz="0" w:space="0" w:color="auto"/>
        <w:right w:val="none" w:sz="0" w:space="0" w:color="auto"/>
      </w:divBdr>
      <w:divsChild>
        <w:div w:id="1017125140">
          <w:marLeft w:val="0"/>
          <w:marRight w:val="0"/>
          <w:marTop w:val="0"/>
          <w:marBottom w:val="0"/>
          <w:divBdr>
            <w:top w:val="none" w:sz="0" w:space="0" w:color="auto"/>
            <w:left w:val="none" w:sz="0" w:space="0" w:color="auto"/>
            <w:bottom w:val="none" w:sz="0" w:space="0" w:color="auto"/>
            <w:right w:val="none" w:sz="0" w:space="0" w:color="auto"/>
          </w:divBdr>
        </w:div>
        <w:div w:id="327052853">
          <w:marLeft w:val="0"/>
          <w:marRight w:val="0"/>
          <w:marTop w:val="0"/>
          <w:marBottom w:val="0"/>
          <w:divBdr>
            <w:top w:val="none" w:sz="0" w:space="0" w:color="auto"/>
            <w:left w:val="none" w:sz="0" w:space="0" w:color="auto"/>
            <w:bottom w:val="none" w:sz="0" w:space="0" w:color="auto"/>
            <w:right w:val="none" w:sz="0" w:space="0" w:color="auto"/>
          </w:divBdr>
        </w:div>
        <w:div w:id="463620593">
          <w:marLeft w:val="0"/>
          <w:marRight w:val="0"/>
          <w:marTop w:val="0"/>
          <w:marBottom w:val="0"/>
          <w:divBdr>
            <w:top w:val="none" w:sz="0" w:space="0" w:color="auto"/>
            <w:left w:val="none" w:sz="0" w:space="0" w:color="auto"/>
            <w:bottom w:val="none" w:sz="0" w:space="0" w:color="auto"/>
            <w:right w:val="none" w:sz="0" w:space="0" w:color="auto"/>
          </w:divBdr>
        </w:div>
        <w:div w:id="1119033385">
          <w:marLeft w:val="0"/>
          <w:marRight w:val="0"/>
          <w:marTop w:val="0"/>
          <w:marBottom w:val="0"/>
          <w:divBdr>
            <w:top w:val="none" w:sz="0" w:space="0" w:color="auto"/>
            <w:left w:val="none" w:sz="0" w:space="0" w:color="auto"/>
            <w:bottom w:val="none" w:sz="0" w:space="0" w:color="auto"/>
            <w:right w:val="none" w:sz="0" w:space="0" w:color="auto"/>
          </w:divBdr>
        </w:div>
        <w:div w:id="2109304868">
          <w:marLeft w:val="0"/>
          <w:marRight w:val="0"/>
          <w:marTop w:val="0"/>
          <w:marBottom w:val="0"/>
          <w:divBdr>
            <w:top w:val="none" w:sz="0" w:space="0" w:color="auto"/>
            <w:left w:val="none" w:sz="0" w:space="0" w:color="auto"/>
            <w:bottom w:val="none" w:sz="0" w:space="0" w:color="auto"/>
            <w:right w:val="none" w:sz="0" w:space="0" w:color="auto"/>
          </w:divBdr>
        </w:div>
        <w:div w:id="1098019982">
          <w:marLeft w:val="0"/>
          <w:marRight w:val="0"/>
          <w:marTop w:val="0"/>
          <w:marBottom w:val="0"/>
          <w:divBdr>
            <w:top w:val="none" w:sz="0" w:space="0" w:color="auto"/>
            <w:left w:val="none" w:sz="0" w:space="0" w:color="auto"/>
            <w:bottom w:val="none" w:sz="0" w:space="0" w:color="auto"/>
            <w:right w:val="none" w:sz="0" w:space="0" w:color="auto"/>
          </w:divBdr>
        </w:div>
        <w:div w:id="122429103">
          <w:marLeft w:val="0"/>
          <w:marRight w:val="0"/>
          <w:marTop w:val="0"/>
          <w:marBottom w:val="0"/>
          <w:divBdr>
            <w:top w:val="none" w:sz="0" w:space="0" w:color="auto"/>
            <w:left w:val="none" w:sz="0" w:space="0" w:color="auto"/>
            <w:bottom w:val="none" w:sz="0" w:space="0" w:color="auto"/>
            <w:right w:val="none" w:sz="0" w:space="0" w:color="auto"/>
          </w:divBdr>
        </w:div>
        <w:div w:id="725758236">
          <w:marLeft w:val="0"/>
          <w:marRight w:val="0"/>
          <w:marTop w:val="0"/>
          <w:marBottom w:val="0"/>
          <w:divBdr>
            <w:top w:val="none" w:sz="0" w:space="0" w:color="auto"/>
            <w:left w:val="none" w:sz="0" w:space="0" w:color="auto"/>
            <w:bottom w:val="none" w:sz="0" w:space="0" w:color="auto"/>
            <w:right w:val="none" w:sz="0" w:space="0" w:color="auto"/>
          </w:divBdr>
        </w:div>
        <w:div w:id="404494153">
          <w:marLeft w:val="0"/>
          <w:marRight w:val="0"/>
          <w:marTop w:val="0"/>
          <w:marBottom w:val="0"/>
          <w:divBdr>
            <w:top w:val="none" w:sz="0" w:space="0" w:color="auto"/>
            <w:left w:val="none" w:sz="0" w:space="0" w:color="auto"/>
            <w:bottom w:val="none" w:sz="0" w:space="0" w:color="auto"/>
            <w:right w:val="none" w:sz="0" w:space="0" w:color="auto"/>
          </w:divBdr>
        </w:div>
      </w:divsChild>
    </w:div>
    <w:div w:id="1602764256">
      <w:bodyDiv w:val="1"/>
      <w:marLeft w:val="0"/>
      <w:marRight w:val="0"/>
      <w:marTop w:val="0"/>
      <w:marBottom w:val="0"/>
      <w:divBdr>
        <w:top w:val="none" w:sz="0" w:space="0" w:color="auto"/>
        <w:left w:val="none" w:sz="0" w:space="0" w:color="auto"/>
        <w:bottom w:val="none" w:sz="0" w:space="0" w:color="auto"/>
        <w:right w:val="none" w:sz="0" w:space="0" w:color="auto"/>
      </w:divBdr>
      <w:divsChild>
        <w:div w:id="1927615387">
          <w:marLeft w:val="0"/>
          <w:marRight w:val="0"/>
          <w:marTop w:val="0"/>
          <w:marBottom w:val="0"/>
          <w:divBdr>
            <w:top w:val="none" w:sz="0" w:space="0" w:color="auto"/>
            <w:left w:val="none" w:sz="0" w:space="0" w:color="auto"/>
            <w:bottom w:val="none" w:sz="0" w:space="0" w:color="auto"/>
            <w:right w:val="none" w:sz="0" w:space="0" w:color="auto"/>
          </w:divBdr>
        </w:div>
        <w:div w:id="1106194988">
          <w:marLeft w:val="0"/>
          <w:marRight w:val="0"/>
          <w:marTop w:val="0"/>
          <w:marBottom w:val="0"/>
          <w:divBdr>
            <w:top w:val="none" w:sz="0" w:space="0" w:color="auto"/>
            <w:left w:val="none" w:sz="0" w:space="0" w:color="auto"/>
            <w:bottom w:val="none" w:sz="0" w:space="0" w:color="auto"/>
            <w:right w:val="none" w:sz="0" w:space="0" w:color="auto"/>
          </w:divBdr>
        </w:div>
        <w:div w:id="1727871977">
          <w:marLeft w:val="0"/>
          <w:marRight w:val="0"/>
          <w:marTop w:val="0"/>
          <w:marBottom w:val="0"/>
          <w:divBdr>
            <w:top w:val="none" w:sz="0" w:space="0" w:color="auto"/>
            <w:left w:val="none" w:sz="0" w:space="0" w:color="auto"/>
            <w:bottom w:val="none" w:sz="0" w:space="0" w:color="auto"/>
            <w:right w:val="none" w:sz="0" w:space="0" w:color="auto"/>
          </w:divBdr>
        </w:div>
        <w:div w:id="2076468512">
          <w:marLeft w:val="0"/>
          <w:marRight w:val="0"/>
          <w:marTop w:val="0"/>
          <w:marBottom w:val="0"/>
          <w:divBdr>
            <w:top w:val="none" w:sz="0" w:space="0" w:color="auto"/>
            <w:left w:val="none" w:sz="0" w:space="0" w:color="auto"/>
            <w:bottom w:val="none" w:sz="0" w:space="0" w:color="auto"/>
            <w:right w:val="none" w:sz="0" w:space="0" w:color="auto"/>
          </w:divBdr>
        </w:div>
        <w:div w:id="312032828">
          <w:marLeft w:val="0"/>
          <w:marRight w:val="0"/>
          <w:marTop w:val="0"/>
          <w:marBottom w:val="0"/>
          <w:divBdr>
            <w:top w:val="none" w:sz="0" w:space="0" w:color="auto"/>
            <w:left w:val="none" w:sz="0" w:space="0" w:color="auto"/>
            <w:bottom w:val="none" w:sz="0" w:space="0" w:color="auto"/>
            <w:right w:val="none" w:sz="0" w:space="0" w:color="auto"/>
          </w:divBdr>
        </w:div>
        <w:div w:id="482232971">
          <w:marLeft w:val="0"/>
          <w:marRight w:val="0"/>
          <w:marTop w:val="0"/>
          <w:marBottom w:val="0"/>
          <w:divBdr>
            <w:top w:val="none" w:sz="0" w:space="0" w:color="auto"/>
            <w:left w:val="none" w:sz="0" w:space="0" w:color="auto"/>
            <w:bottom w:val="none" w:sz="0" w:space="0" w:color="auto"/>
            <w:right w:val="none" w:sz="0" w:space="0" w:color="auto"/>
          </w:divBdr>
        </w:div>
        <w:div w:id="1177159532">
          <w:marLeft w:val="0"/>
          <w:marRight w:val="0"/>
          <w:marTop w:val="0"/>
          <w:marBottom w:val="0"/>
          <w:divBdr>
            <w:top w:val="none" w:sz="0" w:space="0" w:color="auto"/>
            <w:left w:val="none" w:sz="0" w:space="0" w:color="auto"/>
            <w:bottom w:val="none" w:sz="0" w:space="0" w:color="auto"/>
            <w:right w:val="none" w:sz="0" w:space="0" w:color="auto"/>
          </w:divBdr>
        </w:div>
        <w:div w:id="1343044968">
          <w:marLeft w:val="0"/>
          <w:marRight w:val="0"/>
          <w:marTop w:val="0"/>
          <w:marBottom w:val="0"/>
          <w:divBdr>
            <w:top w:val="none" w:sz="0" w:space="0" w:color="auto"/>
            <w:left w:val="none" w:sz="0" w:space="0" w:color="auto"/>
            <w:bottom w:val="none" w:sz="0" w:space="0" w:color="auto"/>
            <w:right w:val="none" w:sz="0" w:space="0" w:color="auto"/>
          </w:divBdr>
        </w:div>
        <w:div w:id="1361278833">
          <w:marLeft w:val="0"/>
          <w:marRight w:val="0"/>
          <w:marTop w:val="0"/>
          <w:marBottom w:val="0"/>
          <w:divBdr>
            <w:top w:val="none" w:sz="0" w:space="0" w:color="auto"/>
            <w:left w:val="none" w:sz="0" w:space="0" w:color="auto"/>
            <w:bottom w:val="none" w:sz="0" w:space="0" w:color="auto"/>
            <w:right w:val="none" w:sz="0" w:space="0" w:color="auto"/>
          </w:divBdr>
        </w:div>
        <w:div w:id="1151870832">
          <w:marLeft w:val="0"/>
          <w:marRight w:val="0"/>
          <w:marTop w:val="0"/>
          <w:marBottom w:val="0"/>
          <w:divBdr>
            <w:top w:val="none" w:sz="0" w:space="0" w:color="auto"/>
            <w:left w:val="none" w:sz="0" w:space="0" w:color="auto"/>
            <w:bottom w:val="none" w:sz="0" w:space="0" w:color="auto"/>
            <w:right w:val="none" w:sz="0" w:space="0" w:color="auto"/>
          </w:divBdr>
        </w:div>
        <w:div w:id="38819314">
          <w:marLeft w:val="0"/>
          <w:marRight w:val="0"/>
          <w:marTop w:val="0"/>
          <w:marBottom w:val="0"/>
          <w:divBdr>
            <w:top w:val="none" w:sz="0" w:space="0" w:color="auto"/>
            <w:left w:val="none" w:sz="0" w:space="0" w:color="auto"/>
            <w:bottom w:val="none" w:sz="0" w:space="0" w:color="auto"/>
            <w:right w:val="none" w:sz="0" w:space="0" w:color="auto"/>
          </w:divBdr>
        </w:div>
        <w:div w:id="1206026190">
          <w:marLeft w:val="0"/>
          <w:marRight w:val="0"/>
          <w:marTop w:val="0"/>
          <w:marBottom w:val="0"/>
          <w:divBdr>
            <w:top w:val="none" w:sz="0" w:space="0" w:color="auto"/>
            <w:left w:val="none" w:sz="0" w:space="0" w:color="auto"/>
            <w:bottom w:val="none" w:sz="0" w:space="0" w:color="auto"/>
            <w:right w:val="none" w:sz="0" w:space="0" w:color="auto"/>
          </w:divBdr>
        </w:div>
        <w:div w:id="839466850">
          <w:marLeft w:val="0"/>
          <w:marRight w:val="0"/>
          <w:marTop w:val="0"/>
          <w:marBottom w:val="0"/>
          <w:divBdr>
            <w:top w:val="none" w:sz="0" w:space="0" w:color="auto"/>
            <w:left w:val="none" w:sz="0" w:space="0" w:color="auto"/>
            <w:bottom w:val="none" w:sz="0" w:space="0" w:color="auto"/>
            <w:right w:val="none" w:sz="0" w:space="0" w:color="auto"/>
          </w:divBdr>
        </w:div>
        <w:div w:id="500125609">
          <w:marLeft w:val="0"/>
          <w:marRight w:val="0"/>
          <w:marTop w:val="0"/>
          <w:marBottom w:val="0"/>
          <w:divBdr>
            <w:top w:val="none" w:sz="0" w:space="0" w:color="auto"/>
            <w:left w:val="none" w:sz="0" w:space="0" w:color="auto"/>
            <w:bottom w:val="none" w:sz="0" w:space="0" w:color="auto"/>
            <w:right w:val="none" w:sz="0" w:space="0" w:color="auto"/>
          </w:divBdr>
        </w:div>
        <w:div w:id="333803626">
          <w:marLeft w:val="0"/>
          <w:marRight w:val="0"/>
          <w:marTop w:val="0"/>
          <w:marBottom w:val="0"/>
          <w:divBdr>
            <w:top w:val="none" w:sz="0" w:space="0" w:color="auto"/>
            <w:left w:val="none" w:sz="0" w:space="0" w:color="auto"/>
            <w:bottom w:val="none" w:sz="0" w:space="0" w:color="auto"/>
            <w:right w:val="none" w:sz="0" w:space="0" w:color="auto"/>
          </w:divBdr>
        </w:div>
        <w:div w:id="1184630426">
          <w:marLeft w:val="0"/>
          <w:marRight w:val="0"/>
          <w:marTop w:val="0"/>
          <w:marBottom w:val="0"/>
          <w:divBdr>
            <w:top w:val="none" w:sz="0" w:space="0" w:color="auto"/>
            <w:left w:val="none" w:sz="0" w:space="0" w:color="auto"/>
            <w:bottom w:val="none" w:sz="0" w:space="0" w:color="auto"/>
            <w:right w:val="none" w:sz="0" w:space="0" w:color="auto"/>
          </w:divBdr>
        </w:div>
        <w:div w:id="1001086245">
          <w:marLeft w:val="0"/>
          <w:marRight w:val="0"/>
          <w:marTop w:val="0"/>
          <w:marBottom w:val="0"/>
          <w:divBdr>
            <w:top w:val="none" w:sz="0" w:space="0" w:color="auto"/>
            <w:left w:val="none" w:sz="0" w:space="0" w:color="auto"/>
            <w:bottom w:val="none" w:sz="0" w:space="0" w:color="auto"/>
            <w:right w:val="none" w:sz="0" w:space="0" w:color="auto"/>
          </w:divBdr>
        </w:div>
        <w:div w:id="132717143">
          <w:marLeft w:val="0"/>
          <w:marRight w:val="0"/>
          <w:marTop w:val="0"/>
          <w:marBottom w:val="0"/>
          <w:divBdr>
            <w:top w:val="none" w:sz="0" w:space="0" w:color="auto"/>
            <w:left w:val="none" w:sz="0" w:space="0" w:color="auto"/>
            <w:bottom w:val="none" w:sz="0" w:space="0" w:color="auto"/>
            <w:right w:val="none" w:sz="0" w:space="0" w:color="auto"/>
          </w:divBdr>
        </w:div>
        <w:div w:id="288242487">
          <w:marLeft w:val="0"/>
          <w:marRight w:val="0"/>
          <w:marTop w:val="0"/>
          <w:marBottom w:val="0"/>
          <w:divBdr>
            <w:top w:val="none" w:sz="0" w:space="0" w:color="auto"/>
            <w:left w:val="none" w:sz="0" w:space="0" w:color="auto"/>
            <w:bottom w:val="none" w:sz="0" w:space="0" w:color="auto"/>
            <w:right w:val="none" w:sz="0" w:space="0" w:color="auto"/>
          </w:divBdr>
        </w:div>
        <w:div w:id="1487091516">
          <w:marLeft w:val="0"/>
          <w:marRight w:val="0"/>
          <w:marTop w:val="0"/>
          <w:marBottom w:val="0"/>
          <w:divBdr>
            <w:top w:val="none" w:sz="0" w:space="0" w:color="auto"/>
            <w:left w:val="none" w:sz="0" w:space="0" w:color="auto"/>
            <w:bottom w:val="none" w:sz="0" w:space="0" w:color="auto"/>
            <w:right w:val="none" w:sz="0" w:space="0" w:color="auto"/>
          </w:divBdr>
        </w:div>
        <w:div w:id="531647575">
          <w:marLeft w:val="0"/>
          <w:marRight w:val="0"/>
          <w:marTop w:val="0"/>
          <w:marBottom w:val="0"/>
          <w:divBdr>
            <w:top w:val="none" w:sz="0" w:space="0" w:color="auto"/>
            <w:left w:val="none" w:sz="0" w:space="0" w:color="auto"/>
            <w:bottom w:val="none" w:sz="0" w:space="0" w:color="auto"/>
            <w:right w:val="none" w:sz="0" w:space="0" w:color="auto"/>
          </w:divBdr>
        </w:div>
        <w:div w:id="827525118">
          <w:marLeft w:val="0"/>
          <w:marRight w:val="0"/>
          <w:marTop w:val="0"/>
          <w:marBottom w:val="0"/>
          <w:divBdr>
            <w:top w:val="none" w:sz="0" w:space="0" w:color="auto"/>
            <w:left w:val="none" w:sz="0" w:space="0" w:color="auto"/>
            <w:bottom w:val="none" w:sz="0" w:space="0" w:color="auto"/>
            <w:right w:val="none" w:sz="0" w:space="0" w:color="auto"/>
          </w:divBdr>
        </w:div>
        <w:div w:id="827329515">
          <w:marLeft w:val="0"/>
          <w:marRight w:val="0"/>
          <w:marTop w:val="0"/>
          <w:marBottom w:val="0"/>
          <w:divBdr>
            <w:top w:val="none" w:sz="0" w:space="0" w:color="auto"/>
            <w:left w:val="none" w:sz="0" w:space="0" w:color="auto"/>
            <w:bottom w:val="none" w:sz="0" w:space="0" w:color="auto"/>
            <w:right w:val="none" w:sz="0" w:space="0" w:color="auto"/>
          </w:divBdr>
        </w:div>
        <w:div w:id="1329945515">
          <w:marLeft w:val="0"/>
          <w:marRight w:val="0"/>
          <w:marTop w:val="0"/>
          <w:marBottom w:val="0"/>
          <w:divBdr>
            <w:top w:val="none" w:sz="0" w:space="0" w:color="auto"/>
            <w:left w:val="none" w:sz="0" w:space="0" w:color="auto"/>
            <w:bottom w:val="none" w:sz="0" w:space="0" w:color="auto"/>
            <w:right w:val="none" w:sz="0" w:space="0" w:color="auto"/>
          </w:divBdr>
        </w:div>
      </w:divsChild>
    </w:div>
    <w:div w:id="1634869472">
      <w:bodyDiv w:val="1"/>
      <w:marLeft w:val="0"/>
      <w:marRight w:val="0"/>
      <w:marTop w:val="0"/>
      <w:marBottom w:val="0"/>
      <w:divBdr>
        <w:top w:val="none" w:sz="0" w:space="0" w:color="auto"/>
        <w:left w:val="none" w:sz="0" w:space="0" w:color="auto"/>
        <w:bottom w:val="none" w:sz="0" w:space="0" w:color="auto"/>
        <w:right w:val="none" w:sz="0" w:space="0" w:color="auto"/>
      </w:divBdr>
      <w:divsChild>
        <w:div w:id="2116517845">
          <w:marLeft w:val="0"/>
          <w:marRight w:val="0"/>
          <w:marTop w:val="0"/>
          <w:marBottom w:val="0"/>
          <w:divBdr>
            <w:top w:val="none" w:sz="0" w:space="0" w:color="auto"/>
            <w:left w:val="none" w:sz="0" w:space="0" w:color="auto"/>
            <w:bottom w:val="none" w:sz="0" w:space="0" w:color="auto"/>
            <w:right w:val="none" w:sz="0" w:space="0" w:color="auto"/>
          </w:divBdr>
        </w:div>
        <w:div w:id="1211386082">
          <w:marLeft w:val="0"/>
          <w:marRight w:val="0"/>
          <w:marTop w:val="0"/>
          <w:marBottom w:val="0"/>
          <w:divBdr>
            <w:top w:val="none" w:sz="0" w:space="0" w:color="auto"/>
            <w:left w:val="none" w:sz="0" w:space="0" w:color="auto"/>
            <w:bottom w:val="none" w:sz="0" w:space="0" w:color="auto"/>
            <w:right w:val="none" w:sz="0" w:space="0" w:color="auto"/>
          </w:divBdr>
        </w:div>
        <w:div w:id="279648028">
          <w:marLeft w:val="0"/>
          <w:marRight w:val="0"/>
          <w:marTop w:val="0"/>
          <w:marBottom w:val="0"/>
          <w:divBdr>
            <w:top w:val="none" w:sz="0" w:space="0" w:color="auto"/>
            <w:left w:val="none" w:sz="0" w:space="0" w:color="auto"/>
            <w:bottom w:val="none" w:sz="0" w:space="0" w:color="auto"/>
            <w:right w:val="none" w:sz="0" w:space="0" w:color="auto"/>
          </w:divBdr>
        </w:div>
        <w:div w:id="611128240">
          <w:marLeft w:val="0"/>
          <w:marRight w:val="0"/>
          <w:marTop w:val="0"/>
          <w:marBottom w:val="0"/>
          <w:divBdr>
            <w:top w:val="none" w:sz="0" w:space="0" w:color="auto"/>
            <w:left w:val="none" w:sz="0" w:space="0" w:color="auto"/>
            <w:bottom w:val="none" w:sz="0" w:space="0" w:color="auto"/>
            <w:right w:val="none" w:sz="0" w:space="0" w:color="auto"/>
          </w:divBdr>
        </w:div>
        <w:div w:id="1308439767">
          <w:marLeft w:val="0"/>
          <w:marRight w:val="0"/>
          <w:marTop w:val="0"/>
          <w:marBottom w:val="0"/>
          <w:divBdr>
            <w:top w:val="none" w:sz="0" w:space="0" w:color="auto"/>
            <w:left w:val="none" w:sz="0" w:space="0" w:color="auto"/>
            <w:bottom w:val="none" w:sz="0" w:space="0" w:color="auto"/>
            <w:right w:val="none" w:sz="0" w:space="0" w:color="auto"/>
          </w:divBdr>
        </w:div>
        <w:div w:id="838351841">
          <w:marLeft w:val="0"/>
          <w:marRight w:val="0"/>
          <w:marTop w:val="0"/>
          <w:marBottom w:val="0"/>
          <w:divBdr>
            <w:top w:val="none" w:sz="0" w:space="0" w:color="auto"/>
            <w:left w:val="none" w:sz="0" w:space="0" w:color="auto"/>
            <w:bottom w:val="none" w:sz="0" w:space="0" w:color="auto"/>
            <w:right w:val="none" w:sz="0" w:space="0" w:color="auto"/>
          </w:divBdr>
        </w:div>
        <w:div w:id="1253008342">
          <w:marLeft w:val="0"/>
          <w:marRight w:val="0"/>
          <w:marTop w:val="0"/>
          <w:marBottom w:val="0"/>
          <w:divBdr>
            <w:top w:val="none" w:sz="0" w:space="0" w:color="auto"/>
            <w:left w:val="none" w:sz="0" w:space="0" w:color="auto"/>
            <w:bottom w:val="none" w:sz="0" w:space="0" w:color="auto"/>
            <w:right w:val="none" w:sz="0" w:space="0" w:color="auto"/>
          </w:divBdr>
        </w:div>
        <w:div w:id="994607051">
          <w:marLeft w:val="0"/>
          <w:marRight w:val="0"/>
          <w:marTop w:val="0"/>
          <w:marBottom w:val="0"/>
          <w:divBdr>
            <w:top w:val="none" w:sz="0" w:space="0" w:color="auto"/>
            <w:left w:val="none" w:sz="0" w:space="0" w:color="auto"/>
            <w:bottom w:val="none" w:sz="0" w:space="0" w:color="auto"/>
            <w:right w:val="none" w:sz="0" w:space="0" w:color="auto"/>
          </w:divBdr>
        </w:div>
        <w:div w:id="776560266">
          <w:marLeft w:val="0"/>
          <w:marRight w:val="0"/>
          <w:marTop w:val="0"/>
          <w:marBottom w:val="0"/>
          <w:divBdr>
            <w:top w:val="none" w:sz="0" w:space="0" w:color="auto"/>
            <w:left w:val="none" w:sz="0" w:space="0" w:color="auto"/>
            <w:bottom w:val="none" w:sz="0" w:space="0" w:color="auto"/>
            <w:right w:val="none" w:sz="0" w:space="0" w:color="auto"/>
          </w:divBdr>
        </w:div>
        <w:div w:id="1715039904">
          <w:marLeft w:val="0"/>
          <w:marRight w:val="0"/>
          <w:marTop w:val="0"/>
          <w:marBottom w:val="0"/>
          <w:divBdr>
            <w:top w:val="none" w:sz="0" w:space="0" w:color="auto"/>
            <w:left w:val="none" w:sz="0" w:space="0" w:color="auto"/>
            <w:bottom w:val="none" w:sz="0" w:space="0" w:color="auto"/>
            <w:right w:val="none" w:sz="0" w:space="0" w:color="auto"/>
          </w:divBdr>
        </w:div>
        <w:div w:id="523792607">
          <w:marLeft w:val="0"/>
          <w:marRight w:val="0"/>
          <w:marTop w:val="0"/>
          <w:marBottom w:val="0"/>
          <w:divBdr>
            <w:top w:val="none" w:sz="0" w:space="0" w:color="auto"/>
            <w:left w:val="none" w:sz="0" w:space="0" w:color="auto"/>
            <w:bottom w:val="none" w:sz="0" w:space="0" w:color="auto"/>
            <w:right w:val="none" w:sz="0" w:space="0" w:color="auto"/>
          </w:divBdr>
        </w:div>
        <w:div w:id="1109590254">
          <w:marLeft w:val="0"/>
          <w:marRight w:val="0"/>
          <w:marTop w:val="0"/>
          <w:marBottom w:val="0"/>
          <w:divBdr>
            <w:top w:val="none" w:sz="0" w:space="0" w:color="auto"/>
            <w:left w:val="none" w:sz="0" w:space="0" w:color="auto"/>
            <w:bottom w:val="none" w:sz="0" w:space="0" w:color="auto"/>
            <w:right w:val="none" w:sz="0" w:space="0" w:color="auto"/>
          </w:divBdr>
        </w:div>
        <w:div w:id="622420649">
          <w:marLeft w:val="0"/>
          <w:marRight w:val="0"/>
          <w:marTop w:val="0"/>
          <w:marBottom w:val="0"/>
          <w:divBdr>
            <w:top w:val="none" w:sz="0" w:space="0" w:color="auto"/>
            <w:left w:val="none" w:sz="0" w:space="0" w:color="auto"/>
            <w:bottom w:val="none" w:sz="0" w:space="0" w:color="auto"/>
            <w:right w:val="none" w:sz="0" w:space="0" w:color="auto"/>
          </w:divBdr>
        </w:div>
        <w:div w:id="134296398">
          <w:marLeft w:val="0"/>
          <w:marRight w:val="0"/>
          <w:marTop w:val="0"/>
          <w:marBottom w:val="0"/>
          <w:divBdr>
            <w:top w:val="none" w:sz="0" w:space="0" w:color="auto"/>
            <w:left w:val="none" w:sz="0" w:space="0" w:color="auto"/>
            <w:bottom w:val="none" w:sz="0" w:space="0" w:color="auto"/>
            <w:right w:val="none" w:sz="0" w:space="0" w:color="auto"/>
          </w:divBdr>
        </w:div>
      </w:divsChild>
    </w:div>
    <w:div w:id="1792238955">
      <w:bodyDiv w:val="1"/>
      <w:marLeft w:val="0"/>
      <w:marRight w:val="0"/>
      <w:marTop w:val="0"/>
      <w:marBottom w:val="0"/>
      <w:divBdr>
        <w:top w:val="none" w:sz="0" w:space="0" w:color="auto"/>
        <w:left w:val="none" w:sz="0" w:space="0" w:color="auto"/>
        <w:bottom w:val="none" w:sz="0" w:space="0" w:color="auto"/>
        <w:right w:val="none" w:sz="0" w:space="0" w:color="auto"/>
      </w:divBdr>
      <w:divsChild>
        <w:div w:id="575551981">
          <w:marLeft w:val="0"/>
          <w:marRight w:val="0"/>
          <w:marTop w:val="0"/>
          <w:marBottom w:val="0"/>
          <w:divBdr>
            <w:top w:val="none" w:sz="0" w:space="0" w:color="auto"/>
            <w:left w:val="none" w:sz="0" w:space="0" w:color="auto"/>
            <w:bottom w:val="none" w:sz="0" w:space="0" w:color="auto"/>
            <w:right w:val="none" w:sz="0" w:space="0" w:color="auto"/>
          </w:divBdr>
        </w:div>
        <w:div w:id="1577861761">
          <w:marLeft w:val="0"/>
          <w:marRight w:val="0"/>
          <w:marTop w:val="0"/>
          <w:marBottom w:val="0"/>
          <w:divBdr>
            <w:top w:val="none" w:sz="0" w:space="0" w:color="auto"/>
            <w:left w:val="none" w:sz="0" w:space="0" w:color="auto"/>
            <w:bottom w:val="none" w:sz="0" w:space="0" w:color="auto"/>
            <w:right w:val="none" w:sz="0" w:space="0" w:color="auto"/>
          </w:divBdr>
        </w:div>
        <w:div w:id="1569002311">
          <w:marLeft w:val="0"/>
          <w:marRight w:val="0"/>
          <w:marTop w:val="0"/>
          <w:marBottom w:val="0"/>
          <w:divBdr>
            <w:top w:val="none" w:sz="0" w:space="0" w:color="auto"/>
            <w:left w:val="none" w:sz="0" w:space="0" w:color="auto"/>
            <w:bottom w:val="none" w:sz="0" w:space="0" w:color="auto"/>
            <w:right w:val="none" w:sz="0" w:space="0" w:color="auto"/>
          </w:divBdr>
        </w:div>
        <w:div w:id="88351995">
          <w:marLeft w:val="0"/>
          <w:marRight w:val="0"/>
          <w:marTop w:val="0"/>
          <w:marBottom w:val="0"/>
          <w:divBdr>
            <w:top w:val="none" w:sz="0" w:space="0" w:color="auto"/>
            <w:left w:val="none" w:sz="0" w:space="0" w:color="auto"/>
            <w:bottom w:val="none" w:sz="0" w:space="0" w:color="auto"/>
            <w:right w:val="none" w:sz="0" w:space="0" w:color="auto"/>
          </w:divBdr>
        </w:div>
        <w:div w:id="1065760935">
          <w:marLeft w:val="0"/>
          <w:marRight w:val="0"/>
          <w:marTop w:val="0"/>
          <w:marBottom w:val="0"/>
          <w:divBdr>
            <w:top w:val="none" w:sz="0" w:space="0" w:color="auto"/>
            <w:left w:val="none" w:sz="0" w:space="0" w:color="auto"/>
            <w:bottom w:val="none" w:sz="0" w:space="0" w:color="auto"/>
            <w:right w:val="none" w:sz="0" w:space="0" w:color="auto"/>
          </w:divBdr>
        </w:div>
        <w:div w:id="1829981926">
          <w:marLeft w:val="0"/>
          <w:marRight w:val="0"/>
          <w:marTop w:val="0"/>
          <w:marBottom w:val="0"/>
          <w:divBdr>
            <w:top w:val="none" w:sz="0" w:space="0" w:color="auto"/>
            <w:left w:val="none" w:sz="0" w:space="0" w:color="auto"/>
            <w:bottom w:val="none" w:sz="0" w:space="0" w:color="auto"/>
            <w:right w:val="none" w:sz="0" w:space="0" w:color="auto"/>
          </w:divBdr>
        </w:div>
        <w:div w:id="1637679760">
          <w:marLeft w:val="0"/>
          <w:marRight w:val="0"/>
          <w:marTop w:val="0"/>
          <w:marBottom w:val="0"/>
          <w:divBdr>
            <w:top w:val="none" w:sz="0" w:space="0" w:color="auto"/>
            <w:left w:val="none" w:sz="0" w:space="0" w:color="auto"/>
            <w:bottom w:val="none" w:sz="0" w:space="0" w:color="auto"/>
            <w:right w:val="none" w:sz="0" w:space="0" w:color="auto"/>
          </w:divBdr>
        </w:div>
        <w:div w:id="1316177929">
          <w:marLeft w:val="0"/>
          <w:marRight w:val="0"/>
          <w:marTop w:val="0"/>
          <w:marBottom w:val="0"/>
          <w:divBdr>
            <w:top w:val="none" w:sz="0" w:space="0" w:color="auto"/>
            <w:left w:val="none" w:sz="0" w:space="0" w:color="auto"/>
            <w:bottom w:val="none" w:sz="0" w:space="0" w:color="auto"/>
            <w:right w:val="none" w:sz="0" w:space="0" w:color="auto"/>
          </w:divBdr>
        </w:div>
        <w:div w:id="472908567">
          <w:marLeft w:val="0"/>
          <w:marRight w:val="0"/>
          <w:marTop w:val="0"/>
          <w:marBottom w:val="0"/>
          <w:divBdr>
            <w:top w:val="none" w:sz="0" w:space="0" w:color="auto"/>
            <w:left w:val="none" w:sz="0" w:space="0" w:color="auto"/>
            <w:bottom w:val="none" w:sz="0" w:space="0" w:color="auto"/>
            <w:right w:val="none" w:sz="0" w:space="0" w:color="auto"/>
          </w:divBdr>
        </w:div>
        <w:div w:id="414326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95B8C0-C321-4E07-9B67-E46618658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7</Pages>
  <Words>3880</Words>
  <Characters>22508</Characters>
  <Application>Microsoft Office Word</Application>
  <DocSecurity>0</DocSecurity>
  <Lines>187</Lines>
  <Paragraphs>52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Emy</dc:creator>
  <cp:lastModifiedBy>oana rusu</cp:lastModifiedBy>
  <cp:revision>459</cp:revision>
  <cp:lastPrinted>2022-07-05T09:51:00Z</cp:lastPrinted>
  <dcterms:created xsi:type="dcterms:W3CDTF">2016-07-08T06:53:00Z</dcterms:created>
  <dcterms:modified xsi:type="dcterms:W3CDTF">2023-04-26T05:28:00Z</dcterms:modified>
</cp:coreProperties>
</file>