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91937" w14:textId="77777777" w:rsidR="005C78E8" w:rsidRPr="00EA34F3" w:rsidRDefault="005C78E8">
      <w:pPr>
        <w:rPr>
          <w:lang w:val="ro-RO"/>
        </w:rPr>
      </w:pPr>
    </w:p>
    <w:p w14:paraId="51A8F8BE" w14:textId="77777777" w:rsidR="00EA34F3" w:rsidRDefault="00EA34F3">
      <w:pPr>
        <w:rPr>
          <w:lang w:val="ro-RO"/>
        </w:rPr>
      </w:pPr>
    </w:p>
    <w:p w14:paraId="5A5B7FD7" w14:textId="77777777" w:rsidR="00EA34F3" w:rsidRDefault="00EA34F3">
      <w:pPr>
        <w:rPr>
          <w:lang w:val="ro-RO"/>
        </w:rPr>
      </w:pPr>
    </w:p>
    <w:p w14:paraId="03444DC0" w14:textId="77777777" w:rsidR="00EA34F3" w:rsidRPr="00EA34F3" w:rsidRDefault="00EA34F3">
      <w:pPr>
        <w:rPr>
          <w:lang w:val="ro-RO"/>
        </w:rPr>
      </w:pPr>
    </w:p>
    <w:p w14:paraId="6E676EC7" w14:textId="77777777" w:rsidR="00EA34F3" w:rsidRPr="00EA34F3" w:rsidRDefault="00EA34F3">
      <w:pPr>
        <w:rPr>
          <w:lang w:val="ro-RO"/>
        </w:rPr>
      </w:pPr>
    </w:p>
    <w:p w14:paraId="1111B2B2" w14:textId="77777777" w:rsidR="00EA34F3" w:rsidRDefault="00EA34F3">
      <w:pPr>
        <w:rPr>
          <w:lang w:val="ro-RO"/>
        </w:rPr>
      </w:pPr>
    </w:p>
    <w:p w14:paraId="6F011E85" w14:textId="77777777" w:rsidR="00EA34F3" w:rsidRDefault="00EA34F3">
      <w:pPr>
        <w:rPr>
          <w:lang w:val="ro-RO"/>
        </w:rPr>
      </w:pPr>
    </w:p>
    <w:p w14:paraId="18FCB593" w14:textId="77777777" w:rsidR="00EA34F3" w:rsidRPr="00EA34F3" w:rsidRDefault="00EA34F3">
      <w:pPr>
        <w:rPr>
          <w:lang w:val="ro-RO"/>
        </w:rPr>
      </w:pPr>
    </w:p>
    <w:p w14:paraId="31CE998D" w14:textId="77777777" w:rsidR="00EA34F3" w:rsidRPr="00EA34F3" w:rsidRDefault="00EA34F3" w:rsidP="00EA34F3">
      <w:pPr>
        <w:jc w:val="center"/>
        <w:rPr>
          <w:b/>
          <w:sz w:val="40"/>
          <w:szCs w:val="40"/>
          <w:lang w:val="ro-RO" w:eastAsia="ro-RO"/>
        </w:rPr>
      </w:pPr>
      <w:r w:rsidRPr="00EA34F3">
        <w:rPr>
          <w:b/>
          <w:sz w:val="40"/>
          <w:szCs w:val="40"/>
          <w:lang w:val="ro-RO" w:eastAsia="ro-RO"/>
        </w:rPr>
        <w:t xml:space="preserve">DOSARUL </w:t>
      </w:r>
      <w:r w:rsidR="00FA5E86">
        <w:rPr>
          <w:b/>
          <w:sz w:val="40"/>
          <w:szCs w:val="40"/>
          <w:lang w:val="ro-RO" w:eastAsia="ro-RO"/>
        </w:rPr>
        <w:t>ACHIZIȚIEI DIRECTE</w:t>
      </w:r>
    </w:p>
    <w:p w14:paraId="5DE58532" w14:textId="77777777" w:rsidR="00EA34F3" w:rsidRPr="00EA34F3" w:rsidRDefault="00EA34F3" w:rsidP="00EA34F3">
      <w:pPr>
        <w:jc w:val="center"/>
        <w:rPr>
          <w:b/>
          <w:sz w:val="40"/>
          <w:szCs w:val="40"/>
          <w:lang w:val="ro-RO" w:eastAsia="ro-RO"/>
        </w:rPr>
      </w:pPr>
    </w:p>
    <w:p w14:paraId="4933BA3D" w14:textId="77777777" w:rsidR="00EA34F3" w:rsidRDefault="00EA34F3" w:rsidP="00EA34F3">
      <w:pPr>
        <w:jc w:val="center"/>
        <w:rPr>
          <w:b/>
          <w:sz w:val="40"/>
          <w:szCs w:val="40"/>
          <w:lang w:val="ro-RO" w:eastAsia="ro-RO"/>
        </w:rPr>
      </w:pPr>
    </w:p>
    <w:p w14:paraId="607C7F4A" w14:textId="77777777" w:rsidR="00C462CF" w:rsidRDefault="00C462CF" w:rsidP="00EA34F3">
      <w:pPr>
        <w:jc w:val="center"/>
        <w:rPr>
          <w:b/>
          <w:sz w:val="40"/>
          <w:szCs w:val="40"/>
          <w:lang w:val="ro-RO" w:eastAsia="ro-RO"/>
        </w:rPr>
      </w:pPr>
    </w:p>
    <w:p w14:paraId="232C1E83" w14:textId="77777777" w:rsidR="00597072" w:rsidRPr="00EA34F3" w:rsidRDefault="00597072" w:rsidP="00EA34F3">
      <w:pPr>
        <w:jc w:val="center"/>
        <w:rPr>
          <w:b/>
          <w:sz w:val="40"/>
          <w:szCs w:val="40"/>
          <w:lang w:val="ro-RO" w:eastAsia="ro-RO"/>
        </w:rPr>
      </w:pPr>
    </w:p>
    <w:p w14:paraId="6E9B5F41" w14:textId="65E0EA44" w:rsidR="00EA34F3" w:rsidRPr="00EA34F3" w:rsidRDefault="00760BD2" w:rsidP="00FA5E86">
      <w:pPr>
        <w:jc w:val="center"/>
        <w:rPr>
          <w:sz w:val="40"/>
          <w:szCs w:val="40"/>
          <w:lang w:val="ro-RO"/>
        </w:rPr>
      </w:pPr>
      <w:r>
        <w:rPr>
          <w:b/>
          <w:sz w:val="40"/>
          <w:szCs w:val="40"/>
          <w:lang w:val="ro-RO" w:eastAsia="ro-RO"/>
        </w:rPr>
        <w:t>R</w:t>
      </w:r>
      <w:r w:rsidRPr="00760BD2">
        <w:rPr>
          <w:b/>
          <w:sz w:val="40"/>
          <w:szCs w:val="40"/>
          <w:lang w:val="ro-RO" w:eastAsia="ro-RO"/>
        </w:rPr>
        <w:t>ealizarea studiului de fezabilitate pentru proiectul Sistem ITS suport pentru sistemul integrat de management al locurilor de parcare – componenta de colectare a datelor și afișarea informațiilor</w:t>
      </w:r>
    </w:p>
    <w:sectPr w:rsidR="00EA34F3" w:rsidRPr="00EA34F3" w:rsidSect="00032C46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4F3"/>
    <w:rsid w:val="00006EFF"/>
    <w:rsid w:val="00020AA5"/>
    <w:rsid w:val="00032C46"/>
    <w:rsid w:val="0007079F"/>
    <w:rsid w:val="000729A7"/>
    <w:rsid w:val="000C7D01"/>
    <w:rsid w:val="00103952"/>
    <w:rsid w:val="0035171A"/>
    <w:rsid w:val="00374424"/>
    <w:rsid w:val="003D3DCD"/>
    <w:rsid w:val="005075B2"/>
    <w:rsid w:val="005345DB"/>
    <w:rsid w:val="00597072"/>
    <w:rsid w:val="005C78E8"/>
    <w:rsid w:val="00760BD2"/>
    <w:rsid w:val="00880D30"/>
    <w:rsid w:val="00963947"/>
    <w:rsid w:val="009B7656"/>
    <w:rsid w:val="00A741A9"/>
    <w:rsid w:val="00AC707A"/>
    <w:rsid w:val="00B810E3"/>
    <w:rsid w:val="00C462CF"/>
    <w:rsid w:val="00CE6FB9"/>
    <w:rsid w:val="00DC1F1A"/>
    <w:rsid w:val="00EA34F3"/>
    <w:rsid w:val="00F778E1"/>
    <w:rsid w:val="00FA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A437D"/>
  <w15:chartTrackingRefBased/>
  <w15:docId w15:val="{970F9877-7D84-47C7-95E2-CFEEE6DC1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A34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34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34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Investeh</dc:creator>
  <cp:keywords/>
  <dc:description/>
  <cp:lastModifiedBy>Investeh</cp:lastModifiedBy>
  <cp:revision>10</cp:revision>
  <cp:lastPrinted>2020-01-31T10:48:00Z</cp:lastPrinted>
  <dcterms:created xsi:type="dcterms:W3CDTF">2018-05-03T06:03:00Z</dcterms:created>
  <dcterms:modified xsi:type="dcterms:W3CDTF">2023-04-11T05:30:00Z</dcterms:modified>
</cp:coreProperties>
</file>