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60B0F3CD" w:rsidR="005D60EB" w:rsidRPr="00F106BC" w:rsidRDefault="006C2CC1" w:rsidP="00A41773">
      <w:pPr>
        <w:tabs>
          <w:tab w:val="left" w:pos="1843"/>
          <w:tab w:val="left" w:pos="9356"/>
        </w:tabs>
        <w:spacing w:after="0" w:line="240" w:lineRule="auto"/>
        <w:ind w:right="282"/>
        <w:jc w:val="center"/>
        <w:rPr>
          <w:rFonts w:ascii="Times New Roman" w:hAnsi="Times New Roman"/>
          <w:b/>
          <w:sz w:val="24"/>
          <w:szCs w:val="24"/>
          <w:lang w:val="ro-RO"/>
        </w:rPr>
      </w:pPr>
      <w:r>
        <w:rPr>
          <w:rFonts w:ascii="Times New Roman" w:hAnsi="Times New Roman"/>
          <w:b/>
          <w:sz w:val="24"/>
          <w:szCs w:val="24"/>
          <w:lang w:val="ro-RO"/>
        </w:rPr>
        <w:t>-Model-</w:t>
      </w:r>
    </w:p>
    <w:p w14:paraId="202BDCFE" w14:textId="77777777" w:rsidR="00E51BAA" w:rsidRPr="00F106BC"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4ED539FF" w14:textId="42053BDC" w:rsidR="00B30062" w:rsidRPr="00F106BC" w:rsidRDefault="00D44599" w:rsidP="00D44599">
      <w:pPr>
        <w:tabs>
          <w:tab w:val="left" w:pos="1843"/>
          <w:tab w:val="left" w:pos="9356"/>
        </w:tabs>
        <w:spacing w:after="0" w:line="240" w:lineRule="auto"/>
        <w:ind w:right="140"/>
        <w:jc w:val="center"/>
        <w:rPr>
          <w:rFonts w:ascii="Times New Roman" w:hAnsi="Times New Roman"/>
          <w:sz w:val="24"/>
          <w:szCs w:val="24"/>
          <w:lang w:val="ro-RO"/>
        </w:rPr>
      </w:pPr>
      <w:r w:rsidRPr="00D44599">
        <w:rPr>
          <w:rFonts w:ascii="Times New Roman" w:eastAsia="Times New Roman" w:hAnsi="Times New Roman"/>
          <w:b/>
          <w:bCs/>
          <w:iCs/>
          <w:sz w:val="24"/>
          <w:szCs w:val="24"/>
          <w:lang w:val="ro-RO" w:eastAsia="en-GB"/>
        </w:rPr>
        <w:t>Proiectare pentru obiectivul ”</w:t>
      </w:r>
      <w:r w:rsidR="0044206F">
        <w:rPr>
          <w:rFonts w:ascii="Times New Roman" w:eastAsia="Times New Roman" w:hAnsi="Times New Roman"/>
          <w:b/>
          <w:bCs/>
          <w:iCs/>
          <w:sz w:val="24"/>
          <w:szCs w:val="24"/>
          <w:lang w:val="ro-RO" w:eastAsia="en-GB"/>
        </w:rPr>
        <w:t>Modernizare</w:t>
      </w:r>
      <w:r w:rsidRPr="00D44599">
        <w:rPr>
          <w:rFonts w:ascii="Times New Roman" w:eastAsia="Times New Roman" w:hAnsi="Times New Roman"/>
          <w:b/>
          <w:bCs/>
          <w:iCs/>
          <w:sz w:val="24"/>
          <w:szCs w:val="24"/>
          <w:lang w:val="ro-RO" w:eastAsia="en-GB"/>
        </w:rPr>
        <w:t xml:space="preserve"> strada Panselelor  - Municipiul Slatina”</w:t>
      </w:r>
    </w:p>
    <w:p w14:paraId="697DE24F" w14:textId="77777777" w:rsidR="007B0025" w:rsidRPr="00F106BC"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24E683DB" w14:textId="77777777" w:rsidR="00D44599" w:rsidRDefault="00D44599" w:rsidP="00A32474">
      <w:pPr>
        <w:tabs>
          <w:tab w:val="left" w:pos="1843"/>
          <w:tab w:val="left" w:pos="9356"/>
        </w:tabs>
        <w:spacing w:after="0" w:line="240" w:lineRule="auto"/>
        <w:ind w:right="140"/>
        <w:jc w:val="both"/>
        <w:rPr>
          <w:rFonts w:ascii="Times New Roman" w:hAnsi="Times New Roman"/>
          <w:b/>
          <w:sz w:val="24"/>
          <w:szCs w:val="24"/>
          <w:lang w:val="ro-RO"/>
        </w:rPr>
      </w:pPr>
    </w:p>
    <w:p w14:paraId="1D5FDAE0" w14:textId="03A9D1E9"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71548C42" w:rsidR="004625FA" w:rsidRPr="004625FA" w:rsidRDefault="004625FA" w:rsidP="004625FA">
      <w:pPr>
        <w:tabs>
          <w:tab w:val="left" w:pos="1843"/>
          <w:tab w:val="left" w:pos="9356"/>
        </w:tabs>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sidR="00D44599">
        <w:rPr>
          <w:rFonts w:ascii="Times New Roman" w:hAnsi="Times New Roman"/>
          <w:b/>
          <w:sz w:val="24"/>
          <w:szCs w:val="24"/>
          <w:lang w:val="ro-RO"/>
        </w:rPr>
        <w:t>68946</w:t>
      </w:r>
      <w:r w:rsidRPr="004625FA">
        <w:rPr>
          <w:rFonts w:ascii="Times New Roman" w:hAnsi="Times New Roman"/>
          <w:b/>
          <w:sz w:val="24"/>
          <w:szCs w:val="24"/>
          <w:lang w:val="ro-RO"/>
        </w:rPr>
        <w:t>/</w:t>
      </w:r>
      <w:r w:rsidR="00D44599">
        <w:rPr>
          <w:rFonts w:ascii="Times New Roman" w:hAnsi="Times New Roman"/>
          <w:b/>
          <w:sz w:val="24"/>
          <w:szCs w:val="24"/>
          <w:lang w:val="ro-RO"/>
        </w:rPr>
        <w:t>09</w:t>
      </w:r>
      <w:r w:rsidRPr="004625FA">
        <w:rPr>
          <w:rFonts w:ascii="Times New Roman" w:hAnsi="Times New Roman"/>
          <w:b/>
          <w:sz w:val="24"/>
          <w:szCs w:val="24"/>
          <w:lang w:val="ro-RO"/>
        </w:rPr>
        <w:t>.</w:t>
      </w:r>
      <w:r>
        <w:rPr>
          <w:rFonts w:ascii="Times New Roman" w:hAnsi="Times New Roman"/>
          <w:b/>
          <w:sz w:val="24"/>
          <w:szCs w:val="24"/>
          <w:lang w:val="ro-RO"/>
        </w:rPr>
        <w:t>0</w:t>
      </w:r>
      <w:r w:rsidR="00D44599">
        <w:rPr>
          <w:rFonts w:ascii="Times New Roman" w:hAnsi="Times New Roman"/>
          <w:b/>
          <w:sz w:val="24"/>
          <w:szCs w:val="24"/>
          <w:lang w:val="ro-RO"/>
        </w:rPr>
        <w:t>8</w:t>
      </w:r>
      <w:r w:rsidRPr="004625FA">
        <w:rPr>
          <w:rFonts w:ascii="Times New Roman" w:hAnsi="Times New Roman"/>
          <w:b/>
          <w:sz w:val="24"/>
          <w:szCs w:val="24"/>
          <w:lang w:val="ro-RO"/>
        </w:rPr>
        <w:t>.202</w:t>
      </w:r>
      <w:r>
        <w:rPr>
          <w:rFonts w:ascii="Times New Roman" w:hAnsi="Times New Roman"/>
          <w:b/>
          <w:sz w:val="24"/>
          <w:szCs w:val="24"/>
          <w:lang w:val="ro-RO"/>
        </w:rPr>
        <w:t>3</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nr. </w:t>
      </w:r>
      <w:r>
        <w:rPr>
          <w:rFonts w:ascii="Times New Roman" w:hAnsi="Times New Roman"/>
          <w:b/>
          <w:sz w:val="24"/>
          <w:szCs w:val="24"/>
          <w:lang w:val="ro-RO"/>
        </w:rPr>
        <w:t>.................................</w:t>
      </w:r>
      <w:r w:rsidRPr="004625FA">
        <w:rPr>
          <w:rFonts w:ascii="Times New Roman" w:hAnsi="Times New Roman"/>
          <w:bCs/>
          <w:sz w:val="24"/>
          <w:szCs w:val="24"/>
          <w:lang w:val="ro-RO"/>
        </w:rPr>
        <w:t xml:space="preserve"> și </w:t>
      </w:r>
      <w:r w:rsidRPr="004625FA">
        <w:rPr>
          <w:rFonts w:ascii="Times New Roman" w:hAnsi="Times New Roman"/>
          <w:sz w:val="24"/>
          <w:szCs w:val="24"/>
          <w:lang w:val="ro-RO"/>
        </w:rPr>
        <w:t xml:space="preserve">cumpărării directe din Catalogul Electronic din SEAP conform document </w:t>
      </w:r>
      <w:r>
        <w:rPr>
          <w:rFonts w:ascii="Times New Roman" w:hAnsi="Times New Roman"/>
          <w:b/>
          <w:bCs/>
          <w:sz w:val="24"/>
          <w:szCs w:val="24"/>
          <w:lang w:val="ro-RO"/>
        </w:rPr>
        <w:t>..................................</w:t>
      </w:r>
      <w:r w:rsidRPr="004625FA">
        <w:rPr>
          <w:rFonts w:ascii="Times New Roman" w:hAnsi="Times New Roman"/>
          <w:b/>
          <w:bCs/>
          <w:sz w:val="24"/>
          <w:szCs w:val="24"/>
          <w:lang w:val="ro-RO"/>
        </w:rPr>
        <w:t xml:space="preserve"> </w:t>
      </w:r>
      <w:r w:rsidRPr="004625FA">
        <w:rPr>
          <w:rFonts w:ascii="Times New Roman" w:hAnsi="Times New Roman"/>
          <w:sz w:val="24"/>
          <w:szCs w:val="24"/>
          <w:lang w:val="ro-RO"/>
        </w:rPr>
        <w:t xml:space="preserve">din data de </w:t>
      </w:r>
      <w:r>
        <w:rPr>
          <w:rFonts w:ascii="Times New Roman" w:hAnsi="Times New Roman"/>
          <w:b/>
          <w:bCs/>
          <w:sz w:val="24"/>
          <w:szCs w:val="24"/>
          <w:lang w:val="ro-RO"/>
        </w:rPr>
        <w:t>...............................</w:t>
      </w:r>
      <w:r w:rsidRPr="004625FA">
        <w:rPr>
          <w:rFonts w:ascii="Times New Roman" w:hAnsi="Times New Roman"/>
          <w:b/>
          <w:bCs/>
          <w:sz w:val="24"/>
          <w:szCs w:val="24"/>
          <w:lang w:val="ro-RO"/>
        </w:rPr>
        <w:t>.</w:t>
      </w:r>
    </w:p>
    <w:p w14:paraId="56031410" w14:textId="77777777" w:rsidR="00B23550" w:rsidRPr="00F106BC"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4746C558"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,fax</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0728A116"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w:t>
      </w:r>
      <w:r w:rsidR="00E368DC">
        <w:rPr>
          <w:rFonts w:ascii="Times New Roman" w:hAnsi="Times New Roman"/>
          <w:b/>
          <w:i/>
          <w:lang w:val="ro-RO"/>
        </w:rPr>
        <w:t>c</w:t>
      </w:r>
      <w:r w:rsidRPr="00F106BC">
        <w:rPr>
          <w:rFonts w:ascii="Times New Roman" w:hAnsi="Times New Roman"/>
          <w:b/>
          <w:i/>
          <w:lang w:val="ro-RO"/>
        </w:rPr>
        <w:t>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t>4. Obiectul și prețul contractului</w:t>
      </w:r>
    </w:p>
    <w:p w14:paraId="63050C56" w14:textId="78675A2E" w:rsidR="00633AFF" w:rsidRPr="004625FA"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354761">
        <w:rPr>
          <w:rFonts w:ascii="Times New Roman" w:hAnsi="Times New Roman"/>
          <w:bCs/>
          <w:iCs/>
          <w:sz w:val="24"/>
          <w:szCs w:val="24"/>
          <w:lang w:val="ro-RO"/>
        </w:rPr>
        <w:t xml:space="preserve">prestarea </w:t>
      </w:r>
      <w:r w:rsidR="00354761" w:rsidRPr="00354761">
        <w:rPr>
          <w:rFonts w:ascii="Times New Roman" w:hAnsi="Times New Roman"/>
          <w:bCs/>
          <w:iCs/>
          <w:sz w:val="24"/>
          <w:szCs w:val="24"/>
          <w:lang w:val="ro-RO"/>
        </w:rPr>
        <w:t>s</w:t>
      </w:r>
      <w:r w:rsidR="004625FA" w:rsidRPr="00354761">
        <w:rPr>
          <w:rFonts w:ascii="Times New Roman" w:hAnsi="Times New Roman"/>
          <w:bCs/>
          <w:iCs/>
          <w:sz w:val="24"/>
          <w:szCs w:val="24"/>
          <w:lang w:val="ro-RO"/>
        </w:rPr>
        <w:t>erviciilor de</w:t>
      </w:r>
      <w:r w:rsidR="004625FA" w:rsidRPr="004625FA">
        <w:rPr>
          <w:rFonts w:ascii="Times New Roman" w:hAnsi="Times New Roman"/>
          <w:b/>
          <w:i/>
          <w:sz w:val="24"/>
          <w:szCs w:val="24"/>
          <w:lang w:val="ro-RO"/>
        </w:rPr>
        <w:t xml:space="preserve"> </w:t>
      </w:r>
      <w:r w:rsidR="00354761" w:rsidRPr="00354761">
        <w:rPr>
          <w:rFonts w:ascii="Times New Roman" w:hAnsi="Times New Roman"/>
          <w:b/>
          <w:bCs/>
          <w:i/>
          <w:iCs/>
          <w:sz w:val="24"/>
          <w:szCs w:val="24"/>
          <w:lang w:val="ro-RO"/>
        </w:rPr>
        <w:t xml:space="preserve">Proiectare pentru obiectivul </w:t>
      </w:r>
      <w:r w:rsidR="003722C7" w:rsidRPr="003722C7">
        <w:rPr>
          <w:rFonts w:ascii="Times New Roman" w:hAnsi="Times New Roman"/>
          <w:b/>
          <w:bCs/>
          <w:i/>
          <w:iCs/>
          <w:sz w:val="24"/>
          <w:szCs w:val="24"/>
          <w:lang w:val="ro-RO"/>
        </w:rPr>
        <w:t xml:space="preserve"> </w:t>
      </w:r>
      <w:r w:rsidR="008C03DC" w:rsidRPr="00354761">
        <w:rPr>
          <w:rFonts w:ascii="Times New Roman" w:hAnsi="Times New Roman"/>
          <w:b/>
          <w:bCs/>
          <w:i/>
          <w:iCs/>
          <w:sz w:val="24"/>
          <w:szCs w:val="24"/>
          <w:lang w:val="ro-RO"/>
        </w:rPr>
        <w:t>”</w:t>
      </w:r>
      <w:r w:rsidR="003722C7">
        <w:rPr>
          <w:rFonts w:ascii="Times New Roman" w:hAnsi="Times New Roman"/>
          <w:b/>
          <w:bCs/>
          <w:i/>
          <w:iCs/>
          <w:sz w:val="24"/>
          <w:szCs w:val="24"/>
          <w:lang w:val="ro-RO"/>
        </w:rPr>
        <w:t>Modernizar</w:t>
      </w:r>
      <w:r w:rsidR="003722C7" w:rsidRPr="00354761">
        <w:rPr>
          <w:rFonts w:ascii="Times New Roman" w:hAnsi="Times New Roman"/>
          <w:b/>
          <w:bCs/>
          <w:i/>
          <w:iCs/>
          <w:sz w:val="24"/>
          <w:szCs w:val="24"/>
          <w:lang w:val="ro-RO"/>
        </w:rPr>
        <w:t>e</w:t>
      </w:r>
      <w:r w:rsidR="00354761" w:rsidRPr="00354761">
        <w:rPr>
          <w:rFonts w:ascii="Times New Roman" w:hAnsi="Times New Roman"/>
          <w:b/>
          <w:bCs/>
          <w:i/>
          <w:iCs/>
          <w:sz w:val="24"/>
          <w:szCs w:val="24"/>
          <w:lang w:val="ro-RO"/>
        </w:rPr>
        <w:t xml:space="preserve"> strada Panselelor  - Municipiul Slatina”</w:t>
      </w:r>
      <w:r w:rsidR="006C3CDF" w:rsidRPr="00F106BC">
        <w:rPr>
          <w:rFonts w:ascii="Times New Roman" w:hAnsi="Times New Roman"/>
          <w:b/>
          <w:i/>
          <w:sz w:val="24"/>
          <w:szCs w:val="24"/>
          <w:lang w:val="ro-RO"/>
        </w:rPr>
        <w:t xml:space="preserve">, </w:t>
      </w:r>
      <w:r w:rsidR="00633AFF" w:rsidRPr="00F106BC">
        <w:rPr>
          <w:rFonts w:ascii="Times New Roman" w:hAnsi="Times New Roman"/>
          <w:sz w:val="24"/>
          <w:szCs w:val="24"/>
          <w:lang w:val="ro-RO"/>
        </w:rPr>
        <w:t>în perioada/perioadele convenite și în conformitate cu obligațiile asumate prin prezentul contract.</w:t>
      </w:r>
    </w:p>
    <w:p w14:paraId="53B72A64" w14:textId="456CA0BE" w:rsidR="00CA3B60" w:rsidRPr="00F106BC"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354761">
        <w:rPr>
          <w:rFonts w:ascii="Times New Roman" w:hAnsi="Times New Roman"/>
          <w:b/>
          <w:i/>
          <w:sz w:val="24"/>
          <w:szCs w:val="24"/>
          <w:lang w:val="ro-RO"/>
        </w:rPr>
        <w:t>de prestări servicii</w:t>
      </w:r>
      <w:r w:rsidR="004625FA" w:rsidRPr="004625FA">
        <w:rPr>
          <w:rFonts w:ascii="Times New Roman" w:hAnsi="Times New Roman"/>
          <w:b/>
          <w:i/>
          <w:sz w:val="24"/>
          <w:szCs w:val="24"/>
          <w:lang w:val="ro-RO"/>
        </w:rPr>
        <w:t xml:space="preserve"> de </w:t>
      </w:r>
      <w:r w:rsidR="00354761" w:rsidRPr="00354761">
        <w:rPr>
          <w:rFonts w:ascii="Times New Roman" w:hAnsi="Times New Roman"/>
          <w:b/>
          <w:bCs/>
          <w:i/>
          <w:iCs/>
          <w:sz w:val="24"/>
          <w:szCs w:val="24"/>
          <w:lang w:val="ro-RO"/>
        </w:rPr>
        <w:t>Proiectare pentru obiectivul ”</w:t>
      </w:r>
      <w:r w:rsidR="003722C7">
        <w:rPr>
          <w:rFonts w:ascii="Times New Roman" w:hAnsi="Times New Roman"/>
          <w:b/>
          <w:bCs/>
          <w:i/>
          <w:iCs/>
          <w:sz w:val="24"/>
          <w:szCs w:val="24"/>
          <w:lang w:val="ro-RO"/>
        </w:rPr>
        <w:t>Modernizar</w:t>
      </w:r>
      <w:r w:rsidR="00354761" w:rsidRPr="00354761">
        <w:rPr>
          <w:rFonts w:ascii="Times New Roman" w:hAnsi="Times New Roman"/>
          <w:b/>
          <w:bCs/>
          <w:i/>
          <w:iCs/>
          <w:sz w:val="24"/>
          <w:szCs w:val="24"/>
          <w:lang w:val="ro-RO"/>
        </w:rPr>
        <w:t>e strada Panselelor  - Municipiul Slatina”</w:t>
      </w:r>
      <w:r w:rsidR="00CA3B60" w:rsidRPr="00F106BC">
        <w:rPr>
          <w:rFonts w:ascii="Times New Roman" w:hAnsi="Times New Roman"/>
          <w:b/>
          <w:i/>
          <w:sz w:val="24"/>
          <w:szCs w:val="24"/>
          <w:lang w:val="ro-RO"/>
        </w:rPr>
        <w:t>.</w:t>
      </w:r>
    </w:p>
    <w:p w14:paraId="34E20E6D" w14:textId="041A94D9" w:rsidR="00115F83" w:rsidRPr="00F106BC"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106BC">
        <w:rPr>
          <w:rFonts w:ascii="Times New Roman" w:hAnsi="Times New Roman"/>
          <w:bCs/>
          <w:sz w:val="24"/>
          <w:szCs w:val="24"/>
          <w:lang w:val="ro-RO"/>
        </w:rPr>
        <w:t>4.3</w:t>
      </w:r>
      <w:r w:rsidRPr="00F106BC">
        <w:rPr>
          <w:rFonts w:ascii="Times New Roman" w:hAnsi="Times New Roman"/>
          <w:sz w:val="24"/>
          <w:szCs w:val="24"/>
          <w:lang w:val="ro-RO"/>
        </w:rPr>
        <w:t xml:space="preserve">. </w:t>
      </w:r>
      <w:r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lei fără TVA, la care se adăugă</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 xml:space="preserve">valoarea cotei de </w:t>
      </w:r>
      <w:r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393CA0" w:rsidRDefault="00115F83" w:rsidP="004625FA">
      <w:pPr>
        <w:pStyle w:val="DefaultText2"/>
        <w:tabs>
          <w:tab w:val="left" w:pos="1843"/>
          <w:tab w:val="left" w:pos="9356"/>
        </w:tabs>
        <w:ind w:right="57"/>
        <w:rPr>
          <w:bCs/>
          <w:szCs w:val="24"/>
          <w:lang w:val="ro-RO" w:eastAsia="ro-RO"/>
        </w:rPr>
      </w:pPr>
      <w:r w:rsidRPr="00F106BC">
        <w:rPr>
          <w:bCs/>
          <w:szCs w:val="24"/>
          <w:lang w:val="ro-RO" w:eastAsia="ro-RO"/>
        </w:rPr>
        <w:t xml:space="preserve">4.4. </w:t>
      </w:r>
      <w:r w:rsidRPr="00393CA0">
        <w:rPr>
          <w:bCs/>
          <w:szCs w:val="24"/>
          <w:lang w:val="ro-RO" w:eastAsia="ro-RO"/>
        </w:rPr>
        <w:t xml:space="preserve">Prețul convenit pentru prestarea serviciilor, de </w:t>
      </w:r>
      <w:r w:rsidR="009551DD" w:rsidRPr="00393CA0">
        <w:rPr>
          <w:bCs/>
          <w:szCs w:val="24"/>
          <w:lang w:val="ro-RO" w:eastAsia="ro-RO"/>
        </w:rPr>
        <w:t>___________</w:t>
      </w:r>
      <w:r w:rsidRPr="00393CA0">
        <w:rPr>
          <w:bCs/>
          <w:szCs w:val="24"/>
          <w:lang w:val="ro-RO" w:eastAsia="ro-RO"/>
        </w:rPr>
        <w:t xml:space="preserve"> lei fără TVA se compune din:</w:t>
      </w:r>
    </w:p>
    <w:p w14:paraId="29BB485A" w14:textId="17738115" w:rsidR="00BC5C7E" w:rsidRPr="00393CA0"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hAnsi="Times New Roman"/>
          <w:bCs/>
          <w:sz w:val="24"/>
          <w:szCs w:val="24"/>
          <w:lang w:val="ro-RO" w:eastAsia="ro-RO"/>
        </w:rPr>
        <w:t xml:space="preserve"> ___________ </w:t>
      </w:r>
      <w:bookmarkStart w:id="0" w:name="_Hlk132958462"/>
      <w:r w:rsidRPr="00393CA0">
        <w:rPr>
          <w:rFonts w:ascii="Times New Roman" w:hAnsi="Times New Roman"/>
          <w:bCs/>
          <w:sz w:val="24"/>
          <w:szCs w:val="24"/>
          <w:lang w:val="ro-RO" w:eastAsia="ro-RO"/>
        </w:rPr>
        <w:t xml:space="preserve">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BC5C7E" w:rsidRPr="00393CA0">
        <w:rPr>
          <w:rFonts w:ascii="Times New Roman" w:hAnsi="Times New Roman"/>
          <w:bCs/>
          <w:sz w:val="24"/>
          <w:szCs w:val="24"/>
          <w:lang w:val="ro-RO" w:eastAsia="ro-RO"/>
        </w:rPr>
        <w:t xml:space="preserve"> </w:t>
      </w:r>
      <w:bookmarkEnd w:id="0"/>
      <w:r w:rsidR="00BC5C7E" w:rsidRPr="00393CA0">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393CA0"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393CA0">
        <w:rPr>
          <w:rFonts w:ascii="Times New Roman" w:eastAsia="Times New Roman" w:hAnsi="Times New Roman"/>
          <w:sz w:val="24"/>
          <w:szCs w:val="24"/>
          <w:lang w:val="ro-RO" w:eastAsia="ro-RO" w:bidi="en-US"/>
        </w:rPr>
        <w:t>____________</w:t>
      </w:r>
      <w:r w:rsidRPr="00393CA0">
        <w:rPr>
          <w:rFonts w:ascii="Times New Roman" w:eastAsia="Times New Roman" w:hAnsi="Times New Roman"/>
          <w:sz w:val="24"/>
          <w:szCs w:val="24"/>
          <w:lang w:val="ro-RO" w:eastAsia="en-GB"/>
        </w:rPr>
        <w:t xml:space="preserve"> </w:t>
      </w:r>
      <w:r w:rsidRPr="00393CA0">
        <w:rPr>
          <w:rFonts w:ascii="Times New Roman" w:hAnsi="Times New Roman"/>
          <w:bCs/>
          <w:sz w:val="24"/>
          <w:szCs w:val="24"/>
          <w:lang w:val="ro-RO" w:eastAsia="ro-RO"/>
        </w:rPr>
        <w:t>lei fără TVA valoarea aferentă serviciilor de elaborare d</w:t>
      </w:r>
      <w:r w:rsidRPr="00393CA0">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393CA0"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393CA0">
        <w:rPr>
          <w:rFonts w:ascii="Times New Roman" w:hAnsi="Times New Roman"/>
          <w:bCs/>
          <w:sz w:val="24"/>
          <w:szCs w:val="24"/>
          <w:lang w:val="ro-RO" w:eastAsia="ro-RO"/>
        </w:rPr>
        <w:t xml:space="preserve">___________ lei fără TVA valoarea aferentă serviciilor </w:t>
      </w:r>
      <w:r w:rsidR="00764ACA" w:rsidRPr="00393CA0">
        <w:rPr>
          <w:rFonts w:ascii="Times New Roman" w:hAnsi="Times New Roman"/>
          <w:bCs/>
          <w:sz w:val="24"/>
          <w:szCs w:val="24"/>
          <w:lang w:val="ro-RO" w:eastAsia="ro-RO"/>
        </w:rPr>
        <w:t xml:space="preserve">de </w:t>
      </w:r>
      <w:r w:rsidRPr="00393CA0">
        <w:rPr>
          <w:rFonts w:ascii="Times New Roman" w:hAnsi="Times New Roman"/>
          <w:bCs/>
          <w:sz w:val="24"/>
          <w:szCs w:val="24"/>
          <w:lang w:val="ro-RO" w:eastAsia="ro-RO"/>
        </w:rPr>
        <w:t>elaborare</w:t>
      </w:r>
      <w:r w:rsidR="00C32382" w:rsidRPr="00393CA0">
        <w:rPr>
          <w:rFonts w:ascii="Times New Roman" w:hAnsi="Times New Roman"/>
          <w:bCs/>
          <w:sz w:val="24"/>
          <w:szCs w:val="24"/>
          <w:lang w:val="ro-RO" w:eastAsia="ro-RO"/>
        </w:rPr>
        <w:t>/definitivare</w:t>
      </w:r>
      <w:r w:rsidRPr="00393CA0">
        <w:rPr>
          <w:rFonts w:ascii="Times New Roman" w:hAnsi="Times New Roman"/>
          <w:bCs/>
          <w:sz w:val="24"/>
          <w:szCs w:val="24"/>
          <w:lang w:val="ro-RO" w:eastAsia="ro-RO"/>
        </w:rPr>
        <w:t xml:space="preserve"> </w:t>
      </w:r>
      <w:r w:rsidRPr="00393CA0">
        <w:rPr>
          <w:rFonts w:ascii="Times New Roman" w:eastAsia="Times New Roman" w:hAnsi="Times New Roman"/>
          <w:sz w:val="24"/>
          <w:szCs w:val="24"/>
          <w:lang w:val="ro-RO" w:eastAsia="ro-RO" w:bidi="en-US"/>
        </w:rPr>
        <w:t xml:space="preserve">Proiect Tehnic de </w:t>
      </w:r>
      <w:r w:rsidR="00764ACA" w:rsidRPr="00393CA0">
        <w:rPr>
          <w:rFonts w:ascii="Times New Roman" w:eastAsia="Times New Roman" w:hAnsi="Times New Roman"/>
          <w:sz w:val="24"/>
          <w:szCs w:val="24"/>
          <w:lang w:val="ro-RO" w:eastAsia="ro-RO" w:bidi="en-US"/>
        </w:rPr>
        <w:t>Execuție</w:t>
      </w:r>
      <w:r w:rsidR="00C32382" w:rsidRPr="00393CA0">
        <w:rPr>
          <w:rFonts w:ascii="Times New Roman" w:eastAsia="Times New Roman" w:hAnsi="Times New Roman"/>
          <w:sz w:val="24"/>
          <w:szCs w:val="24"/>
          <w:lang w:val="ro-RO" w:eastAsia="ro-RO" w:bidi="en-US"/>
        </w:rPr>
        <w:t>+ DDE</w:t>
      </w:r>
      <w:r w:rsidRPr="00393CA0">
        <w:rPr>
          <w:rFonts w:ascii="Times New Roman" w:eastAsia="Times New Roman" w:hAnsi="Times New Roman"/>
          <w:sz w:val="24"/>
          <w:szCs w:val="24"/>
          <w:lang w:val="ro-RO" w:eastAsia="ro-RO" w:bidi="en-US"/>
        </w:rPr>
        <w:t>;</w:t>
      </w:r>
    </w:p>
    <w:p w14:paraId="1873DEB1" w14:textId="5A43C440" w:rsidR="00C32382" w:rsidRDefault="00C32382" w:rsidP="000F5960">
      <w:pPr>
        <w:pStyle w:val="DefaultText2"/>
        <w:tabs>
          <w:tab w:val="left" w:pos="0"/>
          <w:tab w:val="left" w:pos="9356"/>
        </w:tabs>
        <w:ind w:left="720" w:right="57"/>
        <w:rPr>
          <w:bCs/>
          <w:szCs w:val="24"/>
          <w:lang w:val="ro-RO" w:eastAsia="ro-RO"/>
        </w:rPr>
      </w:pPr>
      <w:r w:rsidRPr="00393CA0">
        <w:rPr>
          <w:bCs/>
          <w:szCs w:val="24"/>
          <w:lang w:val="ro-RO" w:eastAsia="ro-RO"/>
        </w:rPr>
        <w:t>___________ lei fără TVA valoarea aferentă serviciilor</w:t>
      </w:r>
      <w:r w:rsidR="000F5960" w:rsidRPr="00393CA0">
        <w:rPr>
          <w:bCs/>
          <w:szCs w:val="24"/>
          <w:lang w:val="ro-RO" w:eastAsia="ro-RO"/>
        </w:rPr>
        <w:t xml:space="preserve"> de</w:t>
      </w:r>
      <w:r w:rsidRPr="00393CA0">
        <w:rPr>
          <w:bCs/>
          <w:szCs w:val="24"/>
          <w:lang w:val="ro-RO" w:eastAsia="ro-RO"/>
        </w:rPr>
        <w:t xml:space="preserve"> </w:t>
      </w:r>
      <w:r w:rsidR="000F5960" w:rsidRPr="00393CA0">
        <w:rPr>
          <w:noProof w:val="0"/>
          <w:szCs w:val="24"/>
          <w:lang w:val="ro-RO" w:eastAsia="ro-RO"/>
        </w:rPr>
        <w:t xml:space="preserve">elaborare a raportului privind terminarea lucrărilor cu ocazia recepției la terminarea lucrărilor, întocmirea proiectului tehnic de execuție actualizat </w:t>
      </w:r>
      <w:r w:rsidR="000F5960" w:rsidRPr="002B7CC4">
        <w:rPr>
          <w:bCs/>
          <w:noProof w:val="0"/>
          <w:szCs w:val="24"/>
          <w:lang w:val="ro-RO" w:eastAsia="ro-RO"/>
        </w:rPr>
        <w:t>(AS BUILT)</w:t>
      </w:r>
      <w:r w:rsidR="0077537E" w:rsidRPr="002B7CC4">
        <w:rPr>
          <w:bCs/>
          <w:szCs w:val="24"/>
          <w:lang w:val="ro-RO" w:eastAsia="ro-RO"/>
        </w:rPr>
        <w:t>;</w:t>
      </w:r>
    </w:p>
    <w:p w14:paraId="0B0A36BE" w14:textId="21E2CB07" w:rsidR="00D539CD" w:rsidRPr="00393CA0" w:rsidRDefault="0077537E" w:rsidP="0077537E">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393CA0">
        <w:rPr>
          <w:rFonts w:ascii="Times New Roman" w:hAnsi="Times New Roman"/>
          <w:bCs/>
          <w:sz w:val="24"/>
          <w:szCs w:val="24"/>
          <w:lang w:val="ro-RO" w:eastAsia="ro-RO"/>
        </w:rPr>
        <w:t>___________ lei fără TVA valoarea aferentă serviciilor de asistență tehnică din partea proiectantului pe perioada execuției lucrărilor</w:t>
      </w:r>
      <w:r w:rsidR="00D539CD">
        <w:rPr>
          <w:rFonts w:ascii="Times New Roman" w:hAnsi="Times New Roman"/>
          <w:bCs/>
          <w:sz w:val="24"/>
          <w:szCs w:val="24"/>
          <w:lang w:val="ro-RO" w:eastAsia="ro-RO"/>
        </w:rPr>
        <w:t>.</w:t>
      </w:r>
    </w:p>
    <w:p w14:paraId="2DE1A2E2" w14:textId="77777777" w:rsidR="00115F83" w:rsidRPr="00F106BC" w:rsidRDefault="00115F83" w:rsidP="00626CE1">
      <w:pPr>
        <w:pStyle w:val="DefaultText2"/>
        <w:tabs>
          <w:tab w:val="left" w:pos="1843"/>
          <w:tab w:val="left" w:pos="9356"/>
        </w:tabs>
        <w:ind w:right="57"/>
        <w:rPr>
          <w:b/>
          <w:i/>
          <w:szCs w:val="24"/>
          <w:lang w:val="ro-RO"/>
        </w:rPr>
      </w:pP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2313FC69" w14:textId="2FFB9FE8" w:rsidR="00415146" w:rsidRPr="00F47A20" w:rsidRDefault="00E32937" w:rsidP="00F47A20">
      <w:pPr>
        <w:pStyle w:val="DefaultText2"/>
        <w:ind w:right="57"/>
        <w:rPr>
          <w:b/>
          <w:i/>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1" w:name="_Hlk492987113"/>
      <w:r w:rsidR="00043077" w:rsidRPr="00F47A20">
        <w:rPr>
          <w:bCs/>
          <w:iCs/>
          <w:szCs w:val="24"/>
          <w:lang w:val="ro-RO"/>
        </w:rPr>
        <w:t>prest</w:t>
      </w:r>
      <w:r w:rsidR="00764ACA" w:rsidRPr="00F47A20">
        <w:rPr>
          <w:bCs/>
          <w:iCs/>
          <w:szCs w:val="24"/>
          <w:lang w:val="ro-RO"/>
        </w:rPr>
        <w:t xml:space="preserve">eze serviciile </w:t>
      </w:r>
      <w:bookmarkStart w:id="2" w:name="_Hlk132889952"/>
      <w:r w:rsidR="00764ACA" w:rsidRPr="00F47A20">
        <w:rPr>
          <w:bCs/>
          <w:iCs/>
          <w:szCs w:val="24"/>
          <w:lang w:val="ro-RO"/>
        </w:rPr>
        <w:t>de</w:t>
      </w:r>
      <w:r w:rsidR="00764ACA" w:rsidRPr="00F106BC">
        <w:rPr>
          <w:b/>
          <w:i/>
          <w:szCs w:val="24"/>
          <w:lang w:val="ro-RO"/>
        </w:rPr>
        <w:t xml:space="preserve"> </w:t>
      </w:r>
      <w:bookmarkEnd w:id="1"/>
      <w:bookmarkEnd w:id="2"/>
      <w:r w:rsidR="00F47A20" w:rsidRPr="00F47A20">
        <w:rPr>
          <w:b/>
          <w:bCs/>
          <w:i/>
          <w:iCs/>
          <w:szCs w:val="24"/>
          <w:lang w:val="ro-RO"/>
        </w:rPr>
        <w:t>Proiectare pentru obiectivul ”</w:t>
      </w:r>
      <w:r w:rsidR="003722C7">
        <w:rPr>
          <w:b/>
          <w:bCs/>
          <w:i/>
          <w:iCs/>
          <w:szCs w:val="24"/>
          <w:lang w:val="ro-RO"/>
        </w:rPr>
        <w:t>Modernizar</w:t>
      </w:r>
      <w:r w:rsidR="003722C7" w:rsidRPr="00354761">
        <w:rPr>
          <w:b/>
          <w:bCs/>
          <w:i/>
          <w:iCs/>
          <w:szCs w:val="24"/>
          <w:lang w:val="ro-RO"/>
        </w:rPr>
        <w:t>e</w:t>
      </w:r>
      <w:r w:rsidR="00F47A20" w:rsidRPr="00F47A20">
        <w:rPr>
          <w:b/>
          <w:bCs/>
          <w:i/>
          <w:iCs/>
          <w:szCs w:val="24"/>
          <w:lang w:val="ro-RO"/>
        </w:rPr>
        <w:t xml:space="preserve"> strada Panselelo</w:t>
      </w:r>
      <w:r w:rsidR="00A136FB">
        <w:rPr>
          <w:b/>
          <w:bCs/>
          <w:i/>
          <w:iCs/>
          <w:szCs w:val="24"/>
          <w:lang w:val="ro-RO"/>
        </w:rPr>
        <w:t>r</w:t>
      </w:r>
      <w:r w:rsidR="00F47A20">
        <w:rPr>
          <w:b/>
          <w:bCs/>
          <w:i/>
          <w:iCs/>
          <w:szCs w:val="24"/>
          <w:lang w:val="ro-RO"/>
        </w:rPr>
        <w:t xml:space="preserve"> </w:t>
      </w:r>
      <w:r w:rsidR="00F47A20" w:rsidRPr="00F47A20">
        <w:rPr>
          <w:b/>
          <w:bCs/>
          <w:i/>
          <w:iCs/>
          <w:szCs w:val="24"/>
          <w:lang w:val="ro-RO"/>
        </w:rPr>
        <w:t>-</w:t>
      </w:r>
      <w:r w:rsidR="00F47A20">
        <w:rPr>
          <w:b/>
          <w:bCs/>
          <w:i/>
          <w:iCs/>
          <w:szCs w:val="24"/>
          <w:lang w:val="ro-RO"/>
        </w:rPr>
        <w:t xml:space="preserve"> </w:t>
      </w:r>
      <w:r w:rsidR="00F47A20" w:rsidRPr="00F47A20">
        <w:rPr>
          <w:b/>
          <w:bCs/>
          <w:i/>
          <w:iCs/>
          <w:szCs w:val="24"/>
          <w:lang w:val="ro-RO"/>
        </w:rPr>
        <w:t>Municipiul Slatina”</w:t>
      </w:r>
      <w:r w:rsidR="00415146">
        <w:rPr>
          <w:b/>
          <w:i/>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60802F21" w14:textId="50C71864" w:rsidR="0071387D" w:rsidRPr="00F106BC" w:rsidRDefault="0071387D" w:rsidP="00626CE1">
      <w:pPr>
        <w:pStyle w:val="DefaultText2"/>
        <w:tabs>
          <w:tab w:val="left" w:pos="1843"/>
          <w:tab w:val="left" w:pos="9356"/>
        </w:tabs>
        <w:ind w:right="57"/>
        <w:rPr>
          <w:b/>
          <w:szCs w:val="24"/>
          <w:lang w:val="ro-RO"/>
        </w:rPr>
      </w:pP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6864D8F5"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r w:rsidR="00F47A20">
        <w:rPr>
          <w:rFonts w:ascii="Times New Roman" w:hAnsi="Times New Roman"/>
          <w:i/>
          <w:iCs/>
          <w:sz w:val="24"/>
          <w:szCs w:val="24"/>
          <w:lang w:val="ro-RO" w:eastAsia="ro-RO"/>
        </w:rPr>
        <w:t>;</w:t>
      </w:r>
    </w:p>
    <w:p w14:paraId="3DE626DC" w14:textId="6B06F1A1"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3" w:name="_Hlk115851599"/>
      <w:r>
        <w:rPr>
          <w:rFonts w:ascii="Times New Roman" w:hAnsi="Times New Roman"/>
          <w:i/>
          <w:iCs/>
          <w:sz w:val="24"/>
          <w:szCs w:val="24"/>
          <w:lang w:val="ro-RO" w:eastAsia="ro-RO"/>
        </w:rPr>
        <w:t>– achiziția directă inițiată din Catalogul Electronic</w:t>
      </w:r>
      <w:bookmarkEnd w:id="3"/>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74BDFA2" w14:textId="7FE40E02" w:rsidR="00FA2743" w:rsidRPr="00F106BC"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r w:rsidR="00F47A20">
        <w:rPr>
          <w:rFonts w:ascii="Times New Roman" w:hAnsi="Times New Roman"/>
          <w:i/>
          <w:iCs/>
          <w:sz w:val="24"/>
          <w:szCs w:val="24"/>
          <w:lang w:val="ro-RO" w:eastAsia="ro-RO"/>
        </w:rPr>
        <w:t>.</w:t>
      </w:r>
    </w:p>
    <w:p w14:paraId="24CF0ABE" w14:textId="77777777" w:rsidR="009F62CD" w:rsidRPr="00F106BC" w:rsidRDefault="009F62CD" w:rsidP="00626CE1">
      <w:pPr>
        <w:pStyle w:val="DefaultText"/>
        <w:tabs>
          <w:tab w:val="left" w:pos="1843"/>
          <w:tab w:val="left" w:pos="9356"/>
        </w:tabs>
        <w:ind w:right="57"/>
        <w:jc w:val="both"/>
        <w:rPr>
          <w:rFonts w:ascii="Times New Roman" w:hAnsi="Times New Roman"/>
          <w:b/>
          <w:i/>
          <w:lang w:val="ro-RO"/>
        </w:rPr>
      </w:pP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77777777" w:rsidR="008A74A4" w:rsidRPr="00F106BC"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590DCA88" w14:textId="77777777" w:rsidR="008A74A4" w:rsidRPr="00F106BC" w:rsidRDefault="008A74A4" w:rsidP="00626CE1">
      <w:pPr>
        <w:pStyle w:val="DefaultText"/>
        <w:tabs>
          <w:tab w:val="left" w:pos="1843"/>
          <w:tab w:val="left" w:pos="9356"/>
        </w:tabs>
        <w:ind w:right="57"/>
        <w:jc w:val="both"/>
        <w:rPr>
          <w:rFonts w:ascii="Times New Roman" w:hAnsi="Times New Roman"/>
          <w:b/>
          <w:i/>
          <w:lang w:val="ro-RO"/>
        </w:rPr>
      </w:pP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1C634F5A" w:rsidR="00415146" w:rsidRPr="00B11EA2" w:rsidRDefault="00773932" w:rsidP="00415146">
      <w:pPr>
        <w:pStyle w:val="DefaultText"/>
        <w:tabs>
          <w:tab w:val="left" w:pos="1843"/>
          <w:tab w:val="left" w:pos="9356"/>
        </w:tabs>
        <w:ind w:right="-1"/>
        <w:jc w:val="both"/>
        <w:rPr>
          <w:rStyle w:val="ln2tpunct"/>
          <w:rFonts w:ascii="Times New Roman" w:hAnsi="Times New Roman"/>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17644A">
        <w:rPr>
          <w:rFonts w:ascii="Times New Roman" w:hAnsi="Times New Roman"/>
          <w:lang w:val="ro-RO"/>
        </w:rPr>
        <w:t>de</w:t>
      </w:r>
      <w:r w:rsidR="00764ACA" w:rsidRPr="0017644A">
        <w:rPr>
          <w:rFonts w:ascii="Times New Roman" w:hAnsi="Times New Roman"/>
          <w:lang w:val="ro-RO"/>
        </w:rPr>
        <w:t xml:space="preserve"> proiectare </w:t>
      </w:r>
      <w:r w:rsidR="00415146" w:rsidRPr="0017644A">
        <w:rPr>
          <w:rFonts w:ascii="Times New Roman" w:hAnsi="Times New Roman"/>
          <w:lang w:val="ro-RO"/>
        </w:rPr>
        <w:t>de</w:t>
      </w:r>
      <w:r w:rsidR="00415146" w:rsidRPr="00415146">
        <w:rPr>
          <w:rFonts w:ascii="Times New Roman" w:hAnsi="Times New Roman"/>
          <w:b/>
          <w:i/>
          <w:lang w:val="ro-RO"/>
        </w:rPr>
        <w:t xml:space="preserve"> </w:t>
      </w:r>
      <w:r w:rsidR="0017644A" w:rsidRPr="00F47A20">
        <w:rPr>
          <w:rFonts w:ascii="Times New Roman" w:eastAsia="Times New Roman" w:hAnsi="Times New Roman"/>
          <w:b/>
          <w:bCs/>
          <w:i/>
          <w:iCs/>
          <w:lang w:val="ro-RO"/>
        </w:rPr>
        <w:t xml:space="preserve">Proiectare pentru obiectivul </w:t>
      </w:r>
      <w:r w:rsidR="003722C7" w:rsidRPr="003722C7">
        <w:rPr>
          <w:rFonts w:ascii="Times New Roman" w:hAnsi="Times New Roman"/>
          <w:b/>
          <w:bCs/>
          <w:i/>
          <w:iCs/>
          <w:lang w:val="ro-RO"/>
        </w:rPr>
        <w:t xml:space="preserve"> </w:t>
      </w:r>
      <w:r w:rsidR="008C03DC" w:rsidRPr="00354761">
        <w:rPr>
          <w:rFonts w:ascii="Times New Roman" w:hAnsi="Times New Roman"/>
          <w:b/>
          <w:bCs/>
          <w:i/>
          <w:iCs/>
          <w:lang w:val="ro-RO"/>
        </w:rPr>
        <w:t>”</w:t>
      </w:r>
      <w:r w:rsidR="003722C7">
        <w:rPr>
          <w:rFonts w:ascii="Times New Roman" w:hAnsi="Times New Roman"/>
          <w:b/>
          <w:bCs/>
          <w:i/>
          <w:iCs/>
          <w:lang w:val="ro-RO"/>
        </w:rPr>
        <w:t>Modernizar</w:t>
      </w:r>
      <w:r w:rsidR="003722C7" w:rsidRPr="00354761">
        <w:rPr>
          <w:rFonts w:ascii="Times New Roman" w:hAnsi="Times New Roman"/>
          <w:b/>
          <w:bCs/>
          <w:i/>
          <w:iCs/>
          <w:lang w:val="ro-RO"/>
        </w:rPr>
        <w:t>e</w:t>
      </w:r>
      <w:r w:rsidR="0017644A" w:rsidRPr="00F47A20">
        <w:rPr>
          <w:rFonts w:ascii="Times New Roman" w:eastAsia="Times New Roman" w:hAnsi="Times New Roman"/>
          <w:b/>
          <w:bCs/>
          <w:i/>
          <w:iCs/>
          <w:lang w:val="ro-RO"/>
        </w:rPr>
        <w:t xml:space="preserve"> strada Panselelo</w:t>
      </w:r>
      <w:r w:rsidR="003722C7">
        <w:rPr>
          <w:rFonts w:ascii="Times New Roman" w:eastAsia="Times New Roman" w:hAnsi="Times New Roman"/>
          <w:b/>
          <w:bCs/>
          <w:i/>
          <w:iCs/>
          <w:lang w:val="ro-RO"/>
        </w:rPr>
        <w:t>r</w:t>
      </w:r>
      <w:r w:rsidR="0017644A">
        <w:rPr>
          <w:b/>
          <w:bCs/>
          <w:i/>
          <w:iCs/>
          <w:lang w:val="ro-RO"/>
        </w:rPr>
        <w:t xml:space="preserve"> </w:t>
      </w:r>
      <w:r w:rsidR="0017644A" w:rsidRPr="00F47A20">
        <w:rPr>
          <w:rFonts w:ascii="Times New Roman" w:eastAsia="Times New Roman" w:hAnsi="Times New Roman"/>
          <w:b/>
          <w:bCs/>
          <w:i/>
          <w:iCs/>
          <w:lang w:val="ro-RO"/>
        </w:rPr>
        <w:t>-</w:t>
      </w:r>
      <w:r w:rsidR="0017644A">
        <w:rPr>
          <w:b/>
          <w:bCs/>
          <w:i/>
          <w:iCs/>
          <w:lang w:val="ro-RO"/>
        </w:rPr>
        <w:t xml:space="preserve"> </w:t>
      </w:r>
      <w:r w:rsidR="0017644A" w:rsidRPr="00F47A20">
        <w:rPr>
          <w:rFonts w:ascii="Times New Roman" w:eastAsia="Times New Roman" w:hAnsi="Times New Roman"/>
          <w:b/>
          <w:bCs/>
          <w:i/>
          <w:iCs/>
          <w:lang w:val="ro-RO"/>
        </w:rPr>
        <w:t>Municipiul Slatina”</w:t>
      </w:r>
      <w:r w:rsidR="0017644A">
        <w:rPr>
          <w:b/>
          <w:i/>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1F4EC25C" w14:textId="172FA564" w:rsidR="009514ED" w:rsidRPr="00F106BC" w:rsidRDefault="009514ED" w:rsidP="00415146">
      <w:pPr>
        <w:pStyle w:val="DefaultText"/>
        <w:tabs>
          <w:tab w:val="left" w:pos="1843"/>
          <w:tab w:val="left" w:pos="9356"/>
        </w:tabs>
        <w:ind w:right="57"/>
        <w:jc w:val="both"/>
        <w:rPr>
          <w:rStyle w:val="ln2tpunct"/>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9B213BF" w14:textId="77777777" w:rsidR="0071387D" w:rsidRDefault="0071387D" w:rsidP="00626CE1">
      <w:pPr>
        <w:pStyle w:val="DefaultText2"/>
        <w:tabs>
          <w:tab w:val="left" w:pos="1843"/>
          <w:tab w:val="left" w:pos="9356"/>
        </w:tabs>
        <w:ind w:right="57"/>
        <w:rPr>
          <w:b/>
          <w:i/>
          <w:szCs w:val="24"/>
          <w:lang w:val="ro-RO"/>
        </w:rPr>
      </w:pPr>
    </w:p>
    <w:p w14:paraId="6E2159A5" w14:textId="77777777" w:rsidR="00415146" w:rsidRPr="00F106BC" w:rsidRDefault="00415146" w:rsidP="00626CE1">
      <w:pPr>
        <w:pStyle w:val="DefaultText2"/>
        <w:tabs>
          <w:tab w:val="left" w:pos="1843"/>
          <w:tab w:val="left" w:pos="9356"/>
        </w:tabs>
        <w:ind w:right="57"/>
        <w:rPr>
          <w:b/>
          <w:i/>
          <w:szCs w:val="24"/>
          <w:lang w:val="ro-RO"/>
        </w:rPr>
      </w:pP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4"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4"/>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termen de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781AF0C7" w14:textId="1E51A54B" w:rsidR="00415146" w:rsidRDefault="00415146" w:rsidP="00415146">
      <w:pPr>
        <w:pStyle w:val="DefaultText2"/>
        <w:tabs>
          <w:tab w:val="left" w:pos="9356"/>
        </w:tabs>
        <w:ind w:right="-1"/>
        <w:rPr>
          <w:szCs w:val="24"/>
          <w:lang w:val="ro-RO"/>
        </w:rPr>
      </w:pPr>
      <w:r w:rsidRPr="00B11EA2">
        <w:rPr>
          <w:szCs w:val="24"/>
          <w:lang w:val="ro-RO"/>
        </w:rPr>
        <w:t>9.6. Achizitorul nu se angajează sub nicio form</w:t>
      </w:r>
      <w:r w:rsidR="00B26D05">
        <w:rPr>
          <w:szCs w:val="24"/>
          <w:lang w:val="ro-RO"/>
        </w:rPr>
        <w:t>ă</w:t>
      </w:r>
      <w:r w:rsidRPr="00B11EA2">
        <w:rPr>
          <w:szCs w:val="24"/>
          <w:lang w:val="ro-RO"/>
        </w:rPr>
        <w:t xml:space="preserve"> la plăți în avans.</w:t>
      </w:r>
    </w:p>
    <w:p w14:paraId="3152821D" w14:textId="77777777" w:rsidR="00B25DE6" w:rsidRPr="00F106BC" w:rsidRDefault="00B25DE6" w:rsidP="00626CE1">
      <w:pPr>
        <w:pStyle w:val="DefaultText2"/>
        <w:tabs>
          <w:tab w:val="left" w:pos="1843"/>
          <w:tab w:val="left" w:pos="9356"/>
        </w:tabs>
        <w:ind w:right="57"/>
        <w:rPr>
          <w:b/>
          <w:i/>
          <w:szCs w:val="24"/>
          <w:lang w:val="ro-RO"/>
        </w:rPr>
      </w:pP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EF5326">
        <w:rPr>
          <w:rFonts w:ascii="Times New Roman" w:hAnsi="Times New Roman"/>
          <w:lang w:val="ro-RO"/>
        </w:rPr>
        <w:t>Prestatorul</w:t>
      </w:r>
      <w:r w:rsidR="00003B08" w:rsidRPr="00F106BC">
        <w:rPr>
          <w:rFonts w:ascii="Times New Roman" w:hAnsi="Times New Roman"/>
          <w:lang w:val="ro-RO"/>
        </w:rPr>
        <w:t xml:space="preserve">, în cadrul acestui contract de </w:t>
      </w:r>
      <w:r w:rsidR="00043077" w:rsidRPr="00F106BC">
        <w:rPr>
          <w:rFonts w:ascii="Times New Roman" w:hAnsi="Times New Roman"/>
          <w:lang w:val="ro-RO"/>
        </w:rPr>
        <w:t>achizitie are obli</w:t>
      </w:r>
      <w:r w:rsidR="00003B08" w:rsidRPr="00F106BC">
        <w:rPr>
          <w:rFonts w:ascii="Times New Roman" w:hAnsi="Times New Roman"/>
          <w:lang w:val="ro-RO"/>
        </w:rPr>
        <w:t>gația de a elabora și presta:</w:t>
      </w:r>
    </w:p>
    <w:p w14:paraId="4A3AD9F1" w14:textId="69F18953" w:rsidR="00415146" w:rsidRPr="00415146"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5" w:name="_Hlk132959174"/>
      <w:r w:rsidRPr="00415146">
        <w:rPr>
          <w:rFonts w:ascii="Times New Roman" w:eastAsia="Times New Roman" w:hAnsi="Times New Roman"/>
          <w:sz w:val="24"/>
          <w:szCs w:val="24"/>
          <w:lang w:val="ro-RO" w:eastAsia="en-GB"/>
        </w:rPr>
        <w:t>Documentați</w:t>
      </w:r>
      <w:r>
        <w:rPr>
          <w:rFonts w:ascii="Times New Roman" w:eastAsia="Times New Roman" w:hAnsi="Times New Roman"/>
          <w:sz w:val="24"/>
          <w:szCs w:val="24"/>
          <w:lang w:val="ro-RO" w:eastAsia="en-GB"/>
        </w:rPr>
        <w:t>a</w:t>
      </w:r>
      <w:r w:rsidRPr="00415146">
        <w:rPr>
          <w:rFonts w:ascii="Times New Roman" w:eastAsia="Times New Roman" w:hAnsi="Times New Roman"/>
          <w:sz w:val="24"/>
          <w:szCs w:val="24"/>
          <w:lang w:val="ro-RO" w:eastAsia="en-GB"/>
        </w:rPr>
        <w:t xml:space="preserve"> tehnică pentru obținerea autorizației de </w:t>
      </w:r>
      <w:bookmarkStart w:id="6" w:name="_Hlk132959227"/>
      <w:r w:rsidRPr="00415146">
        <w:rPr>
          <w:rFonts w:ascii="Times New Roman" w:eastAsia="Times New Roman" w:hAnsi="Times New Roman"/>
          <w:sz w:val="24"/>
          <w:szCs w:val="24"/>
          <w:lang w:val="ro-RO" w:eastAsia="en-GB"/>
        </w:rPr>
        <w:t xml:space="preserve">construire </w:t>
      </w:r>
      <w:bookmarkEnd w:id="5"/>
      <w:r w:rsidRPr="00415146">
        <w:rPr>
          <w:rFonts w:ascii="Times New Roman" w:eastAsia="Times New Roman" w:hAnsi="Times New Roman"/>
          <w:sz w:val="24"/>
          <w:szCs w:val="24"/>
          <w:lang w:val="ro-RO" w:eastAsia="en-GB"/>
        </w:rPr>
        <w:t>(DTAC)</w:t>
      </w:r>
      <w:bookmarkEnd w:id="6"/>
      <w:r w:rsidRPr="00415146">
        <w:rPr>
          <w:rFonts w:ascii="Times New Roman" w:eastAsia="Times New Roman" w:hAnsi="Times New Roman"/>
          <w:sz w:val="24"/>
          <w:szCs w:val="24"/>
          <w:lang w:val="ro-RO" w:eastAsia="en-GB"/>
        </w:rPr>
        <w:t>;</w:t>
      </w:r>
    </w:p>
    <w:p w14:paraId="4EC7DA2D" w14:textId="53827E2B"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7" w:name="_Hlk132958449"/>
      <w:r w:rsidRPr="00415146">
        <w:rPr>
          <w:rFonts w:ascii="Times New Roman" w:eastAsia="Times New Roman" w:hAnsi="Times New Roman"/>
          <w:sz w:val="24"/>
          <w:szCs w:val="24"/>
          <w:lang w:val="ro-RO" w:eastAsia="en-GB"/>
        </w:rPr>
        <w:t>Documentația tehnică pentru organizarea executării lucrărilor  (DTOE);</w:t>
      </w:r>
    </w:p>
    <w:bookmarkEnd w:id="7"/>
    <w:p w14:paraId="6409D234" w14:textId="30519DAB"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C522B6" w:rsidRPr="00415146">
        <w:rPr>
          <w:rFonts w:ascii="Times New Roman" w:eastAsia="Times New Roman" w:hAnsi="Times New Roman"/>
          <w:sz w:val="24"/>
          <w:szCs w:val="24"/>
          <w:lang w:val="ro-RO" w:eastAsia="en-GB"/>
        </w:rPr>
        <w:t>și</w:t>
      </w:r>
      <w:r w:rsidRPr="00415146">
        <w:rPr>
          <w:rFonts w:ascii="Times New Roman" w:eastAsia="Times New Roman" w:hAnsi="Times New Roman"/>
          <w:sz w:val="24"/>
          <w:szCs w:val="24"/>
          <w:lang w:val="ro-RO" w:eastAsia="en-GB"/>
        </w:rPr>
        <w:t xml:space="preserve"> Administrației în condițiile legii;</w:t>
      </w:r>
    </w:p>
    <w:p w14:paraId="67D1F745" w14:textId="5227F7F2" w:rsidR="00415146" w:rsidRP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Detalii de execuție + caietele de sarcini</w:t>
      </w:r>
      <w:r w:rsidR="006A6A58">
        <w:rPr>
          <w:rFonts w:ascii="Times New Roman" w:eastAsia="Times New Roman" w:hAnsi="Times New Roman"/>
          <w:sz w:val="24"/>
          <w:szCs w:val="24"/>
          <w:lang w:val="ro-RO" w:eastAsia="en-GB"/>
        </w:rPr>
        <w:t>;</w:t>
      </w:r>
    </w:p>
    <w:p w14:paraId="7D07FEDC" w14:textId="6083384B" w:rsidR="00415146"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415146">
        <w:rPr>
          <w:rFonts w:ascii="Times New Roman" w:eastAsia="Times New Roman" w:hAnsi="Times New Roman"/>
          <w:sz w:val="24"/>
          <w:szCs w:val="24"/>
          <w:lang w:val="ro-RO" w:eastAsia="en-GB"/>
        </w:rPr>
        <w:t>Întocmirea proiectului tehnic de execuție actualizat ( AS BUILT)</w:t>
      </w:r>
      <w:r w:rsidR="006A6A58">
        <w:rPr>
          <w:rFonts w:ascii="Times New Roman" w:eastAsia="Times New Roman" w:hAnsi="Times New Roman"/>
          <w:sz w:val="24"/>
          <w:szCs w:val="24"/>
          <w:lang w:val="ro-RO" w:eastAsia="en-GB"/>
        </w:rPr>
        <w:t>;</w:t>
      </w:r>
    </w:p>
    <w:p w14:paraId="6F4F11EC" w14:textId="7DDA9A2E" w:rsidR="00415146" w:rsidRPr="00941DEA"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6A6A58">
        <w:rPr>
          <w:rFonts w:ascii="Times New Roman" w:eastAsia="Times New Roman" w:hAnsi="Times New Roman"/>
          <w:sz w:val="24"/>
          <w:szCs w:val="24"/>
          <w:lang w:val="ro-RO" w:eastAsia="en-GB"/>
        </w:rPr>
        <w:t xml:space="preserve">Asistență tehnică pe perioada de execuție a lucrărilor (inclusiv fazele determinante </w:t>
      </w:r>
      <w:r w:rsidR="00C522B6" w:rsidRPr="006A6A58">
        <w:rPr>
          <w:rFonts w:ascii="Times New Roman" w:eastAsia="Times New Roman" w:hAnsi="Times New Roman"/>
          <w:sz w:val="24"/>
          <w:szCs w:val="24"/>
          <w:lang w:val="ro-RO" w:eastAsia="en-GB"/>
        </w:rPr>
        <w:t>și</w:t>
      </w:r>
      <w:r w:rsidRPr="006A6A58">
        <w:rPr>
          <w:rFonts w:ascii="Times New Roman" w:eastAsia="Times New Roman" w:hAnsi="Times New Roman"/>
          <w:sz w:val="24"/>
          <w:szCs w:val="24"/>
          <w:lang w:val="ro-RO" w:eastAsia="en-GB"/>
        </w:rPr>
        <w:t xml:space="preserve">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 xml:space="preserve">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w:t>
      </w:r>
      <w:r w:rsidR="006A6A58" w:rsidRPr="00493D23">
        <w:rPr>
          <w:rFonts w:ascii="Times New Roman" w:hAnsi="Times New Roman"/>
          <w:lang w:val="ro-RO"/>
        </w:rPr>
        <w:lastRenderedPageBreak/>
        <w:t>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w:t>
      </w:r>
      <w:r w:rsidRPr="00F106BC">
        <w:rPr>
          <w:rFonts w:ascii="Times New Roman" w:hAnsi="Times New Roman"/>
          <w:lang w:val="ro-RO"/>
        </w:rPr>
        <w:lastRenderedPageBreak/>
        <w:t>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 Prestatorul va despăgubi, proteja și apăra pe cheltuiala sa Achizitorul, pe agenții și salariații acestuia, pentru și împotriva tuturor acțiunilor în justitie, revendicărilor, pierderilor și pagubelor 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3D3EFD85"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lastRenderedPageBreak/>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3E5ECF8D"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 xml:space="preserve">atorului. </w:t>
      </w:r>
      <w:r w:rsidR="00915DC5">
        <w:rPr>
          <w:rFonts w:ascii="Times New Roman" w:hAnsi="Times New Roman"/>
          <w:lang w:val="ro-RO"/>
        </w:rPr>
        <w:t>Î</w:t>
      </w:r>
      <w:r w:rsidRPr="00F106BC">
        <w:rPr>
          <w:rFonts w:ascii="Times New Roman" w:hAnsi="Times New Roman"/>
          <w:lang w:val="ro-RO"/>
        </w:rPr>
        <w:t>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106BC"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390302E" w14:textId="77777777" w:rsidR="00003B08" w:rsidRPr="00F106BC" w:rsidRDefault="00003B08" w:rsidP="00626CE1">
      <w:pPr>
        <w:pStyle w:val="DefaultText"/>
        <w:tabs>
          <w:tab w:val="left" w:pos="9356"/>
        </w:tabs>
        <w:ind w:right="57"/>
        <w:jc w:val="both"/>
        <w:rPr>
          <w:rFonts w:ascii="Times New Roman" w:hAnsi="Times New Roman"/>
          <w:lang w:val="ro-RO"/>
        </w:rPr>
      </w:pP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8"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106BC"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8"/>
    </w:p>
    <w:p w14:paraId="423B9087" w14:textId="77777777" w:rsidR="00AB221B" w:rsidRPr="00F106BC" w:rsidRDefault="00AB221B" w:rsidP="00626CE1">
      <w:pPr>
        <w:pStyle w:val="DefaultText2"/>
        <w:tabs>
          <w:tab w:val="left" w:pos="1843"/>
          <w:tab w:val="left" w:pos="9356"/>
        </w:tabs>
        <w:ind w:right="57"/>
        <w:rPr>
          <w:b/>
          <w:i/>
          <w:szCs w:val="24"/>
          <w:lang w:val="ro-RO"/>
        </w:rPr>
      </w:pPr>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106BC" w:rsidRDefault="00AF703B" w:rsidP="009F6FF7">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12A0DD93" w14:textId="77777777" w:rsidR="00B23550" w:rsidRPr="00F106BC" w:rsidRDefault="00B23550" w:rsidP="00EF5326">
      <w:pPr>
        <w:tabs>
          <w:tab w:val="left" w:pos="0"/>
          <w:tab w:val="left" w:pos="1843"/>
          <w:tab w:val="left" w:pos="9356"/>
        </w:tabs>
        <w:spacing w:after="0" w:line="240" w:lineRule="auto"/>
        <w:ind w:right="57"/>
        <w:rPr>
          <w:rStyle w:val="ln2tpunct"/>
          <w:rFonts w:ascii="Times New Roman" w:hAnsi="Times New Roman"/>
          <w:b/>
          <w:bCs/>
          <w:sz w:val="24"/>
          <w:szCs w:val="24"/>
          <w:lang w:val="ro-RO"/>
        </w:rPr>
      </w:pP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19AD6330"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C522B6" w:rsidRPr="009325BE">
        <w:rPr>
          <w:rFonts w:ascii="Times New Roman" w:eastAsia="Times New Roman" w:hAnsi="Times New Roman"/>
          <w:sz w:val="24"/>
          <w:szCs w:val="24"/>
          <w:lang w:val="ro-RO"/>
        </w:rPr>
        <w:t>p</w:t>
      </w:r>
      <w:r w:rsidR="00C522B6">
        <w:rPr>
          <w:rFonts w:ascii="Times New Roman" w:eastAsia="Times New Roman" w:hAnsi="Times New Roman"/>
          <w:sz w:val="24"/>
          <w:szCs w:val="24"/>
          <w:lang w:val="ro-RO"/>
        </w:rPr>
        <w:t>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C9B9E7D" w14:textId="705DCD6A" w:rsidR="00E038AB" w:rsidRPr="00F106BC"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391BE2F9" w14:textId="77777777" w:rsidR="0061265E" w:rsidRPr="00F106BC" w:rsidRDefault="0061265E"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26B57A57" w14:textId="750276EF" w:rsidR="0061265E"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31D1744D" w14:textId="77777777" w:rsidR="009325BE" w:rsidRDefault="009325BE"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4A6603E3" w14:textId="77777777" w:rsidR="00F95C78" w:rsidRPr="00F106BC" w:rsidRDefault="00F95C78"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ar-SA"/>
        </w:rPr>
      </w:pP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lastRenderedPageBreak/>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6F549791"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15.3. (1) Achizitorul poate rezilia contractul cu efecte depline (de jure) după acordarea unui preaviz de 10 zile </w:t>
      </w:r>
      <w:r w:rsidR="00EE740E">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1C124FE4"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w:t>
      </w:r>
      <w:r w:rsidR="00A136FB">
        <w:rPr>
          <w:rFonts w:ascii="Times New Roman" w:hAnsi="Times New Roman"/>
          <w:b/>
          <w:i/>
          <w:lang w:val="ro-RO"/>
        </w:rPr>
        <w:t>ă</w:t>
      </w:r>
      <w:r w:rsidR="009325BE">
        <w:rPr>
          <w:rFonts w:ascii="Times New Roman" w:hAnsi="Times New Roman"/>
          <w:b/>
          <w:i/>
          <w:lang w:val="ro-RO"/>
        </w:rPr>
        <w:t xml:space="preserve">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lastRenderedPageBreak/>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106BC" w:rsidRDefault="005B3B20" w:rsidP="00626CE1">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4BAA74F" w14:textId="77777777" w:rsidR="000B15ED" w:rsidRPr="00F106BC" w:rsidRDefault="000B15ED"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ar-SA"/>
        </w:rPr>
      </w:pP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106BC"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4D00E4B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Lucida Sans Unicode" w:hAnsi="Times New Roman"/>
          <w:sz w:val="24"/>
          <w:szCs w:val="24"/>
          <w:lang w:val="ro-RO" w:eastAsia="ro-RO"/>
        </w:rPr>
      </w:pP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lastRenderedPageBreak/>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106BC"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bookmarkStart w:id="9" w:name="_Toc508106818"/>
      <w:bookmarkStart w:id="10" w:name="_Toc528686410"/>
    </w:p>
    <w:bookmarkEnd w:id="9"/>
    <w:bookmarkEnd w:id="10"/>
    <w:p w14:paraId="38831558" w14:textId="77777777" w:rsidR="00E83AB4" w:rsidRPr="00B23550" w:rsidRDefault="00E83AB4" w:rsidP="00626CE1">
      <w:pPr>
        <w:widowControl w:val="0"/>
        <w:tabs>
          <w:tab w:val="left" w:pos="1843"/>
          <w:tab w:val="left" w:pos="9356"/>
        </w:tabs>
        <w:suppressAutoHyphens/>
        <w:spacing w:after="0" w:line="240" w:lineRule="auto"/>
        <w:ind w:right="57"/>
        <w:jc w:val="both"/>
        <w:rPr>
          <w:rFonts w:ascii="Times New Roman" w:eastAsia="Lucida Sans Unicode" w:hAnsi="Times New Roman"/>
          <w:b/>
          <w:sz w:val="24"/>
          <w:szCs w:val="24"/>
          <w:lang w:val="ro-RO" w:eastAsia="ar-SA"/>
        </w:rPr>
      </w:pP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1BEB364E" w14:textId="5322FFB8" w:rsidR="0061265E" w:rsidRPr="00B23550" w:rsidRDefault="0064219B" w:rsidP="0064219B">
      <w:pPr>
        <w:pStyle w:val="DefaultText2"/>
        <w:tabs>
          <w:tab w:val="left" w:pos="9356"/>
        </w:tabs>
        <w:ind w:right="-1"/>
        <w:rPr>
          <w:szCs w:val="24"/>
          <w:lang w:val="ro-RO"/>
        </w:rPr>
      </w:pPr>
      <w:r>
        <w:rPr>
          <w:szCs w:val="24"/>
          <w:lang w:val="ro-RO"/>
        </w:rPr>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0A5DD6E0" w14:textId="77777777" w:rsidR="00B23550" w:rsidRPr="00F106BC" w:rsidRDefault="00B23550"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4F1A0EAE" w14:textId="4CC0D292" w:rsidR="0061265E"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.6. Dacă forța majoră acționează sau se estimează că va acționa o perioada mai mare de 6 luni, fiecare parte va avea dreptul să notifice celeilalte părți încetarea de drept a prezentului contract, fără ca vreuna din părți să poată pretinde celeilalte daune-interese.</w:t>
      </w:r>
    </w:p>
    <w:p w14:paraId="6CAE6833" w14:textId="77777777"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382B9A15" w14:textId="77777777"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0B9598FF" w14:textId="77777777" w:rsidR="0064219B"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7CF085B7" w14:textId="77777777" w:rsidR="0064219B" w:rsidRPr="00B11EA2" w:rsidRDefault="0064219B" w:rsidP="008C69CF">
      <w:pPr>
        <w:widowControl w:val="0"/>
        <w:tabs>
          <w:tab w:val="left" w:pos="1843"/>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.3 Părțile contractuale vor lua măsuri tehnice și organizatorice adecvate, potrivit propriilor atribuții și competențe instituționale, în vederea asigurării unui nivel corespunzător de securitate a datelor cu caracter personal, fie că este vorba despre prelucrare, </w:t>
      </w:r>
      <w:proofErr w:type="spellStart"/>
      <w:r w:rsidRPr="00B11EA2">
        <w:rPr>
          <w:rFonts w:ascii="Times New Roman" w:hAnsi="Times New Roman"/>
          <w:bCs/>
          <w:iCs/>
          <w:sz w:val="24"/>
          <w:szCs w:val="24"/>
          <w:lang w:val="ro-RO" w:eastAsia="ro-RO"/>
        </w:rPr>
        <w:t>reprelucrare</w:t>
      </w:r>
      <w:proofErr w:type="spellEnd"/>
      <w:r w:rsidRPr="00B11EA2">
        <w:rPr>
          <w:rFonts w:ascii="Times New Roman" w:hAnsi="Times New Roman"/>
          <w:bCs/>
          <w:iCs/>
          <w:sz w:val="24"/>
          <w:szCs w:val="24"/>
          <w:lang w:val="ro-RO" w:eastAsia="ro-RO"/>
        </w:rPr>
        <w:t xml:space="preserve"> sau transfer către terți ori publicare pe surse publice interne sau externe.</w:t>
      </w:r>
    </w:p>
    <w:p w14:paraId="1EC592DF" w14:textId="4D76877C"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.4 Părțile contractuale se vor informa și notifica reciproc cu privire la orice încălcare a securității prelucrării datelor cu caracter personal din prezentul contract, în vederea adoptării de urgență a măsurilor tehnice </w:t>
      </w:r>
      <w:r w:rsidR="002C1F87">
        <w:rPr>
          <w:rFonts w:ascii="Times New Roman" w:hAnsi="Times New Roman"/>
          <w:bCs/>
          <w:iCs/>
          <w:sz w:val="24"/>
          <w:szCs w:val="24"/>
          <w:lang w:val="ro-RO" w:eastAsia="ro-RO"/>
        </w:rPr>
        <w:t>și</w:t>
      </w:r>
      <w:r w:rsidRPr="00B11EA2">
        <w:rPr>
          <w:rFonts w:ascii="Times New Roman" w:hAnsi="Times New Roman"/>
          <w:bCs/>
          <w:iCs/>
          <w:sz w:val="24"/>
          <w:szCs w:val="24"/>
          <w:lang w:val="ro-RO" w:eastAsia="ro-RO"/>
        </w:rPr>
        <w:t xml:space="preserve"> organizatorice ce se impun și în vederea notificării Autorității Naționale de Supraveghere a Prelucrării Datelor cu Caracter Personal (ANSPDCP),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5F662EA1"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79E8A936" w14:textId="77777777" w:rsidR="0064219B" w:rsidRPr="00B11EA2"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22288086" w14:textId="77777777" w:rsidR="0064219B" w:rsidRPr="00B11EA2"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06D764C8" w14:textId="77777777" w:rsidR="0064219B" w:rsidRDefault="0064219B" w:rsidP="0064219B">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04206CE" w14:textId="77777777" w:rsidR="0064219B" w:rsidRPr="00B11EA2"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6724DFD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sidR="00DE154A">
        <w:rPr>
          <w:rFonts w:ascii="Times New Roman" w:hAnsi="Times New Roman"/>
          <w:sz w:val="24"/>
          <w:szCs w:val="24"/>
          <w:lang w:val="ro-RO"/>
        </w:rPr>
        <w:t>prestator</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A75C6" w14:textId="77777777" w:rsidR="00680541" w:rsidRDefault="00680541" w:rsidP="003304B1">
      <w:pPr>
        <w:spacing w:after="0" w:line="240" w:lineRule="auto"/>
      </w:pPr>
      <w:r>
        <w:separator/>
      </w:r>
    </w:p>
  </w:endnote>
  <w:endnote w:type="continuationSeparator" w:id="0">
    <w:p w14:paraId="66156844" w14:textId="77777777" w:rsidR="00680541" w:rsidRDefault="0068054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22256" w14:textId="77777777" w:rsidR="00680541" w:rsidRDefault="00680541" w:rsidP="003304B1">
      <w:pPr>
        <w:spacing w:after="0" w:line="240" w:lineRule="auto"/>
      </w:pPr>
      <w:r>
        <w:separator/>
      </w:r>
    </w:p>
  </w:footnote>
  <w:footnote w:type="continuationSeparator" w:id="0">
    <w:p w14:paraId="0729FD4C" w14:textId="77777777" w:rsidR="00680541" w:rsidRDefault="0068054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19B3"/>
    <w:rsid w:val="000925EA"/>
    <w:rsid w:val="000A1240"/>
    <w:rsid w:val="000B15ED"/>
    <w:rsid w:val="000B184C"/>
    <w:rsid w:val="000B488D"/>
    <w:rsid w:val="000B5F17"/>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017B3"/>
    <w:rsid w:val="00115F83"/>
    <w:rsid w:val="0012335D"/>
    <w:rsid w:val="0014048C"/>
    <w:rsid w:val="00142DEF"/>
    <w:rsid w:val="00152472"/>
    <w:rsid w:val="001549A7"/>
    <w:rsid w:val="00170B08"/>
    <w:rsid w:val="00173D00"/>
    <w:rsid w:val="00174ED4"/>
    <w:rsid w:val="0017644A"/>
    <w:rsid w:val="00176C18"/>
    <w:rsid w:val="00181B97"/>
    <w:rsid w:val="00193AD4"/>
    <w:rsid w:val="00194BF7"/>
    <w:rsid w:val="00197C18"/>
    <w:rsid w:val="001A5E8F"/>
    <w:rsid w:val="001A7FA2"/>
    <w:rsid w:val="001B27FB"/>
    <w:rsid w:val="001B285A"/>
    <w:rsid w:val="001D6087"/>
    <w:rsid w:val="001E19AA"/>
    <w:rsid w:val="001F1436"/>
    <w:rsid w:val="001F21D7"/>
    <w:rsid w:val="001F2ED6"/>
    <w:rsid w:val="001F2F39"/>
    <w:rsid w:val="001F5879"/>
    <w:rsid w:val="001F6053"/>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85BD7"/>
    <w:rsid w:val="002A0BE9"/>
    <w:rsid w:val="002B7CC4"/>
    <w:rsid w:val="002C094C"/>
    <w:rsid w:val="002C1F87"/>
    <w:rsid w:val="002C2FE3"/>
    <w:rsid w:val="002C3239"/>
    <w:rsid w:val="002D15EC"/>
    <w:rsid w:val="002D2A5C"/>
    <w:rsid w:val="002D2D7F"/>
    <w:rsid w:val="00301E24"/>
    <w:rsid w:val="003053FC"/>
    <w:rsid w:val="00310999"/>
    <w:rsid w:val="00321A78"/>
    <w:rsid w:val="00322220"/>
    <w:rsid w:val="003267F3"/>
    <w:rsid w:val="003304B1"/>
    <w:rsid w:val="00352C92"/>
    <w:rsid w:val="00352EB8"/>
    <w:rsid w:val="00354761"/>
    <w:rsid w:val="003670CA"/>
    <w:rsid w:val="00370433"/>
    <w:rsid w:val="003722C7"/>
    <w:rsid w:val="0037353B"/>
    <w:rsid w:val="00373F14"/>
    <w:rsid w:val="00375F5B"/>
    <w:rsid w:val="00385C10"/>
    <w:rsid w:val="00390EDB"/>
    <w:rsid w:val="00393CA0"/>
    <w:rsid w:val="00394C34"/>
    <w:rsid w:val="00396616"/>
    <w:rsid w:val="003978E9"/>
    <w:rsid w:val="003A6A4C"/>
    <w:rsid w:val="003B1638"/>
    <w:rsid w:val="003B262F"/>
    <w:rsid w:val="003B2858"/>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206F"/>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01D1"/>
    <w:rsid w:val="00574847"/>
    <w:rsid w:val="00580CFC"/>
    <w:rsid w:val="00580DDF"/>
    <w:rsid w:val="00581CE8"/>
    <w:rsid w:val="00582BE1"/>
    <w:rsid w:val="00584407"/>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17170"/>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44DC"/>
    <w:rsid w:val="00677944"/>
    <w:rsid w:val="00680541"/>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2CC1"/>
    <w:rsid w:val="006C3CDF"/>
    <w:rsid w:val="006C440D"/>
    <w:rsid w:val="006C6066"/>
    <w:rsid w:val="006D40DC"/>
    <w:rsid w:val="006E1298"/>
    <w:rsid w:val="006F46D4"/>
    <w:rsid w:val="006F65F9"/>
    <w:rsid w:val="00701E26"/>
    <w:rsid w:val="00705C19"/>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7537E"/>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3DC"/>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5DC5"/>
    <w:rsid w:val="00917291"/>
    <w:rsid w:val="00920D20"/>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4C4C"/>
    <w:rsid w:val="00986C4A"/>
    <w:rsid w:val="00991CE4"/>
    <w:rsid w:val="00994672"/>
    <w:rsid w:val="00996BB9"/>
    <w:rsid w:val="009D0E79"/>
    <w:rsid w:val="009D2EE6"/>
    <w:rsid w:val="009D4262"/>
    <w:rsid w:val="009E3456"/>
    <w:rsid w:val="009F5E6A"/>
    <w:rsid w:val="009F62CD"/>
    <w:rsid w:val="009F6FF7"/>
    <w:rsid w:val="009F7A23"/>
    <w:rsid w:val="00A03205"/>
    <w:rsid w:val="00A06F48"/>
    <w:rsid w:val="00A07A42"/>
    <w:rsid w:val="00A07C4E"/>
    <w:rsid w:val="00A1168A"/>
    <w:rsid w:val="00A1282A"/>
    <w:rsid w:val="00A136FB"/>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17FBC"/>
    <w:rsid w:val="00B21215"/>
    <w:rsid w:val="00B23550"/>
    <w:rsid w:val="00B24FCF"/>
    <w:rsid w:val="00B25DE6"/>
    <w:rsid w:val="00B26D05"/>
    <w:rsid w:val="00B30062"/>
    <w:rsid w:val="00B313D6"/>
    <w:rsid w:val="00B363B0"/>
    <w:rsid w:val="00B37EE9"/>
    <w:rsid w:val="00B433F7"/>
    <w:rsid w:val="00B4362D"/>
    <w:rsid w:val="00B522C6"/>
    <w:rsid w:val="00B569CA"/>
    <w:rsid w:val="00B6265F"/>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50C"/>
    <w:rsid w:val="00BD1BFB"/>
    <w:rsid w:val="00BD4300"/>
    <w:rsid w:val="00BD7C3C"/>
    <w:rsid w:val="00BE272E"/>
    <w:rsid w:val="00BE6290"/>
    <w:rsid w:val="00BF01B4"/>
    <w:rsid w:val="00BF01B6"/>
    <w:rsid w:val="00BF4D3E"/>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2B6"/>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0D65"/>
    <w:rsid w:val="00CE1665"/>
    <w:rsid w:val="00CE41B2"/>
    <w:rsid w:val="00CF2A6A"/>
    <w:rsid w:val="00CF3556"/>
    <w:rsid w:val="00CF5121"/>
    <w:rsid w:val="00CF52A0"/>
    <w:rsid w:val="00CF6C6F"/>
    <w:rsid w:val="00CF760D"/>
    <w:rsid w:val="00CF7C0D"/>
    <w:rsid w:val="00D038C5"/>
    <w:rsid w:val="00D14796"/>
    <w:rsid w:val="00D14971"/>
    <w:rsid w:val="00D14E08"/>
    <w:rsid w:val="00D17B65"/>
    <w:rsid w:val="00D251C1"/>
    <w:rsid w:val="00D2630C"/>
    <w:rsid w:val="00D33A7C"/>
    <w:rsid w:val="00D40F2F"/>
    <w:rsid w:val="00D42B59"/>
    <w:rsid w:val="00D44599"/>
    <w:rsid w:val="00D53243"/>
    <w:rsid w:val="00D539CD"/>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757"/>
    <w:rsid w:val="00D87A3C"/>
    <w:rsid w:val="00DA0841"/>
    <w:rsid w:val="00DA1F8C"/>
    <w:rsid w:val="00DA5853"/>
    <w:rsid w:val="00DC2C13"/>
    <w:rsid w:val="00DD6B97"/>
    <w:rsid w:val="00DE154A"/>
    <w:rsid w:val="00DE2EF2"/>
    <w:rsid w:val="00DF1E8D"/>
    <w:rsid w:val="00DF689A"/>
    <w:rsid w:val="00E003DD"/>
    <w:rsid w:val="00E03175"/>
    <w:rsid w:val="00E038AB"/>
    <w:rsid w:val="00E22193"/>
    <w:rsid w:val="00E24A37"/>
    <w:rsid w:val="00E32937"/>
    <w:rsid w:val="00E347E0"/>
    <w:rsid w:val="00E368DC"/>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2E23"/>
    <w:rsid w:val="00EC3406"/>
    <w:rsid w:val="00EC4FC4"/>
    <w:rsid w:val="00ED4C88"/>
    <w:rsid w:val="00ED58F4"/>
    <w:rsid w:val="00EE1B58"/>
    <w:rsid w:val="00EE1FB1"/>
    <w:rsid w:val="00EE35DB"/>
    <w:rsid w:val="00EE740E"/>
    <w:rsid w:val="00EF130A"/>
    <w:rsid w:val="00EF19D2"/>
    <w:rsid w:val="00EF5326"/>
    <w:rsid w:val="00EF6148"/>
    <w:rsid w:val="00EF6DDC"/>
    <w:rsid w:val="00F0394B"/>
    <w:rsid w:val="00F05C80"/>
    <w:rsid w:val="00F065AE"/>
    <w:rsid w:val="00F06ED1"/>
    <w:rsid w:val="00F07F68"/>
    <w:rsid w:val="00F106BC"/>
    <w:rsid w:val="00F16218"/>
    <w:rsid w:val="00F217F9"/>
    <w:rsid w:val="00F24CEF"/>
    <w:rsid w:val="00F25155"/>
    <w:rsid w:val="00F33E69"/>
    <w:rsid w:val="00F36BBE"/>
    <w:rsid w:val="00F47A20"/>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13</Pages>
  <Words>7816</Words>
  <Characters>45334</Characters>
  <Application>Microsoft Office Word</Application>
  <DocSecurity>0</DocSecurity>
  <Lines>377</Lines>
  <Paragraphs>106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oana rusu</cp:lastModifiedBy>
  <cp:revision>145</cp:revision>
  <cp:lastPrinted>2023-08-23T07:02:00Z</cp:lastPrinted>
  <dcterms:created xsi:type="dcterms:W3CDTF">2017-11-01T08:53:00Z</dcterms:created>
  <dcterms:modified xsi:type="dcterms:W3CDTF">2023-08-29T07:51:00Z</dcterms:modified>
</cp:coreProperties>
</file>