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55FB3" w14:textId="77777777" w:rsidR="00BD06F3" w:rsidRPr="00714871" w:rsidRDefault="002342FA" w:rsidP="00480A5E">
      <w:pPr>
        <w:jc w:val="right"/>
        <w:rPr>
          <w:b/>
        </w:rPr>
      </w:pPr>
      <w:r w:rsidRPr="00714871">
        <w:rPr>
          <w:b/>
        </w:rPr>
        <w:t>BAP PO02/F3</w:t>
      </w:r>
    </w:p>
    <w:p w14:paraId="1EE52B13" w14:textId="77777777" w:rsidR="00BD06F3" w:rsidRDefault="00BD06F3" w:rsidP="00480A5E">
      <w:pPr>
        <w:jc w:val="center"/>
        <w:rPr>
          <w:b/>
        </w:rPr>
      </w:pPr>
    </w:p>
    <w:p w14:paraId="032D629B" w14:textId="77777777" w:rsidR="001C3C26" w:rsidRDefault="001C3C26" w:rsidP="00480A5E">
      <w:pPr>
        <w:jc w:val="center"/>
        <w:rPr>
          <w:b/>
        </w:rPr>
      </w:pPr>
    </w:p>
    <w:p w14:paraId="14CA265E" w14:textId="77777777" w:rsidR="001C3C26" w:rsidRDefault="001C3C26" w:rsidP="00480A5E">
      <w:pPr>
        <w:rPr>
          <w:b/>
        </w:rPr>
      </w:pPr>
    </w:p>
    <w:p w14:paraId="60373762" w14:textId="77777777" w:rsidR="001C3C26" w:rsidRPr="00714871" w:rsidRDefault="001C3C26" w:rsidP="00480A5E">
      <w:pPr>
        <w:jc w:val="center"/>
        <w:rPr>
          <w:b/>
        </w:rPr>
      </w:pPr>
    </w:p>
    <w:p w14:paraId="47258F2D" w14:textId="04BBDF71" w:rsidR="0054680E" w:rsidRPr="00714871" w:rsidRDefault="001C3C26" w:rsidP="00480A5E">
      <w:pPr>
        <w:jc w:val="center"/>
        <w:rPr>
          <w:b/>
        </w:rPr>
      </w:pPr>
      <w:bookmarkStart w:id="0" w:name="_Hlk496707465"/>
      <w:r>
        <w:rPr>
          <w:b/>
        </w:rPr>
        <w:t xml:space="preserve">PROIECT </w:t>
      </w:r>
      <w:r w:rsidR="0054680E" w:rsidRPr="00714871">
        <w:rPr>
          <w:b/>
        </w:rPr>
        <w:t>CONTRACT</w:t>
      </w:r>
      <w:r w:rsidR="000F54E8" w:rsidRPr="00714871">
        <w:rPr>
          <w:b/>
        </w:rPr>
        <w:t xml:space="preserve"> </w:t>
      </w:r>
    </w:p>
    <w:p w14:paraId="1FE4CBA4" w14:textId="15E17115" w:rsidR="00A41537" w:rsidRDefault="00A41537" w:rsidP="00A41537">
      <w:pPr>
        <w:tabs>
          <w:tab w:val="left" w:pos="9356"/>
        </w:tabs>
        <w:ind w:left="-284" w:right="283"/>
        <w:jc w:val="center"/>
        <w:rPr>
          <w:b/>
          <w:i/>
          <w:sz w:val="28"/>
          <w:szCs w:val="28"/>
        </w:rPr>
      </w:pPr>
      <w:bookmarkStart w:id="1" w:name="_Hlk146112358"/>
      <w:bookmarkEnd w:id="0"/>
      <w:r>
        <w:rPr>
          <w:b/>
          <w:i/>
          <w:sz w:val="28"/>
          <w:szCs w:val="28"/>
        </w:rPr>
        <w:t xml:space="preserve">Lucrări </w:t>
      </w:r>
      <w:bookmarkStart w:id="2" w:name="_Hlk146873910"/>
      <w:r>
        <w:rPr>
          <w:b/>
          <w:i/>
          <w:sz w:val="28"/>
          <w:szCs w:val="28"/>
        </w:rPr>
        <w:t xml:space="preserve">de reparații capitale la obiectivul Atelier Intercultural Victoria, </w:t>
      </w:r>
    </w:p>
    <w:p w14:paraId="2765151E" w14:textId="0B048C9C" w:rsidR="00A41537" w:rsidRDefault="00B446BD" w:rsidP="00A41537">
      <w:pPr>
        <w:tabs>
          <w:tab w:val="left" w:pos="9356"/>
        </w:tabs>
        <w:ind w:left="-284" w:right="283"/>
        <w:jc w:val="center"/>
        <w:rPr>
          <w:b/>
          <w:i/>
          <w:sz w:val="28"/>
          <w:szCs w:val="28"/>
        </w:rPr>
      </w:pPr>
      <w:r>
        <w:rPr>
          <w:b/>
          <w:i/>
          <w:sz w:val="28"/>
          <w:szCs w:val="28"/>
        </w:rPr>
        <w:t>m</w:t>
      </w:r>
      <w:r w:rsidR="00A41537">
        <w:rPr>
          <w:b/>
          <w:i/>
          <w:sz w:val="28"/>
          <w:szCs w:val="28"/>
        </w:rPr>
        <w:t>unicipiul Slatina,  județul Olt</w:t>
      </w:r>
    </w:p>
    <w:bookmarkEnd w:id="1"/>
    <w:bookmarkEnd w:id="2"/>
    <w:p w14:paraId="2C6D8A74" w14:textId="77777777" w:rsidR="001C3C26" w:rsidRDefault="001C3C26" w:rsidP="00480A5E">
      <w:pPr>
        <w:autoSpaceDE w:val="0"/>
        <w:autoSpaceDN w:val="0"/>
        <w:adjustRightInd w:val="0"/>
        <w:jc w:val="both"/>
        <w:rPr>
          <w:b/>
          <w:bCs/>
          <w:lang w:eastAsia="ro-RO"/>
        </w:rPr>
      </w:pPr>
    </w:p>
    <w:p w14:paraId="11A2CFFC" w14:textId="77777777" w:rsidR="006057E1" w:rsidRPr="00714871" w:rsidRDefault="006057E1" w:rsidP="00480A5E">
      <w:pPr>
        <w:autoSpaceDE w:val="0"/>
        <w:autoSpaceDN w:val="0"/>
        <w:adjustRightInd w:val="0"/>
        <w:jc w:val="both"/>
        <w:rPr>
          <w:b/>
          <w:bCs/>
          <w:lang w:eastAsia="ro-RO"/>
        </w:rPr>
      </w:pPr>
    </w:p>
    <w:p w14:paraId="14039385" w14:textId="77777777" w:rsidR="0054680E" w:rsidRPr="00714871" w:rsidRDefault="0054680E" w:rsidP="00480A5E">
      <w:pPr>
        <w:jc w:val="both"/>
        <w:rPr>
          <w:b/>
        </w:rPr>
      </w:pPr>
      <w:r w:rsidRPr="00714871">
        <w:rPr>
          <w:b/>
        </w:rPr>
        <w:t>Preambul</w:t>
      </w:r>
    </w:p>
    <w:p w14:paraId="4D5DC788" w14:textId="7000B9B4" w:rsidR="00D96B57" w:rsidRPr="00B11EA2" w:rsidRDefault="00D96B57" w:rsidP="00D96B57">
      <w:pPr>
        <w:tabs>
          <w:tab w:val="left" w:pos="0"/>
        </w:tabs>
        <w:ind w:right="-1" w:firstLine="567"/>
        <w:jc w:val="both"/>
        <w:rPr>
          <w:rFonts w:eastAsia="Times New Roman"/>
        </w:rPr>
      </w:pPr>
      <w:r w:rsidRPr="00B11EA2">
        <w:t>Încheiat în baza cumpărării directe inițiată prin referatul de necesitate nr</w:t>
      </w:r>
      <w:r>
        <w:t>.19441/06.03.2023</w:t>
      </w:r>
      <w:r w:rsidRPr="00A80E40">
        <w:rPr>
          <w:bCs/>
        </w:rPr>
        <w:t>, ofert</w:t>
      </w:r>
      <w:r>
        <w:rPr>
          <w:bCs/>
        </w:rPr>
        <w:t>a</w:t>
      </w:r>
      <w:r w:rsidRPr="00A80E40">
        <w:rPr>
          <w:b/>
        </w:rPr>
        <w:t xml:space="preserve"> </w:t>
      </w:r>
      <w:r w:rsidRPr="00346481">
        <w:rPr>
          <w:bCs/>
        </w:rPr>
        <w:t>nr.</w:t>
      </w:r>
      <w:r>
        <w:rPr>
          <w:b/>
        </w:rPr>
        <w:t>_______________</w:t>
      </w:r>
      <w:r w:rsidRPr="00B11EA2">
        <w:rPr>
          <w:bCs/>
        </w:rPr>
        <w:t xml:space="preserve"> și </w:t>
      </w:r>
      <w:r w:rsidRPr="00B11EA2">
        <w:rPr>
          <w:rFonts w:eastAsia="Times New Roman"/>
        </w:rPr>
        <w:t xml:space="preserve">cumpărării directe din Catalogul electronic din SEAP conform document </w:t>
      </w:r>
      <w:r>
        <w:rPr>
          <w:rFonts w:eastAsia="Times New Roman"/>
          <w:b/>
          <w:bCs/>
        </w:rPr>
        <w:t>___________</w:t>
      </w:r>
      <w:r w:rsidRPr="00B11EA2">
        <w:rPr>
          <w:rFonts w:eastAsia="Times New Roman"/>
        </w:rPr>
        <w:t xml:space="preserve"> din data de </w:t>
      </w:r>
      <w:r>
        <w:rPr>
          <w:rFonts w:eastAsia="Times New Roman"/>
          <w:b/>
          <w:bCs/>
        </w:rPr>
        <w:t>___________</w:t>
      </w:r>
      <w:r w:rsidRPr="00B11EA2">
        <w:rPr>
          <w:rFonts w:eastAsia="Times New Roman"/>
        </w:rPr>
        <w:t>.</w:t>
      </w:r>
    </w:p>
    <w:p w14:paraId="63A09EC3" w14:textId="77777777" w:rsidR="00D96B57" w:rsidRDefault="00D96B57" w:rsidP="00480A5E">
      <w:pPr>
        <w:jc w:val="both"/>
      </w:pPr>
    </w:p>
    <w:p w14:paraId="2B85BBFB" w14:textId="66E112F1" w:rsidR="0054680E" w:rsidRPr="00C6487F" w:rsidRDefault="0054680E" w:rsidP="00480A5E">
      <w:pPr>
        <w:jc w:val="both"/>
      </w:pPr>
      <w:r w:rsidRPr="00C6487F">
        <w:rPr>
          <w:b/>
        </w:rPr>
        <w:t>1. Păr</w:t>
      </w:r>
      <w:r w:rsidR="00714871" w:rsidRPr="00C6487F">
        <w:rPr>
          <w:b/>
        </w:rPr>
        <w:t>ț</w:t>
      </w:r>
      <w:r w:rsidRPr="00C6487F">
        <w:rPr>
          <w:b/>
        </w:rPr>
        <w:t xml:space="preserve">ile contractate </w:t>
      </w:r>
    </w:p>
    <w:p w14:paraId="448965A6" w14:textId="1CC42C91" w:rsidR="0054680E" w:rsidRPr="00714871" w:rsidRDefault="0054680E" w:rsidP="00480A5E">
      <w:pPr>
        <w:ind w:firstLine="720"/>
        <w:jc w:val="both"/>
      </w:pPr>
      <w:r w:rsidRPr="00714871">
        <w:t>În temeiul Legii nr.98/2016 privind achizi</w:t>
      </w:r>
      <w:r w:rsidR="00714871" w:rsidRPr="00714871">
        <w:t>ț</w:t>
      </w:r>
      <w:r w:rsidRPr="00714871">
        <w:t xml:space="preserve">iile publice </w:t>
      </w:r>
      <w:r w:rsidR="00714871" w:rsidRPr="00714871">
        <w:t>ș</w:t>
      </w:r>
      <w:r w:rsidRPr="00714871">
        <w:t>i H.G. nr. 395/2016 pentru aprobarea normelor metodologice de aplicare a prevederilor referitoare la atribuirea contractului de achizi</w:t>
      </w:r>
      <w:r w:rsidR="00714871" w:rsidRPr="00714871">
        <w:t>ț</w:t>
      </w:r>
      <w:r w:rsidRPr="00714871">
        <w:t>ie publică/acordului-cadru din Legea nr.98/2016 privind achizi</w:t>
      </w:r>
      <w:r w:rsidR="00714871" w:rsidRPr="00714871">
        <w:t>ț</w:t>
      </w:r>
      <w:r w:rsidRPr="00714871">
        <w:t>iile publice, s-a încheiat prezentul contract de execu</w:t>
      </w:r>
      <w:r w:rsidR="00714871" w:rsidRPr="00714871">
        <w:t>ț</w:t>
      </w:r>
      <w:r w:rsidRPr="00714871">
        <w:t>ie lucrări,</w:t>
      </w:r>
    </w:p>
    <w:p w14:paraId="660D667F" w14:textId="77777777" w:rsidR="0054680E" w:rsidRPr="00714871" w:rsidRDefault="0054680E" w:rsidP="00480A5E">
      <w:pPr>
        <w:jc w:val="both"/>
      </w:pPr>
      <w:r w:rsidRPr="00714871">
        <w:rPr>
          <w:b/>
          <w:bCs/>
        </w:rPr>
        <w:t>între</w:t>
      </w:r>
    </w:p>
    <w:p w14:paraId="2B220422" w14:textId="7BDFF3FA" w:rsidR="0054680E" w:rsidRPr="00714871" w:rsidRDefault="0054680E" w:rsidP="00480A5E">
      <w:pPr>
        <w:ind w:firstLine="720"/>
        <w:jc w:val="both"/>
      </w:pPr>
      <w:r w:rsidRPr="00714871">
        <w:rPr>
          <w:b/>
        </w:rPr>
        <w:t>Municipiul Slatina</w:t>
      </w:r>
      <w:r w:rsidRPr="00714871">
        <w:t xml:space="preserve">, cu sediul în Slatina, strada </w:t>
      </w:r>
      <w:r w:rsidRPr="00714871">
        <w:rPr>
          <w:b/>
        </w:rPr>
        <w:t>Mihail Kogălniceanu nr.1</w:t>
      </w:r>
      <w:r w:rsidRPr="00714871">
        <w:t xml:space="preserve">, telefon </w:t>
      </w:r>
      <w:r w:rsidRPr="00714871">
        <w:rPr>
          <w:b/>
        </w:rPr>
        <w:t>0249/439377</w:t>
      </w:r>
      <w:r w:rsidRPr="00714871">
        <w:t xml:space="preserve">, fax </w:t>
      </w:r>
      <w:r w:rsidRPr="00714871">
        <w:rPr>
          <w:b/>
        </w:rPr>
        <w:t>0249/439336</w:t>
      </w:r>
      <w:r w:rsidRPr="00714871">
        <w:t xml:space="preserve">, codul fiscal </w:t>
      </w:r>
      <w:r w:rsidRPr="00714871">
        <w:rPr>
          <w:b/>
        </w:rPr>
        <w:t>4394811</w:t>
      </w:r>
      <w:r w:rsidRPr="00714871">
        <w:t xml:space="preserve">, </w:t>
      </w:r>
      <w:r w:rsidRPr="00886CE6">
        <w:t xml:space="preserve">cont </w:t>
      </w:r>
      <w:r w:rsidR="00856A5E" w:rsidRPr="00A41537">
        <w:rPr>
          <w:rFonts w:eastAsia="Calibri"/>
          <w:b/>
          <w:color w:val="FF0000"/>
          <w:lang w:eastAsia="en-US"/>
        </w:rPr>
        <w:t>RO24TREZ24A840303710130X</w:t>
      </w:r>
      <w:r w:rsidR="00856A5E" w:rsidRPr="00886CE6">
        <w:t xml:space="preserve"> </w:t>
      </w:r>
      <w:r w:rsidRPr="00886CE6">
        <w:t>deschis</w:t>
      </w:r>
      <w:r w:rsidRPr="00714871">
        <w:t xml:space="preserve"> la </w:t>
      </w:r>
      <w:r w:rsidRPr="00714871">
        <w:rPr>
          <w:b/>
        </w:rPr>
        <w:t>Trezoreria municipiului Slatina</w:t>
      </w:r>
      <w:r w:rsidRPr="00714871">
        <w:t xml:space="preserve">, reprezentată prin </w:t>
      </w:r>
      <w:r w:rsidRPr="00714871">
        <w:rPr>
          <w:b/>
        </w:rPr>
        <w:t>primar Constantin Stelian Emil MO</w:t>
      </w:r>
      <w:r w:rsidR="00714871" w:rsidRPr="00714871">
        <w:rPr>
          <w:b/>
        </w:rPr>
        <w:t>Ț</w:t>
      </w:r>
      <w:r w:rsidRPr="00714871">
        <w:t xml:space="preserve">, </w:t>
      </w:r>
      <w:r w:rsidR="00714871" w:rsidRPr="00714871">
        <w:t>ș</w:t>
      </w:r>
      <w:r w:rsidRPr="00714871">
        <w:t xml:space="preserve">i </w:t>
      </w:r>
      <w:r w:rsidR="0015640F" w:rsidRPr="00714871">
        <w:rPr>
          <w:b/>
        </w:rPr>
        <w:t>Alin Calotă Sălcianu</w:t>
      </w:r>
      <w:r w:rsidR="0015640F" w:rsidRPr="00714871">
        <w:t xml:space="preserve"> </w:t>
      </w:r>
      <w:r w:rsidR="001C36FC" w:rsidRPr="00714871">
        <w:rPr>
          <w:b/>
        </w:rPr>
        <w:t>D</w:t>
      </w:r>
      <w:r w:rsidRPr="00714871">
        <w:rPr>
          <w:b/>
        </w:rPr>
        <w:t xml:space="preserve">irector </w:t>
      </w:r>
      <w:r w:rsidR="00681B42">
        <w:rPr>
          <w:b/>
        </w:rPr>
        <w:t>G</w:t>
      </w:r>
      <w:r w:rsidR="000F54E8" w:rsidRPr="00714871">
        <w:rPr>
          <w:b/>
        </w:rPr>
        <w:t>eneral</w:t>
      </w:r>
      <w:r w:rsidRPr="00714871">
        <w:rPr>
          <w:b/>
        </w:rPr>
        <w:t xml:space="preserve"> Direc</w:t>
      </w:r>
      <w:r w:rsidR="00714871" w:rsidRPr="00714871">
        <w:rPr>
          <w:b/>
        </w:rPr>
        <w:t>ț</w:t>
      </w:r>
      <w:r w:rsidRPr="00714871">
        <w:rPr>
          <w:b/>
        </w:rPr>
        <w:t>i</w:t>
      </w:r>
      <w:r w:rsidR="000F54E8" w:rsidRPr="00714871">
        <w:rPr>
          <w:b/>
        </w:rPr>
        <w:t xml:space="preserve">a </w:t>
      </w:r>
      <w:r w:rsidR="00771584" w:rsidRPr="00714871">
        <w:rPr>
          <w:b/>
        </w:rPr>
        <w:t>General</w:t>
      </w:r>
      <w:r w:rsidR="000F54E8" w:rsidRPr="00714871">
        <w:rPr>
          <w:b/>
        </w:rPr>
        <w:t>ă</w:t>
      </w:r>
      <w:r w:rsidR="00771584" w:rsidRPr="00714871">
        <w:rPr>
          <w:b/>
        </w:rPr>
        <w:t xml:space="preserve"> </w:t>
      </w:r>
      <w:r w:rsidRPr="00714871">
        <w:rPr>
          <w:b/>
        </w:rPr>
        <w:t>Economic</w:t>
      </w:r>
      <w:r w:rsidR="000F54E8" w:rsidRPr="00714871">
        <w:rPr>
          <w:b/>
        </w:rPr>
        <w:t>ă</w:t>
      </w:r>
      <w:r w:rsidRPr="00714871">
        <w:t xml:space="preserve">, în calitate de </w:t>
      </w:r>
      <w:r w:rsidRPr="00714871">
        <w:rPr>
          <w:b/>
        </w:rPr>
        <w:t>achizitor</w:t>
      </w:r>
      <w:r w:rsidRPr="00714871">
        <w:t>,</w:t>
      </w:r>
    </w:p>
    <w:p w14:paraId="530558B4" w14:textId="77777777" w:rsidR="0054680E" w:rsidRPr="00714871" w:rsidRDefault="0054680E" w:rsidP="00480A5E">
      <w:pPr>
        <w:autoSpaceDE w:val="0"/>
        <w:autoSpaceDN w:val="0"/>
        <w:adjustRightInd w:val="0"/>
        <w:jc w:val="both"/>
        <w:rPr>
          <w:lang w:eastAsia="ro-RO"/>
        </w:rPr>
      </w:pPr>
    </w:p>
    <w:p w14:paraId="0F28CEC1" w14:textId="5436D5D4" w:rsidR="0054680E" w:rsidRPr="00714871" w:rsidRDefault="00714871" w:rsidP="00480A5E">
      <w:pPr>
        <w:autoSpaceDE w:val="0"/>
        <w:autoSpaceDN w:val="0"/>
        <w:adjustRightInd w:val="0"/>
        <w:jc w:val="both"/>
        <w:rPr>
          <w:lang w:eastAsia="ro-RO"/>
        </w:rPr>
      </w:pPr>
      <w:r w:rsidRPr="00714871">
        <w:rPr>
          <w:b/>
          <w:bCs/>
          <w:lang w:eastAsia="ro-RO"/>
        </w:rPr>
        <w:t>ș</w:t>
      </w:r>
      <w:r w:rsidR="0054680E" w:rsidRPr="00714871">
        <w:rPr>
          <w:b/>
          <w:bCs/>
          <w:lang w:eastAsia="ro-RO"/>
        </w:rPr>
        <w:t>i</w:t>
      </w:r>
    </w:p>
    <w:p w14:paraId="2B908207" w14:textId="01506F8C" w:rsidR="0054680E" w:rsidRPr="00714871" w:rsidRDefault="0054680E" w:rsidP="00480A5E">
      <w:pPr>
        <w:autoSpaceDE w:val="0"/>
        <w:autoSpaceDN w:val="0"/>
        <w:adjustRightInd w:val="0"/>
        <w:ind w:firstLine="720"/>
        <w:jc w:val="both"/>
        <w:rPr>
          <w:bCs/>
          <w:lang w:eastAsia="ro-RO"/>
        </w:rPr>
      </w:pPr>
      <w:r w:rsidRPr="00714871">
        <w:rPr>
          <w:b/>
          <w:bCs/>
          <w:lang w:eastAsia="ro-RO"/>
        </w:rPr>
        <w:t xml:space="preserve">S.C. .................. </w:t>
      </w:r>
      <w:r w:rsidRPr="00714871">
        <w:rPr>
          <w:lang w:eastAsia="ro-RO"/>
        </w:rPr>
        <w:t xml:space="preserve">cu sediul în </w:t>
      </w:r>
      <w:r w:rsidRPr="00714871">
        <w:rPr>
          <w:b/>
          <w:bCs/>
          <w:lang w:eastAsia="ro-RO"/>
        </w:rPr>
        <w:t xml:space="preserve">................. </w:t>
      </w:r>
      <w:r w:rsidRPr="00714871">
        <w:rPr>
          <w:bCs/>
          <w:lang w:eastAsia="ro-RO"/>
        </w:rPr>
        <w:t>strada ............, nr.............., jude</w:t>
      </w:r>
      <w:r w:rsidR="00714871" w:rsidRPr="00714871">
        <w:rPr>
          <w:bCs/>
          <w:lang w:eastAsia="ro-RO"/>
        </w:rPr>
        <w:t>ț</w:t>
      </w:r>
      <w:r w:rsidRPr="00714871">
        <w:rPr>
          <w:bCs/>
          <w:lang w:eastAsia="ro-RO"/>
        </w:rPr>
        <w:t>ul ................... telefon ............. fax ……….....</w:t>
      </w:r>
      <w:r w:rsidRPr="00714871">
        <w:rPr>
          <w:lang w:eastAsia="ro-RO"/>
        </w:rPr>
        <w:t xml:space="preserve"> număr de înmatriculare </w:t>
      </w:r>
      <w:r w:rsidRPr="00714871">
        <w:rPr>
          <w:bCs/>
          <w:lang w:eastAsia="ro-RO"/>
        </w:rPr>
        <w:t>................</w:t>
      </w:r>
      <w:r w:rsidRPr="00714871">
        <w:rPr>
          <w:lang w:eastAsia="ro-RO"/>
        </w:rPr>
        <w:t xml:space="preserve"> cod fiscal </w:t>
      </w:r>
      <w:r w:rsidRPr="00714871">
        <w:rPr>
          <w:bCs/>
          <w:lang w:eastAsia="ro-RO"/>
        </w:rPr>
        <w:t>............................</w:t>
      </w:r>
      <w:r w:rsidRPr="00714871">
        <w:rPr>
          <w:lang w:eastAsia="ro-RO"/>
        </w:rPr>
        <w:t xml:space="preserve"> cont </w:t>
      </w:r>
      <w:r w:rsidRPr="00714871">
        <w:rPr>
          <w:bCs/>
          <w:lang w:eastAsia="ro-RO"/>
        </w:rPr>
        <w:t>.............................</w:t>
      </w:r>
      <w:r w:rsidRPr="00714871">
        <w:rPr>
          <w:lang w:eastAsia="ro-RO"/>
        </w:rPr>
        <w:t xml:space="preserve"> deschis la </w:t>
      </w:r>
      <w:r w:rsidRPr="00714871">
        <w:rPr>
          <w:bCs/>
          <w:lang w:eastAsia="ro-RO"/>
        </w:rPr>
        <w:t>Trezoreria ......................</w:t>
      </w:r>
      <w:r w:rsidRPr="00714871">
        <w:rPr>
          <w:lang w:eastAsia="ro-RO"/>
        </w:rPr>
        <w:t xml:space="preserve"> reprezentată prin </w:t>
      </w:r>
      <w:r w:rsidRPr="00714871">
        <w:rPr>
          <w:bCs/>
          <w:lang w:eastAsia="ro-RO"/>
        </w:rPr>
        <w:t>............................</w:t>
      </w:r>
      <w:r w:rsidRPr="00714871">
        <w:rPr>
          <w:lang w:eastAsia="ro-RO"/>
        </w:rPr>
        <w:t xml:space="preserve"> având func</w:t>
      </w:r>
      <w:r w:rsidR="00714871" w:rsidRPr="00714871">
        <w:rPr>
          <w:lang w:eastAsia="ro-RO"/>
        </w:rPr>
        <w:t>ț</w:t>
      </w:r>
      <w:r w:rsidRPr="00714871">
        <w:rPr>
          <w:lang w:eastAsia="ro-RO"/>
        </w:rPr>
        <w:t xml:space="preserve">ia de </w:t>
      </w:r>
      <w:r w:rsidRPr="00714871">
        <w:rPr>
          <w:bCs/>
          <w:lang w:eastAsia="ro-RO"/>
        </w:rPr>
        <w:t>______________</w:t>
      </w:r>
      <w:r w:rsidRPr="00714871">
        <w:rPr>
          <w:lang w:eastAsia="ro-RO"/>
        </w:rPr>
        <w:t xml:space="preserve">, în calitate de </w:t>
      </w:r>
      <w:r w:rsidRPr="00714871">
        <w:rPr>
          <w:b/>
          <w:lang w:eastAsia="ro-RO"/>
        </w:rPr>
        <w:t>executant</w:t>
      </w:r>
      <w:r w:rsidRPr="00714871">
        <w:rPr>
          <w:lang w:eastAsia="ro-RO"/>
        </w:rPr>
        <w:t>,</w:t>
      </w:r>
    </w:p>
    <w:p w14:paraId="61D91E0F" w14:textId="77777777" w:rsidR="00B80F59" w:rsidRPr="00714871" w:rsidRDefault="00B80F59" w:rsidP="00480A5E">
      <w:pPr>
        <w:autoSpaceDE w:val="0"/>
        <w:autoSpaceDN w:val="0"/>
        <w:adjustRightInd w:val="0"/>
        <w:jc w:val="both"/>
        <w:rPr>
          <w:lang w:eastAsia="ro-RO"/>
        </w:rPr>
      </w:pPr>
    </w:p>
    <w:p w14:paraId="61630548" w14:textId="2FB483E5" w:rsidR="004C32FB" w:rsidRPr="00C6487F" w:rsidRDefault="004C32FB" w:rsidP="00480A5E">
      <w:pPr>
        <w:pStyle w:val="DefaultText2"/>
        <w:jc w:val="both"/>
        <w:rPr>
          <w:szCs w:val="24"/>
          <w:lang w:val="ro-RO"/>
        </w:rPr>
      </w:pPr>
      <w:r w:rsidRPr="00C6487F">
        <w:rPr>
          <w:b/>
          <w:szCs w:val="24"/>
          <w:lang w:val="ro-RO"/>
        </w:rPr>
        <w:t xml:space="preserve">2. </w:t>
      </w:r>
      <w:r w:rsidR="00C56A33" w:rsidRPr="00C6487F">
        <w:rPr>
          <w:b/>
          <w:szCs w:val="24"/>
          <w:lang w:val="ro-RO"/>
        </w:rPr>
        <w:t>Defini</w:t>
      </w:r>
      <w:r w:rsidR="00714871" w:rsidRPr="00C6487F">
        <w:rPr>
          <w:b/>
          <w:szCs w:val="24"/>
          <w:lang w:val="ro-RO"/>
        </w:rPr>
        <w:t>ț</w:t>
      </w:r>
      <w:r w:rsidR="00C56A33" w:rsidRPr="00C6487F">
        <w:rPr>
          <w:b/>
          <w:szCs w:val="24"/>
          <w:lang w:val="ro-RO"/>
        </w:rPr>
        <w:t>ii</w:t>
      </w:r>
      <w:r w:rsidRPr="00C6487F">
        <w:rPr>
          <w:b/>
          <w:szCs w:val="24"/>
          <w:lang w:val="ro-RO"/>
        </w:rPr>
        <w:t xml:space="preserve"> </w:t>
      </w:r>
    </w:p>
    <w:p w14:paraId="2ECE8136" w14:textId="6D87F43C" w:rsidR="004C32FB" w:rsidRPr="00714871" w:rsidRDefault="004C32FB" w:rsidP="00480A5E">
      <w:pPr>
        <w:pStyle w:val="DefaultText2"/>
        <w:jc w:val="both"/>
        <w:rPr>
          <w:b/>
          <w:i/>
          <w:szCs w:val="24"/>
          <w:lang w:val="ro-RO"/>
        </w:rPr>
      </w:pPr>
      <w:r w:rsidRPr="00714871">
        <w:rPr>
          <w:szCs w:val="24"/>
          <w:lang w:val="ro-RO"/>
        </w:rPr>
        <w:t xml:space="preserve">În prezentul contract următorii termeni vor fi </w:t>
      </w:r>
      <w:r w:rsidR="00C56A33" w:rsidRPr="00714871">
        <w:rPr>
          <w:szCs w:val="24"/>
          <w:lang w:val="ro-RO"/>
        </w:rPr>
        <w:t>interpreta</w:t>
      </w:r>
      <w:r w:rsidR="00714871" w:rsidRPr="00714871">
        <w:rPr>
          <w:szCs w:val="24"/>
          <w:lang w:val="ro-RO"/>
        </w:rPr>
        <w:t>ț</w:t>
      </w:r>
      <w:r w:rsidR="00C56A33" w:rsidRPr="00714871">
        <w:rPr>
          <w:szCs w:val="24"/>
          <w:lang w:val="ro-RO"/>
        </w:rPr>
        <w:t>i</w:t>
      </w:r>
      <w:r w:rsidRPr="00714871">
        <w:rPr>
          <w:szCs w:val="24"/>
          <w:lang w:val="ro-RO"/>
        </w:rPr>
        <w:t xml:space="preserve"> astfel:</w:t>
      </w:r>
    </w:p>
    <w:p w14:paraId="433FB73B" w14:textId="50D2D2D9"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contract</w:t>
      </w:r>
      <w:r w:rsidRPr="00714871">
        <w:rPr>
          <w:lang w:eastAsia="ro-RO"/>
        </w:rPr>
        <w:t xml:space="preserve"> – prezentul </w:t>
      </w:r>
      <w:r w:rsidR="00E33896">
        <w:rPr>
          <w:lang w:eastAsia="ro-RO"/>
        </w:rPr>
        <w:t>c</w:t>
      </w:r>
      <w:r w:rsidRPr="00714871">
        <w:rPr>
          <w:lang w:eastAsia="ro-RO"/>
        </w:rPr>
        <w:t xml:space="preserve">ontract </w:t>
      </w:r>
      <w:r w:rsidR="00714871" w:rsidRPr="00714871">
        <w:rPr>
          <w:lang w:eastAsia="ro-RO"/>
        </w:rPr>
        <w:t>ș</w:t>
      </w:r>
      <w:r w:rsidRPr="00714871">
        <w:rPr>
          <w:lang w:eastAsia="ro-RO"/>
        </w:rPr>
        <w:t>i toate anexele sale;</w:t>
      </w:r>
    </w:p>
    <w:p w14:paraId="27BD8D1B" w14:textId="31232A48"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 xml:space="preserve">achizitor </w:t>
      </w:r>
      <w:r w:rsidR="00714871" w:rsidRPr="00714871">
        <w:rPr>
          <w:b/>
          <w:bCs/>
          <w:i/>
          <w:iCs/>
          <w:lang w:eastAsia="ro-RO"/>
        </w:rPr>
        <w:t>ș</w:t>
      </w:r>
      <w:r w:rsidRPr="00714871">
        <w:rPr>
          <w:b/>
          <w:bCs/>
          <w:i/>
          <w:iCs/>
          <w:lang w:eastAsia="ro-RO"/>
        </w:rPr>
        <w:t>i executant</w:t>
      </w:r>
      <w:r w:rsidRPr="00714871">
        <w:rPr>
          <w:lang w:eastAsia="ro-RO"/>
        </w:rPr>
        <w:t xml:space="preserve"> - păr</w:t>
      </w:r>
      <w:r w:rsidR="00714871" w:rsidRPr="00714871">
        <w:rPr>
          <w:lang w:eastAsia="ro-RO"/>
        </w:rPr>
        <w:t>ț</w:t>
      </w:r>
      <w:r w:rsidRPr="00714871">
        <w:rPr>
          <w:lang w:eastAsia="ro-RO"/>
        </w:rPr>
        <w:t>ile contractante, a</w:t>
      </w:r>
      <w:r w:rsidR="00714871" w:rsidRPr="00714871">
        <w:rPr>
          <w:lang w:eastAsia="ro-RO"/>
        </w:rPr>
        <w:t>ș</w:t>
      </w:r>
      <w:r w:rsidRPr="00714871">
        <w:rPr>
          <w:lang w:eastAsia="ro-RO"/>
        </w:rPr>
        <w:t xml:space="preserve">a cum sunt acestea numite în prezentul </w:t>
      </w:r>
      <w:r w:rsidR="00096B24">
        <w:rPr>
          <w:lang w:eastAsia="ro-RO"/>
        </w:rPr>
        <w:t>c</w:t>
      </w:r>
      <w:r w:rsidRPr="00714871">
        <w:rPr>
          <w:lang w:eastAsia="ro-RO"/>
        </w:rPr>
        <w:t>ontract;</w:t>
      </w:r>
    </w:p>
    <w:p w14:paraId="2DDB02B3" w14:textId="4EF5BC9D" w:rsidR="00537AD3" w:rsidRPr="00714871" w:rsidRDefault="005A7CD7" w:rsidP="00480A5E">
      <w:pPr>
        <w:pStyle w:val="Listparagraf"/>
        <w:numPr>
          <w:ilvl w:val="0"/>
          <w:numId w:val="8"/>
        </w:numPr>
        <w:jc w:val="both"/>
      </w:pPr>
      <w:r w:rsidRPr="00714871">
        <w:rPr>
          <w:b/>
          <w:i/>
        </w:rPr>
        <w:t>executant</w:t>
      </w:r>
      <w:r w:rsidRPr="00714871">
        <w:t xml:space="preserve"> </w:t>
      </w:r>
      <w:r w:rsidR="00537AD3" w:rsidRPr="00714871">
        <w:t>–</w:t>
      </w:r>
      <w:r w:rsidRPr="00714871">
        <w:t xml:space="preserve"> </w:t>
      </w:r>
      <w:r w:rsidR="00537AD3" w:rsidRPr="00714871">
        <w:t xml:space="preserve">orice persoană fizică sau juridică, de drept public sau drept privat, sau grup ori asociere de astfel de persoane, care oferă în mod licit pe </w:t>
      </w:r>
      <w:r w:rsidR="00714871" w:rsidRPr="00714871">
        <w:t>piață</w:t>
      </w:r>
      <w:r w:rsidR="00537AD3" w:rsidRPr="00714871">
        <w:t xml:space="preserve"> executarea de lucrări </w:t>
      </w:r>
      <w:r w:rsidR="00714871" w:rsidRPr="00714871">
        <w:t>și</w:t>
      </w:r>
      <w:r w:rsidR="00537AD3" w:rsidRPr="00714871">
        <w:t xml:space="preserve">/sau a unei </w:t>
      </w:r>
      <w:r w:rsidR="00714871" w:rsidRPr="00714871">
        <w:t>construcții</w:t>
      </w:r>
      <w:r w:rsidR="00537AD3" w:rsidRPr="00714871">
        <w:t xml:space="preserve"> ori prestarea de servicii, inclusiv orice asociere temporară formată între două ori mai multe dintre aceste </w:t>
      </w:r>
      <w:r w:rsidR="00714871" w:rsidRPr="00714871">
        <w:t>entități</w:t>
      </w:r>
      <w:r w:rsidR="00CE6A29" w:rsidRPr="00714871">
        <w:t xml:space="preserve">, </w:t>
      </w:r>
      <w:r w:rsidR="00537AD3" w:rsidRPr="00714871">
        <w:t xml:space="preserve"> </w:t>
      </w:r>
      <w:r w:rsidRPr="00714871">
        <w:t>responsabilă cu realizarea obiectului Contractului;</w:t>
      </w:r>
    </w:p>
    <w:p w14:paraId="46036837" w14:textId="1B96B659" w:rsidR="005A7CD7" w:rsidRPr="00714871" w:rsidRDefault="005A7CD7" w:rsidP="00480A5E">
      <w:pPr>
        <w:pStyle w:val="Listparagraf"/>
        <w:numPr>
          <w:ilvl w:val="0"/>
          <w:numId w:val="8"/>
        </w:numPr>
        <w:jc w:val="both"/>
      </w:pPr>
      <w:r w:rsidRPr="00714871">
        <w:rPr>
          <w:b/>
          <w:i/>
        </w:rPr>
        <w:t>achizitor</w:t>
      </w:r>
      <w:r w:rsidRPr="00714871">
        <w:rPr>
          <w:b/>
        </w:rPr>
        <w:t xml:space="preserve"> </w:t>
      </w:r>
      <w:r w:rsidRPr="00714871">
        <w:t xml:space="preserve">- </w:t>
      </w:r>
      <w:r w:rsidR="00786766" w:rsidRPr="00714871">
        <w:t>achizitor</w:t>
      </w:r>
      <w:r w:rsidRPr="00714871">
        <w:t xml:space="preserve">ul lucrărilor executate în baza Contractului, precum </w:t>
      </w:r>
      <w:r w:rsidR="00714871" w:rsidRPr="00714871">
        <w:t>ș</w:t>
      </w:r>
      <w:r w:rsidRPr="00714871">
        <w:t>i succesorii legali ai acestuia. Achizitor are acela</w:t>
      </w:r>
      <w:r w:rsidR="00714871" w:rsidRPr="00714871">
        <w:t>ș</w:t>
      </w:r>
      <w:r w:rsidRPr="00714871">
        <w:t>i în</w:t>
      </w:r>
      <w:r w:rsidR="00714871" w:rsidRPr="00714871">
        <w:t>ț</w:t>
      </w:r>
      <w:r w:rsidRPr="00714871">
        <w:t xml:space="preserve">eles cu </w:t>
      </w:r>
      <w:r w:rsidR="009E07F1" w:rsidRPr="00714871">
        <w:t>Achizitor</w:t>
      </w:r>
      <w:r w:rsidRPr="00714871">
        <w:t xml:space="preserve"> în în</w:t>
      </w:r>
      <w:r w:rsidR="00714871" w:rsidRPr="00714871">
        <w:t>ț</w:t>
      </w:r>
      <w:r w:rsidRPr="00714871">
        <w:t>elesul legisla</w:t>
      </w:r>
      <w:r w:rsidR="00714871" w:rsidRPr="00714871">
        <w:t>ț</w:t>
      </w:r>
      <w:r w:rsidRPr="00714871">
        <w:t>iei achizi</w:t>
      </w:r>
      <w:r w:rsidR="00714871" w:rsidRPr="00714871">
        <w:t>ț</w:t>
      </w:r>
      <w:r w:rsidRPr="00714871">
        <w:t>iilor;</w:t>
      </w:r>
    </w:p>
    <w:p w14:paraId="0BC1E1FF" w14:textId="333A8860" w:rsidR="00F45570" w:rsidRPr="00714871" w:rsidRDefault="004336CE" w:rsidP="00480A5E">
      <w:pPr>
        <w:widowControl/>
        <w:numPr>
          <w:ilvl w:val="0"/>
          <w:numId w:val="8"/>
        </w:numPr>
        <w:suppressAutoHyphens w:val="0"/>
        <w:autoSpaceDE w:val="0"/>
        <w:autoSpaceDN w:val="0"/>
        <w:adjustRightInd w:val="0"/>
        <w:jc w:val="both"/>
        <w:rPr>
          <w:lang w:eastAsia="ro-RO"/>
        </w:rPr>
      </w:pPr>
      <w:r w:rsidRPr="00714871">
        <w:rPr>
          <w:b/>
          <w:i/>
          <w:iCs/>
        </w:rPr>
        <w:t>d</w:t>
      </w:r>
      <w:r w:rsidR="009243AB" w:rsidRPr="00714871">
        <w:rPr>
          <w:b/>
          <w:i/>
          <w:iCs/>
        </w:rPr>
        <w:t xml:space="preserve">iriginte de </w:t>
      </w:r>
      <w:r w:rsidR="00714871" w:rsidRPr="00714871">
        <w:rPr>
          <w:b/>
          <w:i/>
          <w:iCs/>
        </w:rPr>
        <w:t>ș</w:t>
      </w:r>
      <w:r w:rsidR="009243AB" w:rsidRPr="00714871">
        <w:rPr>
          <w:b/>
          <w:i/>
          <w:iCs/>
        </w:rPr>
        <w:t>antier</w:t>
      </w:r>
      <w:r w:rsidR="009243AB" w:rsidRPr="00714871">
        <w:t xml:space="preserve"> - operator economic sau echipă din cadrul achizitorului, desemnat de către achizitor. Dirigintele de </w:t>
      </w:r>
      <w:r w:rsidR="00714871" w:rsidRPr="00714871">
        <w:t>ș</w:t>
      </w:r>
      <w:r w:rsidR="009243AB" w:rsidRPr="00714871">
        <w:t xml:space="preserve">antier are </w:t>
      </w:r>
      <w:r w:rsidR="00714871" w:rsidRPr="00714871">
        <w:t>atribuțiile</w:t>
      </w:r>
      <w:r w:rsidR="009243AB" w:rsidRPr="00714871">
        <w:t xml:space="preserve"> tehnice, financiare </w:t>
      </w:r>
      <w:r w:rsidR="00714871" w:rsidRPr="00714871">
        <w:t>și</w:t>
      </w:r>
      <w:r w:rsidR="009243AB" w:rsidRPr="00714871">
        <w:t xml:space="preserve"> contractuale stabilite în </w:t>
      </w:r>
      <w:r w:rsidR="00714871" w:rsidRPr="00714871">
        <w:t>condițiile</w:t>
      </w:r>
      <w:r w:rsidR="009243AB" w:rsidRPr="00714871">
        <w:t xml:space="preserve"> contractuale. Dirigintele de </w:t>
      </w:r>
      <w:r w:rsidR="00714871" w:rsidRPr="00714871">
        <w:t>ș</w:t>
      </w:r>
      <w:r w:rsidR="009243AB" w:rsidRPr="00714871">
        <w:t xml:space="preserve">antier este nominalizat sau notificat executantului de către achizitor. Dirigintele de </w:t>
      </w:r>
      <w:r w:rsidR="00714871" w:rsidRPr="00714871">
        <w:t>ș</w:t>
      </w:r>
      <w:r w:rsidR="009243AB" w:rsidRPr="00714871">
        <w:t xml:space="preserve">antier are în echipa sa </w:t>
      </w:r>
      <w:r w:rsidR="00714871" w:rsidRPr="00714871">
        <w:t>diriginți</w:t>
      </w:r>
      <w:r w:rsidR="009243AB" w:rsidRPr="00714871">
        <w:t xml:space="preserve"> de </w:t>
      </w:r>
      <w:r w:rsidR="00714871" w:rsidRPr="00714871">
        <w:t>șantier</w:t>
      </w:r>
      <w:r w:rsidR="009243AB" w:rsidRPr="00714871">
        <w:t xml:space="preserve"> </w:t>
      </w:r>
      <w:r w:rsidR="00714871" w:rsidRPr="00714871">
        <w:t>autorizați</w:t>
      </w:r>
      <w:r w:rsidR="009243AB" w:rsidRPr="00714871">
        <w:t xml:space="preserve">, potrivit prevederilor legii, </w:t>
      </w:r>
      <w:r w:rsidR="00714871" w:rsidRPr="00714871">
        <w:t>ș</w:t>
      </w:r>
      <w:r w:rsidR="009243AB" w:rsidRPr="00714871">
        <w:t>i orice alte persoane pentru îndeplinirea rolului său;</w:t>
      </w:r>
    </w:p>
    <w:p w14:paraId="48F35196" w14:textId="537FB17E"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pre</w:t>
      </w:r>
      <w:r w:rsidR="00714871" w:rsidRPr="00714871">
        <w:rPr>
          <w:b/>
          <w:bCs/>
          <w:i/>
          <w:iCs/>
          <w:lang w:eastAsia="ro-RO"/>
        </w:rPr>
        <w:t>ț</w:t>
      </w:r>
      <w:r w:rsidRPr="00714871">
        <w:rPr>
          <w:b/>
          <w:bCs/>
          <w:i/>
          <w:iCs/>
          <w:lang w:eastAsia="ro-RO"/>
        </w:rPr>
        <w:t>ul contractului</w:t>
      </w:r>
      <w:r w:rsidRPr="00714871">
        <w:rPr>
          <w:lang w:eastAsia="ro-RO"/>
        </w:rPr>
        <w:t xml:space="preserve"> – pre</w:t>
      </w:r>
      <w:r w:rsidR="00714871" w:rsidRPr="00714871">
        <w:rPr>
          <w:lang w:eastAsia="ro-RO"/>
        </w:rPr>
        <w:t>ț</w:t>
      </w:r>
      <w:r w:rsidRPr="00714871">
        <w:rPr>
          <w:lang w:eastAsia="ro-RO"/>
        </w:rPr>
        <w:t xml:space="preserve">ul plătibil executantului de către achizitor, în baza contractului, pentru îndeplinirea integrală </w:t>
      </w:r>
      <w:r w:rsidR="00714871" w:rsidRPr="00714871">
        <w:rPr>
          <w:lang w:eastAsia="ro-RO"/>
        </w:rPr>
        <w:t>ș</w:t>
      </w:r>
      <w:r w:rsidRPr="00714871">
        <w:rPr>
          <w:lang w:eastAsia="ro-RO"/>
        </w:rPr>
        <w:t>i corespunzătoare a tuturor obliga</w:t>
      </w:r>
      <w:r w:rsidR="00714871" w:rsidRPr="00714871">
        <w:rPr>
          <w:lang w:eastAsia="ro-RO"/>
        </w:rPr>
        <w:t>ț</w:t>
      </w:r>
      <w:r w:rsidRPr="00714871">
        <w:rPr>
          <w:lang w:eastAsia="ro-RO"/>
        </w:rPr>
        <w:t xml:space="preserve">iilor sale, asumate prin </w:t>
      </w:r>
      <w:r w:rsidR="00096B24">
        <w:rPr>
          <w:lang w:eastAsia="ro-RO"/>
        </w:rPr>
        <w:t>c</w:t>
      </w:r>
      <w:r w:rsidRPr="00714871">
        <w:rPr>
          <w:lang w:eastAsia="ro-RO"/>
        </w:rPr>
        <w:t>ontract;</w:t>
      </w:r>
    </w:p>
    <w:p w14:paraId="398DC095" w14:textId="77777777"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amplasamentul lucrării</w:t>
      </w:r>
      <w:r w:rsidRPr="00714871">
        <w:rPr>
          <w:i/>
          <w:iCs/>
          <w:lang w:eastAsia="ro-RO"/>
        </w:rPr>
        <w:t xml:space="preserve"> –</w:t>
      </w:r>
      <w:r w:rsidRPr="00714871">
        <w:rPr>
          <w:lang w:eastAsia="ro-RO"/>
        </w:rPr>
        <w:t xml:space="preserve"> locul unde executantul execută lucrarea;</w:t>
      </w:r>
    </w:p>
    <w:p w14:paraId="3BD3D7CC" w14:textId="77777777" w:rsidR="00681B42" w:rsidRPr="00681B42" w:rsidRDefault="000B17C4" w:rsidP="00480A5E">
      <w:pPr>
        <w:widowControl/>
        <w:numPr>
          <w:ilvl w:val="0"/>
          <w:numId w:val="8"/>
        </w:numPr>
        <w:suppressAutoHyphens w:val="0"/>
        <w:autoSpaceDE w:val="0"/>
        <w:autoSpaceDN w:val="0"/>
        <w:adjustRightInd w:val="0"/>
        <w:jc w:val="both"/>
        <w:rPr>
          <w:lang w:eastAsia="ro-RO"/>
        </w:rPr>
      </w:pPr>
      <w:r w:rsidRPr="00681B42">
        <w:rPr>
          <w:b/>
          <w:bCs/>
          <w:i/>
          <w:iCs/>
          <w:lang w:eastAsia="ro-RO"/>
        </w:rPr>
        <w:t>for</w:t>
      </w:r>
      <w:r w:rsidR="00714871" w:rsidRPr="00681B42">
        <w:rPr>
          <w:b/>
          <w:bCs/>
          <w:i/>
          <w:iCs/>
          <w:lang w:eastAsia="ro-RO"/>
        </w:rPr>
        <w:t>ț</w:t>
      </w:r>
      <w:r w:rsidRPr="00681B42">
        <w:rPr>
          <w:b/>
          <w:bCs/>
          <w:i/>
          <w:iCs/>
          <w:lang w:eastAsia="ro-RO"/>
        </w:rPr>
        <w:t>a majoră</w:t>
      </w:r>
      <w:r w:rsidRPr="00681B42">
        <w:rPr>
          <w:i/>
          <w:iCs/>
          <w:lang w:eastAsia="ro-RO"/>
        </w:rPr>
        <w:t xml:space="preserve"> </w:t>
      </w:r>
      <w:r w:rsidRPr="00714871">
        <w:rPr>
          <w:lang w:eastAsia="ro-RO"/>
        </w:rPr>
        <w:t xml:space="preserve">– </w:t>
      </w:r>
      <w:r w:rsidR="00681B42" w:rsidRPr="00681B42">
        <w:rPr>
          <w:lang w:eastAsia="ro-RO"/>
        </w:rPr>
        <w:t xml:space="preserve">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w:t>
      </w:r>
      <w:r w:rsidR="00681B42" w:rsidRPr="00681B42">
        <w:rPr>
          <w:lang w:eastAsia="ro-RO"/>
        </w:rPr>
        <w:lastRenderedPageBreak/>
        <w:t>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4687F6B5" w14:textId="65EFF485" w:rsidR="000B17C4" w:rsidRPr="00714871" w:rsidRDefault="000B17C4" w:rsidP="00480A5E">
      <w:pPr>
        <w:widowControl/>
        <w:numPr>
          <w:ilvl w:val="0"/>
          <w:numId w:val="8"/>
        </w:numPr>
        <w:suppressAutoHyphens w:val="0"/>
        <w:autoSpaceDE w:val="0"/>
        <w:autoSpaceDN w:val="0"/>
        <w:adjustRightInd w:val="0"/>
        <w:jc w:val="both"/>
        <w:rPr>
          <w:lang w:eastAsia="ro-RO"/>
        </w:rPr>
      </w:pPr>
      <w:r w:rsidRPr="00681B42">
        <w:rPr>
          <w:b/>
          <w:bCs/>
          <w:i/>
          <w:iCs/>
          <w:lang w:eastAsia="ro-RO"/>
        </w:rPr>
        <w:t>zi</w:t>
      </w:r>
      <w:r w:rsidRPr="00681B42">
        <w:rPr>
          <w:i/>
          <w:iCs/>
          <w:lang w:eastAsia="ro-RO"/>
        </w:rPr>
        <w:t xml:space="preserve"> </w:t>
      </w:r>
      <w:r w:rsidRPr="00714871">
        <w:rPr>
          <w:lang w:eastAsia="ro-RO"/>
        </w:rPr>
        <w:t xml:space="preserve">– </w:t>
      </w:r>
      <w:r w:rsidR="00681B42" w:rsidRPr="00681B42">
        <w:rPr>
          <w:lang w:eastAsia="ro-RO"/>
        </w:rPr>
        <w:t>zi calendaristică;  iar anul înseamnă 365 de zile; în afara cazului în care se prevede expres că sunt zile lucrătoare</w:t>
      </w:r>
      <w:r w:rsidR="00681B42">
        <w:rPr>
          <w:lang w:eastAsia="ro-RO"/>
        </w:rPr>
        <w:t>;</w:t>
      </w:r>
    </w:p>
    <w:p w14:paraId="6910483B" w14:textId="0FCC5BAB"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standarde</w:t>
      </w:r>
      <w:r w:rsidRPr="00714871">
        <w:rPr>
          <w:lang w:eastAsia="ro-RO"/>
        </w:rPr>
        <w:t xml:space="preserve"> – standardele, reglementările tehnice sau altele asemenea prevăzute în </w:t>
      </w:r>
      <w:r w:rsidR="00096B24">
        <w:rPr>
          <w:lang w:eastAsia="ro-RO"/>
        </w:rPr>
        <w:t>c</w:t>
      </w:r>
      <w:r w:rsidRPr="00714871">
        <w:rPr>
          <w:lang w:eastAsia="ro-RO"/>
        </w:rPr>
        <w:t xml:space="preserve">aietul de sarcini </w:t>
      </w:r>
      <w:r w:rsidR="00714871" w:rsidRPr="00714871">
        <w:rPr>
          <w:lang w:eastAsia="ro-RO"/>
        </w:rPr>
        <w:t>ș</w:t>
      </w:r>
      <w:r w:rsidRPr="00714871">
        <w:rPr>
          <w:lang w:eastAsia="ro-RO"/>
        </w:rPr>
        <w:t>i în propunerea tehnică;</w:t>
      </w:r>
    </w:p>
    <w:p w14:paraId="30AFEE67" w14:textId="6AE53CF8"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 xml:space="preserve">ordin administrativ </w:t>
      </w:r>
      <w:r w:rsidRPr="00714871">
        <w:rPr>
          <w:lang w:eastAsia="ro-RO"/>
        </w:rPr>
        <w:t>– orice instruc</w:t>
      </w:r>
      <w:r w:rsidR="00714871" w:rsidRPr="00714871">
        <w:rPr>
          <w:lang w:eastAsia="ro-RO"/>
        </w:rPr>
        <w:t>ț</w:t>
      </w:r>
      <w:r w:rsidRPr="00714871">
        <w:rPr>
          <w:lang w:eastAsia="ro-RO"/>
        </w:rPr>
        <w:t>iune sau ordin emis de către achizitor</w:t>
      </w:r>
      <w:r w:rsidR="00920A6D" w:rsidRPr="00714871">
        <w:rPr>
          <w:lang w:eastAsia="ro-RO"/>
        </w:rPr>
        <w:t xml:space="preserve">/diriginte de </w:t>
      </w:r>
      <w:r w:rsidR="00714871" w:rsidRPr="00714871">
        <w:rPr>
          <w:lang w:eastAsia="ro-RO"/>
        </w:rPr>
        <w:t>șan</w:t>
      </w:r>
      <w:r w:rsidR="00920A6D" w:rsidRPr="00714871">
        <w:rPr>
          <w:lang w:eastAsia="ro-RO"/>
        </w:rPr>
        <w:t>tier</w:t>
      </w:r>
      <w:r w:rsidRPr="00714871">
        <w:rPr>
          <w:lang w:eastAsia="ro-RO"/>
        </w:rPr>
        <w:t xml:space="preserve"> pentru executant;</w:t>
      </w:r>
    </w:p>
    <w:p w14:paraId="6859BFA1" w14:textId="1A27AE85"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act adi</w:t>
      </w:r>
      <w:r w:rsidR="00714871" w:rsidRPr="00714871">
        <w:rPr>
          <w:b/>
          <w:bCs/>
          <w:i/>
          <w:iCs/>
          <w:lang w:eastAsia="ro-RO"/>
        </w:rPr>
        <w:t>ț</w:t>
      </w:r>
      <w:r w:rsidRPr="00714871">
        <w:rPr>
          <w:b/>
          <w:bCs/>
          <w:i/>
          <w:iCs/>
          <w:lang w:eastAsia="ro-RO"/>
        </w:rPr>
        <w:t xml:space="preserve">ional </w:t>
      </w:r>
      <w:r w:rsidRPr="00714871">
        <w:rPr>
          <w:lang w:eastAsia="ro-RO"/>
        </w:rPr>
        <w:t xml:space="preserve">– document ce modifică termeni </w:t>
      </w:r>
      <w:r w:rsidR="00714871" w:rsidRPr="00714871">
        <w:rPr>
          <w:lang w:eastAsia="ro-RO"/>
        </w:rPr>
        <w:t>ș</w:t>
      </w:r>
      <w:r w:rsidRPr="00714871">
        <w:rPr>
          <w:lang w:eastAsia="ro-RO"/>
        </w:rPr>
        <w:t>i/sau condi</w:t>
      </w:r>
      <w:r w:rsidR="00714871" w:rsidRPr="00714871">
        <w:rPr>
          <w:lang w:eastAsia="ro-RO"/>
        </w:rPr>
        <w:t>ț</w:t>
      </w:r>
      <w:r w:rsidRPr="00714871">
        <w:rPr>
          <w:lang w:eastAsia="ro-RO"/>
        </w:rPr>
        <w:t>ii ale contractului de prestări servicii;</w:t>
      </w:r>
    </w:p>
    <w:p w14:paraId="51EAB810" w14:textId="77777777" w:rsidR="00681B42" w:rsidRPr="00681B42" w:rsidRDefault="000B17C4" w:rsidP="00480A5E">
      <w:pPr>
        <w:numPr>
          <w:ilvl w:val="0"/>
          <w:numId w:val="8"/>
        </w:numPr>
        <w:autoSpaceDE w:val="0"/>
        <w:autoSpaceDN w:val="0"/>
        <w:adjustRightInd w:val="0"/>
        <w:jc w:val="both"/>
        <w:rPr>
          <w:lang w:val="en-US" w:eastAsia="ro-RO"/>
        </w:rPr>
      </w:pPr>
      <w:r w:rsidRPr="00681B42">
        <w:rPr>
          <w:b/>
          <w:bCs/>
          <w:i/>
          <w:iCs/>
          <w:lang w:eastAsia="ro-RO"/>
        </w:rPr>
        <w:t xml:space="preserve">conflict de interese </w:t>
      </w:r>
      <w:r w:rsidRPr="00714871">
        <w:rPr>
          <w:lang w:eastAsia="ro-RO"/>
        </w:rPr>
        <w:t xml:space="preserve">– </w:t>
      </w:r>
      <w:proofErr w:type="spellStart"/>
      <w:r w:rsidR="00681B42" w:rsidRPr="00681B42">
        <w:rPr>
          <w:lang w:val="en-US" w:eastAsia="ro-RO"/>
        </w:rPr>
        <w:t>orice</w:t>
      </w:r>
      <w:proofErr w:type="spellEnd"/>
      <w:r w:rsidR="00681B42" w:rsidRPr="00681B42">
        <w:rPr>
          <w:lang w:val="en-US" w:eastAsia="ro-RO"/>
        </w:rPr>
        <w:t xml:space="preserve"> </w:t>
      </w:r>
      <w:proofErr w:type="spellStart"/>
      <w:r w:rsidR="00681B42" w:rsidRPr="00681B42">
        <w:rPr>
          <w:lang w:val="en-US" w:eastAsia="ro-RO"/>
        </w:rPr>
        <w:t>situație</w:t>
      </w:r>
      <w:proofErr w:type="spellEnd"/>
      <w:r w:rsidR="00681B42" w:rsidRPr="00681B42">
        <w:rPr>
          <w:lang w:val="en-US" w:eastAsia="ro-RO"/>
        </w:rPr>
        <w:t xml:space="preserve"> </w:t>
      </w:r>
      <w:proofErr w:type="spellStart"/>
      <w:r w:rsidR="00681B42" w:rsidRPr="00681B42">
        <w:rPr>
          <w:lang w:val="en-US" w:eastAsia="ro-RO"/>
        </w:rPr>
        <w:t>influențând</w:t>
      </w:r>
      <w:proofErr w:type="spellEnd"/>
      <w:r w:rsidR="00681B42" w:rsidRPr="00681B42">
        <w:rPr>
          <w:lang w:val="en-US" w:eastAsia="ro-RO"/>
        </w:rPr>
        <w:t xml:space="preserve"> </w:t>
      </w:r>
      <w:proofErr w:type="spellStart"/>
      <w:r w:rsidR="00681B42" w:rsidRPr="00681B42">
        <w:rPr>
          <w:lang w:val="en-US" w:eastAsia="ro-RO"/>
        </w:rPr>
        <w:t>capacitatea</w:t>
      </w:r>
      <w:proofErr w:type="spellEnd"/>
      <w:r w:rsidR="00681B42" w:rsidRPr="00681B42">
        <w:rPr>
          <w:lang w:val="en-US" w:eastAsia="ro-RO"/>
        </w:rPr>
        <w:t xml:space="preserve"> </w:t>
      </w:r>
      <w:proofErr w:type="spellStart"/>
      <w:r w:rsidR="00681B42" w:rsidRPr="00681B42">
        <w:rPr>
          <w:lang w:val="en-US" w:eastAsia="ro-RO"/>
        </w:rPr>
        <w:t>contractantului</w:t>
      </w:r>
      <w:proofErr w:type="spellEnd"/>
      <w:r w:rsidR="00681B42" w:rsidRPr="00681B42">
        <w:rPr>
          <w:lang w:val="en-US" w:eastAsia="ro-RO"/>
        </w:rPr>
        <w:t xml:space="preserve"> de a </w:t>
      </w:r>
      <w:proofErr w:type="spellStart"/>
      <w:r w:rsidR="00681B42" w:rsidRPr="00681B42">
        <w:rPr>
          <w:lang w:val="en-US" w:eastAsia="ro-RO"/>
        </w:rPr>
        <w:t>exprima</w:t>
      </w:r>
      <w:proofErr w:type="spellEnd"/>
      <w:r w:rsidR="00681B42" w:rsidRPr="00681B42">
        <w:rPr>
          <w:lang w:val="en-US" w:eastAsia="ro-RO"/>
        </w:rPr>
        <w:t xml:space="preserve"> o </w:t>
      </w:r>
      <w:proofErr w:type="spellStart"/>
      <w:r w:rsidR="00681B42" w:rsidRPr="00681B42">
        <w:rPr>
          <w:lang w:val="en-US" w:eastAsia="ro-RO"/>
        </w:rPr>
        <w:t>opinie</w:t>
      </w:r>
      <w:proofErr w:type="spellEnd"/>
      <w:r w:rsidR="00681B42" w:rsidRPr="00681B42">
        <w:rPr>
          <w:lang w:val="en-US" w:eastAsia="ro-RO"/>
        </w:rPr>
        <w:t xml:space="preserve"> </w:t>
      </w:r>
      <w:proofErr w:type="spellStart"/>
      <w:r w:rsidR="00681B42" w:rsidRPr="00681B42">
        <w:rPr>
          <w:lang w:val="en-US" w:eastAsia="ro-RO"/>
        </w:rPr>
        <w:t>profesională</w:t>
      </w:r>
      <w:proofErr w:type="spellEnd"/>
      <w:r w:rsidR="00681B42" w:rsidRPr="00681B42">
        <w:rPr>
          <w:lang w:val="en-US" w:eastAsia="ro-RO"/>
        </w:rPr>
        <w:t xml:space="preserve"> </w:t>
      </w:r>
      <w:proofErr w:type="spellStart"/>
      <w:r w:rsidR="00681B42" w:rsidRPr="00681B42">
        <w:rPr>
          <w:lang w:val="en-US" w:eastAsia="ro-RO"/>
        </w:rPr>
        <w:t>obiectivă</w:t>
      </w:r>
      <w:proofErr w:type="spellEnd"/>
      <w:r w:rsidR="00681B42" w:rsidRPr="00681B42">
        <w:rPr>
          <w:lang w:val="en-US" w:eastAsia="ro-RO"/>
        </w:rPr>
        <w:t xml:space="preserve"> și </w:t>
      </w:r>
      <w:proofErr w:type="spellStart"/>
      <w:r w:rsidR="00681B42" w:rsidRPr="00681B42">
        <w:rPr>
          <w:lang w:val="en-US" w:eastAsia="ro-RO"/>
        </w:rPr>
        <w:t>imparțială</w:t>
      </w:r>
      <w:proofErr w:type="spellEnd"/>
      <w:r w:rsidR="00681B42" w:rsidRPr="00681B42">
        <w:rPr>
          <w:lang w:val="en-US" w:eastAsia="ro-RO"/>
        </w:rPr>
        <w:t xml:space="preserve"> </w:t>
      </w:r>
      <w:proofErr w:type="spellStart"/>
      <w:r w:rsidR="00681B42" w:rsidRPr="00681B42">
        <w:rPr>
          <w:lang w:val="en-US" w:eastAsia="ro-RO"/>
        </w:rPr>
        <w:t>sau</w:t>
      </w:r>
      <w:proofErr w:type="spellEnd"/>
      <w:r w:rsidR="00681B42" w:rsidRPr="00681B42">
        <w:rPr>
          <w:lang w:val="en-US" w:eastAsia="ro-RO"/>
        </w:rPr>
        <w:t xml:space="preserve"> care </w:t>
      </w:r>
      <w:proofErr w:type="spellStart"/>
      <w:r w:rsidR="00681B42" w:rsidRPr="00681B42">
        <w:rPr>
          <w:lang w:val="en-US" w:eastAsia="ro-RO"/>
        </w:rPr>
        <w:t>îl</w:t>
      </w:r>
      <w:proofErr w:type="spellEnd"/>
      <w:r w:rsidR="00681B42" w:rsidRPr="00681B42">
        <w:rPr>
          <w:lang w:val="en-US" w:eastAsia="ro-RO"/>
        </w:rPr>
        <w:t xml:space="preserve"> </w:t>
      </w:r>
      <w:proofErr w:type="spellStart"/>
      <w:r w:rsidR="00681B42" w:rsidRPr="00681B42">
        <w:rPr>
          <w:lang w:val="en-US" w:eastAsia="ro-RO"/>
        </w:rPr>
        <w:t>împiedică</w:t>
      </w:r>
      <w:proofErr w:type="spellEnd"/>
      <w:r w:rsidR="00681B42" w:rsidRPr="00681B42">
        <w:rPr>
          <w:lang w:val="en-US" w:eastAsia="ro-RO"/>
        </w:rPr>
        <w:t xml:space="preserve"> pe </w:t>
      </w:r>
      <w:proofErr w:type="spellStart"/>
      <w:r w:rsidR="00681B42" w:rsidRPr="00681B42">
        <w:rPr>
          <w:lang w:val="en-US" w:eastAsia="ro-RO"/>
        </w:rPr>
        <w:t>acesta</w:t>
      </w:r>
      <w:proofErr w:type="spellEnd"/>
      <w:r w:rsidR="00681B42" w:rsidRPr="00681B42">
        <w:rPr>
          <w:lang w:val="en-US" w:eastAsia="ro-RO"/>
        </w:rPr>
        <w:t xml:space="preserve">, în </w:t>
      </w:r>
      <w:proofErr w:type="spellStart"/>
      <w:r w:rsidR="00681B42" w:rsidRPr="00681B42">
        <w:rPr>
          <w:lang w:val="en-US" w:eastAsia="ro-RO"/>
        </w:rPr>
        <w:t>orice</w:t>
      </w:r>
      <w:proofErr w:type="spellEnd"/>
      <w:r w:rsidR="00681B42" w:rsidRPr="00681B42">
        <w:rPr>
          <w:lang w:val="en-US" w:eastAsia="ro-RO"/>
        </w:rPr>
        <w:t xml:space="preserve"> moment, să </w:t>
      </w:r>
      <w:proofErr w:type="spellStart"/>
      <w:r w:rsidR="00681B42" w:rsidRPr="00681B42">
        <w:rPr>
          <w:lang w:val="en-US" w:eastAsia="ro-RO"/>
        </w:rPr>
        <w:t>acorde</w:t>
      </w:r>
      <w:proofErr w:type="spellEnd"/>
      <w:r w:rsidR="00681B42" w:rsidRPr="00681B42">
        <w:rPr>
          <w:lang w:val="en-US" w:eastAsia="ro-RO"/>
        </w:rPr>
        <w:t xml:space="preserve"> </w:t>
      </w:r>
      <w:proofErr w:type="spellStart"/>
      <w:r w:rsidR="00681B42" w:rsidRPr="00681B42">
        <w:rPr>
          <w:lang w:val="en-US" w:eastAsia="ro-RO"/>
        </w:rPr>
        <w:t>prioritate</w:t>
      </w:r>
      <w:proofErr w:type="spellEnd"/>
      <w:r w:rsidR="00681B42" w:rsidRPr="00681B42">
        <w:rPr>
          <w:lang w:val="en-US" w:eastAsia="ro-RO"/>
        </w:rPr>
        <w:t xml:space="preserve"> </w:t>
      </w:r>
      <w:proofErr w:type="spellStart"/>
      <w:r w:rsidR="00681B42" w:rsidRPr="00681B42">
        <w:rPr>
          <w:lang w:val="en-US" w:eastAsia="ro-RO"/>
        </w:rPr>
        <w:t>intereselor</w:t>
      </w:r>
      <w:proofErr w:type="spellEnd"/>
      <w:r w:rsidR="00681B42" w:rsidRPr="00681B42">
        <w:rPr>
          <w:lang w:val="en-US" w:eastAsia="ro-RO"/>
        </w:rPr>
        <w:t xml:space="preserve"> </w:t>
      </w:r>
      <w:proofErr w:type="spellStart"/>
      <w:r w:rsidR="00681B42" w:rsidRPr="00681B42">
        <w:rPr>
          <w:lang w:val="en-US" w:eastAsia="ro-RO"/>
        </w:rPr>
        <w:t>autorității</w:t>
      </w:r>
      <w:proofErr w:type="spellEnd"/>
      <w:r w:rsidR="00681B42" w:rsidRPr="00681B42">
        <w:rPr>
          <w:lang w:val="en-US" w:eastAsia="ro-RO"/>
        </w:rPr>
        <w:t xml:space="preserve"> </w:t>
      </w:r>
      <w:proofErr w:type="spellStart"/>
      <w:r w:rsidR="00681B42" w:rsidRPr="00681B42">
        <w:rPr>
          <w:lang w:val="en-US" w:eastAsia="ro-RO"/>
        </w:rPr>
        <w:t>contractante</w:t>
      </w:r>
      <w:proofErr w:type="spellEnd"/>
      <w:r w:rsidR="00681B42" w:rsidRPr="00681B42">
        <w:rPr>
          <w:lang w:val="en-US" w:eastAsia="ro-RO"/>
        </w:rPr>
        <w:t xml:space="preserve">, </w:t>
      </w:r>
      <w:proofErr w:type="spellStart"/>
      <w:r w:rsidR="00681B42" w:rsidRPr="00681B42">
        <w:rPr>
          <w:lang w:val="en-US" w:eastAsia="ro-RO"/>
        </w:rPr>
        <w:t>orice</w:t>
      </w:r>
      <w:proofErr w:type="spellEnd"/>
      <w:r w:rsidR="00681B42" w:rsidRPr="00681B42">
        <w:rPr>
          <w:lang w:val="en-US" w:eastAsia="ro-RO"/>
        </w:rPr>
        <w:t xml:space="preserve"> </w:t>
      </w:r>
      <w:proofErr w:type="spellStart"/>
      <w:r w:rsidR="00681B42" w:rsidRPr="00681B42">
        <w:rPr>
          <w:lang w:val="en-US" w:eastAsia="ro-RO"/>
        </w:rPr>
        <w:t>motiv</w:t>
      </w:r>
      <w:proofErr w:type="spellEnd"/>
      <w:r w:rsidR="00681B42" w:rsidRPr="00681B42">
        <w:rPr>
          <w:lang w:val="en-US" w:eastAsia="ro-RO"/>
        </w:rPr>
        <w:t xml:space="preserve"> în </w:t>
      </w:r>
      <w:proofErr w:type="spellStart"/>
      <w:r w:rsidR="00681B42" w:rsidRPr="00681B42">
        <w:rPr>
          <w:lang w:val="en-US" w:eastAsia="ro-RO"/>
        </w:rPr>
        <w:t>legătură</w:t>
      </w:r>
      <w:proofErr w:type="spellEnd"/>
      <w:r w:rsidR="00681B42" w:rsidRPr="00681B42">
        <w:rPr>
          <w:lang w:val="en-US" w:eastAsia="ro-RO"/>
        </w:rPr>
        <w:t xml:space="preserve"> cu </w:t>
      </w:r>
      <w:proofErr w:type="spellStart"/>
      <w:r w:rsidR="00681B42" w:rsidRPr="00681B42">
        <w:rPr>
          <w:lang w:val="en-US" w:eastAsia="ro-RO"/>
        </w:rPr>
        <w:t>posibile</w:t>
      </w:r>
      <w:proofErr w:type="spellEnd"/>
      <w:r w:rsidR="00681B42" w:rsidRPr="00681B42">
        <w:rPr>
          <w:lang w:val="en-US" w:eastAsia="ro-RO"/>
        </w:rPr>
        <w:t xml:space="preserve"> </w:t>
      </w:r>
      <w:proofErr w:type="spellStart"/>
      <w:r w:rsidR="00681B42" w:rsidRPr="00681B42">
        <w:rPr>
          <w:lang w:val="en-US" w:eastAsia="ro-RO"/>
        </w:rPr>
        <w:t>contracte</w:t>
      </w:r>
      <w:proofErr w:type="spellEnd"/>
      <w:r w:rsidR="00681B42" w:rsidRPr="00681B42">
        <w:rPr>
          <w:lang w:val="en-US" w:eastAsia="ro-RO"/>
        </w:rPr>
        <w:t xml:space="preserve"> în </w:t>
      </w:r>
      <w:proofErr w:type="spellStart"/>
      <w:r w:rsidR="00681B42" w:rsidRPr="00681B42">
        <w:rPr>
          <w:lang w:val="en-US" w:eastAsia="ro-RO"/>
        </w:rPr>
        <w:t>viitor</w:t>
      </w:r>
      <w:proofErr w:type="spellEnd"/>
      <w:r w:rsidR="00681B42" w:rsidRPr="00681B42">
        <w:rPr>
          <w:lang w:val="en-US" w:eastAsia="ro-RO"/>
        </w:rPr>
        <w:t xml:space="preserve"> </w:t>
      </w:r>
      <w:proofErr w:type="spellStart"/>
      <w:r w:rsidR="00681B42" w:rsidRPr="00681B42">
        <w:rPr>
          <w:lang w:val="en-US" w:eastAsia="ro-RO"/>
        </w:rPr>
        <w:t>sau</w:t>
      </w:r>
      <w:proofErr w:type="spellEnd"/>
      <w:r w:rsidR="00681B42" w:rsidRPr="00681B42">
        <w:rPr>
          <w:lang w:val="en-US" w:eastAsia="ro-RO"/>
        </w:rPr>
        <w:t xml:space="preserve"> în conflict cu </w:t>
      </w:r>
      <w:proofErr w:type="spellStart"/>
      <w:r w:rsidR="00681B42" w:rsidRPr="00681B42">
        <w:rPr>
          <w:lang w:val="en-US" w:eastAsia="ro-RO"/>
        </w:rPr>
        <w:t>alte</w:t>
      </w:r>
      <w:proofErr w:type="spellEnd"/>
      <w:r w:rsidR="00681B42" w:rsidRPr="00681B42">
        <w:rPr>
          <w:lang w:val="en-US" w:eastAsia="ro-RO"/>
        </w:rPr>
        <w:t xml:space="preserve"> </w:t>
      </w:r>
      <w:proofErr w:type="spellStart"/>
      <w:r w:rsidR="00681B42" w:rsidRPr="00681B42">
        <w:rPr>
          <w:lang w:val="en-US" w:eastAsia="ro-RO"/>
        </w:rPr>
        <w:t>angajamente</w:t>
      </w:r>
      <w:proofErr w:type="spellEnd"/>
      <w:r w:rsidR="00681B42" w:rsidRPr="00681B42">
        <w:rPr>
          <w:lang w:val="en-US" w:eastAsia="ro-RO"/>
        </w:rPr>
        <w:t xml:space="preserve">, </w:t>
      </w:r>
      <w:proofErr w:type="spellStart"/>
      <w:r w:rsidR="00681B42" w:rsidRPr="00681B42">
        <w:rPr>
          <w:lang w:val="en-US" w:eastAsia="ro-RO"/>
        </w:rPr>
        <w:t>trecute</w:t>
      </w:r>
      <w:proofErr w:type="spellEnd"/>
      <w:r w:rsidR="00681B42" w:rsidRPr="00681B42">
        <w:rPr>
          <w:lang w:val="en-US" w:eastAsia="ro-RO"/>
        </w:rPr>
        <w:t xml:space="preserve"> </w:t>
      </w:r>
      <w:proofErr w:type="spellStart"/>
      <w:r w:rsidR="00681B42" w:rsidRPr="00681B42">
        <w:rPr>
          <w:lang w:val="en-US" w:eastAsia="ro-RO"/>
        </w:rPr>
        <w:t>sau</w:t>
      </w:r>
      <w:proofErr w:type="spellEnd"/>
      <w:r w:rsidR="00681B42" w:rsidRPr="00681B42">
        <w:rPr>
          <w:lang w:val="en-US" w:eastAsia="ro-RO"/>
        </w:rPr>
        <w:t xml:space="preserve"> </w:t>
      </w:r>
      <w:proofErr w:type="spellStart"/>
      <w:r w:rsidR="00681B42" w:rsidRPr="00681B42">
        <w:rPr>
          <w:lang w:val="en-US" w:eastAsia="ro-RO"/>
        </w:rPr>
        <w:t>prezente</w:t>
      </w:r>
      <w:proofErr w:type="spellEnd"/>
      <w:r w:rsidR="00681B42" w:rsidRPr="00681B42">
        <w:rPr>
          <w:lang w:val="en-US" w:eastAsia="ro-RO"/>
        </w:rPr>
        <w:t xml:space="preserve">, ale </w:t>
      </w:r>
      <w:proofErr w:type="spellStart"/>
      <w:r w:rsidR="00681B42" w:rsidRPr="00681B42">
        <w:rPr>
          <w:lang w:val="en-US" w:eastAsia="ro-RO"/>
        </w:rPr>
        <w:t>contractantului</w:t>
      </w:r>
      <w:proofErr w:type="spellEnd"/>
      <w:r w:rsidR="00681B42" w:rsidRPr="00681B42">
        <w:rPr>
          <w:lang w:val="en-US" w:eastAsia="ro-RO"/>
        </w:rPr>
        <w:t xml:space="preserve">. </w:t>
      </w:r>
      <w:proofErr w:type="spellStart"/>
      <w:r w:rsidR="00681B42" w:rsidRPr="00681B42">
        <w:rPr>
          <w:lang w:val="en-US" w:eastAsia="ro-RO"/>
        </w:rPr>
        <w:t>Aceste</w:t>
      </w:r>
      <w:proofErr w:type="spellEnd"/>
      <w:r w:rsidR="00681B42" w:rsidRPr="00681B42">
        <w:rPr>
          <w:lang w:val="en-US" w:eastAsia="ro-RO"/>
        </w:rPr>
        <w:t xml:space="preserve"> </w:t>
      </w:r>
      <w:proofErr w:type="spellStart"/>
      <w:r w:rsidR="00681B42" w:rsidRPr="00681B42">
        <w:rPr>
          <w:lang w:val="en-US" w:eastAsia="ro-RO"/>
        </w:rPr>
        <w:t>restricții</w:t>
      </w:r>
      <w:proofErr w:type="spellEnd"/>
      <w:r w:rsidR="00681B42" w:rsidRPr="00681B42">
        <w:rPr>
          <w:lang w:val="en-US" w:eastAsia="ro-RO"/>
        </w:rPr>
        <w:t xml:space="preserve"> sunt, de </w:t>
      </w:r>
      <w:proofErr w:type="spellStart"/>
      <w:r w:rsidR="00681B42" w:rsidRPr="00681B42">
        <w:rPr>
          <w:lang w:val="en-US" w:eastAsia="ro-RO"/>
        </w:rPr>
        <w:t>asemenea</w:t>
      </w:r>
      <w:proofErr w:type="spellEnd"/>
      <w:r w:rsidR="00681B42" w:rsidRPr="00681B42">
        <w:rPr>
          <w:lang w:val="en-US" w:eastAsia="ro-RO"/>
        </w:rPr>
        <w:t xml:space="preserve">, </w:t>
      </w:r>
      <w:proofErr w:type="spellStart"/>
      <w:r w:rsidR="00681B42" w:rsidRPr="00681B42">
        <w:rPr>
          <w:lang w:val="en-US" w:eastAsia="ro-RO"/>
        </w:rPr>
        <w:t>aplicabile</w:t>
      </w:r>
      <w:proofErr w:type="spellEnd"/>
      <w:r w:rsidR="00681B42" w:rsidRPr="00681B42">
        <w:rPr>
          <w:lang w:val="en-US" w:eastAsia="ro-RO"/>
        </w:rPr>
        <w:t xml:space="preserve"> </w:t>
      </w:r>
      <w:proofErr w:type="spellStart"/>
      <w:r w:rsidR="00681B42" w:rsidRPr="00681B42">
        <w:rPr>
          <w:lang w:val="en-US" w:eastAsia="ro-RO"/>
        </w:rPr>
        <w:t>oricăror</w:t>
      </w:r>
      <w:proofErr w:type="spellEnd"/>
      <w:r w:rsidR="00681B42" w:rsidRPr="00681B42">
        <w:rPr>
          <w:lang w:val="en-US" w:eastAsia="ro-RO"/>
        </w:rPr>
        <w:t xml:space="preserve"> </w:t>
      </w:r>
      <w:proofErr w:type="spellStart"/>
      <w:r w:rsidR="00681B42" w:rsidRPr="00681B42">
        <w:rPr>
          <w:lang w:val="en-US" w:eastAsia="ro-RO"/>
        </w:rPr>
        <w:t>subcontractanți</w:t>
      </w:r>
      <w:proofErr w:type="spellEnd"/>
      <w:r w:rsidR="00681B42" w:rsidRPr="00681B42">
        <w:rPr>
          <w:lang w:val="en-US" w:eastAsia="ro-RO"/>
        </w:rPr>
        <w:t xml:space="preserve">, </w:t>
      </w:r>
      <w:proofErr w:type="spellStart"/>
      <w:r w:rsidR="00681B42" w:rsidRPr="00681B42">
        <w:rPr>
          <w:lang w:val="en-US" w:eastAsia="ro-RO"/>
        </w:rPr>
        <w:t>acționând</w:t>
      </w:r>
      <w:proofErr w:type="spellEnd"/>
      <w:r w:rsidR="00681B42" w:rsidRPr="00681B42">
        <w:rPr>
          <w:lang w:val="en-US" w:eastAsia="ro-RO"/>
        </w:rPr>
        <w:t xml:space="preserve"> sub </w:t>
      </w:r>
      <w:proofErr w:type="spellStart"/>
      <w:r w:rsidR="00681B42" w:rsidRPr="00681B42">
        <w:rPr>
          <w:lang w:val="en-US" w:eastAsia="ro-RO"/>
        </w:rPr>
        <w:t>autoritatea</w:t>
      </w:r>
      <w:proofErr w:type="spellEnd"/>
      <w:r w:rsidR="00681B42" w:rsidRPr="00681B42">
        <w:rPr>
          <w:lang w:val="en-US" w:eastAsia="ro-RO"/>
        </w:rPr>
        <w:t xml:space="preserve"> și </w:t>
      </w:r>
      <w:proofErr w:type="spellStart"/>
      <w:r w:rsidR="00681B42" w:rsidRPr="00681B42">
        <w:rPr>
          <w:lang w:val="en-US" w:eastAsia="ro-RO"/>
        </w:rPr>
        <w:t>controlul</w:t>
      </w:r>
      <w:proofErr w:type="spellEnd"/>
      <w:r w:rsidR="00681B42" w:rsidRPr="00681B42">
        <w:rPr>
          <w:lang w:val="en-US" w:eastAsia="ro-RO"/>
        </w:rPr>
        <w:t xml:space="preserve"> </w:t>
      </w:r>
      <w:proofErr w:type="spellStart"/>
      <w:r w:rsidR="00681B42" w:rsidRPr="00681B42">
        <w:rPr>
          <w:lang w:val="en-US" w:eastAsia="ro-RO"/>
        </w:rPr>
        <w:t>contractantului</w:t>
      </w:r>
      <w:proofErr w:type="spellEnd"/>
      <w:r w:rsidR="00681B42" w:rsidRPr="00681B42">
        <w:rPr>
          <w:lang w:val="en-US" w:eastAsia="ro-RO"/>
        </w:rPr>
        <w:t xml:space="preserve">, în </w:t>
      </w:r>
      <w:proofErr w:type="spellStart"/>
      <w:r w:rsidR="00681B42" w:rsidRPr="00681B42">
        <w:rPr>
          <w:lang w:val="en-US" w:eastAsia="ro-RO"/>
        </w:rPr>
        <w:t>condițiile</w:t>
      </w:r>
      <w:proofErr w:type="spellEnd"/>
      <w:r w:rsidR="00681B42" w:rsidRPr="00681B42">
        <w:rPr>
          <w:lang w:val="en-US" w:eastAsia="ro-RO"/>
        </w:rPr>
        <w:t xml:space="preserve"> </w:t>
      </w:r>
      <w:proofErr w:type="spellStart"/>
      <w:r w:rsidR="00681B42" w:rsidRPr="00681B42">
        <w:rPr>
          <w:lang w:val="en-US" w:eastAsia="ro-RO"/>
        </w:rPr>
        <w:t>Legii</w:t>
      </w:r>
      <w:proofErr w:type="spellEnd"/>
      <w:r w:rsidR="00681B42" w:rsidRPr="00681B42">
        <w:rPr>
          <w:lang w:val="en-US" w:eastAsia="ro-RO"/>
        </w:rPr>
        <w:t xml:space="preserve"> </w:t>
      </w:r>
      <w:hyperlink r:id="rId8" w:tooltip="Lege nr. 98/2016 - Parlamentul României" w:history="1">
        <w:r w:rsidR="00681B42" w:rsidRPr="00681B42">
          <w:rPr>
            <w:rStyle w:val="Hyperlink"/>
            <w:color w:val="auto"/>
            <w:u w:val="none"/>
            <w:lang w:val="en-US" w:eastAsia="ro-RO"/>
          </w:rPr>
          <w:t>nr. 98/2016</w:t>
        </w:r>
      </w:hyperlink>
      <w:r w:rsidR="00681B42" w:rsidRPr="00681B42">
        <w:rPr>
          <w:lang w:val="en-US" w:eastAsia="ro-RO"/>
        </w:rPr>
        <w:t xml:space="preserve">, în </w:t>
      </w:r>
      <w:proofErr w:type="spellStart"/>
      <w:r w:rsidR="00681B42" w:rsidRPr="00681B42">
        <w:rPr>
          <w:lang w:val="en-US" w:eastAsia="ro-RO"/>
        </w:rPr>
        <w:t>cazul</w:t>
      </w:r>
      <w:proofErr w:type="spellEnd"/>
      <w:r w:rsidR="00681B42" w:rsidRPr="00681B42">
        <w:rPr>
          <w:lang w:val="en-US" w:eastAsia="ro-RO"/>
        </w:rPr>
        <w:t xml:space="preserve"> în care </w:t>
      </w:r>
      <w:proofErr w:type="spellStart"/>
      <w:r w:rsidR="00681B42" w:rsidRPr="00681B42">
        <w:rPr>
          <w:lang w:val="en-US" w:eastAsia="ro-RO"/>
        </w:rPr>
        <w:t>este</w:t>
      </w:r>
      <w:proofErr w:type="spellEnd"/>
      <w:r w:rsidR="00681B42" w:rsidRPr="00681B42">
        <w:rPr>
          <w:lang w:val="en-US" w:eastAsia="ro-RO"/>
        </w:rPr>
        <w:t xml:space="preserve"> </w:t>
      </w:r>
      <w:proofErr w:type="spellStart"/>
      <w:r w:rsidR="00681B42" w:rsidRPr="00681B42">
        <w:rPr>
          <w:lang w:val="en-US" w:eastAsia="ro-RO"/>
        </w:rPr>
        <w:t>aplicabil</w:t>
      </w:r>
      <w:proofErr w:type="spellEnd"/>
      <w:r w:rsidR="00681B42" w:rsidRPr="00681B42">
        <w:rPr>
          <w:lang w:val="en-US" w:eastAsia="ro-RO"/>
        </w:rPr>
        <w:t>;</w:t>
      </w:r>
    </w:p>
    <w:p w14:paraId="2A1D8326" w14:textId="34A4182D" w:rsidR="000B17C4" w:rsidRPr="00714871" w:rsidRDefault="000B17C4" w:rsidP="00480A5E">
      <w:pPr>
        <w:widowControl/>
        <w:numPr>
          <w:ilvl w:val="0"/>
          <w:numId w:val="8"/>
        </w:numPr>
        <w:suppressAutoHyphens w:val="0"/>
        <w:autoSpaceDE w:val="0"/>
        <w:autoSpaceDN w:val="0"/>
        <w:adjustRightInd w:val="0"/>
        <w:jc w:val="both"/>
        <w:rPr>
          <w:lang w:eastAsia="ro-RO"/>
        </w:rPr>
      </w:pPr>
      <w:r w:rsidRPr="00681B42">
        <w:rPr>
          <w:b/>
          <w:bCs/>
          <w:i/>
          <w:iCs/>
          <w:lang w:eastAsia="ro-RO"/>
        </w:rPr>
        <w:t>despăgubire</w:t>
      </w:r>
      <w:r w:rsidRPr="00714871">
        <w:rPr>
          <w:lang w:eastAsia="ro-RO"/>
        </w:rPr>
        <w:t xml:space="preserve"> – suma, neprevăzută expres în prezentul </w:t>
      </w:r>
      <w:r w:rsidR="00312931" w:rsidRPr="00714871">
        <w:rPr>
          <w:lang w:eastAsia="ro-RO"/>
        </w:rPr>
        <w:t>c</w:t>
      </w:r>
      <w:r w:rsidRPr="00714871">
        <w:rPr>
          <w:lang w:eastAsia="ro-RO"/>
        </w:rPr>
        <w:t>ontract, care este acordată de către instan</w:t>
      </w:r>
      <w:r w:rsidR="00714871" w:rsidRPr="00714871">
        <w:rPr>
          <w:lang w:eastAsia="ro-RO"/>
        </w:rPr>
        <w:t>ț</w:t>
      </w:r>
      <w:r w:rsidRPr="00714871">
        <w:rPr>
          <w:lang w:eastAsia="ro-RO"/>
        </w:rPr>
        <w:t>a de judecată sau este convenită de către păr</w:t>
      </w:r>
      <w:r w:rsidR="00714871" w:rsidRPr="00714871">
        <w:rPr>
          <w:lang w:eastAsia="ro-RO"/>
        </w:rPr>
        <w:t>ț</w:t>
      </w:r>
      <w:r w:rsidRPr="00714871">
        <w:rPr>
          <w:lang w:eastAsia="ro-RO"/>
        </w:rPr>
        <w:t>i cu titlul de dauna plătibilă păr</w:t>
      </w:r>
      <w:r w:rsidR="00714871" w:rsidRPr="00714871">
        <w:rPr>
          <w:lang w:eastAsia="ro-RO"/>
        </w:rPr>
        <w:t>ț</w:t>
      </w:r>
      <w:r w:rsidRPr="00714871">
        <w:rPr>
          <w:lang w:eastAsia="ro-RO"/>
        </w:rPr>
        <w:t>ii prejudiciate, în urma încălcării contractului de lucrări de către cealaltă parte;</w:t>
      </w:r>
    </w:p>
    <w:p w14:paraId="2047F2D5" w14:textId="77777777" w:rsidR="00681B42" w:rsidRPr="00681B42" w:rsidRDefault="000B17C4" w:rsidP="00480A5E">
      <w:pPr>
        <w:widowControl/>
        <w:numPr>
          <w:ilvl w:val="0"/>
          <w:numId w:val="8"/>
        </w:numPr>
        <w:suppressAutoHyphens w:val="0"/>
        <w:autoSpaceDE w:val="0"/>
        <w:autoSpaceDN w:val="0"/>
        <w:adjustRightInd w:val="0"/>
        <w:jc w:val="both"/>
        <w:rPr>
          <w:lang w:eastAsia="ro-RO"/>
        </w:rPr>
      </w:pPr>
      <w:r w:rsidRPr="00681B42">
        <w:rPr>
          <w:b/>
          <w:bCs/>
          <w:i/>
          <w:iCs/>
          <w:lang w:eastAsia="ro-RO"/>
        </w:rPr>
        <w:t xml:space="preserve">penalitate </w:t>
      </w:r>
      <w:r w:rsidRPr="00714871">
        <w:rPr>
          <w:lang w:eastAsia="ro-RO"/>
        </w:rPr>
        <w:t xml:space="preserve">– </w:t>
      </w:r>
      <w:r w:rsidR="00681B42" w:rsidRPr="00681B42">
        <w:rPr>
          <w:lang w:eastAsia="ro-RO"/>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0BC1CBA4" w14:textId="52DC4693"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 xml:space="preserve">termen </w:t>
      </w:r>
      <w:r w:rsidRPr="00714871">
        <w:rPr>
          <w:lang w:eastAsia="ro-RO"/>
        </w:rPr>
        <w:t xml:space="preserve">– perioadă din </w:t>
      </w:r>
      <w:r w:rsidR="00096B24">
        <w:rPr>
          <w:lang w:eastAsia="ro-RO"/>
        </w:rPr>
        <w:t>c</w:t>
      </w:r>
      <w:r w:rsidRPr="00714871">
        <w:rPr>
          <w:lang w:eastAsia="ro-RO"/>
        </w:rPr>
        <w:t xml:space="preserve">ontract care începe să curgă din ziua următoare emiterii actului sau producerii evenimentului care reprezintă momentul de început al perioadei respective </w:t>
      </w:r>
      <w:r w:rsidR="00714871" w:rsidRPr="00714871">
        <w:rPr>
          <w:lang w:eastAsia="ro-RO"/>
        </w:rPr>
        <w:t>ș</w:t>
      </w:r>
      <w:r w:rsidRPr="00714871">
        <w:rPr>
          <w:lang w:eastAsia="ro-RO"/>
        </w:rPr>
        <w:t>i care se împline</w:t>
      </w:r>
      <w:r w:rsidR="00714871" w:rsidRPr="00714871">
        <w:rPr>
          <w:lang w:eastAsia="ro-RO"/>
        </w:rPr>
        <w:t>ș</w:t>
      </w:r>
      <w:r w:rsidRPr="00714871">
        <w:rPr>
          <w:lang w:eastAsia="ro-RO"/>
        </w:rPr>
        <w:t>te în momentul limită stabilit de păr</w:t>
      </w:r>
      <w:r w:rsidR="00714871" w:rsidRPr="00714871">
        <w:rPr>
          <w:lang w:eastAsia="ro-RO"/>
        </w:rPr>
        <w:t>ț</w:t>
      </w:r>
      <w:r w:rsidRPr="00714871">
        <w:rPr>
          <w:lang w:eastAsia="ro-RO"/>
        </w:rPr>
        <w:t>i în Contract. În cazul în care ultima zi a termenului se împline</w:t>
      </w:r>
      <w:r w:rsidR="00714871" w:rsidRPr="00714871">
        <w:rPr>
          <w:lang w:eastAsia="ro-RO"/>
        </w:rPr>
        <w:t>ș</w:t>
      </w:r>
      <w:r w:rsidRPr="00714871">
        <w:rPr>
          <w:lang w:eastAsia="ro-RO"/>
        </w:rPr>
        <w:t>te într-o zi nelucrătoare, termenul va expira la sfâr</w:t>
      </w:r>
      <w:r w:rsidR="00714871" w:rsidRPr="00714871">
        <w:rPr>
          <w:lang w:eastAsia="ro-RO"/>
        </w:rPr>
        <w:t>ș</w:t>
      </w:r>
      <w:r w:rsidRPr="00714871">
        <w:rPr>
          <w:lang w:eastAsia="ro-RO"/>
        </w:rPr>
        <w:t>itul următoarei zile lucrătoare;</w:t>
      </w:r>
    </w:p>
    <w:p w14:paraId="45A09C6F" w14:textId="58BC502A"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ia de bună execu</w:t>
      </w:r>
      <w:r w:rsidR="00714871" w:rsidRPr="00714871">
        <w:rPr>
          <w:b/>
          <w:bCs/>
          <w:i/>
          <w:iCs/>
          <w:lang w:eastAsia="ro-RO"/>
        </w:rPr>
        <w:t>ț</w:t>
      </w:r>
      <w:r w:rsidRPr="00714871">
        <w:rPr>
          <w:b/>
          <w:bCs/>
          <w:i/>
          <w:iCs/>
          <w:lang w:eastAsia="ro-RO"/>
        </w:rPr>
        <w:t xml:space="preserve">ie </w:t>
      </w:r>
      <w:r w:rsidRPr="00714871">
        <w:rPr>
          <w:lang w:eastAsia="ro-RO"/>
        </w:rPr>
        <w:t xml:space="preserve">– suma de bani care se constituie de către executant în favoarea achizitorului în scopul asigurării acestuia de îndeplinirea de către executant a obiectului Contractului cantitativ, calitativ </w:t>
      </w:r>
      <w:r w:rsidR="00714871" w:rsidRPr="00714871">
        <w:rPr>
          <w:lang w:eastAsia="ro-RO"/>
        </w:rPr>
        <w:t>ș</w:t>
      </w:r>
      <w:r w:rsidRPr="00714871">
        <w:rPr>
          <w:lang w:eastAsia="ro-RO"/>
        </w:rPr>
        <w:t>i în perioada stabilită prin Contract;</w:t>
      </w:r>
    </w:p>
    <w:p w14:paraId="3D9E39EC" w14:textId="2CD52197"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 xml:space="preserve">ia acordată lucrărilor </w:t>
      </w:r>
      <w:r w:rsidRPr="00714871">
        <w:rPr>
          <w:lang w:eastAsia="ro-RO"/>
        </w:rPr>
        <w:t>– perioada de timp cuprinsă între data încheierii Procesului Verbal de Recep</w:t>
      </w:r>
      <w:r w:rsidR="00714871" w:rsidRPr="00714871">
        <w:rPr>
          <w:lang w:eastAsia="ro-RO"/>
        </w:rPr>
        <w:t>ț</w:t>
      </w:r>
      <w:r w:rsidRPr="00714871">
        <w:rPr>
          <w:lang w:eastAsia="ro-RO"/>
        </w:rPr>
        <w:t>iei încheiat de păr</w:t>
      </w:r>
      <w:r w:rsidR="00714871" w:rsidRPr="00714871">
        <w:rPr>
          <w:lang w:eastAsia="ro-RO"/>
        </w:rPr>
        <w:t>ț</w:t>
      </w:r>
      <w:r w:rsidRPr="00714871">
        <w:rPr>
          <w:lang w:eastAsia="ro-RO"/>
        </w:rPr>
        <w:t xml:space="preserve">i la terminarea lucrărilor </w:t>
      </w:r>
      <w:r w:rsidR="00714871" w:rsidRPr="00714871">
        <w:rPr>
          <w:lang w:eastAsia="ro-RO"/>
        </w:rPr>
        <w:t>ș</w:t>
      </w:r>
      <w:r w:rsidRPr="00714871">
        <w:rPr>
          <w:lang w:eastAsia="ro-RO"/>
        </w:rPr>
        <w:t>i data încheierii Procesului Verbal de Recep</w:t>
      </w:r>
      <w:r w:rsidR="00714871" w:rsidRPr="00714871">
        <w:rPr>
          <w:lang w:eastAsia="ro-RO"/>
        </w:rPr>
        <w:t>ț</w:t>
      </w:r>
      <w:r w:rsidRPr="00714871">
        <w:rPr>
          <w:lang w:eastAsia="ro-RO"/>
        </w:rPr>
        <w:t>iei finale a lucrărilor;</w:t>
      </w:r>
    </w:p>
    <w:p w14:paraId="5B2F1FF0" w14:textId="3C797A20"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durata de execu</w:t>
      </w:r>
      <w:r w:rsidR="00714871" w:rsidRPr="00714871">
        <w:rPr>
          <w:b/>
          <w:bCs/>
          <w:i/>
          <w:iCs/>
          <w:lang w:eastAsia="ro-RO"/>
        </w:rPr>
        <w:t>ț</w:t>
      </w:r>
      <w:r w:rsidRPr="00714871">
        <w:rPr>
          <w:b/>
          <w:bCs/>
          <w:i/>
          <w:iCs/>
          <w:lang w:eastAsia="ro-RO"/>
        </w:rPr>
        <w:t xml:space="preserve">ie </w:t>
      </w:r>
      <w:r w:rsidRPr="00714871">
        <w:rPr>
          <w:lang w:eastAsia="ro-RO"/>
        </w:rPr>
        <w:t>– durata efectivă de execu</w:t>
      </w:r>
      <w:r w:rsidR="00714871" w:rsidRPr="00714871">
        <w:rPr>
          <w:lang w:eastAsia="ro-RO"/>
        </w:rPr>
        <w:t>ț</w:t>
      </w:r>
      <w:r w:rsidRPr="00714871">
        <w:rPr>
          <w:lang w:eastAsia="ro-RO"/>
        </w:rPr>
        <w:t xml:space="preserve">ie a lucrărilor, care nu trebuie să fie mai mare decât durata contractului </w:t>
      </w:r>
      <w:r w:rsidR="00714871" w:rsidRPr="00714871">
        <w:rPr>
          <w:lang w:eastAsia="ro-RO"/>
        </w:rPr>
        <w:t>ș</w:t>
      </w:r>
      <w:r w:rsidRPr="00714871">
        <w:rPr>
          <w:lang w:eastAsia="ro-RO"/>
        </w:rPr>
        <w:t>i care este stabilită de păr</w:t>
      </w:r>
      <w:r w:rsidR="00714871" w:rsidRPr="00714871">
        <w:rPr>
          <w:lang w:eastAsia="ro-RO"/>
        </w:rPr>
        <w:t>ț</w:t>
      </w:r>
      <w:r w:rsidRPr="00714871">
        <w:rPr>
          <w:lang w:eastAsia="ro-RO"/>
        </w:rPr>
        <w:t>i conform prezentul</w:t>
      </w:r>
      <w:r w:rsidR="005A7CD7" w:rsidRPr="00714871">
        <w:rPr>
          <w:lang w:eastAsia="ro-RO"/>
        </w:rPr>
        <w:t>ui</w:t>
      </w:r>
      <w:r w:rsidRPr="00714871">
        <w:rPr>
          <w:lang w:eastAsia="ro-RO"/>
        </w:rPr>
        <w:t xml:space="preserve"> </w:t>
      </w:r>
      <w:r w:rsidR="00F77181" w:rsidRPr="00714871">
        <w:rPr>
          <w:lang w:eastAsia="ro-RO"/>
        </w:rPr>
        <w:t>c</w:t>
      </w:r>
      <w:r w:rsidRPr="00714871">
        <w:rPr>
          <w:lang w:eastAsia="ro-RO"/>
        </w:rPr>
        <w:t>ontract;</w:t>
      </w:r>
    </w:p>
    <w:p w14:paraId="39E914A0" w14:textId="6A5CC051" w:rsidR="00B1090C" w:rsidRPr="00714871" w:rsidRDefault="00B1090C" w:rsidP="00480A5E">
      <w:pPr>
        <w:pStyle w:val="Listparagraf"/>
        <w:numPr>
          <w:ilvl w:val="0"/>
          <w:numId w:val="8"/>
        </w:numPr>
        <w:jc w:val="both"/>
      </w:pPr>
      <w:r w:rsidRPr="00714871">
        <w:rPr>
          <w:b/>
          <w:i/>
          <w:iCs/>
        </w:rPr>
        <w:t>personalul achizitorului</w:t>
      </w:r>
      <w:r w:rsidRPr="00714871">
        <w:t xml:space="preserve"> – dirigintele de </w:t>
      </w:r>
      <w:r w:rsidR="00714871" w:rsidRPr="00714871">
        <w:t>ș</w:t>
      </w:r>
      <w:r w:rsidRPr="00714871">
        <w:t>antier, reprezentan</w:t>
      </w:r>
      <w:r w:rsidR="00714871" w:rsidRPr="00714871">
        <w:t>ț</w:t>
      </w:r>
      <w:r w:rsidRPr="00714871">
        <w:t xml:space="preserve">ii săi </w:t>
      </w:r>
      <w:r w:rsidR="00714871" w:rsidRPr="00714871">
        <w:t>ș</w:t>
      </w:r>
      <w:r w:rsidRPr="00714871">
        <w:t>i tot restul personalului, for</w:t>
      </w:r>
      <w:r w:rsidR="00714871" w:rsidRPr="00714871">
        <w:t>ț</w:t>
      </w:r>
      <w:r w:rsidRPr="00714871">
        <w:t xml:space="preserve">a de muncă </w:t>
      </w:r>
      <w:r w:rsidR="00714871" w:rsidRPr="00714871">
        <w:t>ș</w:t>
      </w:r>
      <w:r w:rsidRPr="00714871">
        <w:t>i al</w:t>
      </w:r>
      <w:r w:rsidR="00714871" w:rsidRPr="00714871">
        <w:t>ț</w:t>
      </w:r>
      <w:r w:rsidRPr="00714871">
        <w:t>i angaja</w:t>
      </w:r>
      <w:r w:rsidR="00714871" w:rsidRPr="00714871">
        <w:t>ț</w:t>
      </w:r>
      <w:r w:rsidRPr="00714871">
        <w:t xml:space="preserve">i ai dirigintelui de </w:t>
      </w:r>
      <w:r w:rsidR="00714871" w:rsidRPr="00714871">
        <w:t>ș</w:t>
      </w:r>
      <w:r w:rsidRPr="00714871">
        <w:t xml:space="preserve">antier sau ai achizitorului </w:t>
      </w:r>
      <w:r w:rsidR="00714871" w:rsidRPr="00714871">
        <w:t>ș</w:t>
      </w:r>
      <w:r w:rsidRPr="00714871">
        <w:t xml:space="preserve">i oricare alt personal notificat executantului, de către achizitor sau diriginte de </w:t>
      </w:r>
      <w:r w:rsidR="00714871" w:rsidRPr="00714871">
        <w:t>ș</w:t>
      </w:r>
      <w:r w:rsidRPr="00714871">
        <w:t>antier, ca personal al achizitorului;</w:t>
      </w:r>
    </w:p>
    <w:p w14:paraId="3DC9212E" w14:textId="015FE7E2"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perioada de notificare a defec</w:t>
      </w:r>
      <w:r w:rsidR="00714871" w:rsidRPr="00714871">
        <w:rPr>
          <w:b/>
          <w:bCs/>
          <w:i/>
          <w:iCs/>
          <w:lang w:eastAsia="ro-RO"/>
        </w:rPr>
        <w:t>ț</w:t>
      </w:r>
      <w:r w:rsidRPr="00714871">
        <w:rPr>
          <w:b/>
          <w:bCs/>
          <w:i/>
          <w:iCs/>
          <w:lang w:eastAsia="ro-RO"/>
        </w:rPr>
        <w:t xml:space="preserve">iunilor </w:t>
      </w:r>
      <w:r w:rsidRPr="00714871">
        <w:rPr>
          <w:lang w:eastAsia="ro-RO"/>
        </w:rPr>
        <w:t>– perioada de timp cuprinsă între momentul identificării defec</w:t>
      </w:r>
      <w:r w:rsidR="00714871" w:rsidRPr="00714871">
        <w:rPr>
          <w:lang w:eastAsia="ro-RO"/>
        </w:rPr>
        <w:t>ț</w:t>
      </w:r>
      <w:r w:rsidRPr="00714871">
        <w:rPr>
          <w:lang w:eastAsia="ro-RO"/>
        </w:rPr>
        <w:t xml:space="preserve">iunii </w:t>
      </w:r>
      <w:r w:rsidR="00714871" w:rsidRPr="00714871">
        <w:rPr>
          <w:lang w:eastAsia="ro-RO"/>
        </w:rPr>
        <w:t>ș</w:t>
      </w:r>
      <w:r w:rsidRPr="00714871">
        <w:rPr>
          <w:lang w:eastAsia="ro-RO"/>
        </w:rPr>
        <w:t>i momentul transmiterii către executant a notificării privind defec</w:t>
      </w:r>
      <w:r w:rsidR="00714871" w:rsidRPr="00714871">
        <w:rPr>
          <w:lang w:eastAsia="ro-RO"/>
        </w:rPr>
        <w:t>ț</w:t>
      </w:r>
      <w:r w:rsidRPr="00714871">
        <w:rPr>
          <w:lang w:eastAsia="ro-RO"/>
        </w:rPr>
        <w:t xml:space="preserve">iunile apărute la lucrări în perioada </w:t>
      </w:r>
      <w:r w:rsidR="00096B24">
        <w:rPr>
          <w:lang w:eastAsia="ro-RO"/>
        </w:rPr>
        <w:t>d</w:t>
      </w:r>
      <w:r w:rsidRPr="00714871">
        <w:rPr>
          <w:lang w:eastAsia="ro-RO"/>
        </w:rPr>
        <w:t>e garan</w:t>
      </w:r>
      <w:r w:rsidR="00714871" w:rsidRPr="00714871">
        <w:rPr>
          <w:lang w:eastAsia="ro-RO"/>
        </w:rPr>
        <w:t>ț</w:t>
      </w:r>
      <w:r w:rsidRPr="00714871">
        <w:rPr>
          <w:lang w:eastAsia="ro-RO"/>
        </w:rPr>
        <w:t>ie acordată lucrărilor;</w:t>
      </w:r>
    </w:p>
    <w:p w14:paraId="680AC07E" w14:textId="50D680AD" w:rsidR="000B17C4" w:rsidRPr="00714871"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 xml:space="preserve">suspendare </w:t>
      </w:r>
      <w:r w:rsidRPr="00714871">
        <w:rPr>
          <w:lang w:eastAsia="ro-RO"/>
        </w:rPr>
        <w:t xml:space="preserve">– perioada în care executarea contractului se întrerupe temporar, conform clauzelor prezentului </w:t>
      </w:r>
      <w:r w:rsidR="00F77181" w:rsidRPr="00714871">
        <w:rPr>
          <w:lang w:eastAsia="ro-RO"/>
        </w:rPr>
        <w:t>c</w:t>
      </w:r>
      <w:r w:rsidRPr="00714871">
        <w:rPr>
          <w:lang w:eastAsia="ro-RO"/>
        </w:rPr>
        <w:t>ontract, perioada ce nu se socote</w:t>
      </w:r>
      <w:r w:rsidR="00714871" w:rsidRPr="00714871">
        <w:rPr>
          <w:lang w:eastAsia="ro-RO"/>
        </w:rPr>
        <w:t>ș</w:t>
      </w:r>
      <w:r w:rsidRPr="00714871">
        <w:rPr>
          <w:lang w:eastAsia="ro-RO"/>
        </w:rPr>
        <w:t>te la calculul termenului pentru care s-a încheiat contractul;</w:t>
      </w:r>
    </w:p>
    <w:p w14:paraId="1013345E" w14:textId="707E1CE6" w:rsidR="0054680E" w:rsidRDefault="000B17C4" w:rsidP="00480A5E">
      <w:pPr>
        <w:widowControl/>
        <w:numPr>
          <w:ilvl w:val="0"/>
          <w:numId w:val="8"/>
        </w:numPr>
        <w:suppressAutoHyphens w:val="0"/>
        <w:autoSpaceDE w:val="0"/>
        <w:autoSpaceDN w:val="0"/>
        <w:adjustRightInd w:val="0"/>
        <w:jc w:val="both"/>
        <w:rPr>
          <w:lang w:eastAsia="ro-RO"/>
        </w:rPr>
      </w:pPr>
      <w:r w:rsidRPr="00714871">
        <w:rPr>
          <w:b/>
          <w:bCs/>
          <w:i/>
          <w:iCs/>
          <w:lang w:eastAsia="ro-RO"/>
        </w:rPr>
        <w:t xml:space="preserve">sistarea lucrărilor </w:t>
      </w:r>
      <w:r w:rsidRPr="00714871">
        <w:rPr>
          <w:lang w:eastAsia="ro-RO"/>
        </w:rPr>
        <w:t>– perioada limitată de timp în care păr</w:t>
      </w:r>
      <w:r w:rsidR="00714871" w:rsidRPr="00714871">
        <w:rPr>
          <w:lang w:eastAsia="ro-RO"/>
        </w:rPr>
        <w:t>ț</w:t>
      </w:r>
      <w:r w:rsidRPr="00714871">
        <w:rPr>
          <w:lang w:eastAsia="ro-RO"/>
        </w:rPr>
        <w:t xml:space="preserve">ile sistează executarea lucrărilor ce fac obiectul Contractului conform clauzelor prezentului </w:t>
      </w:r>
      <w:r w:rsidR="00F77181" w:rsidRPr="00714871">
        <w:rPr>
          <w:lang w:eastAsia="ro-RO"/>
        </w:rPr>
        <w:t>c</w:t>
      </w:r>
      <w:r w:rsidRPr="00714871">
        <w:rPr>
          <w:lang w:eastAsia="ro-RO"/>
        </w:rPr>
        <w:t>ontract.</w:t>
      </w:r>
    </w:p>
    <w:p w14:paraId="24DA754F" w14:textId="77777777" w:rsidR="004C1065" w:rsidRPr="00714871" w:rsidRDefault="004C1065" w:rsidP="004C1065">
      <w:pPr>
        <w:widowControl/>
        <w:suppressAutoHyphens w:val="0"/>
        <w:autoSpaceDE w:val="0"/>
        <w:autoSpaceDN w:val="0"/>
        <w:adjustRightInd w:val="0"/>
        <w:ind w:left="720"/>
        <w:jc w:val="both"/>
        <w:rPr>
          <w:lang w:eastAsia="ro-RO"/>
        </w:rPr>
      </w:pPr>
    </w:p>
    <w:p w14:paraId="4BCCBAD0" w14:textId="77777777" w:rsidR="004C32FB" w:rsidRPr="00C6487F" w:rsidRDefault="004C32FB" w:rsidP="00480A5E">
      <w:pPr>
        <w:pStyle w:val="DefaultText"/>
        <w:jc w:val="both"/>
        <w:rPr>
          <w:b/>
          <w:bCs/>
          <w:szCs w:val="24"/>
          <w:lang w:val="ro-RO"/>
        </w:rPr>
      </w:pPr>
      <w:r w:rsidRPr="00C6487F">
        <w:rPr>
          <w:b/>
          <w:szCs w:val="24"/>
          <w:lang w:val="ro-RO"/>
        </w:rPr>
        <w:t>3. Interpretare</w:t>
      </w:r>
    </w:p>
    <w:p w14:paraId="6B0E05AB" w14:textId="4971AC9B" w:rsidR="00681B42" w:rsidRPr="00681B42" w:rsidRDefault="004C32FB" w:rsidP="00480A5E">
      <w:pPr>
        <w:pStyle w:val="DefaultText"/>
        <w:tabs>
          <w:tab w:val="left" w:pos="0"/>
        </w:tabs>
        <w:jc w:val="both"/>
        <w:rPr>
          <w:rFonts w:eastAsia="Times New Roman"/>
          <w:noProof/>
          <w:szCs w:val="24"/>
          <w:lang w:val="ro-RO" w:eastAsia="en-US"/>
        </w:rPr>
      </w:pPr>
      <w:r w:rsidRPr="00681B42">
        <w:rPr>
          <w:szCs w:val="24"/>
          <w:lang w:val="ro-RO"/>
        </w:rPr>
        <w:t>3.1</w:t>
      </w:r>
      <w:r w:rsidR="00B446BD">
        <w:rPr>
          <w:szCs w:val="24"/>
          <w:lang w:val="ro-RO"/>
        </w:rPr>
        <w:t>.</w:t>
      </w:r>
      <w:r w:rsidRPr="00714871">
        <w:rPr>
          <w:b/>
          <w:szCs w:val="24"/>
          <w:lang w:val="ro-RO"/>
        </w:rPr>
        <w:t xml:space="preserve"> </w:t>
      </w:r>
      <w:r w:rsidR="00681B42" w:rsidRPr="00681B42">
        <w:rPr>
          <w:rFonts w:eastAsia="Times New Roman"/>
          <w:noProof/>
          <w:szCs w:val="24"/>
          <w:lang w:val="ro-RO" w:eastAsia="en-US"/>
        </w:rPr>
        <w:t xml:space="preserve">În prezentul </w:t>
      </w:r>
      <w:r w:rsidR="00B446BD">
        <w:rPr>
          <w:rFonts w:eastAsia="Times New Roman"/>
          <w:noProof/>
          <w:szCs w:val="24"/>
          <w:lang w:val="ro-RO" w:eastAsia="en-US"/>
        </w:rPr>
        <w:t>c</w:t>
      </w:r>
      <w:r w:rsidR="00681B42" w:rsidRPr="00681B42">
        <w:rPr>
          <w:rFonts w:eastAsia="Times New Roman"/>
          <w:noProof/>
          <w:szCs w:val="24"/>
          <w:lang w:val="ro-RO" w:eastAsia="en-US"/>
        </w:rPr>
        <w:t xml:space="preserve">ontract, cu excepția unei prevederi contrare, cuvintele la forma singular vor include forma de plural, și invers, iar cuvintele la forma de gen masculin vor include forma de gen feminin, </w:t>
      </w:r>
      <w:r w:rsidR="00681B42" w:rsidRPr="00681B42">
        <w:rPr>
          <w:rFonts w:eastAsia="Times New Roman"/>
          <w:noProof/>
          <w:szCs w:val="24"/>
          <w:lang w:val="ro-RO" w:eastAsia="en-US"/>
        </w:rPr>
        <w:lastRenderedPageBreak/>
        <w:t>și invers, acolo unde acest lucru este permis de context.</w:t>
      </w:r>
    </w:p>
    <w:p w14:paraId="1828C36A" w14:textId="50921F80" w:rsidR="009D0CF3" w:rsidRPr="00665923" w:rsidRDefault="00681B42" w:rsidP="00665923">
      <w:pPr>
        <w:widowControl/>
        <w:tabs>
          <w:tab w:val="left" w:pos="0"/>
        </w:tabs>
        <w:suppressAutoHyphens w:val="0"/>
        <w:jc w:val="both"/>
        <w:rPr>
          <w:rFonts w:eastAsia="Times New Roman"/>
          <w:iCs/>
          <w:color w:val="000000"/>
          <w:szCs w:val="22"/>
          <w:lang w:eastAsia="ro-RO"/>
        </w:rPr>
      </w:pPr>
      <w:r w:rsidRPr="00681B42">
        <w:rPr>
          <w:rFonts w:eastAsia="Times New Roman"/>
          <w:color w:val="000000"/>
          <w:szCs w:val="22"/>
          <w:lang w:eastAsia="ro-RO"/>
        </w:rPr>
        <w:t xml:space="preserve">3.2. </w:t>
      </w:r>
      <w:r w:rsidRPr="00681B42">
        <w:rPr>
          <w:rFonts w:eastAsia="Calibri"/>
          <w:color w:val="000000"/>
          <w:szCs w:val="22"/>
          <w:lang w:eastAsia="ro-RO"/>
        </w:rPr>
        <w:t>În cazul în care se constată contradicții între prevederile clauzelor contractuale și documentele achiziției, se vor aplica regulile specifice stabilite prin documentele achiziției</w:t>
      </w:r>
      <w:r w:rsidRPr="00681B42">
        <w:rPr>
          <w:rFonts w:eastAsia="Times New Roman"/>
          <w:iCs/>
          <w:color w:val="000000"/>
          <w:szCs w:val="22"/>
          <w:lang w:eastAsia="ro-RO"/>
        </w:rPr>
        <w:t>.</w:t>
      </w:r>
    </w:p>
    <w:p w14:paraId="1E4DA625" w14:textId="77777777" w:rsidR="00B175F1" w:rsidRDefault="00B175F1" w:rsidP="00480A5E">
      <w:pPr>
        <w:pStyle w:val="DefaultText2"/>
        <w:jc w:val="both"/>
        <w:rPr>
          <w:b/>
          <w:szCs w:val="24"/>
          <w:lang w:val="ro-RO"/>
        </w:rPr>
      </w:pPr>
    </w:p>
    <w:p w14:paraId="426831AA" w14:textId="236CC1A5" w:rsidR="004C32FB" w:rsidRPr="00B70144" w:rsidRDefault="004C32FB" w:rsidP="00480A5E">
      <w:pPr>
        <w:pStyle w:val="DefaultText2"/>
        <w:jc w:val="both"/>
        <w:rPr>
          <w:b/>
          <w:bCs/>
          <w:szCs w:val="24"/>
          <w:lang w:val="ro-RO"/>
        </w:rPr>
      </w:pPr>
      <w:r w:rsidRPr="00B70144">
        <w:rPr>
          <w:b/>
          <w:szCs w:val="24"/>
          <w:lang w:val="ro-RO"/>
        </w:rPr>
        <w:t xml:space="preserve">4. Obiectul </w:t>
      </w:r>
      <w:r w:rsidR="00714871" w:rsidRPr="00B70144">
        <w:rPr>
          <w:b/>
          <w:szCs w:val="24"/>
          <w:lang w:val="ro-RO"/>
        </w:rPr>
        <w:t>ș</w:t>
      </w:r>
      <w:r w:rsidR="00C56A33" w:rsidRPr="00B70144">
        <w:rPr>
          <w:b/>
          <w:szCs w:val="24"/>
          <w:lang w:val="ro-RO"/>
        </w:rPr>
        <w:t>i</w:t>
      </w:r>
      <w:r w:rsidRPr="00B70144">
        <w:rPr>
          <w:b/>
          <w:szCs w:val="24"/>
          <w:lang w:val="ro-RO"/>
        </w:rPr>
        <w:t xml:space="preserve"> </w:t>
      </w:r>
      <w:r w:rsidR="00C56A33" w:rsidRPr="00B70144">
        <w:rPr>
          <w:b/>
          <w:szCs w:val="24"/>
          <w:lang w:val="ro-RO"/>
        </w:rPr>
        <w:t>pre</w:t>
      </w:r>
      <w:r w:rsidR="00714871" w:rsidRPr="00B70144">
        <w:rPr>
          <w:b/>
          <w:szCs w:val="24"/>
          <w:lang w:val="ro-RO"/>
        </w:rPr>
        <w:t>ț</w:t>
      </w:r>
      <w:r w:rsidR="00C56A33" w:rsidRPr="00B70144">
        <w:rPr>
          <w:b/>
          <w:szCs w:val="24"/>
          <w:lang w:val="ro-RO"/>
        </w:rPr>
        <w:t>ul</w:t>
      </w:r>
      <w:r w:rsidRPr="00B70144">
        <w:rPr>
          <w:b/>
          <w:szCs w:val="24"/>
          <w:lang w:val="ro-RO"/>
        </w:rPr>
        <w:t xml:space="preserve"> contractului</w:t>
      </w:r>
    </w:p>
    <w:p w14:paraId="238A8F02" w14:textId="5706BF32" w:rsidR="00681B42" w:rsidRPr="00B446BD" w:rsidRDefault="004C32FB" w:rsidP="00B446BD">
      <w:pPr>
        <w:tabs>
          <w:tab w:val="left" w:pos="0"/>
        </w:tabs>
        <w:jc w:val="both"/>
        <w:rPr>
          <w:rFonts w:eastAsia="Calibri"/>
          <w:b/>
          <w:bCs/>
          <w:lang w:eastAsia="en-GB"/>
        </w:rPr>
      </w:pPr>
      <w:r w:rsidRPr="007416C3">
        <w:t>4.1</w:t>
      </w:r>
      <w:r w:rsidR="007817B5" w:rsidRPr="007416C3">
        <w:t xml:space="preserve">. </w:t>
      </w:r>
      <w:bookmarkStart w:id="3" w:name="_Hlk496692108"/>
      <w:r w:rsidR="00447405" w:rsidRPr="007416C3">
        <w:t xml:space="preserve">Obiectul prezentului contract îl constituie </w:t>
      </w:r>
      <w:r w:rsidR="006603C0" w:rsidRPr="007416C3">
        <w:rPr>
          <w:bCs/>
          <w:iCs/>
        </w:rPr>
        <w:t>execu</w:t>
      </w:r>
      <w:r w:rsidR="00714871" w:rsidRPr="007416C3">
        <w:rPr>
          <w:bCs/>
          <w:iCs/>
        </w:rPr>
        <w:t>ț</w:t>
      </w:r>
      <w:r w:rsidR="006603C0" w:rsidRPr="007416C3">
        <w:rPr>
          <w:bCs/>
          <w:iCs/>
        </w:rPr>
        <w:t>ia lucrăr</w:t>
      </w:r>
      <w:r w:rsidR="00851883" w:rsidRPr="007416C3">
        <w:rPr>
          <w:bCs/>
          <w:iCs/>
        </w:rPr>
        <w:t>i</w:t>
      </w:r>
      <w:r w:rsidR="00DA4825" w:rsidRPr="007416C3">
        <w:rPr>
          <w:bCs/>
          <w:iCs/>
        </w:rPr>
        <w:t xml:space="preserve"> având ca obiect</w:t>
      </w:r>
      <w:r w:rsidR="00851883" w:rsidRPr="007416C3">
        <w:rPr>
          <w:bCs/>
          <w:iCs/>
        </w:rPr>
        <w:t xml:space="preserve"> </w:t>
      </w:r>
      <w:bookmarkStart w:id="4" w:name="_Hlk146112512"/>
      <w:bookmarkStart w:id="5" w:name="_Hlk145596312"/>
      <w:r w:rsidR="00050E15">
        <w:rPr>
          <w:rFonts w:eastAsia="Calibri"/>
          <w:b/>
          <w:lang w:eastAsia="en-US"/>
        </w:rPr>
        <w:t xml:space="preserve">Execuție lucrări </w:t>
      </w:r>
      <w:r w:rsidR="00050E15">
        <w:rPr>
          <w:b/>
          <w:shd w:val="clear" w:color="auto" w:fill="FFFFFF"/>
        </w:rPr>
        <w:t xml:space="preserve"> de reparații </w:t>
      </w:r>
      <w:r w:rsidR="00B446BD" w:rsidRPr="00B446BD">
        <w:rPr>
          <w:rFonts w:eastAsia="Calibri"/>
          <w:b/>
          <w:bCs/>
          <w:lang w:eastAsia="en-GB"/>
        </w:rPr>
        <w:t xml:space="preserve">capitale la obiectivul Atelier Intercultural Victoria, </w:t>
      </w:r>
      <w:r w:rsidR="00B446BD">
        <w:rPr>
          <w:rFonts w:eastAsia="Calibri"/>
          <w:b/>
          <w:bCs/>
          <w:lang w:eastAsia="en-GB"/>
        </w:rPr>
        <w:t>m</w:t>
      </w:r>
      <w:r w:rsidR="00B446BD" w:rsidRPr="00B446BD">
        <w:rPr>
          <w:rFonts w:eastAsia="Calibri"/>
          <w:b/>
          <w:bCs/>
          <w:lang w:eastAsia="en-GB"/>
        </w:rPr>
        <w:t>unicipiul Slatina</w:t>
      </w:r>
      <w:r w:rsidR="00B175F1">
        <w:rPr>
          <w:rFonts w:eastAsia="Calibri"/>
          <w:b/>
          <w:bCs/>
          <w:lang w:eastAsia="en-GB"/>
        </w:rPr>
        <w:t xml:space="preserve"> </w:t>
      </w:r>
      <w:r w:rsidR="00B446BD" w:rsidRPr="00B446BD">
        <w:rPr>
          <w:rFonts w:eastAsia="Calibri"/>
          <w:b/>
          <w:bCs/>
          <w:lang w:eastAsia="en-GB"/>
        </w:rPr>
        <w:t>județul Olt</w:t>
      </w:r>
      <w:bookmarkEnd w:id="4"/>
      <w:r w:rsidR="00DA4825" w:rsidRPr="007416C3">
        <w:rPr>
          <w:b/>
          <w:shd w:val="clear" w:color="auto" w:fill="F9F9F9"/>
        </w:rPr>
        <w:t xml:space="preserve">, </w:t>
      </w:r>
      <w:bookmarkEnd w:id="3"/>
      <w:bookmarkEnd w:id="5"/>
      <w:r w:rsidR="00681B42" w:rsidRPr="007416C3">
        <w:rPr>
          <w:rFonts w:eastAsia="Times New Roman"/>
          <w:color w:val="000000"/>
          <w:lang w:eastAsia="ro-RO"/>
        </w:rPr>
        <w:t xml:space="preserve">denumite în continuare </w:t>
      </w:r>
      <w:r w:rsidR="00851883" w:rsidRPr="007416C3">
        <w:rPr>
          <w:rFonts w:eastAsia="Times New Roman"/>
          <w:color w:val="000000"/>
          <w:lang w:eastAsia="ro-RO"/>
        </w:rPr>
        <w:t>lucrări</w:t>
      </w:r>
      <w:r w:rsidR="00681B42" w:rsidRPr="007416C3">
        <w:rPr>
          <w:rFonts w:eastAsia="Times New Roman"/>
          <w:color w:val="000000"/>
          <w:lang w:eastAsia="ro-RO"/>
        </w:rPr>
        <w:t xml:space="preserve">, pe care </w:t>
      </w:r>
      <w:r w:rsidR="00851883" w:rsidRPr="007416C3">
        <w:rPr>
          <w:rFonts w:eastAsia="Times New Roman"/>
          <w:color w:val="000000"/>
          <w:lang w:eastAsia="ro-RO"/>
        </w:rPr>
        <w:t>executantul</w:t>
      </w:r>
      <w:r w:rsidR="00681B42" w:rsidRPr="007416C3">
        <w:rPr>
          <w:rFonts w:eastAsia="Times New Roman"/>
          <w:color w:val="000000"/>
          <w:lang w:eastAsia="ro-RO"/>
        </w:rPr>
        <w:t xml:space="preserve"> se obligă să le </w:t>
      </w:r>
      <w:r w:rsidR="00851883" w:rsidRPr="007416C3">
        <w:rPr>
          <w:rFonts w:eastAsia="Times New Roman"/>
          <w:color w:val="000000"/>
          <w:lang w:eastAsia="ro-RO"/>
        </w:rPr>
        <w:t>execute</w:t>
      </w:r>
      <w:r w:rsidR="00681B42" w:rsidRPr="007416C3">
        <w:rPr>
          <w:rFonts w:eastAsia="Times New Roman"/>
          <w:color w:val="000000"/>
          <w:lang w:eastAsia="ro-RO"/>
        </w:rPr>
        <w:t xml:space="preserve"> în conformitate cu prevederile din prezentul contract, </w:t>
      </w:r>
      <w:r w:rsidR="00C469EF">
        <w:rPr>
          <w:rFonts w:eastAsia="Times New Roman"/>
          <w:color w:val="000000"/>
          <w:lang w:eastAsia="ro-RO"/>
        </w:rPr>
        <w:t>c</w:t>
      </w:r>
      <w:r w:rsidR="00681B42" w:rsidRPr="007416C3">
        <w:rPr>
          <w:rFonts w:eastAsia="Times New Roman"/>
          <w:color w:val="000000"/>
          <w:lang w:eastAsia="ro-RO"/>
        </w:rPr>
        <w:t>aietul de sarcini</w:t>
      </w:r>
      <w:r w:rsidR="00851883" w:rsidRPr="007416C3">
        <w:rPr>
          <w:rFonts w:eastAsia="Times New Roman"/>
          <w:color w:val="000000"/>
          <w:lang w:eastAsia="ro-RO"/>
        </w:rPr>
        <w:t xml:space="preserve">, </w:t>
      </w:r>
      <w:r w:rsidR="00681B42" w:rsidRPr="007416C3">
        <w:rPr>
          <w:rFonts w:eastAsia="Times New Roman"/>
          <w:color w:val="000000"/>
          <w:lang w:eastAsia="ro-RO"/>
        </w:rPr>
        <w:t>propunerea tehnică, cu dispozițiile legale, aprobările și standardele tehnice, profesionale și de calitate în vigoare.</w:t>
      </w:r>
    </w:p>
    <w:p w14:paraId="1E81456F" w14:textId="77777777" w:rsidR="00B175F1" w:rsidRDefault="00B175F1" w:rsidP="00480A5E">
      <w:pPr>
        <w:widowControl/>
        <w:tabs>
          <w:tab w:val="left" w:pos="0"/>
        </w:tabs>
        <w:suppressAutoHyphens w:val="0"/>
        <w:jc w:val="both"/>
        <w:rPr>
          <w:rFonts w:eastAsia="Times New Roman"/>
          <w:b/>
          <w:color w:val="000000"/>
          <w:lang w:eastAsia="ro-RO"/>
        </w:rPr>
      </w:pPr>
    </w:p>
    <w:p w14:paraId="748DF535" w14:textId="23EB8CB2" w:rsidR="00681B42" w:rsidRPr="007416C3" w:rsidRDefault="00681B42" w:rsidP="00480A5E">
      <w:pPr>
        <w:widowControl/>
        <w:tabs>
          <w:tab w:val="left" w:pos="0"/>
        </w:tabs>
        <w:suppressAutoHyphens w:val="0"/>
        <w:jc w:val="both"/>
        <w:rPr>
          <w:rFonts w:eastAsia="Times New Roman"/>
          <w:b/>
          <w:color w:val="000000"/>
          <w:lang w:eastAsia="ro-RO"/>
        </w:rPr>
      </w:pPr>
      <w:r w:rsidRPr="007416C3">
        <w:rPr>
          <w:rFonts w:eastAsia="Times New Roman"/>
          <w:b/>
          <w:color w:val="000000"/>
          <w:lang w:eastAsia="ro-RO"/>
        </w:rPr>
        <w:t>5. Prețul contractului</w:t>
      </w:r>
    </w:p>
    <w:p w14:paraId="461B6DBD" w14:textId="2020E701" w:rsidR="004C32FB" w:rsidRPr="007416C3" w:rsidRDefault="00681B42" w:rsidP="00480A5E">
      <w:pPr>
        <w:jc w:val="both"/>
        <w:rPr>
          <w:b/>
          <w:bCs/>
        </w:rPr>
      </w:pPr>
      <w:r w:rsidRPr="007416C3">
        <w:t>5.1</w:t>
      </w:r>
      <w:r w:rsidR="007817B5" w:rsidRPr="007416C3">
        <w:t xml:space="preserve">. </w:t>
      </w:r>
      <w:r w:rsidR="000F5B13" w:rsidRPr="007416C3">
        <w:rPr>
          <w:bCs/>
          <w:iCs/>
          <w:shd w:val="clear" w:color="auto" w:fill="FFFFFF"/>
        </w:rPr>
        <w:t>Achizitorul se obligă să plătească executantului pre</w:t>
      </w:r>
      <w:r w:rsidR="00714871" w:rsidRPr="007416C3">
        <w:rPr>
          <w:bCs/>
          <w:iCs/>
          <w:shd w:val="clear" w:color="auto" w:fill="FFFFFF"/>
        </w:rPr>
        <w:t>ț</w:t>
      </w:r>
      <w:r w:rsidR="000F5B13" w:rsidRPr="007416C3">
        <w:rPr>
          <w:bCs/>
          <w:iCs/>
          <w:shd w:val="clear" w:color="auto" w:fill="FFFFFF"/>
        </w:rPr>
        <w:t xml:space="preserve">ul de </w:t>
      </w:r>
      <w:r w:rsidR="00390CC1" w:rsidRPr="007416C3">
        <w:rPr>
          <w:bCs/>
          <w:iCs/>
          <w:shd w:val="clear" w:color="auto" w:fill="FFFFFF"/>
        </w:rPr>
        <w:t>___________</w:t>
      </w:r>
      <w:r w:rsidR="00390CC1" w:rsidRPr="007416C3">
        <w:rPr>
          <w:b/>
          <w:bCs/>
          <w:lang w:eastAsia="ro-RO"/>
        </w:rPr>
        <w:t>lei fără T.V.A.</w:t>
      </w:r>
      <w:r w:rsidR="00BC5883" w:rsidRPr="007416C3">
        <w:rPr>
          <w:b/>
          <w:bCs/>
          <w:lang w:eastAsia="ro-RO"/>
        </w:rPr>
        <w:t xml:space="preserve"> </w:t>
      </w:r>
      <w:r w:rsidR="00BC5883" w:rsidRPr="007416C3">
        <w:rPr>
          <w:bCs/>
          <w:iCs/>
          <w:shd w:val="clear" w:color="auto" w:fill="FFFFFF"/>
        </w:rPr>
        <w:t xml:space="preserve">pentru executarea </w:t>
      </w:r>
      <w:r w:rsidR="00714871" w:rsidRPr="007416C3">
        <w:rPr>
          <w:bCs/>
          <w:iCs/>
          <w:shd w:val="clear" w:color="auto" w:fill="FFFFFF"/>
        </w:rPr>
        <w:t>ș</w:t>
      </w:r>
      <w:r w:rsidR="00BC5883" w:rsidRPr="007416C3">
        <w:rPr>
          <w:bCs/>
          <w:iCs/>
          <w:shd w:val="clear" w:color="auto" w:fill="FFFFFF"/>
        </w:rPr>
        <w:t xml:space="preserve">i finalizarea contractului de lucrări </w:t>
      </w:r>
      <w:r w:rsidR="00B175F1">
        <w:rPr>
          <w:rFonts w:eastAsia="Calibri"/>
          <w:b/>
          <w:bCs/>
          <w:lang w:eastAsia="en-GB"/>
        </w:rPr>
        <w:t>R</w:t>
      </w:r>
      <w:r w:rsidR="00B175F1" w:rsidRPr="00B446BD">
        <w:rPr>
          <w:rFonts w:eastAsia="Calibri"/>
          <w:b/>
          <w:bCs/>
          <w:lang w:eastAsia="en-GB"/>
        </w:rPr>
        <w:t xml:space="preserve">eparații capitale la obiectivul Atelier Intercultural Victoria, </w:t>
      </w:r>
      <w:r w:rsidR="00B175F1">
        <w:rPr>
          <w:rFonts w:eastAsia="Calibri"/>
          <w:b/>
          <w:bCs/>
          <w:lang w:eastAsia="en-GB"/>
        </w:rPr>
        <w:t>m</w:t>
      </w:r>
      <w:r w:rsidR="00B175F1" w:rsidRPr="00B446BD">
        <w:rPr>
          <w:rFonts w:eastAsia="Calibri"/>
          <w:b/>
          <w:bCs/>
          <w:lang w:eastAsia="en-GB"/>
        </w:rPr>
        <w:t>unicipiul Slatina</w:t>
      </w:r>
      <w:r w:rsidR="00B175F1">
        <w:rPr>
          <w:rFonts w:eastAsia="Calibri"/>
          <w:b/>
          <w:bCs/>
          <w:lang w:eastAsia="en-GB"/>
        </w:rPr>
        <w:t xml:space="preserve"> </w:t>
      </w:r>
      <w:r w:rsidR="00B175F1" w:rsidRPr="00B446BD">
        <w:rPr>
          <w:rFonts w:eastAsia="Calibri"/>
          <w:b/>
          <w:bCs/>
          <w:lang w:eastAsia="en-GB"/>
        </w:rPr>
        <w:t>județul Olt</w:t>
      </w:r>
      <w:r w:rsidR="00BC5883" w:rsidRPr="007416C3">
        <w:rPr>
          <w:b/>
          <w:i/>
        </w:rPr>
        <w:t>.</w:t>
      </w:r>
      <w:r w:rsidR="00BC5883" w:rsidRPr="007416C3">
        <w:rPr>
          <w:bCs/>
          <w:iCs/>
        </w:rPr>
        <w:t xml:space="preserve"> </w:t>
      </w:r>
      <w:r w:rsidR="00390CC1" w:rsidRPr="007416C3">
        <w:rPr>
          <w:lang w:eastAsia="ro-RO"/>
        </w:rPr>
        <w:t>Plata taxei pe valoare adăugată se va face la cota T.V.A. prevăzută de legisla</w:t>
      </w:r>
      <w:r w:rsidR="00714871" w:rsidRPr="007416C3">
        <w:rPr>
          <w:lang w:eastAsia="ro-RO"/>
        </w:rPr>
        <w:t>ț</w:t>
      </w:r>
      <w:r w:rsidR="00390CC1" w:rsidRPr="007416C3">
        <w:rPr>
          <w:lang w:eastAsia="ro-RO"/>
        </w:rPr>
        <w:t>ia în vigoare la data facturării</w:t>
      </w:r>
      <w:r w:rsidR="000F54E8" w:rsidRPr="007416C3">
        <w:rPr>
          <w:lang w:eastAsia="ro-RO"/>
        </w:rPr>
        <w:t>.</w:t>
      </w:r>
    </w:p>
    <w:p w14:paraId="2FAAA395" w14:textId="77777777" w:rsidR="00B175F1" w:rsidRDefault="00B175F1" w:rsidP="00480A5E">
      <w:pPr>
        <w:pStyle w:val="DefaultText2"/>
        <w:jc w:val="both"/>
        <w:rPr>
          <w:b/>
          <w:szCs w:val="24"/>
          <w:lang w:val="ro-RO"/>
        </w:rPr>
      </w:pPr>
    </w:p>
    <w:p w14:paraId="1FB8F40E" w14:textId="605172B6" w:rsidR="004C32FB" w:rsidRPr="007416C3" w:rsidRDefault="00681B42" w:rsidP="00480A5E">
      <w:pPr>
        <w:pStyle w:val="DefaultText2"/>
        <w:jc w:val="both"/>
        <w:rPr>
          <w:b/>
          <w:bCs/>
          <w:szCs w:val="24"/>
          <w:lang w:val="ro-RO"/>
        </w:rPr>
      </w:pPr>
      <w:r w:rsidRPr="007416C3">
        <w:rPr>
          <w:b/>
          <w:szCs w:val="24"/>
          <w:lang w:val="ro-RO"/>
        </w:rPr>
        <w:t>6</w:t>
      </w:r>
      <w:r w:rsidR="004C32FB" w:rsidRPr="007416C3">
        <w:rPr>
          <w:b/>
          <w:szCs w:val="24"/>
          <w:lang w:val="ro-RO"/>
        </w:rPr>
        <w:t>. Durata contractului</w:t>
      </w:r>
    </w:p>
    <w:p w14:paraId="7EF45B84" w14:textId="23B492BC" w:rsidR="00FD3F95" w:rsidRPr="007416C3" w:rsidRDefault="00681B42" w:rsidP="00480A5E">
      <w:pPr>
        <w:pStyle w:val="DefaultText2"/>
        <w:jc w:val="both"/>
        <w:rPr>
          <w:noProof/>
        </w:rPr>
      </w:pPr>
      <w:r w:rsidRPr="007416C3">
        <w:rPr>
          <w:szCs w:val="24"/>
          <w:lang w:val="ro-RO"/>
        </w:rPr>
        <w:t>6</w:t>
      </w:r>
      <w:r w:rsidR="004C32FB" w:rsidRPr="007416C3">
        <w:rPr>
          <w:szCs w:val="24"/>
          <w:lang w:val="ro-RO"/>
        </w:rPr>
        <w:t>.1</w:t>
      </w:r>
      <w:r w:rsidR="00185B16" w:rsidRPr="007416C3">
        <w:rPr>
          <w:szCs w:val="24"/>
          <w:lang w:val="ro-RO"/>
        </w:rPr>
        <w:t xml:space="preserve">. </w:t>
      </w:r>
      <w:r w:rsidR="00FD3F95" w:rsidRPr="007416C3">
        <w:rPr>
          <w:rFonts w:eastAsia="Times New Roman"/>
          <w:noProof/>
          <w:lang w:eastAsia="en-US"/>
        </w:rPr>
        <w:t>Durata prezentului contract este de</w:t>
      </w:r>
      <w:r w:rsidR="000D77F1">
        <w:rPr>
          <w:rFonts w:eastAsia="Times New Roman"/>
          <w:noProof/>
          <w:lang w:eastAsia="en-US"/>
        </w:rPr>
        <w:t xml:space="preserve"> </w:t>
      </w:r>
      <w:r w:rsidR="000D77F1" w:rsidRPr="000D77F1">
        <w:rPr>
          <w:rFonts w:eastAsia="Times New Roman"/>
          <w:noProof/>
          <w:lang w:eastAsia="en-US"/>
        </w:rPr>
        <w:t>maxim</w:t>
      </w:r>
      <w:r w:rsidR="00FD3F95" w:rsidRPr="000D77F1">
        <w:rPr>
          <w:rFonts w:eastAsia="Times New Roman"/>
          <w:noProof/>
          <w:lang w:eastAsia="en-US"/>
        </w:rPr>
        <w:t xml:space="preserve"> </w:t>
      </w:r>
      <w:r w:rsidR="00B175F1">
        <w:rPr>
          <w:rFonts w:eastAsia="Times New Roman"/>
          <w:b/>
          <w:noProof/>
          <w:lang w:eastAsia="en-US"/>
        </w:rPr>
        <w:t>6</w:t>
      </w:r>
      <w:r w:rsidR="00FD3F95" w:rsidRPr="007416C3">
        <w:rPr>
          <w:rFonts w:eastAsia="Times New Roman"/>
          <w:b/>
          <w:noProof/>
          <w:lang w:eastAsia="en-US"/>
        </w:rPr>
        <w:t xml:space="preserve"> luni </w:t>
      </w:r>
      <w:r w:rsidR="00FD3F95" w:rsidRPr="007416C3">
        <w:rPr>
          <w:noProof/>
        </w:rPr>
        <w:t>de la emiterea ordinului de începere</w:t>
      </w:r>
      <w:r w:rsidR="000D77F1">
        <w:rPr>
          <w:noProof/>
        </w:rPr>
        <w:t xml:space="preserve"> a lucrărilor</w:t>
      </w:r>
      <w:r w:rsidR="00FD3F95" w:rsidRPr="007416C3">
        <w:rPr>
          <w:noProof/>
        </w:rPr>
        <w:t>.</w:t>
      </w:r>
    </w:p>
    <w:p w14:paraId="7F67DEA5" w14:textId="192B7ABC" w:rsidR="00FD3F95" w:rsidRPr="007416C3" w:rsidRDefault="00FD3F95" w:rsidP="00480A5E">
      <w:pPr>
        <w:widowControl/>
        <w:suppressAutoHyphens w:val="0"/>
        <w:jc w:val="both"/>
        <w:rPr>
          <w:noProof/>
          <w:lang w:val="en-US"/>
        </w:rPr>
      </w:pPr>
      <w:r w:rsidRPr="007416C3">
        <w:rPr>
          <w:rFonts w:eastAsia="Times New Roman"/>
          <w:noProof/>
          <w:lang w:val="en-US" w:eastAsia="en-US"/>
        </w:rPr>
        <w:t>6.2.</w:t>
      </w:r>
      <w:r w:rsidR="00B175F1">
        <w:rPr>
          <w:rFonts w:eastAsia="Times New Roman"/>
          <w:noProof/>
          <w:lang w:val="en-US" w:eastAsia="en-US"/>
        </w:rPr>
        <w:t xml:space="preserve"> </w:t>
      </w:r>
      <w:r w:rsidRPr="007416C3">
        <w:rPr>
          <w:rFonts w:eastAsia="Times New Roman"/>
          <w:noProof/>
          <w:lang w:val="en-US" w:eastAsia="en-US"/>
        </w:rPr>
        <w:t>Prezentul contract de lucrări intră în vigoare la data semnării de ambele părți, după constituirea garanției de bună execuție și emiterea ordinului de începere</w:t>
      </w:r>
      <w:r w:rsidRPr="007416C3">
        <w:rPr>
          <w:noProof/>
          <w:lang w:val="en-US"/>
        </w:rPr>
        <w:t xml:space="preserve"> și este valabil până la îndeplinirea integrală și corespunzătoare a obligațiilor de către ambele părți</w:t>
      </w:r>
      <w:r w:rsidR="004B1EAF" w:rsidRPr="007416C3">
        <w:rPr>
          <w:noProof/>
          <w:lang w:val="en-US"/>
        </w:rPr>
        <w:t>.</w:t>
      </w:r>
      <w:r w:rsidRPr="007416C3">
        <w:rPr>
          <w:noProof/>
          <w:lang w:val="en-US"/>
        </w:rPr>
        <w:t xml:space="preserve"> </w:t>
      </w:r>
    </w:p>
    <w:p w14:paraId="20C0224D" w14:textId="24AD84B7" w:rsidR="00DA4825" w:rsidRPr="007416C3" w:rsidRDefault="00FD3F95" w:rsidP="00480A5E">
      <w:pPr>
        <w:widowControl/>
        <w:suppressAutoHyphens w:val="0"/>
        <w:jc w:val="both"/>
        <w:rPr>
          <w:lang w:eastAsia="ro-RO"/>
        </w:rPr>
      </w:pPr>
      <w:r w:rsidRPr="007416C3">
        <w:rPr>
          <w:noProof/>
          <w:lang w:val="en-US"/>
        </w:rPr>
        <w:t xml:space="preserve">6.3 Contractul încetează să producă efecte la data încheierii </w:t>
      </w:r>
      <w:r w:rsidR="0079505D" w:rsidRPr="007416C3">
        <w:rPr>
          <w:lang w:eastAsia="ro-RO"/>
        </w:rPr>
        <w:t xml:space="preserve">procesului-verbal de recepție </w:t>
      </w:r>
      <w:r w:rsidR="00DA4825" w:rsidRPr="007416C3">
        <w:rPr>
          <w:lang w:eastAsia="ro-RO"/>
        </w:rPr>
        <w:t>finală.</w:t>
      </w:r>
    </w:p>
    <w:p w14:paraId="64A7C351" w14:textId="77777777" w:rsidR="00C469EF" w:rsidRDefault="00C469EF" w:rsidP="00480A5E">
      <w:pPr>
        <w:pStyle w:val="DefaultText"/>
        <w:jc w:val="both"/>
        <w:rPr>
          <w:b/>
          <w:szCs w:val="24"/>
          <w:lang w:val="ro-RO"/>
        </w:rPr>
      </w:pPr>
    </w:p>
    <w:p w14:paraId="20360499" w14:textId="0D969390" w:rsidR="004C32FB" w:rsidRPr="007416C3" w:rsidRDefault="00FD3F95" w:rsidP="00480A5E">
      <w:pPr>
        <w:pStyle w:val="DefaultText"/>
        <w:jc w:val="both"/>
        <w:rPr>
          <w:b/>
          <w:bCs/>
          <w:szCs w:val="24"/>
          <w:lang w:val="ro-RO"/>
        </w:rPr>
      </w:pPr>
      <w:r w:rsidRPr="007416C3">
        <w:rPr>
          <w:b/>
          <w:szCs w:val="24"/>
          <w:lang w:val="ro-RO"/>
        </w:rPr>
        <w:t>7</w:t>
      </w:r>
      <w:r w:rsidR="004C32FB" w:rsidRPr="007416C3">
        <w:rPr>
          <w:b/>
          <w:szCs w:val="24"/>
          <w:lang w:val="ro-RO"/>
        </w:rPr>
        <w:t>. Documentele contractului</w:t>
      </w:r>
    </w:p>
    <w:p w14:paraId="535B1B33" w14:textId="60C4E2B8" w:rsidR="004C32FB" w:rsidRPr="007416C3" w:rsidRDefault="00FD3F95" w:rsidP="00480A5E">
      <w:pPr>
        <w:pStyle w:val="DefaultText1"/>
        <w:jc w:val="both"/>
        <w:rPr>
          <w:szCs w:val="24"/>
          <w:lang w:val="ro-RO"/>
        </w:rPr>
      </w:pPr>
      <w:r w:rsidRPr="007416C3">
        <w:rPr>
          <w:iCs/>
          <w:szCs w:val="24"/>
          <w:lang w:val="ro-RO"/>
        </w:rPr>
        <w:t>7</w:t>
      </w:r>
      <w:r w:rsidR="004C32FB" w:rsidRPr="007416C3">
        <w:rPr>
          <w:iCs/>
          <w:szCs w:val="24"/>
          <w:lang w:val="ro-RO"/>
        </w:rPr>
        <w:t>.1</w:t>
      </w:r>
      <w:r w:rsidR="002F6AE7" w:rsidRPr="007416C3">
        <w:rPr>
          <w:iCs/>
          <w:szCs w:val="24"/>
          <w:lang w:val="ro-RO"/>
        </w:rPr>
        <w:t>.</w:t>
      </w:r>
      <w:r w:rsidR="004C32FB" w:rsidRPr="007416C3">
        <w:rPr>
          <w:szCs w:val="24"/>
          <w:lang w:val="ro-RO"/>
        </w:rPr>
        <w:t xml:space="preserve"> Documentele contractului sunt:</w:t>
      </w:r>
    </w:p>
    <w:p w14:paraId="1D5D4880" w14:textId="6C80A1BC" w:rsidR="00FD3F95" w:rsidRDefault="004B1EAF" w:rsidP="00480A5E">
      <w:pPr>
        <w:numPr>
          <w:ilvl w:val="0"/>
          <w:numId w:val="19"/>
        </w:numPr>
        <w:autoSpaceDE w:val="0"/>
        <w:autoSpaceDN w:val="0"/>
        <w:adjustRightInd w:val="0"/>
        <w:jc w:val="both"/>
        <w:rPr>
          <w:i/>
          <w:iCs/>
          <w:lang w:eastAsia="ro-RO"/>
        </w:rPr>
      </w:pPr>
      <w:r w:rsidRPr="007416C3">
        <w:rPr>
          <w:i/>
          <w:iCs/>
          <w:lang w:eastAsia="ro-RO"/>
        </w:rPr>
        <w:t>c</w:t>
      </w:r>
      <w:r w:rsidR="00FD3F95" w:rsidRPr="007416C3">
        <w:rPr>
          <w:i/>
          <w:iCs/>
          <w:lang w:eastAsia="ro-RO"/>
        </w:rPr>
        <w:t>aietul de sarcini;</w:t>
      </w:r>
    </w:p>
    <w:p w14:paraId="010F3C8A" w14:textId="77777777" w:rsidR="00C469EF" w:rsidRDefault="00C469EF" w:rsidP="00C469EF">
      <w:pPr>
        <w:numPr>
          <w:ilvl w:val="0"/>
          <w:numId w:val="19"/>
        </w:numPr>
        <w:tabs>
          <w:tab w:val="left" w:pos="709"/>
          <w:tab w:val="left" w:pos="9356"/>
        </w:tabs>
        <w:autoSpaceDE w:val="0"/>
        <w:autoSpaceDN w:val="0"/>
        <w:adjustRightInd w:val="0"/>
        <w:ind w:right="-1"/>
        <w:jc w:val="both"/>
        <w:rPr>
          <w:i/>
          <w:iCs/>
          <w:lang w:eastAsia="ro-RO"/>
        </w:rPr>
      </w:pPr>
      <w:r w:rsidRPr="00B11EA2">
        <w:rPr>
          <w:i/>
          <w:iCs/>
          <w:lang w:eastAsia="ro-RO"/>
        </w:rPr>
        <w:t xml:space="preserve">propunerea </w:t>
      </w:r>
      <w:r>
        <w:rPr>
          <w:i/>
          <w:iCs/>
          <w:lang w:eastAsia="ro-RO"/>
        </w:rPr>
        <w:t>tehnică</w:t>
      </w:r>
    </w:p>
    <w:p w14:paraId="1AC7BF03" w14:textId="019A0AA2" w:rsidR="00C469EF" w:rsidRPr="00C469EF" w:rsidRDefault="00C469EF" w:rsidP="00C469EF">
      <w:pPr>
        <w:numPr>
          <w:ilvl w:val="0"/>
          <w:numId w:val="19"/>
        </w:numPr>
        <w:tabs>
          <w:tab w:val="left" w:pos="709"/>
          <w:tab w:val="left" w:pos="9356"/>
        </w:tabs>
        <w:autoSpaceDE w:val="0"/>
        <w:autoSpaceDN w:val="0"/>
        <w:adjustRightInd w:val="0"/>
        <w:ind w:right="-1"/>
        <w:jc w:val="both"/>
        <w:rPr>
          <w:i/>
          <w:iCs/>
          <w:lang w:eastAsia="ro-RO"/>
        </w:rPr>
      </w:pPr>
      <w:r>
        <w:rPr>
          <w:i/>
          <w:iCs/>
          <w:lang w:eastAsia="ro-RO"/>
        </w:rPr>
        <w:t xml:space="preserve">propunerea financiară </w:t>
      </w:r>
      <w:bookmarkStart w:id="6" w:name="_Hlk115851599"/>
      <w:r>
        <w:rPr>
          <w:i/>
          <w:iCs/>
          <w:lang w:eastAsia="ro-RO"/>
        </w:rPr>
        <w:t>– achiziția directă finalizată din catalogul electronic</w:t>
      </w:r>
      <w:bookmarkEnd w:id="6"/>
      <w:r w:rsidRPr="00B11EA2">
        <w:rPr>
          <w:i/>
          <w:iCs/>
          <w:lang w:eastAsia="ro-RO"/>
        </w:rPr>
        <w:t>;</w:t>
      </w:r>
    </w:p>
    <w:p w14:paraId="5AA313AF" w14:textId="2F2F82E2" w:rsidR="00E35770" w:rsidRPr="00714871" w:rsidRDefault="00E35770" w:rsidP="00480A5E">
      <w:pPr>
        <w:numPr>
          <w:ilvl w:val="0"/>
          <w:numId w:val="19"/>
        </w:numPr>
        <w:autoSpaceDE w:val="0"/>
        <w:autoSpaceDN w:val="0"/>
        <w:adjustRightInd w:val="0"/>
        <w:jc w:val="both"/>
        <w:rPr>
          <w:i/>
          <w:iCs/>
          <w:lang w:eastAsia="ro-RO"/>
        </w:rPr>
      </w:pPr>
      <w:r w:rsidRPr="00714871">
        <w:rPr>
          <w:i/>
          <w:iCs/>
          <w:lang w:eastAsia="ro-RO"/>
        </w:rPr>
        <w:t xml:space="preserve">graficul fizic </w:t>
      </w:r>
      <w:r w:rsidR="00714871" w:rsidRPr="00714871">
        <w:rPr>
          <w:i/>
          <w:iCs/>
          <w:lang w:eastAsia="ro-RO"/>
        </w:rPr>
        <w:t>ș</w:t>
      </w:r>
      <w:r w:rsidRPr="00714871">
        <w:rPr>
          <w:i/>
          <w:iCs/>
          <w:lang w:eastAsia="ro-RO"/>
        </w:rPr>
        <w:t xml:space="preserve">i valoric de </w:t>
      </w:r>
      <w:r w:rsidR="00C56A33" w:rsidRPr="00714871">
        <w:rPr>
          <w:i/>
          <w:iCs/>
          <w:lang w:eastAsia="ro-RO"/>
        </w:rPr>
        <w:t>execu</w:t>
      </w:r>
      <w:r w:rsidR="00714871" w:rsidRPr="00714871">
        <w:rPr>
          <w:i/>
          <w:iCs/>
          <w:lang w:eastAsia="ro-RO"/>
        </w:rPr>
        <w:t>ț</w:t>
      </w:r>
      <w:r w:rsidR="00C56A33" w:rsidRPr="00714871">
        <w:rPr>
          <w:i/>
          <w:iCs/>
          <w:lang w:eastAsia="ro-RO"/>
        </w:rPr>
        <w:t>ie</w:t>
      </w:r>
      <w:r w:rsidRPr="00714871">
        <w:rPr>
          <w:i/>
          <w:iCs/>
          <w:lang w:eastAsia="ro-RO"/>
        </w:rPr>
        <w:t xml:space="preserve"> a </w:t>
      </w:r>
      <w:r w:rsidR="00C56A33" w:rsidRPr="00714871">
        <w:rPr>
          <w:i/>
          <w:iCs/>
          <w:lang w:eastAsia="ro-RO"/>
        </w:rPr>
        <w:t>lucrării</w:t>
      </w:r>
      <w:r w:rsidRPr="00714871">
        <w:rPr>
          <w:i/>
          <w:iCs/>
          <w:lang w:eastAsia="ro-RO"/>
        </w:rPr>
        <w:t>;</w:t>
      </w:r>
    </w:p>
    <w:p w14:paraId="46FC2698" w14:textId="77777777" w:rsidR="00FD3F95" w:rsidRDefault="00FD3F95" w:rsidP="00480A5E">
      <w:pPr>
        <w:pStyle w:val="Listparagraf"/>
        <w:numPr>
          <w:ilvl w:val="0"/>
          <w:numId w:val="19"/>
        </w:numPr>
        <w:rPr>
          <w:i/>
          <w:iCs/>
        </w:rPr>
      </w:pPr>
      <w:r w:rsidRPr="00FD3F95">
        <w:rPr>
          <w:i/>
          <w:iCs/>
        </w:rPr>
        <w:t>dovada constituirii garanției de bună execuție;</w:t>
      </w:r>
    </w:p>
    <w:p w14:paraId="5B161284" w14:textId="38E6A7B4" w:rsidR="009C7BF3" w:rsidRDefault="00FD3F95" w:rsidP="00480A5E">
      <w:pPr>
        <w:autoSpaceDE w:val="0"/>
        <w:autoSpaceDN w:val="0"/>
        <w:adjustRightInd w:val="0"/>
        <w:jc w:val="both"/>
        <w:rPr>
          <w:bCs/>
          <w:lang w:eastAsia="ro-RO"/>
        </w:rPr>
      </w:pPr>
      <w:r>
        <w:rPr>
          <w:bCs/>
          <w:lang w:eastAsia="ro-RO"/>
        </w:rPr>
        <w:t>7.</w:t>
      </w:r>
      <w:r w:rsidR="00335598" w:rsidRPr="00714871">
        <w:rPr>
          <w:bCs/>
          <w:lang w:eastAsia="ro-RO"/>
        </w:rPr>
        <w:t>2. În cazul în care, pe parcursul îndeplinirii contractului, se constată faptul că anumite elemente ale propunerii tehnice sunt inferioare sau nu corespund cerin</w:t>
      </w:r>
      <w:r w:rsidR="00714871" w:rsidRPr="00714871">
        <w:rPr>
          <w:bCs/>
          <w:lang w:eastAsia="ro-RO"/>
        </w:rPr>
        <w:t>ț</w:t>
      </w:r>
      <w:r w:rsidR="00335598" w:rsidRPr="00714871">
        <w:rPr>
          <w:bCs/>
          <w:lang w:eastAsia="ro-RO"/>
        </w:rPr>
        <w:t>elor prev</w:t>
      </w:r>
      <w:r w:rsidR="00824F63" w:rsidRPr="00714871">
        <w:rPr>
          <w:bCs/>
          <w:lang w:eastAsia="ro-RO"/>
        </w:rPr>
        <w:t>ăzute în caietul de sarcini, prevalează prevederile caietului de sarcini.</w:t>
      </w:r>
    </w:p>
    <w:p w14:paraId="710431F3" w14:textId="77777777" w:rsidR="00B175F1" w:rsidRPr="00B70144" w:rsidRDefault="00B175F1" w:rsidP="00480A5E">
      <w:pPr>
        <w:autoSpaceDE w:val="0"/>
        <w:autoSpaceDN w:val="0"/>
        <w:adjustRightInd w:val="0"/>
        <w:jc w:val="both"/>
        <w:rPr>
          <w:bCs/>
          <w:lang w:eastAsia="ro-RO"/>
        </w:rPr>
      </w:pPr>
    </w:p>
    <w:p w14:paraId="78D14869" w14:textId="41453C2A" w:rsidR="004C32FB" w:rsidRPr="00B70144" w:rsidRDefault="00FD3F95" w:rsidP="00480A5E">
      <w:pPr>
        <w:pStyle w:val="DefaultText2"/>
        <w:jc w:val="both"/>
        <w:rPr>
          <w:b/>
          <w:bCs/>
          <w:iCs/>
          <w:szCs w:val="24"/>
          <w:lang w:val="ro-RO"/>
        </w:rPr>
      </w:pPr>
      <w:r w:rsidRPr="00B70144">
        <w:rPr>
          <w:b/>
          <w:iCs/>
          <w:szCs w:val="24"/>
          <w:lang w:val="ro-RO"/>
        </w:rPr>
        <w:t>8</w:t>
      </w:r>
      <w:r w:rsidR="004C32FB" w:rsidRPr="00B70144">
        <w:rPr>
          <w:b/>
          <w:iCs/>
          <w:szCs w:val="24"/>
          <w:lang w:val="ro-RO"/>
        </w:rPr>
        <w:t xml:space="preserve">. </w:t>
      </w:r>
      <w:r w:rsidR="00C56A33" w:rsidRPr="00B70144">
        <w:rPr>
          <w:b/>
          <w:iCs/>
          <w:szCs w:val="24"/>
          <w:lang w:val="ro-RO"/>
        </w:rPr>
        <w:t>Protec</w:t>
      </w:r>
      <w:r w:rsidR="00714871" w:rsidRPr="00B70144">
        <w:rPr>
          <w:b/>
          <w:iCs/>
          <w:szCs w:val="24"/>
          <w:lang w:val="ro-RO"/>
        </w:rPr>
        <w:t>ț</w:t>
      </w:r>
      <w:r w:rsidR="00C56A33" w:rsidRPr="00B70144">
        <w:rPr>
          <w:b/>
          <w:iCs/>
          <w:szCs w:val="24"/>
          <w:lang w:val="ro-RO"/>
        </w:rPr>
        <w:t>ia</w:t>
      </w:r>
      <w:r w:rsidR="004C32FB" w:rsidRPr="00B70144">
        <w:rPr>
          <w:b/>
          <w:iCs/>
          <w:szCs w:val="24"/>
          <w:lang w:val="ro-RO"/>
        </w:rPr>
        <w:t xml:space="preserve"> patrimoniului cultural </w:t>
      </w:r>
      <w:r w:rsidR="00C56A33" w:rsidRPr="00B70144">
        <w:rPr>
          <w:b/>
          <w:iCs/>
          <w:szCs w:val="24"/>
          <w:lang w:val="ro-RO"/>
        </w:rPr>
        <w:t>na</w:t>
      </w:r>
      <w:r w:rsidR="00714871" w:rsidRPr="00B70144">
        <w:rPr>
          <w:b/>
          <w:iCs/>
          <w:szCs w:val="24"/>
          <w:lang w:val="ro-RO"/>
        </w:rPr>
        <w:t>ț</w:t>
      </w:r>
      <w:r w:rsidR="00C56A33" w:rsidRPr="00B70144">
        <w:rPr>
          <w:b/>
          <w:iCs/>
          <w:szCs w:val="24"/>
          <w:lang w:val="ro-RO"/>
        </w:rPr>
        <w:t>ional</w:t>
      </w:r>
    </w:p>
    <w:p w14:paraId="0FD3EB05" w14:textId="2CB05A93" w:rsidR="00476C6C" w:rsidRPr="00714871" w:rsidRDefault="00476C6C" w:rsidP="00480A5E">
      <w:pPr>
        <w:jc w:val="both"/>
      </w:pPr>
      <w:r w:rsidRPr="00FD3F95">
        <w:rPr>
          <w:bCs/>
        </w:rPr>
        <w:t>8.1.</w:t>
      </w:r>
      <w:r w:rsidRPr="00714871">
        <w:t xml:space="preserve"> Toate fosilele, monedele, obiectele de valoare sau orice alte vestigii sau obiecte de interes arheologic descoperite pe amplasamentul lucrării sunt considerate, în rela</w:t>
      </w:r>
      <w:r w:rsidR="00714871" w:rsidRPr="00714871">
        <w:t>ț</w:t>
      </w:r>
      <w:r w:rsidRPr="00714871">
        <w:t>iile dintre păr</w:t>
      </w:r>
      <w:r w:rsidR="00714871" w:rsidRPr="00714871">
        <w:t>ț</w:t>
      </w:r>
      <w:r w:rsidRPr="00714871">
        <w:t>i, ca fiind proprietatea absolută a achizitorului.</w:t>
      </w:r>
    </w:p>
    <w:p w14:paraId="4FEBD07E" w14:textId="15F16731" w:rsidR="00476C6C" w:rsidRPr="00714871" w:rsidRDefault="00476C6C" w:rsidP="00480A5E">
      <w:pPr>
        <w:jc w:val="both"/>
      </w:pPr>
      <w:r w:rsidRPr="00FD3F95">
        <w:rPr>
          <w:bCs/>
        </w:rPr>
        <w:t>8.2.</w:t>
      </w:r>
      <w:r w:rsidRPr="00714871">
        <w:t xml:space="preserve"> Executantul are obliga</w:t>
      </w:r>
      <w:r w:rsidR="00714871" w:rsidRPr="00714871">
        <w:t>ț</w:t>
      </w:r>
      <w:r w:rsidRPr="00714871">
        <w:t>ia de a lua toate precau</w:t>
      </w:r>
      <w:r w:rsidR="00714871" w:rsidRPr="00714871">
        <w:t>ț</w:t>
      </w:r>
      <w:r w:rsidRPr="00714871">
        <w:t xml:space="preserve">iile necesare pentru ca muncitorii săi sau oricare alte persoane să nu îndepărteze sau să deterioreze obiectele prevăzute la clauza 8.1, iar imediat după descoperirea </w:t>
      </w:r>
      <w:r w:rsidR="00714871" w:rsidRPr="00714871">
        <w:t>ș</w:t>
      </w:r>
      <w:r w:rsidRPr="00714871">
        <w:t>i înainte de îndepărtarea lor, de a în</w:t>
      </w:r>
      <w:r w:rsidR="00714871" w:rsidRPr="00714871">
        <w:t>ș</w:t>
      </w:r>
      <w:r w:rsidRPr="00714871">
        <w:t>tiin</w:t>
      </w:r>
      <w:r w:rsidR="00714871" w:rsidRPr="00714871">
        <w:t>ț</w:t>
      </w:r>
      <w:r w:rsidRPr="00714871">
        <w:t xml:space="preserve">a achizitorul despre această descoperire </w:t>
      </w:r>
      <w:r w:rsidR="00714871" w:rsidRPr="00714871">
        <w:t>ș</w:t>
      </w:r>
      <w:r w:rsidRPr="00714871">
        <w:t>i de a îndeplini dispozi</w:t>
      </w:r>
      <w:r w:rsidR="00714871" w:rsidRPr="00714871">
        <w:t>ț</w:t>
      </w:r>
      <w:r w:rsidRPr="00714871">
        <w:t>iile primite de la achizitor privind îndepărtarea acestora. Dacă din cauza unor astfel de dispozi</w:t>
      </w:r>
      <w:r w:rsidR="00714871" w:rsidRPr="00714871">
        <w:t>ț</w:t>
      </w:r>
      <w:r w:rsidRPr="00714871">
        <w:t xml:space="preserve">ii executantul suferă întârzieri </w:t>
      </w:r>
      <w:r w:rsidR="00714871" w:rsidRPr="00714871">
        <w:t>ș</w:t>
      </w:r>
      <w:r w:rsidRPr="00714871">
        <w:t>i/sau cheltuieli suplimentare, atunci, prin consultare, păr</w:t>
      </w:r>
      <w:r w:rsidR="00714871" w:rsidRPr="00714871">
        <w:t>ț</w:t>
      </w:r>
      <w:r w:rsidRPr="00714871">
        <w:t>ile vor stabili:</w:t>
      </w:r>
    </w:p>
    <w:p w14:paraId="24AA5C06" w14:textId="6B346BE1" w:rsidR="00476C6C" w:rsidRPr="00714871" w:rsidRDefault="00476C6C" w:rsidP="00480A5E">
      <w:pPr>
        <w:widowControl/>
        <w:numPr>
          <w:ilvl w:val="0"/>
          <w:numId w:val="9"/>
        </w:numPr>
        <w:suppressAutoHyphens w:val="0"/>
        <w:jc w:val="both"/>
      </w:pPr>
      <w:r w:rsidRPr="00714871">
        <w:t>orice prelungire a duratei de execu</w:t>
      </w:r>
      <w:r w:rsidR="00714871" w:rsidRPr="00714871">
        <w:t>ț</w:t>
      </w:r>
      <w:r w:rsidRPr="00714871">
        <w:t>ie la care executantul are dreptul;</w:t>
      </w:r>
    </w:p>
    <w:p w14:paraId="36991B63" w14:textId="1CFEFE5F" w:rsidR="00476C6C" w:rsidRPr="00714871" w:rsidRDefault="00476C6C" w:rsidP="00480A5E">
      <w:pPr>
        <w:widowControl/>
        <w:numPr>
          <w:ilvl w:val="0"/>
          <w:numId w:val="9"/>
        </w:numPr>
        <w:suppressAutoHyphens w:val="0"/>
        <w:jc w:val="both"/>
      </w:pPr>
      <w:r w:rsidRPr="00714871">
        <w:t>totalul cheltuielilor suplimentare, care se va adăuga la pre</w:t>
      </w:r>
      <w:r w:rsidR="00714871" w:rsidRPr="00714871">
        <w:t>ț</w:t>
      </w:r>
      <w:r w:rsidRPr="00714871">
        <w:t>ul contractului.</w:t>
      </w:r>
    </w:p>
    <w:p w14:paraId="1942FA13" w14:textId="52B0286A" w:rsidR="009C7BF3" w:rsidRDefault="00476C6C" w:rsidP="00480A5E">
      <w:pPr>
        <w:jc w:val="both"/>
      </w:pPr>
      <w:r w:rsidRPr="00FD3F95">
        <w:rPr>
          <w:bCs/>
        </w:rPr>
        <w:t>8.3.</w:t>
      </w:r>
      <w:r w:rsidRPr="00714871">
        <w:t xml:space="preserve"> Achizitorul are obliga</w:t>
      </w:r>
      <w:r w:rsidR="00714871" w:rsidRPr="00714871">
        <w:t>ț</w:t>
      </w:r>
      <w:r w:rsidRPr="00714871">
        <w:t>ia, de îndată ce a luat la cuno</w:t>
      </w:r>
      <w:r w:rsidR="00714871" w:rsidRPr="00714871">
        <w:t>ș</w:t>
      </w:r>
      <w:r w:rsidRPr="00714871">
        <w:t>tin</w:t>
      </w:r>
      <w:r w:rsidR="00714871" w:rsidRPr="00714871">
        <w:t>ț</w:t>
      </w:r>
      <w:r w:rsidRPr="00714871">
        <w:t>ă despre descoperirea obiectelor prevăzute la clauza 8.1, de a în</w:t>
      </w:r>
      <w:r w:rsidR="00714871" w:rsidRPr="00714871">
        <w:t>ș</w:t>
      </w:r>
      <w:r w:rsidRPr="00714871">
        <w:t>tiin</w:t>
      </w:r>
      <w:r w:rsidR="00714871" w:rsidRPr="00714871">
        <w:t>ț</w:t>
      </w:r>
      <w:r w:rsidRPr="00714871">
        <w:t>a în acest sens organele de poli</w:t>
      </w:r>
      <w:r w:rsidR="00714871" w:rsidRPr="00714871">
        <w:t>ț</w:t>
      </w:r>
      <w:r w:rsidRPr="00714871">
        <w:t xml:space="preserve">ie </w:t>
      </w:r>
      <w:r w:rsidR="00714871" w:rsidRPr="00714871">
        <w:t>ș</w:t>
      </w:r>
      <w:r w:rsidRPr="00714871">
        <w:t>i comisia monumentelor istorice.</w:t>
      </w:r>
    </w:p>
    <w:p w14:paraId="318BE65E" w14:textId="77777777" w:rsidR="00B175F1" w:rsidRPr="00B70144" w:rsidRDefault="00B175F1" w:rsidP="00480A5E">
      <w:pPr>
        <w:jc w:val="both"/>
      </w:pPr>
    </w:p>
    <w:p w14:paraId="398072AF" w14:textId="23E74F64" w:rsidR="005F2116" w:rsidRPr="00B70144" w:rsidRDefault="005F2116" w:rsidP="00480A5E">
      <w:pPr>
        <w:pStyle w:val="DefaultText"/>
        <w:jc w:val="both"/>
        <w:rPr>
          <w:b/>
          <w:iCs/>
          <w:szCs w:val="24"/>
          <w:lang w:val="ro-RO"/>
        </w:rPr>
      </w:pPr>
      <w:r w:rsidRPr="00B70144">
        <w:rPr>
          <w:b/>
          <w:iCs/>
          <w:szCs w:val="24"/>
          <w:lang w:val="ro-RO"/>
        </w:rPr>
        <w:t xml:space="preserve">9. </w:t>
      </w:r>
      <w:r w:rsidR="00EF1ECF" w:rsidRPr="00B70144">
        <w:rPr>
          <w:b/>
          <w:iCs/>
          <w:szCs w:val="24"/>
          <w:lang w:val="ro-RO"/>
        </w:rPr>
        <w:t>Modalită</w:t>
      </w:r>
      <w:r w:rsidR="00714871" w:rsidRPr="00B70144">
        <w:rPr>
          <w:b/>
          <w:iCs/>
          <w:szCs w:val="24"/>
          <w:lang w:val="ro-RO"/>
        </w:rPr>
        <w:t>ț</w:t>
      </w:r>
      <w:r w:rsidR="00EF1ECF" w:rsidRPr="00B70144">
        <w:rPr>
          <w:b/>
          <w:iCs/>
          <w:szCs w:val="24"/>
          <w:lang w:val="ro-RO"/>
        </w:rPr>
        <w:t>i</w:t>
      </w:r>
      <w:r w:rsidRPr="00B70144">
        <w:rPr>
          <w:b/>
          <w:iCs/>
          <w:szCs w:val="24"/>
          <w:lang w:val="ro-RO"/>
        </w:rPr>
        <w:t xml:space="preserve"> de plată</w:t>
      </w:r>
    </w:p>
    <w:p w14:paraId="0FBC7DDE" w14:textId="3427CA70" w:rsidR="005F2116" w:rsidRPr="004B1EAF" w:rsidRDefault="005F2116" w:rsidP="00480A5E">
      <w:pPr>
        <w:pStyle w:val="DefaultText"/>
        <w:tabs>
          <w:tab w:val="left" w:pos="9356"/>
        </w:tabs>
        <w:jc w:val="both"/>
        <w:rPr>
          <w:rFonts w:eastAsia="Calibri"/>
          <w:noProof/>
          <w:szCs w:val="24"/>
          <w:lang w:val="ro-RO" w:eastAsia="x-none"/>
        </w:rPr>
      </w:pPr>
      <w:r w:rsidRPr="00481029">
        <w:rPr>
          <w:szCs w:val="24"/>
          <w:lang w:val="ro-RO"/>
        </w:rPr>
        <w:t>9.1. Plata execu</w:t>
      </w:r>
      <w:r w:rsidR="00714871" w:rsidRPr="00481029">
        <w:rPr>
          <w:szCs w:val="24"/>
          <w:lang w:val="ro-RO"/>
        </w:rPr>
        <w:t>ț</w:t>
      </w:r>
      <w:r w:rsidRPr="00481029">
        <w:rPr>
          <w:szCs w:val="24"/>
          <w:lang w:val="ro-RO"/>
        </w:rPr>
        <w:t>ie</w:t>
      </w:r>
      <w:r w:rsidR="008C7573" w:rsidRPr="00481029">
        <w:rPr>
          <w:szCs w:val="24"/>
          <w:lang w:val="ro-RO"/>
        </w:rPr>
        <w:t>i</w:t>
      </w:r>
      <w:r w:rsidRPr="00481029">
        <w:rPr>
          <w:szCs w:val="24"/>
          <w:lang w:val="ro-RO"/>
        </w:rPr>
        <w:t xml:space="preserve"> lucrărilor se face în lei, în baza facturilor emise de executant </w:t>
      </w:r>
      <w:r w:rsidR="00714871" w:rsidRPr="00481029">
        <w:rPr>
          <w:szCs w:val="24"/>
          <w:lang w:val="ro-RO"/>
        </w:rPr>
        <w:t>ș</w:t>
      </w:r>
      <w:r w:rsidRPr="00481029">
        <w:rPr>
          <w:szCs w:val="24"/>
          <w:lang w:val="ro-RO"/>
        </w:rPr>
        <w:t>i acceptate la plată de achizitor</w:t>
      </w:r>
      <w:r w:rsidR="004B1EAF" w:rsidRPr="00481029">
        <w:rPr>
          <w:rFonts w:eastAsia="Calibri"/>
          <w:noProof/>
          <w:szCs w:val="24"/>
          <w:lang w:val="ro-RO" w:eastAsia="x-none"/>
        </w:rPr>
        <w:t>. Facturile vor fi transmise prin sistem</w:t>
      </w:r>
      <w:r w:rsidR="0091671D">
        <w:rPr>
          <w:rFonts w:eastAsia="Calibri"/>
          <w:noProof/>
          <w:szCs w:val="24"/>
          <w:lang w:val="ro-RO" w:eastAsia="x-none"/>
        </w:rPr>
        <w:t>ul</w:t>
      </w:r>
      <w:r w:rsidR="004B1EAF" w:rsidRPr="00481029">
        <w:rPr>
          <w:rFonts w:eastAsia="Calibri"/>
          <w:noProof/>
          <w:szCs w:val="24"/>
          <w:lang w:val="ro-RO" w:eastAsia="x-none"/>
        </w:rPr>
        <w:t xml:space="preserve"> național privind factura electronică RO – e-Factura conform prevederilor Legii nr. 139/2022 cu modificările și completările</w:t>
      </w:r>
      <w:r w:rsidR="004B1EAF" w:rsidRPr="004B1EAF">
        <w:rPr>
          <w:rFonts w:eastAsia="Calibri"/>
          <w:noProof/>
          <w:szCs w:val="24"/>
          <w:lang w:val="ro-RO" w:eastAsia="x-none"/>
        </w:rPr>
        <w:t xml:space="preserve"> ulterioare.</w:t>
      </w:r>
    </w:p>
    <w:p w14:paraId="4D355C67" w14:textId="77777777" w:rsidR="005F2116" w:rsidRPr="00714871" w:rsidRDefault="005F2116" w:rsidP="00480A5E">
      <w:pPr>
        <w:jc w:val="both"/>
      </w:pPr>
      <w:r w:rsidRPr="00714871">
        <w:rPr>
          <w:i/>
        </w:rPr>
        <w:t>Nota:</w:t>
      </w:r>
    </w:p>
    <w:p w14:paraId="1326C273" w14:textId="44F01471" w:rsidR="005F2116" w:rsidRPr="00714871" w:rsidRDefault="007817B5" w:rsidP="00480A5E">
      <w:pPr>
        <w:pStyle w:val="Textbloc"/>
        <w:tabs>
          <w:tab w:val="left" w:pos="-2040"/>
          <w:tab w:val="left" w:pos="0"/>
          <w:tab w:val="left" w:pos="720"/>
        </w:tabs>
        <w:ind w:left="0" w:right="0"/>
        <w:jc w:val="both"/>
        <w:rPr>
          <w:i/>
          <w:sz w:val="24"/>
        </w:rPr>
      </w:pPr>
      <w:r w:rsidRPr="00714871">
        <w:rPr>
          <w:i/>
          <w:sz w:val="24"/>
        </w:rPr>
        <w:lastRenderedPageBreak/>
        <w:t>(1) Î</w:t>
      </w:r>
      <w:r w:rsidR="005F2116" w:rsidRPr="00714871">
        <w:rPr>
          <w:i/>
          <w:sz w:val="24"/>
        </w:rPr>
        <w:t>n cazul unei asocieri se va men</w:t>
      </w:r>
      <w:r w:rsidR="00714871" w:rsidRPr="00714871">
        <w:rPr>
          <w:i/>
          <w:sz w:val="24"/>
        </w:rPr>
        <w:t>ț</w:t>
      </w:r>
      <w:r w:rsidR="005F2116" w:rsidRPr="00714871">
        <w:rPr>
          <w:i/>
          <w:sz w:val="24"/>
        </w:rPr>
        <w:t>iona emitentul facturilor, respectiv liderul de asocia</w:t>
      </w:r>
      <w:r w:rsidR="00714871" w:rsidRPr="00714871">
        <w:rPr>
          <w:i/>
          <w:sz w:val="24"/>
        </w:rPr>
        <w:t>ț</w:t>
      </w:r>
      <w:r w:rsidR="005F2116" w:rsidRPr="00714871">
        <w:rPr>
          <w:i/>
          <w:sz w:val="24"/>
        </w:rPr>
        <w:t>ie sau asociatul/asocia</w:t>
      </w:r>
      <w:r w:rsidR="00714871" w:rsidRPr="00714871">
        <w:rPr>
          <w:i/>
          <w:sz w:val="24"/>
        </w:rPr>
        <w:t>ț</w:t>
      </w:r>
      <w:r w:rsidR="005F2116" w:rsidRPr="00714871">
        <w:rPr>
          <w:i/>
          <w:sz w:val="24"/>
        </w:rPr>
        <w:t xml:space="preserve">ii după caz, în vederea efectuării plătii </w:t>
      </w:r>
      <w:r w:rsidR="00EF1ECF" w:rsidRPr="00714871">
        <w:rPr>
          <w:i/>
          <w:sz w:val="24"/>
        </w:rPr>
        <w:t>către</w:t>
      </w:r>
      <w:r w:rsidR="005F2116" w:rsidRPr="00714871">
        <w:rPr>
          <w:i/>
          <w:sz w:val="24"/>
        </w:rPr>
        <w:t xml:space="preserve"> liderul de asocia</w:t>
      </w:r>
      <w:r w:rsidR="00714871" w:rsidRPr="00714871">
        <w:rPr>
          <w:i/>
          <w:sz w:val="24"/>
        </w:rPr>
        <w:t>ț</w:t>
      </w:r>
      <w:r w:rsidR="005F2116" w:rsidRPr="00714871">
        <w:rPr>
          <w:i/>
          <w:sz w:val="24"/>
        </w:rPr>
        <w:t>ie sau asociat/asocia</w:t>
      </w:r>
      <w:r w:rsidR="00714871" w:rsidRPr="00714871">
        <w:rPr>
          <w:i/>
          <w:sz w:val="24"/>
        </w:rPr>
        <w:t>ț</w:t>
      </w:r>
      <w:r w:rsidR="005F2116" w:rsidRPr="00714871">
        <w:rPr>
          <w:i/>
          <w:sz w:val="24"/>
        </w:rPr>
        <w:t>i în parte.</w:t>
      </w:r>
    </w:p>
    <w:p w14:paraId="09ACCBA7" w14:textId="78D4B579" w:rsidR="00F57FB8" w:rsidRPr="00050E15" w:rsidRDefault="005F2116" w:rsidP="00050E15">
      <w:pPr>
        <w:pStyle w:val="Textbloc"/>
        <w:tabs>
          <w:tab w:val="left" w:pos="-2040"/>
          <w:tab w:val="left" w:pos="0"/>
          <w:tab w:val="left" w:pos="720"/>
        </w:tabs>
        <w:ind w:left="0" w:right="0"/>
        <w:jc w:val="both"/>
        <w:rPr>
          <w:i/>
          <w:sz w:val="24"/>
        </w:rPr>
      </w:pPr>
      <w:r w:rsidRPr="00714871">
        <w:rPr>
          <w:i/>
          <w:sz w:val="24"/>
        </w:rPr>
        <w:t>(2)</w:t>
      </w:r>
      <w:r w:rsidRPr="00714871">
        <w:rPr>
          <w:sz w:val="24"/>
        </w:rPr>
        <w:t xml:space="preserve"> </w:t>
      </w:r>
      <w:r w:rsidR="00937DFE" w:rsidRPr="00714871">
        <w:rPr>
          <w:i/>
          <w:iCs/>
          <w:sz w:val="24"/>
        </w:rPr>
        <w:t>Î</w:t>
      </w:r>
      <w:r w:rsidRPr="00714871">
        <w:rPr>
          <w:i/>
          <w:iCs/>
          <w:sz w:val="24"/>
        </w:rPr>
        <w:t>n cazul</w:t>
      </w:r>
      <w:r w:rsidRPr="00714871">
        <w:rPr>
          <w:i/>
          <w:sz w:val="24"/>
        </w:rPr>
        <w:t xml:space="preserve"> în care un subcontractant î</w:t>
      </w:r>
      <w:r w:rsidR="00714871" w:rsidRPr="00714871">
        <w:rPr>
          <w:i/>
          <w:sz w:val="24"/>
        </w:rPr>
        <w:t>ș</w:t>
      </w:r>
      <w:r w:rsidRPr="00714871">
        <w:rPr>
          <w:i/>
          <w:sz w:val="24"/>
        </w:rPr>
        <w:t xml:space="preserve">i exprimă </w:t>
      </w:r>
      <w:r w:rsidR="00EF1ECF" w:rsidRPr="00714871">
        <w:rPr>
          <w:i/>
          <w:sz w:val="24"/>
        </w:rPr>
        <w:t>op</w:t>
      </w:r>
      <w:r w:rsidR="00714871" w:rsidRPr="00714871">
        <w:rPr>
          <w:i/>
          <w:sz w:val="24"/>
        </w:rPr>
        <w:t>ț</w:t>
      </w:r>
      <w:r w:rsidR="00EF1ECF" w:rsidRPr="00714871">
        <w:rPr>
          <w:i/>
          <w:sz w:val="24"/>
        </w:rPr>
        <w:t>iunea</w:t>
      </w:r>
      <w:r w:rsidRPr="00714871">
        <w:rPr>
          <w:i/>
          <w:sz w:val="24"/>
        </w:rPr>
        <w:t xml:space="preserve"> de a fi plătit direct, </w:t>
      </w:r>
      <w:r w:rsidR="00EF1ECF" w:rsidRPr="00714871">
        <w:rPr>
          <w:i/>
          <w:sz w:val="24"/>
        </w:rPr>
        <w:t>operează</w:t>
      </w:r>
      <w:r w:rsidRPr="00714871">
        <w:rPr>
          <w:i/>
          <w:sz w:val="24"/>
        </w:rPr>
        <w:t xml:space="preserve"> transferul de drept al obliga</w:t>
      </w:r>
      <w:r w:rsidR="00714871" w:rsidRPr="00714871">
        <w:rPr>
          <w:i/>
          <w:sz w:val="24"/>
        </w:rPr>
        <w:t>ț</w:t>
      </w:r>
      <w:r w:rsidRPr="00714871">
        <w:rPr>
          <w:i/>
          <w:sz w:val="24"/>
        </w:rPr>
        <w:t>iei de plată către subcontractant/subcontractan</w:t>
      </w:r>
      <w:r w:rsidR="00714871" w:rsidRPr="00714871">
        <w:rPr>
          <w:i/>
          <w:sz w:val="24"/>
        </w:rPr>
        <w:t>ț</w:t>
      </w:r>
      <w:r w:rsidRPr="00714871">
        <w:rPr>
          <w:i/>
          <w:sz w:val="24"/>
        </w:rPr>
        <w:t>i pentru partea/</w:t>
      </w:r>
      <w:r w:rsidR="00240BFF" w:rsidRPr="00714871">
        <w:rPr>
          <w:i/>
          <w:sz w:val="24"/>
        </w:rPr>
        <w:t>păr</w:t>
      </w:r>
      <w:r w:rsidR="00714871" w:rsidRPr="00714871">
        <w:rPr>
          <w:i/>
          <w:sz w:val="24"/>
        </w:rPr>
        <w:t>ț</w:t>
      </w:r>
      <w:r w:rsidR="00240BFF" w:rsidRPr="00714871">
        <w:rPr>
          <w:i/>
          <w:sz w:val="24"/>
        </w:rPr>
        <w:t>ile</w:t>
      </w:r>
      <w:r w:rsidRPr="00714871">
        <w:rPr>
          <w:i/>
          <w:sz w:val="24"/>
        </w:rPr>
        <w:t xml:space="preserve"> din contract aferentă/aferente acestuia/acestora în momentul în care a fost confirmată îndeplinirea obliga</w:t>
      </w:r>
      <w:r w:rsidR="00714871" w:rsidRPr="00714871">
        <w:rPr>
          <w:i/>
          <w:sz w:val="24"/>
        </w:rPr>
        <w:t>ț</w:t>
      </w:r>
      <w:r w:rsidRPr="00714871">
        <w:rPr>
          <w:i/>
          <w:sz w:val="24"/>
        </w:rPr>
        <w:t>iilor asumate prin contractul de subcontractare. Confirmarea îndeplinirii obliga</w:t>
      </w:r>
      <w:r w:rsidR="00714871" w:rsidRPr="00714871">
        <w:rPr>
          <w:i/>
          <w:sz w:val="24"/>
        </w:rPr>
        <w:t>ț</w:t>
      </w:r>
      <w:r w:rsidRPr="00714871">
        <w:rPr>
          <w:i/>
          <w:sz w:val="24"/>
        </w:rPr>
        <w:t>iilor asumate se va face prin documente agreate de toate cele trei păr</w:t>
      </w:r>
      <w:r w:rsidR="00714871" w:rsidRPr="00714871">
        <w:rPr>
          <w:i/>
          <w:sz w:val="24"/>
        </w:rPr>
        <w:t>ț</w:t>
      </w:r>
      <w:r w:rsidRPr="00714871">
        <w:rPr>
          <w:i/>
          <w:sz w:val="24"/>
        </w:rPr>
        <w:t xml:space="preserve">i, respectiv </w:t>
      </w:r>
      <w:r w:rsidR="009E07F1" w:rsidRPr="00714871">
        <w:rPr>
          <w:i/>
          <w:sz w:val="24"/>
        </w:rPr>
        <w:t>achizitor</w:t>
      </w:r>
      <w:r w:rsidRPr="00714871">
        <w:rPr>
          <w:i/>
          <w:sz w:val="24"/>
        </w:rPr>
        <w:t xml:space="preserve">, </w:t>
      </w:r>
      <w:r w:rsidR="009E07F1" w:rsidRPr="00714871">
        <w:rPr>
          <w:i/>
          <w:sz w:val="24"/>
        </w:rPr>
        <w:t>executant</w:t>
      </w:r>
      <w:r w:rsidRPr="00714871">
        <w:rPr>
          <w:i/>
          <w:sz w:val="24"/>
        </w:rPr>
        <w:t xml:space="preserve"> </w:t>
      </w:r>
      <w:r w:rsidR="00714871" w:rsidRPr="00714871">
        <w:rPr>
          <w:i/>
          <w:sz w:val="24"/>
        </w:rPr>
        <w:t>ș</w:t>
      </w:r>
      <w:r w:rsidRPr="00714871">
        <w:rPr>
          <w:i/>
          <w:sz w:val="24"/>
        </w:rPr>
        <w:t xml:space="preserve">i subcontractant sau de </w:t>
      </w:r>
      <w:r w:rsidR="009E07F1" w:rsidRPr="00714871">
        <w:rPr>
          <w:i/>
          <w:sz w:val="24"/>
        </w:rPr>
        <w:t>achizitor</w:t>
      </w:r>
      <w:r w:rsidRPr="00714871">
        <w:rPr>
          <w:i/>
          <w:sz w:val="24"/>
        </w:rPr>
        <w:t xml:space="preserve"> </w:t>
      </w:r>
      <w:r w:rsidR="00714871" w:rsidRPr="00714871">
        <w:rPr>
          <w:i/>
          <w:sz w:val="24"/>
        </w:rPr>
        <w:t>ș</w:t>
      </w:r>
      <w:r w:rsidRPr="00714871">
        <w:rPr>
          <w:i/>
          <w:sz w:val="24"/>
        </w:rPr>
        <w:t xml:space="preserve">i subcontractant atunci când în mod nejustificat </w:t>
      </w:r>
      <w:r w:rsidR="009E07F1" w:rsidRPr="00714871">
        <w:rPr>
          <w:i/>
          <w:sz w:val="24"/>
        </w:rPr>
        <w:t>executant</w:t>
      </w:r>
      <w:r w:rsidRPr="00714871">
        <w:rPr>
          <w:i/>
          <w:sz w:val="24"/>
        </w:rPr>
        <w:t>ul blochează confirmarea executării serviciilor</w:t>
      </w:r>
      <w:r w:rsidR="00406B16" w:rsidRPr="00714871">
        <w:rPr>
          <w:i/>
          <w:sz w:val="24"/>
        </w:rPr>
        <w:t xml:space="preserve"> sau lucrărilor</w:t>
      </w:r>
      <w:r w:rsidRPr="00714871">
        <w:rPr>
          <w:i/>
          <w:sz w:val="24"/>
        </w:rPr>
        <w:t xml:space="preserve"> asumate de subcontractant.</w:t>
      </w:r>
    </w:p>
    <w:p w14:paraId="49B16473" w14:textId="086A89B6" w:rsidR="005F2116" w:rsidRPr="00714871" w:rsidRDefault="005F2116" w:rsidP="00480A5E">
      <w:pPr>
        <w:pStyle w:val="DefaultText"/>
        <w:jc w:val="both"/>
        <w:rPr>
          <w:szCs w:val="24"/>
          <w:lang w:val="ro-RO"/>
        </w:rPr>
      </w:pPr>
      <w:r w:rsidRPr="00481029">
        <w:rPr>
          <w:rFonts w:eastAsia="Times New Roman"/>
          <w:szCs w:val="24"/>
          <w:lang w:val="ro-RO"/>
        </w:rPr>
        <w:t>9.</w:t>
      </w:r>
      <w:r w:rsidR="00050E15">
        <w:rPr>
          <w:rFonts w:eastAsia="Times New Roman"/>
          <w:szCs w:val="24"/>
          <w:lang w:val="ro-RO"/>
        </w:rPr>
        <w:t>2</w:t>
      </w:r>
      <w:r w:rsidRPr="00481029">
        <w:rPr>
          <w:rFonts w:eastAsia="Times New Roman"/>
          <w:szCs w:val="24"/>
          <w:lang w:val="ro-RO"/>
        </w:rPr>
        <w:t>.</w:t>
      </w:r>
      <w:r w:rsidRPr="00714871">
        <w:rPr>
          <w:rFonts w:eastAsia="Times New Roman"/>
          <w:szCs w:val="24"/>
          <w:lang w:val="ro-RO"/>
        </w:rPr>
        <w:t xml:space="preserve"> </w:t>
      </w:r>
      <w:r w:rsidRPr="00714871">
        <w:rPr>
          <w:szCs w:val="24"/>
          <w:lang w:val="ro-RO"/>
        </w:rPr>
        <w:t xml:space="preserve">În termen de </w:t>
      </w:r>
      <w:r w:rsidRPr="00050E15">
        <w:rPr>
          <w:bCs/>
          <w:szCs w:val="24"/>
          <w:lang w:val="ro-RO"/>
        </w:rPr>
        <w:t>10 zile de</w:t>
      </w:r>
      <w:r w:rsidRPr="00714871">
        <w:rPr>
          <w:szCs w:val="24"/>
          <w:lang w:val="ro-RO"/>
        </w:rPr>
        <w:t xml:space="preserve"> la data depunerii </w:t>
      </w:r>
      <w:r w:rsidR="007817B5" w:rsidRPr="00714871">
        <w:rPr>
          <w:szCs w:val="24"/>
          <w:lang w:val="ro-RO"/>
        </w:rPr>
        <w:t>situa</w:t>
      </w:r>
      <w:r w:rsidR="00714871" w:rsidRPr="00714871">
        <w:rPr>
          <w:szCs w:val="24"/>
          <w:lang w:val="ro-RO"/>
        </w:rPr>
        <w:t>ț</w:t>
      </w:r>
      <w:r w:rsidR="007817B5" w:rsidRPr="00714871">
        <w:rPr>
          <w:szCs w:val="24"/>
          <w:lang w:val="ro-RO"/>
        </w:rPr>
        <w:t xml:space="preserve">iilor de lucrări </w:t>
      </w:r>
      <w:r w:rsidRPr="00714871">
        <w:rPr>
          <w:szCs w:val="24"/>
          <w:lang w:val="ro-RO"/>
        </w:rPr>
        <w:t xml:space="preserve">de către executant, achizitorul va transmite </w:t>
      </w:r>
      <w:r w:rsidR="009E07F1" w:rsidRPr="00714871">
        <w:rPr>
          <w:szCs w:val="24"/>
          <w:lang w:val="ro-RO"/>
        </w:rPr>
        <w:t>executantului</w:t>
      </w:r>
      <w:r w:rsidRPr="00714871">
        <w:rPr>
          <w:szCs w:val="24"/>
          <w:lang w:val="ro-RO"/>
        </w:rPr>
        <w:t>, dac</w:t>
      </w:r>
      <w:r w:rsidR="00C25B9E" w:rsidRPr="00714871">
        <w:rPr>
          <w:szCs w:val="24"/>
          <w:lang w:val="ro-RO"/>
        </w:rPr>
        <w:t>ă</w:t>
      </w:r>
      <w:r w:rsidRPr="00714871">
        <w:rPr>
          <w:szCs w:val="24"/>
          <w:lang w:val="ro-RO"/>
        </w:rPr>
        <w:t xml:space="preserve"> este cazul, motivul </w:t>
      </w:r>
      <w:r w:rsidR="00722138" w:rsidRPr="00714871">
        <w:rPr>
          <w:szCs w:val="24"/>
          <w:lang w:val="ro-RO"/>
        </w:rPr>
        <w:t xml:space="preserve">justificat al </w:t>
      </w:r>
      <w:r w:rsidRPr="00714871">
        <w:rPr>
          <w:szCs w:val="24"/>
          <w:lang w:val="ro-RO"/>
        </w:rPr>
        <w:t xml:space="preserve">refuzului, acceptării la plată a </w:t>
      </w:r>
      <w:r w:rsidR="007817B5" w:rsidRPr="00714871">
        <w:rPr>
          <w:szCs w:val="24"/>
          <w:lang w:val="ro-RO"/>
        </w:rPr>
        <w:t>acestor situa</w:t>
      </w:r>
      <w:r w:rsidR="00714871" w:rsidRPr="00714871">
        <w:rPr>
          <w:szCs w:val="24"/>
          <w:lang w:val="ro-RO"/>
        </w:rPr>
        <w:t>ț</w:t>
      </w:r>
      <w:r w:rsidR="007817B5" w:rsidRPr="00714871">
        <w:rPr>
          <w:szCs w:val="24"/>
          <w:lang w:val="ro-RO"/>
        </w:rPr>
        <w:t>ii de lucrări</w:t>
      </w:r>
      <w:r w:rsidRPr="00714871">
        <w:rPr>
          <w:szCs w:val="24"/>
          <w:lang w:val="ro-RO"/>
        </w:rPr>
        <w:t>.</w:t>
      </w:r>
    </w:p>
    <w:p w14:paraId="5DAFE886" w14:textId="61893D77" w:rsidR="005F2116" w:rsidRPr="00714871" w:rsidRDefault="005F2116" w:rsidP="00480A5E">
      <w:pPr>
        <w:pStyle w:val="DefaultText"/>
        <w:jc w:val="both"/>
        <w:rPr>
          <w:szCs w:val="24"/>
          <w:lang w:val="ro-RO"/>
        </w:rPr>
      </w:pPr>
      <w:r w:rsidRPr="00481029">
        <w:rPr>
          <w:szCs w:val="24"/>
          <w:lang w:val="ro-RO"/>
        </w:rPr>
        <w:t>9.</w:t>
      </w:r>
      <w:r w:rsidR="00050E15">
        <w:rPr>
          <w:szCs w:val="24"/>
          <w:lang w:val="ro-RO"/>
        </w:rPr>
        <w:t>3</w:t>
      </w:r>
      <w:r w:rsidRPr="00481029">
        <w:rPr>
          <w:szCs w:val="24"/>
          <w:lang w:val="ro-RO"/>
        </w:rPr>
        <w:t>.</w:t>
      </w:r>
      <w:r w:rsidRPr="00714871">
        <w:rPr>
          <w:szCs w:val="24"/>
          <w:lang w:val="ro-RO"/>
        </w:rPr>
        <w:t xml:space="preserve"> În termen de 10 zile de la primirea unui eventual refuz</w:t>
      </w:r>
      <w:r w:rsidR="00722138" w:rsidRPr="00714871">
        <w:rPr>
          <w:szCs w:val="24"/>
          <w:lang w:val="ro-RO"/>
        </w:rPr>
        <w:t xml:space="preserve"> justificat din partea achizitorului</w:t>
      </w:r>
      <w:r w:rsidRPr="00714871">
        <w:rPr>
          <w:szCs w:val="24"/>
          <w:lang w:val="ro-RO"/>
        </w:rPr>
        <w:t xml:space="preserve">, </w:t>
      </w:r>
      <w:r w:rsidR="00F60F55" w:rsidRPr="00714871">
        <w:rPr>
          <w:szCs w:val="24"/>
          <w:lang w:val="ro-RO"/>
        </w:rPr>
        <w:t>executant</w:t>
      </w:r>
      <w:r w:rsidRPr="00714871">
        <w:rPr>
          <w:szCs w:val="24"/>
          <w:lang w:val="ro-RO"/>
        </w:rPr>
        <w:t xml:space="preserve">ul este obligat să </w:t>
      </w:r>
      <w:r w:rsidR="00240BFF" w:rsidRPr="00714871">
        <w:rPr>
          <w:szCs w:val="24"/>
          <w:lang w:val="ro-RO"/>
        </w:rPr>
        <w:t>refacă</w:t>
      </w:r>
      <w:r w:rsidRPr="00714871">
        <w:rPr>
          <w:szCs w:val="24"/>
          <w:lang w:val="ro-RO"/>
        </w:rPr>
        <w:t xml:space="preserve"> </w:t>
      </w:r>
      <w:r w:rsidR="00F1787B" w:rsidRPr="00714871">
        <w:rPr>
          <w:szCs w:val="24"/>
          <w:lang w:val="ro-RO"/>
        </w:rPr>
        <w:t>situa</w:t>
      </w:r>
      <w:r w:rsidR="00714871" w:rsidRPr="00714871">
        <w:rPr>
          <w:szCs w:val="24"/>
          <w:lang w:val="ro-RO"/>
        </w:rPr>
        <w:t>ț</w:t>
      </w:r>
      <w:r w:rsidR="00F1787B" w:rsidRPr="00714871">
        <w:rPr>
          <w:szCs w:val="24"/>
          <w:lang w:val="ro-RO"/>
        </w:rPr>
        <w:t>ia de lucrări</w:t>
      </w:r>
      <w:r w:rsidRPr="00714871">
        <w:rPr>
          <w:szCs w:val="24"/>
          <w:lang w:val="ro-RO"/>
        </w:rPr>
        <w:t xml:space="preserve"> </w:t>
      </w:r>
      <w:r w:rsidR="00714871" w:rsidRPr="00714871">
        <w:rPr>
          <w:szCs w:val="24"/>
          <w:lang w:val="ro-RO"/>
        </w:rPr>
        <w:t>ș</w:t>
      </w:r>
      <w:r w:rsidRPr="00714871">
        <w:rPr>
          <w:szCs w:val="24"/>
          <w:lang w:val="ro-RO"/>
        </w:rPr>
        <w:t xml:space="preserve">i </w:t>
      </w:r>
      <w:r w:rsidR="00F1787B" w:rsidRPr="00714871">
        <w:rPr>
          <w:szCs w:val="24"/>
          <w:lang w:val="ro-RO"/>
        </w:rPr>
        <w:t>documentele justificative care o</w:t>
      </w:r>
      <w:r w:rsidRPr="00714871">
        <w:rPr>
          <w:szCs w:val="24"/>
          <w:lang w:val="ro-RO"/>
        </w:rPr>
        <w:t xml:space="preserve"> înso</w:t>
      </w:r>
      <w:r w:rsidR="00714871" w:rsidRPr="00714871">
        <w:rPr>
          <w:szCs w:val="24"/>
          <w:lang w:val="ro-RO"/>
        </w:rPr>
        <w:t>ț</w:t>
      </w:r>
      <w:r w:rsidRPr="00714871">
        <w:rPr>
          <w:szCs w:val="24"/>
          <w:lang w:val="ro-RO"/>
        </w:rPr>
        <w:t xml:space="preserve">esc, </w:t>
      </w:r>
      <w:r w:rsidR="00240BFF" w:rsidRPr="00714871">
        <w:rPr>
          <w:szCs w:val="24"/>
          <w:lang w:val="ro-RO"/>
        </w:rPr>
        <w:t>situa</w:t>
      </w:r>
      <w:r w:rsidR="00714871" w:rsidRPr="00714871">
        <w:rPr>
          <w:szCs w:val="24"/>
          <w:lang w:val="ro-RO"/>
        </w:rPr>
        <w:t>ț</w:t>
      </w:r>
      <w:r w:rsidR="00240BFF" w:rsidRPr="00714871">
        <w:rPr>
          <w:szCs w:val="24"/>
          <w:lang w:val="ro-RO"/>
        </w:rPr>
        <w:t>ie</w:t>
      </w:r>
      <w:r w:rsidR="00F1787B" w:rsidRPr="00714871">
        <w:rPr>
          <w:szCs w:val="24"/>
          <w:lang w:val="ro-RO"/>
        </w:rPr>
        <w:t xml:space="preserve"> în care termenul de verificare</w:t>
      </w:r>
      <w:r w:rsidRPr="00714871">
        <w:rPr>
          <w:szCs w:val="24"/>
          <w:lang w:val="ro-RO"/>
        </w:rPr>
        <w:t xml:space="preserve"> al obliga</w:t>
      </w:r>
      <w:r w:rsidR="00714871" w:rsidRPr="00714871">
        <w:rPr>
          <w:szCs w:val="24"/>
          <w:lang w:val="ro-RO"/>
        </w:rPr>
        <w:t>ț</w:t>
      </w:r>
      <w:r w:rsidRPr="00714871">
        <w:rPr>
          <w:szCs w:val="24"/>
          <w:lang w:val="ro-RO"/>
        </w:rPr>
        <w:t xml:space="preserve">iilor curge pentru </w:t>
      </w:r>
      <w:r w:rsidR="009E07F1" w:rsidRPr="00714871">
        <w:rPr>
          <w:szCs w:val="24"/>
          <w:lang w:val="ro-RO"/>
        </w:rPr>
        <w:t>achizitor</w:t>
      </w:r>
      <w:r w:rsidRPr="00714871">
        <w:rPr>
          <w:szCs w:val="24"/>
          <w:lang w:val="ro-RO"/>
        </w:rPr>
        <w:t xml:space="preserve"> de la data transmiterii documentelor rectificate.</w:t>
      </w:r>
    </w:p>
    <w:p w14:paraId="24B34071" w14:textId="1D87AFB0" w:rsidR="00094E31" w:rsidRDefault="005F2116" w:rsidP="00094E31">
      <w:pPr>
        <w:pStyle w:val="DefaultText"/>
        <w:tabs>
          <w:tab w:val="left" w:pos="9356"/>
        </w:tabs>
        <w:jc w:val="both"/>
        <w:rPr>
          <w:rFonts w:eastAsia="Calibri"/>
          <w:noProof/>
          <w:szCs w:val="24"/>
          <w:lang w:val="ro-RO" w:eastAsia="ro-RO"/>
        </w:rPr>
      </w:pPr>
      <w:r w:rsidRPr="00C410FA">
        <w:rPr>
          <w:szCs w:val="24"/>
          <w:lang w:val="ro-RO"/>
        </w:rPr>
        <w:t>9.</w:t>
      </w:r>
      <w:r w:rsidR="00DC5CD5">
        <w:rPr>
          <w:szCs w:val="24"/>
          <w:lang w:val="ro-RO"/>
        </w:rPr>
        <w:t>4</w:t>
      </w:r>
      <w:r w:rsidRPr="00C410FA">
        <w:rPr>
          <w:szCs w:val="24"/>
          <w:lang w:val="ro-RO"/>
        </w:rPr>
        <w:t xml:space="preserve">. </w:t>
      </w:r>
      <w:r w:rsidR="00800D7D" w:rsidRPr="00C410FA">
        <w:rPr>
          <w:szCs w:val="24"/>
          <w:lang w:val="ro-RO"/>
        </w:rPr>
        <w:t xml:space="preserve">(1) </w:t>
      </w:r>
      <w:r w:rsidR="00094E31" w:rsidRPr="00094E31">
        <w:rPr>
          <w:rFonts w:eastAsia="Calibri"/>
          <w:noProof/>
          <w:szCs w:val="24"/>
          <w:lang w:val="ro-RO" w:eastAsia="ro-RO"/>
        </w:rPr>
        <w:t xml:space="preserve">Plata facturilor emise în baza contractului se va face după verificarea și confirmarea datelor înscrise în factură și în documentele însoțitoare, în termen de maxim 30 de zile de la data primirii și înregistrării acesteia la registratura autorității contractante, în ordinea cronologică a înregistrării facturilor în evidența achizitorului, termen ce reprezintă scadența la plată. </w:t>
      </w:r>
    </w:p>
    <w:p w14:paraId="5F6E76E0" w14:textId="46397110" w:rsidR="00800D7D" w:rsidRPr="00714871" w:rsidRDefault="00A83F9E" w:rsidP="00094E31">
      <w:pPr>
        <w:pStyle w:val="DefaultText"/>
        <w:tabs>
          <w:tab w:val="left" w:pos="9356"/>
        </w:tabs>
        <w:jc w:val="both"/>
        <w:rPr>
          <w:szCs w:val="24"/>
          <w:lang w:val="ro-RO"/>
        </w:rPr>
      </w:pPr>
      <w:r w:rsidRPr="00714871">
        <w:rPr>
          <w:szCs w:val="24"/>
          <w:lang w:val="ro-RO"/>
        </w:rPr>
        <w:t>(2</w:t>
      </w:r>
      <w:r w:rsidR="00800D7D" w:rsidRPr="00714871">
        <w:rPr>
          <w:szCs w:val="24"/>
          <w:lang w:val="ro-RO"/>
        </w:rPr>
        <w:t>) Factura se va emite numai după acceptarea situa</w:t>
      </w:r>
      <w:r w:rsidR="00714871" w:rsidRPr="00714871">
        <w:rPr>
          <w:szCs w:val="24"/>
          <w:lang w:val="ro-RO"/>
        </w:rPr>
        <w:t>ț</w:t>
      </w:r>
      <w:r w:rsidR="00800D7D" w:rsidRPr="00714871">
        <w:rPr>
          <w:szCs w:val="24"/>
          <w:lang w:val="ro-RO"/>
        </w:rPr>
        <w:t xml:space="preserve">iilor de lucrări </w:t>
      </w:r>
      <w:r w:rsidR="00714871" w:rsidRPr="00714871">
        <w:rPr>
          <w:szCs w:val="24"/>
          <w:lang w:val="ro-RO"/>
        </w:rPr>
        <w:t>ș</w:t>
      </w:r>
      <w:r w:rsidR="00800D7D" w:rsidRPr="00714871">
        <w:rPr>
          <w:szCs w:val="24"/>
          <w:lang w:val="ro-RO"/>
        </w:rPr>
        <w:t>i la valoarea acceptată</w:t>
      </w:r>
      <w:r w:rsidR="00350309" w:rsidRPr="00714871">
        <w:rPr>
          <w:szCs w:val="24"/>
          <w:lang w:val="ro-RO"/>
        </w:rPr>
        <w:t xml:space="preserve"> a situa</w:t>
      </w:r>
      <w:r w:rsidR="00714871" w:rsidRPr="00714871">
        <w:rPr>
          <w:szCs w:val="24"/>
          <w:lang w:val="ro-RO"/>
        </w:rPr>
        <w:t>ț</w:t>
      </w:r>
      <w:r w:rsidR="00350309" w:rsidRPr="00714871">
        <w:rPr>
          <w:szCs w:val="24"/>
          <w:lang w:val="ro-RO"/>
        </w:rPr>
        <w:t>iilor de lucrări</w:t>
      </w:r>
      <w:r w:rsidR="00800D7D" w:rsidRPr="00714871">
        <w:rPr>
          <w:szCs w:val="24"/>
          <w:lang w:val="ro-RO"/>
        </w:rPr>
        <w:t>.</w:t>
      </w:r>
    </w:p>
    <w:p w14:paraId="2BD34C4A" w14:textId="3FE6AFCA" w:rsidR="00800D7D" w:rsidRPr="00714871" w:rsidRDefault="00A83F9E" w:rsidP="00480A5E">
      <w:pPr>
        <w:jc w:val="both"/>
      </w:pPr>
      <w:r w:rsidRPr="00714871">
        <w:t>(3</w:t>
      </w:r>
      <w:r w:rsidR="00800D7D" w:rsidRPr="00714871">
        <w:t xml:space="preserve">) Facturile emise </w:t>
      </w:r>
      <w:r w:rsidR="00714871" w:rsidRPr="00714871">
        <w:t>ș</w:t>
      </w:r>
      <w:r w:rsidR="00800D7D" w:rsidRPr="00714871">
        <w:t>i înaintate, înainte de acceptarea situa</w:t>
      </w:r>
      <w:r w:rsidR="00714871" w:rsidRPr="00714871">
        <w:t>ț</w:t>
      </w:r>
      <w:r w:rsidR="00800D7D" w:rsidRPr="00714871">
        <w:t>iilor de lucrări nu constituie obliga</w:t>
      </w:r>
      <w:r w:rsidR="00714871" w:rsidRPr="00714871">
        <w:t>ț</w:t>
      </w:r>
      <w:r w:rsidR="00800D7D" w:rsidRPr="00714871">
        <w:t xml:space="preserve">ie de plată pentru achizitor </w:t>
      </w:r>
      <w:r w:rsidR="00714871" w:rsidRPr="00714871">
        <w:t>ș</w:t>
      </w:r>
      <w:r w:rsidR="00800D7D" w:rsidRPr="00714871">
        <w:t>i vor fi restituite executantului în termen de 5 zile de la primire.</w:t>
      </w:r>
    </w:p>
    <w:p w14:paraId="64226F59" w14:textId="77509630" w:rsidR="00800D7D" w:rsidRPr="00714871" w:rsidRDefault="00A83F9E" w:rsidP="00480A5E">
      <w:pPr>
        <w:jc w:val="both"/>
      </w:pPr>
      <w:r w:rsidRPr="00714871">
        <w:t>(4</w:t>
      </w:r>
      <w:r w:rsidR="00800D7D" w:rsidRPr="00714871">
        <w:t>) Plata se va face pe baza facturilor emise de executant. Plata execu</w:t>
      </w:r>
      <w:r w:rsidR="00714871" w:rsidRPr="00714871">
        <w:t>ț</w:t>
      </w:r>
      <w:r w:rsidR="00800D7D" w:rsidRPr="00714871">
        <w:t>iei se va efectua în lei.</w:t>
      </w:r>
    </w:p>
    <w:p w14:paraId="332C6DB2" w14:textId="365D3552" w:rsidR="00721B31" w:rsidRPr="00714871" w:rsidRDefault="00721B31" w:rsidP="00480A5E">
      <w:pPr>
        <w:jc w:val="both"/>
      </w:pPr>
      <w:r w:rsidRPr="00714871">
        <w:t>(</w:t>
      </w:r>
      <w:r w:rsidR="00BB6EB3" w:rsidRPr="00714871">
        <w:t>5</w:t>
      </w:r>
      <w:r w:rsidRPr="00714871">
        <w:t xml:space="preserve">) Executantul este </w:t>
      </w:r>
      <w:r w:rsidR="00714871" w:rsidRPr="00714871">
        <w:t>răspunzător</w:t>
      </w:r>
      <w:r w:rsidRPr="00714871">
        <w:t xml:space="preserve"> de corectitudinea </w:t>
      </w:r>
      <w:r w:rsidR="00714871" w:rsidRPr="00714871">
        <w:t>ș</w:t>
      </w:r>
      <w:r w:rsidRPr="00714871">
        <w:t xml:space="preserve">i exactitatea datelor înscrise în facturi </w:t>
      </w:r>
      <w:r w:rsidR="00714871" w:rsidRPr="00714871">
        <w:t>ș</w:t>
      </w:r>
      <w:r w:rsidRPr="00714871">
        <w:t xml:space="preserve">i se obligă să restituie atât sumele încasate în plus cât </w:t>
      </w:r>
      <w:r w:rsidR="00714871" w:rsidRPr="00714871">
        <w:t>ș</w:t>
      </w:r>
      <w:r w:rsidRPr="00714871">
        <w:t>i foloasele realizate necuvenit, aferente acestora.</w:t>
      </w:r>
      <w:r w:rsidR="00481029">
        <w:t xml:space="preserve">  </w:t>
      </w:r>
      <w:r w:rsidRPr="00714871">
        <w:t>Prezentarea cu date eronate sau incomplete, fa</w:t>
      </w:r>
      <w:r w:rsidR="00714871" w:rsidRPr="00714871">
        <w:t>ț</w:t>
      </w:r>
      <w:r w:rsidRPr="00714871">
        <w:t xml:space="preserve">ă de prevederile legii </w:t>
      </w:r>
      <w:r w:rsidR="00714871" w:rsidRPr="00714871">
        <w:t>ș</w:t>
      </w:r>
      <w:r w:rsidRPr="00714871">
        <w:t>i ale contractului de achizi</w:t>
      </w:r>
      <w:r w:rsidR="00714871" w:rsidRPr="00714871">
        <w:t>ț</w:t>
      </w:r>
      <w:r w:rsidRPr="00714871">
        <w:t xml:space="preserve">ie, a facturilor spre decontare, face să nu curgă termenul de plată, dacă achizitorul sesizează executantul despre neregulile constatate </w:t>
      </w:r>
      <w:r w:rsidR="00714871" w:rsidRPr="00714871">
        <w:t>ș</w:t>
      </w:r>
      <w:r w:rsidRPr="00714871">
        <w:t xml:space="preserve">i returnează facturile în original, în termen de 15 zile de la primirea facturii. Un nou termen de plată va curge de la confirmarea de către achizitor a noilor facturi prezentate de executant completate cu date corecte, potrivit legii </w:t>
      </w:r>
      <w:r w:rsidR="00714871" w:rsidRPr="00714871">
        <w:t>ș</w:t>
      </w:r>
      <w:r w:rsidRPr="00714871">
        <w:t>i contractului.</w:t>
      </w:r>
    </w:p>
    <w:p w14:paraId="4A790DAB" w14:textId="7A1DCF95" w:rsidR="00721B31" w:rsidRPr="00714871" w:rsidRDefault="00721B31" w:rsidP="00480A5E">
      <w:pPr>
        <w:jc w:val="both"/>
      </w:pPr>
      <w:r w:rsidRPr="00714871">
        <w:t>(</w:t>
      </w:r>
      <w:r w:rsidR="00BB6EB3" w:rsidRPr="00714871">
        <w:t>6</w:t>
      </w:r>
      <w:r w:rsidRPr="00714871">
        <w:t>) Executantul î</w:t>
      </w:r>
      <w:r w:rsidR="00714871" w:rsidRPr="00714871">
        <w:t>ș</w:t>
      </w:r>
      <w:r w:rsidRPr="00714871">
        <w:t>i va redacta situa</w:t>
      </w:r>
      <w:r w:rsidR="00714871" w:rsidRPr="00714871">
        <w:t>ț</w:t>
      </w:r>
      <w:r w:rsidRPr="00714871">
        <w:t>iile de lucrări respectând  pozi</w:t>
      </w:r>
      <w:r w:rsidR="00714871" w:rsidRPr="00714871">
        <w:t>ț</w:t>
      </w:r>
      <w:r w:rsidRPr="00714871">
        <w:t xml:space="preserve">ia articolelor, codul </w:t>
      </w:r>
      <w:r w:rsidR="00714871" w:rsidRPr="00714871">
        <w:t>ș</w:t>
      </w:r>
      <w:r w:rsidRPr="00714871">
        <w:t>i denumirea lor conform ofertei. Situa</w:t>
      </w:r>
      <w:r w:rsidR="00714871" w:rsidRPr="00714871">
        <w:t>ț</w:t>
      </w:r>
      <w:r w:rsidRPr="00714871">
        <w:t xml:space="preserve">iile de lucrări se vor întocmi pe baza măsurătorilor efectuate de către reprezentantul executantului pentru lucrările real executate numai după ce acestea au fost confirmate de către reprezentantul </w:t>
      </w:r>
      <w:r w:rsidR="004B3FA6">
        <w:t>achizitorului</w:t>
      </w:r>
      <w:r w:rsidRPr="00714871">
        <w:t xml:space="preserve"> (dirigintele de </w:t>
      </w:r>
      <w:r w:rsidR="00714871" w:rsidRPr="00714871">
        <w:t>ș</w:t>
      </w:r>
      <w:r w:rsidRPr="00714871">
        <w:t>antier). Aceste măsurători se fac la terminarea lucrărilor ce devin ascunse, odată cu întocmirea procesului-verbal de recep</w:t>
      </w:r>
      <w:r w:rsidR="00714871" w:rsidRPr="00714871">
        <w:t>ț</w:t>
      </w:r>
      <w:r w:rsidRPr="00714871">
        <w:t>ie calitativă a lucrărilor ce devin ascunse, iar pentru celelalte lucrări care nu devin ascunse, după fiecare situa</w:t>
      </w:r>
      <w:r w:rsidR="00714871" w:rsidRPr="00714871">
        <w:t>ț</w:t>
      </w:r>
      <w:r w:rsidRPr="00714871">
        <w:t>ie de lucrări înaintată spre verificare achizitorului</w:t>
      </w:r>
      <w:r w:rsidR="00BB6EB3" w:rsidRPr="00714871">
        <w:t xml:space="preserve">/dirigintelui de </w:t>
      </w:r>
      <w:r w:rsidR="00714871" w:rsidRPr="00714871">
        <w:t>ș</w:t>
      </w:r>
      <w:r w:rsidR="00BB6EB3" w:rsidRPr="00714871">
        <w:t>antier</w:t>
      </w:r>
      <w:r w:rsidRPr="00714871">
        <w:t>.</w:t>
      </w:r>
    </w:p>
    <w:p w14:paraId="18169994" w14:textId="2538CDCA" w:rsidR="00800D7D" w:rsidRPr="00714871" w:rsidRDefault="00800D7D" w:rsidP="00480A5E">
      <w:pPr>
        <w:pStyle w:val="DefaultText"/>
        <w:jc w:val="both"/>
        <w:rPr>
          <w:szCs w:val="24"/>
          <w:lang w:val="ro-RO"/>
        </w:rPr>
      </w:pPr>
      <w:r w:rsidRPr="00714871">
        <w:rPr>
          <w:szCs w:val="24"/>
          <w:lang w:val="ro-RO"/>
        </w:rPr>
        <w:t>(</w:t>
      </w:r>
      <w:r w:rsidR="00BB6EB3" w:rsidRPr="00714871">
        <w:rPr>
          <w:szCs w:val="24"/>
          <w:lang w:val="ro-RO"/>
        </w:rPr>
        <w:t>7</w:t>
      </w:r>
      <w:r w:rsidRPr="00714871">
        <w:rPr>
          <w:szCs w:val="24"/>
          <w:lang w:val="ro-RO"/>
        </w:rPr>
        <w:t>) În cazul calculării de penalită</w:t>
      </w:r>
      <w:r w:rsidR="00714871" w:rsidRPr="00714871">
        <w:rPr>
          <w:szCs w:val="24"/>
          <w:lang w:val="ro-RO"/>
        </w:rPr>
        <w:t>ț</w:t>
      </w:r>
      <w:r w:rsidRPr="00714871">
        <w:rPr>
          <w:szCs w:val="24"/>
          <w:lang w:val="ro-RO"/>
        </w:rPr>
        <w:t>i, factura emisă de către executant va con</w:t>
      </w:r>
      <w:r w:rsidR="00714871" w:rsidRPr="00714871">
        <w:rPr>
          <w:szCs w:val="24"/>
          <w:lang w:val="ro-RO"/>
        </w:rPr>
        <w:t>ț</w:t>
      </w:r>
      <w:r w:rsidRPr="00714871">
        <w:rPr>
          <w:szCs w:val="24"/>
          <w:lang w:val="ro-RO"/>
        </w:rPr>
        <w:t>ine două pozi</w:t>
      </w:r>
      <w:r w:rsidR="00714871" w:rsidRPr="00714871">
        <w:rPr>
          <w:szCs w:val="24"/>
          <w:lang w:val="ro-RO"/>
        </w:rPr>
        <w:t>ț</w:t>
      </w:r>
      <w:r w:rsidRPr="00714871">
        <w:rPr>
          <w:szCs w:val="24"/>
          <w:lang w:val="ro-RO"/>
        </w:rPr>
        <w:t>ii, în care prima pozi</w:t>
      </w:r>
      <w:r w:rsidR="00714871" w:rsidRPr="00714871">
        <w:rPr>
          <w:szCs w:val="24"/>
          <w:lang w:val="ro-RO"/>
        </w:rPr>
        <w:t>ț</w:t>
      </w:r>
      <w:r w:rsidRPr="00714871">
        <w:rPr>
          <w:szCs w:val="24"/>
          <w:lang w:val="ro-RO"/>
        </w:rPr>
        <w:t>ie reprezintă contravaloarea lucrărilor executate conform contractului, iar cea de-a doua pozi</w:t>
      </w:r>
      <w:r w:rsidR="00714871" w:rsidRPr="00714871">
        <w:rPr>
          <w:szCs w:val="24"/>
          <w:lang w:val="ro-RO"/>
        </w:rPr>
        <w:t>ț</w:t>
      </w:r>
      <w:r w:rsidRPr="00714871">
        <w:rPr>
          <w:szCs w:val="24"/>
          <w:lang w:val="ro-RO"/>
        </w:rPr>
        <w:t>ie reprezintă contravaloarea penalită</w:t>
      </w:r>
      <w:r w:rsidR="00714871" w:rsidRPr="00714871">
        <w:rPr>
          <w:szCs w:val="24"/>
          <w:lang w:val="ro-RO"/>
        </w:rPr>
        <w:t>ț</w:t>
      </w:r>
      <w:r w:rsidRPr="00714871">
        <w:rPr>
          <w:szCs w:val="24"/>
          <w:lang w:val="ro-RO"/>
        </w:rPr>
        <w:t>ilor calculate de către achizitor</w:t>
      </w:r>
      <w:r w:rsidR="00481029">
        <w:rPr>
          <w:szCs w:val="24"/>
          <w:lang w:val="ro-RO"/>
        </w:rPr>
        <w:t xml:space="preserve">. </w:t>
      </w:r>
      <w:r w:rsidRPr="00714871">
        <w:rPr>
          <w:szCs w:val="24"/>
          <w:lang w:val="ro-RO"/>
        </w:rPr>
        <w:t>Penalită</w:t>
      </w:r>
      <w:r w:rsidR="00714871" w:rsidRPr="00714871">
        <w:rPr>
          <w:szCs w:val="24"/>
          <w:lang w:val="ro-RO"/>
        </w:rPr>
        <w:t>ț</w:t>
      </w:r>
      <w:r w:rsidRPr="00714871">
        <w:rPr>
          <w:szCs w:val="24"/>
          <w:lang w:val="ro-RO"/>
        </w:rPr>
        <w:t>ile vor fi comunicate în scris executantului înaintea emiterii facturii de către acesta.</w:t>
      </w:r>
    </w:p>
    <w:p w14:paraId="360E79FD" w14:textId="32493D44" w:rsidR="00F1787B" w:rsidRPr="00714871" w:rsidRDefault="00F1787B" w:rsidP="00480A5E">
      <w:pPr>
        <w:jc w:val="both"/>
      </w:pPr>
      <w:r w:rsidRPr="00481029">
        <w:t>9.</w:t>
      </w:r>
      <w:r w:rsidR="00DC5CD5">
        <w:t>5</w:t>
      </w:r>
      <w:r w:rsidRPr="00481029">
        <w:t>.</w:t>
      </w:r>
      <w:r w:rsidRPr="00714871">
        <w:t xml:space="preserve"> Plă</w:t>
      </w:r>
      <w:r w:rsidR="00714871" w:rsidRPr="00714871">
        <w:t>ț</w:t>
      </w:r>
      <w:r w:rsidRPr="00714871">
        <w:t>ile par</w:t>
      </w:r>
      <w:r w:rsidR="00714871" w:rsidRPr="00714871">
        <w:t>ț</w:t>
      </w:r>
      <w:r w:rsidRPr="00714871">
        <w:t xml:space="preserve">iale trebuie să fie făcute, la cererea executantului, la valoarea lucrărilor executate conform contractului </w:t>
      </w:r>
      <w:r w:rsidR="00714871" w:rsidRPr="00714871">
        <w:t>ș</w:t>
      </w:r>
      <w:r w:rsidRPr="00714871">
        <w:t>i potrivit modalită</w:t>
      </w:r>
      <w:r w:rsidR="00714871" w:rsidRPr="00714871">
        <w:t>ț</w:t>
      </w:r>
      <w:r w:rsidRPr="00714871">
        <w:t>ilor contractuale de plat</w:t>
      </w:r>
      <w:r w:rsidR="002C6CD3" w:rsidRPr="00714871">
        <w:t>ă</w:t>
      </w:r>
      <w:r w:rsidRPr="00714871">
        <w:t>. Lucrările executate trebuie să fie dovedite ca atare printr-o situa</w:t>
      </w:r>
      <w:r w:rsidR="00714871" w:rsidRPr="00714871">
        <w:t>ț</w:t>
      </w:r>
      <w:r w:rsidRPr="00714871">
        <w:t xml:space="preserve">ie de lucrări provizorii, întocmită astfel încât să asigure o verificare rapidă </w:t>
      </w:r>
      <w:r w:rsidR="00714871" w:rsidRPr="00714871">
        <w:t>ș</w:t>
      </w:r>
      <w:r w:rsidRPr="00714871">
        <w:t>i sigură a lor. Din situa</w:t>
      </w:r>
      <w:r w:rsidR="00714871" w:rsidRPr="00714871">
        <w:t>ț</w:t>
      </w:r>
      <w:r w:rsidRPr="00714871">
        <w:t xml:space="preserve">iile de lucrări provizorii achizitorul va putea face scăzăminte pentru </w:t>
      </w:r>
      <w:r w:rsidR="00DA4825">
        <w:t>lucrări</w:t>
      </w:r>
      <w:r w:rsidRPr="00714871">
        <w:t xml:space="preserve"> făcute executantului </w:t>
      </w:r>
      <w:r w:rsidR="00714871" w:rsidRPr="00714871">
        <w:t>ș</w:t>
      </w:r>
      <w:r w:rsidRPr="00714871">
        <w:t>i convenite cu acesta. Alte scăzăminte nu se pot face decât în cazurile în care ele sunt prevăzute în contract sau în concordan</w:t>
      </w:r>
      <w:r w:rsidR="00714871" w:rsidRPr="00714871">
        <w:t>ț</w:t>
      </w:r>
      <w:r w:rsidRPr="00714871">
        <w:t>ă cu prevederile legale.</w:t>
      </w:r>
    </w:p>
    <w:p w14:paraId="646AB3BA" w14:textId="6DFC3360" w:rsidR="005F2116" w:rsidRPr="00714871" w:rsidRDefault="00F1787B" w:rsidP="00480A5E">
      <w:pPr>
        <w:pStyle w:val="DefaultText"/>
        <w:jc w:val="both"/>
        <w:rPr>
          <w:szCs w:val="24"/>
          <w:lang w:val="ro-RO"/>
        </w:rPr>
      </w:pPr>
      <w:r w:rsidRPr="00481029">
        <w:rPr>
          <w:szCs w:val="24"/>
          <w:lang w:val="ro-RO"/>
        </w:rPr>
        <w:t>9.</w:t>
      </w:r>
      <w:r w:rsidR="00DC5CD5">
        <w:rPr>
          <w:szCs w:val="24"/>
          <w:lang w:val="ro-RO"/>
        </w:rPr>
        <w:t>6</w:t>
      </w:r>
      <w:r w:rsidR="005F2116" w:rsidRPr="00481029">
        <w:rPr>
          <w:szCs w:val="24"/>
          <w:lang w:val="ro-RO"/>
        </w:rPr>
        <w:t>.</w:t>
      </w:r>
      <w:r w:rsidR="005F2116" w:rsidRPr="00714871">
        <w:rPr>
          <w:szCs w:val="24"/>
          <w:lang w:val="ro-RO"/>
        </w:rPr>
        <w:t xml:space="preserve"> Plata se face prin virament cu ordin de plată.</w:t>
      </w:r>
    </w:p>
    <w:p w14:paraId="0DBCC9EA" w14:textId="1974CBA9" w:rsidR="00406B16" w:rsidRPr="00B70144" w:rsidRDefault="00C25B9E" w:rsidP="00480A5E">
      <w:pPr>
        <w:pStyle w:val="DefaultText2"/>
        <w:tabs>
          <w:tab w:val="left" w:pos="9356"/>
        </w:tabs>
        <w:rPr>
          <w:rFonts w:eastAsia="Times New Roman"/>
          <w:noProof/>
          <w:lang w:eastAsia="en-US"/>
        </w:rPr>
      </w:pPr>
      <w:r w:rsidRPr="00481029">
        <w:rPr>
          <w:szCs w:val="24"/>
          <w:lang w:val="ro-RO"/>
        </w:rPr>
        <w:t>9.</w:t>
      </w:r>
      <w:r w:rsidR="00DC5CD5">
        <w:rPr>
          <w:szCs w:val="24"/>
          <w:lang w:val="ro-RO"/>
        </w:rPr>
        <w:t>7</w:t>
      </w:r>
      <w:r w:rsidRPr="00481029">
        <w:rPr>
          <w:szCs w:val="24"/>
          <w:lang w:val="ro-RO"/>
        </w:rPr>
        <w:t>.</w:t>
      </w:r>
      <w:r w:rsidRPr="00714871">
        <w:rPr>
          <w:szCs w:val="24"/>
          <w:lang w:val="ro-RO"/>
        </w:rPr>
        <w:t xml:space="preserve"> </w:t>
      </w:r>
      <w:bookmarkStart w:id="7" w:name="tree#57"/>
      <w:r w:rsidR="00481029" w:rsidRPr="00481029">
        <w:rPr>
          <w:rFonts w:eastAsia="Times New Roman"/>
          <w:noProof/>
          <w:lang w:eastAsia="en-US"/>
        </w:rPr>
        <w:t>Achizitorul nu se angajează sub nicio forma la plăți în avans.</w:t>
      </w:r>
      <w:bookmarkEnd w:id="7"/>
    </w:p>
    <w:p w14:paraId="42F69AD1" w14:textId="77777777" w:rsidR="00094E31" w:rsidRDefault="00094E31" w:rsidP="00480A5E">
      <w:pPr>
        <w:pStyle w:val="DefaultText2"/>
        <w:jc w:val="both"/>
        <w:rPr>
          <w:b/>
          <w:iCs/>
          <w:szCs w:val="24"/>
          <w:lang w:val="ro-RO"/>
        </w:rPr>
      </w:pPr>
    </w:p>
    <w:p w14:paraId="10CA59D2" w14:textId="3781B9AE" w:rsidR="00D93E3B" w:rsidRDefault="00D93E3B" w:rsidP="00D93E3B">
      <w:pPr>
        <w:tabs>
          <w:tab w:val="left" w:pos="9356"/>
        </w:tabs>
        <w:ind w:right="283"/>
        <w:jc w:val="both"/>
        <w:rPr>
          <w:noProof/>
          <w:lang w:eastAsia="en-US"/>
        </w:rPr>
      </w:pPr>
      <w:bookmarkStart w:id="8" w:name="_Hlk37754207"/>
      <w:bookmarkStart w:id="9" w:name="_Hlk496708468"/>
      <w:r>
        <w:rPr>
          <w:rFonts w:eastAsia="Times New Roman"/>
          <w:b/>
          <w:bCs/>
        </w:rPr>
        <w:t>10.1</w:t>
      </w:r>
      <w:r>
        <w:rPr>
          <w:rFonts w:eastAsia="Times New Roman"/>
        </w:rPr>
        <w:t xml:space="preserve">. </w:t>
      </w:r>
      <w:r>
        <w:rPr>
          <w:shd w:val="clear" w:color="auto" w:fill="FFFFFF"/>
        </w:rPr>
        <w:t xml:space="preserve">Executantul se obligă </w:t>
      </w:r>
      <w:r w:rsidRPr="003A490C">
        <w:rPr>
          <w:bCs/>
          <w:shd w:val="clear" w:color="auto" w:fill="FFFFFF"/>
        </w:rPr>
        <w:t>să execute</w:t>
      </w:r>
      <w:r>
        <w:rPr>
          <w:b/>
          <w:shd w:val="clear" w:color="auto" w:fill="FFFFFF"/>
        </w:rPr>
        <w:t xml:space="preserve"> </w:t>
      </w:r>
      <w:bookmarkStart w:id="10" w:name="_Hlk51249446"/>
      <w:r w:rsidR="00223BE6" w:rsidRPr="00223BE6">
        <w:rPr>
          <w:bCs/>
          <w:shd w:val="clear" w:color="auto" w:fill="FFFFFF"/>
        </w:rPr>
        <w:t>și să finalizeze</w:t>
      </w:r>
      <w:r w:rsidR="00223BE6">
        <w:rPr>
          <w:b/>
          <w:shd w:val="clear" w:color="auto" w:fill="FFFFFF"/>
        </w:rPr>
        <w:t xml:space="preserve"> </w:t>
      </w:r>
      <w:r>
        <w:rPr>
          <w:b/>
          <w:shd w:val="clear" w:color="auto" w:fill="FFFFFF"/>
        </w:rPr>
        <w:t>lucrări de reparații capitale la obiectivul Atelier Intercultural Victoria</w:t>
      </w:r>
      <w:bookmarkEnd w:id="10"/>
      <w:r>
        <w:rPr>
          <w:b/>
          <w:shd w:val="clear" w:color="auto" w:fill="FFFFFF"/>
        </w:rPr>
        <w:t xml:space="preserve"> și să remedieze orice defecte apărute în perioada de garanție acordată</w:t>
      </w:r>
      <w:r>
        <w:rPr>
          <w:shd w:val="clear" w:color="auto" w:fill="FFFFFF"/>
        </w:rPr>
        <w:t xml:space="preserve"> prezentului contract la obiectivul de investiții.</w:t>
      </w:r>
      <w:r>
        <w:rPr>
          <w:b/>
          <w:lang w:eastAsia="ro-RO"/>
        </w:rPr>
        <w:t xml:space="preserve">                                                  </w:t>
      </w:r>
    </w:p>
    <w:p w14:paraId="3DE48E54" w14:textId="0B6BBEA0" w:rsidR="00D93E3B" w:rsidRDefault="00D93E3B" w:rsidP="00D93E3B">
      <w:pPr>
        <w:tabs>
          <w:tab w:val="left" w:pos="9356"/>
        </w:tabs>
        <w:ind w:right="283"/>
        <w:jc w:val="both"/>
        <w:rPr>
          <w:rFonts w:eastAsia="Times New Roman"/>
        </w:rPr>
      </w:pPr>
      <w:r>
        <w:rPr>
          <w:b/>
          <w:noProof/>
          <w:lang w:eastAsia="en-US"/>
        </w:rPr>
        <w:lastRenderedPageBreak/>
        <w:t>10.2.</w:t>
      </w:r>
      <w:r>
        <w:rPr>
          <w:noProof/>
          <w:lang w:eastAsia="en-US"/>
        </w:rPr>
        <w:t xml:space="preserve"> </w:t>
      </w:r>
      <w:r>
        <w:t>Executantul va răspunde de lucrările executate  și va prezenta achizitorului, numele și detaliile relevante ale personalului calificat, subcontractanților propuși în conformitate cu prevederile legislației achizițiilor, inclusiv referințele acestora.</w:t>
      </w:r>
    </w:p>
    <w:p w14:paraId="0434F979" w14:textId="201826AC" w:rsidR="00D93E3B" w:rsidRDefault="00D93E3B" w:rsidP="00D93E3B">
      <w:pPr>
        <w:pStyle w:val="Frspaiere"/>
        <w:tabs>
          <w:tab w:val="left" w:pos="9356"/>
        </w:tabs>
        <w:ind w:right="283"/>
        <w:jc w:val="both"/>
        <w:rPr>
          <w:rFonts w:ascii="Times New Roman" w:hAnsi="Times New Roman"/>
          <w:sz w:val="24"/>
          <w:szCs w:val="24"/>
          <w:lang w:val="ro-RO"/>
        </w:rPr>
      </w:pPr>
      <w:r>
        <w:rPr>
          <w:rFonts w:ascii="Times New Roman" w:hAnsi="Times New Roman"/>
          <w:b/>
          <w:sz w:val="24"/>
          <w:szCs w:val="24"/>
          <w:lang w:val="ro-RO"/>
        </w:rPr>
        <w:t>10.3</w:t>
      </w:r>
      <w:r w:rsidR="003A490C">
        <w:rPr>
          <w:rFonts w:ascii="Times New Roman" w:hAnsi="Times New Roman"/>
          <w:b/>
          <w:sz w:val="24"/>
          <w:szCs w:val="24"/>
          <w:lang w:val="ro-RO"/>
        </w:rPr>
        <w:t>.</w:t>
      </w:r>
      <w:r>
        <w:rPr>
          <w:rFonts w:ascii="Times New Roman" w:hAnsi="Times New Roman"/>
          <w:sz w:val="24"/>
          <w:szCs w:val="24"/>
          <w:lang w:val="ro-RO"/>
        </w:rPr>
        <w:t xml:space="preserve"> Executantul va garanta că el </w:t>
      </w:r>
      <w:r w:rsidR="003A490C">
        <w:rPr>
          <w:rFonts w:ascii="Times New Roman" w:hAnsi="Times New Roman"/>
          <w:sz w:val="24"/>
          <w:szCs w:val="24"/>
          <w:lang w:val="ro-RO"/>
        </w:rPr>
        <w:t>și</w:t>
      </w:r>
      <w:r>
        <w:rPr>
          <w:rFonts w:ascii="Times New Roman" w:hAnsi="Times New Roman"/>
          <w:sz w:val="24"/>
          <w:szCs w:val="24"/>
          <w:lang w:val="ro-RO"/>
        </w:rPr>
        <w:t xml:space="preserve"> subcontractanții au experiența </w:t>
      </w:r>
      <w:r w:rsidR="003A490C">
        <w:rPr>
          <w:rFonts w:ascii="Times New Roman" w:hAnsi="Times New Roman"/>
          <w:sz w:val="24"/>
          <w:szCs w:val="24"/>
          <w:lang w:val="ro-RO"/>
        </w:rPr>
        <w:t>și</w:t>
      </w:r>
      <w:r>
        <w:rPr>
          <w:rFonts w:ascii="Times New Roman" w:hAnsi="Times New Roman"/>
          <w:sz w:val="24"/>
          <w:szCs w:val="24"/>
          <w:lang w:val="ro-RO"/>
        </w:rPr>
        <w:t xml:space="preserve"> capacitatea necesară pentru executare lucrării obiectivului. Executantul </w:t>
      </w:r>
      <w:r w:rsidR="003A490C">
        <w:rPr>
          <w:rFonts w:ascii="Times New Roman" w:hAnsi="Times New Roman"/>
          <w:sz w:val="24"/>
          <w:szCs w:val="24"/>
          <w:lang w:val="ro-RO"/>
        </w:rPr>
        <w:t>își</w:t>
      </w:r>
      <w:r>
        <w:rPr>
          <w:rFonts w:ascii="Times New Roman" w:hAnsi="Times New Roman"/>
          <w:sz w:val="24"/>
          <w:szCs w:val="24"/>
          <w:lang w:val="ro-RO"/>
        </w:rPr>
        <w:t xml:space="preserve"> va asuma răspunderea privind disponibilitatea de a participa la discuții cu achizitorul, în </w:t>
      </w:r>
      <w:r w:rsidR="00223BE6">
        <w:rPr>
          <w:rFonts w:ascii="Times New Roman" w:hAnsi="Times New Roman"/>
          <w:sz w:val="24"/>
          <w:szCs w:val="24"/>
          <w:lang w:val="ro-RO"/>
        </w:rPr>
        <w:t>măsura</w:t>
      </w:r>
      <w:r>
        <w:rPr>
          <w:rFonts w:ascii="Times New Roman" w:hAnsi="Times New Roman"/>
          <w:sz w:val="24"/>
          <w:szCs w:val="24"/>
          <w:lang w:val="ro-RO"/>
        </w:rPr>
        <w:t xml:space="preserve"> convocării cu cel puțin 3 zile lucrătoare în prealabil, pentru chestiuni de derulare curentă a execuției lucrărilor și, imediat în situații de urgență.</w:t>
      </w:r>
    </w:p>
    <w:p w14:paraId="7F5338F9" w14:textId="141C00E1" w:rsidR="00D93E3B" w:rsidRDefault="00D93E3B" w:rsidP="00D93E3B">
      <w:pPr>
        <w:pStyle w:val="Frspaiere"/>
        <w:tabs>
          <w:tab w:val="left" w:pos="9356"/>
        </w:tabs>
        <w:ind w:right="283"/>
        <w:jc w:val="both"/>
        <w:rPr>
          <w:rFonts w:ascii="Times New Roman" w:hAnsi="Times New Roman"/>
          <w:sz w:val="24"/>
          <w:szCs w:val="24"/>
          <w:lang w:val="ro-RO"/>
        </w:rPr>
      </w:pPr>
      <w:r>
        <w:rPr>
          <w:rFonts w:ascii="Times New Roman" w:hAnsi="Times New Roman"/>
          <w:b/>
          <w:sz w:val="24"/>
          <w:szCs w:val="24"/>
          <w:lang w:val="ro-RO"/>
        </w:rPr>
        <w:t>10.4</w:t>
      </w:r>
      <w:r w:rsidR="003A490C">
        <w:rPr>
          <w:rFonts w:ascii="Times New Roman" w:hAnsi="Times New Roman"/>
          <w:b/>
          <w:sz w:val="24"/>
          <w:szCs w:val="24"/>
          <w:lang w:val="ro-RO"/>
        </w:rPr>
        <w:t>.</w:t>
      </w:r>
      <w:r>
        <w:rPr>
          <w:rFonts w:ascii="Times New Roman" w:hAnsi="Times New Roman"/>
          <w:sz w:val="24"/>
          <w:szCs w:val="24"/>
          <w:lang w:val="ro-RO"/>
        </w:rPr>
        <w:t xml:space="preserve"> Executantul este singur și deplin responsabil pentru calitatea lucrărilor, astfel că niciun fel de cereri de modificare a prețului, generate de îndreptarea erorilor pe parcursul executării lucrărilor necesare pentru punerea în funcțiune a obiectivului de </w:t>
      </w:r>
      <w:r w:rsidR="00223BE6">
        <w:rPr>
          <w:rFonts w:ascii="Times New Roman" w:hAnsi="Times New Roman"/>
          <w:sz w:val="24"/>
          <w:szCs w:val="24"/>
          <w:lang w:val="ro-RO"/>
        </w:rPr>
        <w:t>investiții</w:t>
      </w:r>
      <w:r>
        <w:rPr>
          <w:rFonts w:ascii="Times New Roman" w:hAnsi="Times New Roman"/>
          <w:sz w:val="24"/>
          <w:szCs w:val="24"/>
          <w:lang w:val="ro-RO"/>
        </w:rPr>
        <w:t>, nu vor putea fi admise.</w:t>
      </w:r>
    </w:p>
    <w:p w14:paraId="36BD9421" w14:textId="40A956FE" w:rsidR="00D93E3B" w:rsidRDefault="00D93E3B" w:rsidP="00D93E3B">
      <w:pPr>
        <w:pStyle w:val="Frspaiere"/>
        <w:tabs>
          <w:tab w:val="left" w:pos="9356"/>
        </w:tabs>
        <w:ind w:right="283"/>
        <w:jc w:val="both"/>
        <w:rPr>
          <w:rFonts w:ascii="Times New Roman" w:hAnsi="Times New Roman"/>
          <w:b/>
          <w:bCs/>
          <w:sz w:val="24"/>
          <w:szCs w:val="24"/>
        </w:rPr>
      </w:pPr>
      <w:r>
        <w:rPr>
          <w:rFonts w:ascii="Times New Roman" w:hAnsi="Times New Roman"/>
          <w:b/>
          <w:sz w:val="24"/>
          <w:szCs w:val="24"/>
          <w:lang w:val="ro-RO"/>
        </w:rPr>
        <w:t>10.5</w:t>
      </w:r>
      <w:r w:rsidR="003A490C">
        <w:rPr>
          <w:rFonts w:ascii="Times New Roman" w:hAnsi="Times New Roman"/>
          <w:b/>
          <w:sz w:val="24"/>
          <w:szCs w:val="24"/>
          <w:lang w:val="ro-RO"/>
        </w:rPr>
        <w:t>.</w:t>
      </w:r>
      <w:r>
        <w:rPr>
          <w:rFonts w:ascii="Times New Roman" w:hAnsi="Times New Roman"/>
          <w:sz w:val="24"/>
          <w:szCs w:val="24"/>
          <w:lang w:val="ro-RO"/>
        </w:rPr>
        <w:t xml:space="preserve"> </w:t>
      </w:r>
      <w:proofErr w:type="spellStart"/>
      <w:r>
        <w:rPr>
          <w:rStyle w:val="ln2tpunct"/>
          <w:rFonts w:ascii="Times New Roman" w:hAnsi="Times New Roman"/>
          <w:sz w:val="24"/>
          <w:szCs w:val="24"/>
        </w:rPr>
        <w:t>Executantul</w:t>
      </w:r>
      <w:proofErr w:type="spellEnd"/>
      <w:r>
        <w:rPr>
          <w:rStyle w:val="ln2tpunct"/>
          <w:rFonts w:ascii="Times New Roman" w:hAnsi="Times New Roman"/>
          <w:sz w:val="24"/>
          <w:szCs w:val="24"/>
        </w:rPr>
        <w:t xml:space="preserve"> are </w:t>
      </w:r>
      <w:proofErr w:type="spellStart"/>
      <w:r>
        <w:rPr>
          <w:rStyle w:val="ln2tpunct"/>
          <w:rFonts w:ascii="Times New Roman" w:hAnsi="Times New Roman"/>
          <w:sz w:val="24"/>
          <w:szCs w:val="24"/>
        </w:rPr>
        <w:t>obligația</w:t>
      </w:r>
      <w:proofErr w:type="spellEnd"/>
      <w:r>
        <w:rPr>
          <w:rStyle w:val="ln2tpunct"/>
          <w:rFonts w:ascii="Times New Roman" w:hAnsi="Times New Roman"/>
          <w:sz w:val="24"/>
          <w:szCs w:val="24"/>
        </w:rPr>
        <w:t xml:space="preserve"> de a </w:t>
      </w:r>
      <w:proofErr w:type="spellStart"/>
      <w:r>
        <w:rPr>
          <w:rStyle w:val="ln2tpunct"/>
          <w:rFonts w:ascii="Times New Roman" w:hAnsi="Times New Roman"/>
          <w:sz w:val="24"/>
          <w:szCs w:val="24"/>
        </w:rPr>
        <w:t>despăgubi</w:t>
      </w:r>
      <w:proofErr w:type="spellEnd"/>
      <w:r>
        <w:rPr>
          <w:rStyle w:val="ln2tpunct"/>
          <w:rFonts w:ascii="Times New Roman" w:hAnsi="Times New Roman"/>
          <w:sz w:val="24"/>
          <w:szCs w:val="24"/>
        </w:rPr>
        <w:t xml:space="preserve"> </w:t>
      </w:r>
      <w:proofErr w:type="spellStart"/>
      <w:r>
        <w:rPr>
          <w:rStyle w:val="ln2tpunct"/>
          <w:rFonts w:ascii="Times New Roman" w:hAnsi="Times New Roman"/>
          <w:sz w:val="24"/>
          <w:szCs w:val="24"/>
        </w:rPr>
        <w:t>achizitorul</w:t>
      </w:r>
      <w:proofErr w:type="spellEnd"/>
      <w:r>
        <w:rPr>
          <w:rStyle w:val="ln2tpunct"/>
          <w:rFonts w:ascii="Times New Roman" w:hAnsi="Times New Roman"/>
          <w:sz w:val="24"/>
          <w:szCs w:val="24"/>
        </w:rPr>
        <w:t xml:space="preserve"> </w:t>
      </w:r>
      <w:proofErr w:type="spellStart"/>
      <w:r>
        <w:rPr>
          <w:rStyle w:val="ln2tpunct"/>
          <w:rFonts w:ascii="Times New Roman" w:hAnsi="Times New Roman"/>
          <w:sz w:val="24"/>
          <w:szCs w:val="24"/>
        </w:rPr>
        <w:t>împotriva</w:t>
      </w:r>
      <w:proofErr w:type="spellEnd"/>
      <w:r>
        <w:rPr>
          <w:rStyle w:val="ln2tpunct"/>
          <w:rFonts w:ascii="Times New Roman" w:hAnsi="Times New Roman"/>
          <w:sz w:val="24"/>
          <w:szCs w:val="24"/>
        </w:rPr>
        <w:t xml:space="preserve"> </w:t>
      </w:r>
      <w:proofErr w:type="spellStart"/>
      <w:r>
        <w:rPr>
          <w:rStyle w:val="ln2tpunct"/>
          <w:rFonts w:ascii="Times New Roman" w:hAnsi="Times New Roman"/>
          <w:sz w:val="24"/>
          <w:szCs w:val="24"/>
        </w:rPr>
        <w:t>oricăror</w:t>
      </w:r>
      <w:proofErr w:type="spellEnd"/>
      <w:r>
        <w:rPr>
          <w:rStyle w:val="ln2tpunct"/>
          <w:rFonts w:ascii="Times New Roman" w:hAnsi="Times New Roman"/>
          <w:sz w:val="24"/>
          <w:szCs w:val="24"/>
        </w:rPr>
        <w:t xml:space="preserve">: </w:t>
      </w:r>
    </w:p>
    <w:p w14:paraId="21E89094" w14:textId="77777777" w:rsidR="00D93E3B" w:rsidRDefault="00D93E3B" w:rsidP="00D93E3B">
      <w:pPr>
        <w:widowControl/>
        <w:numPr>
          <w:ilvl w:val="0"/>
          <w:numId w:val="43"/>
        </w:numPr>
        <w:tabs>
          <w:tab w:val="clear" w:pos="1800"/>
          <w:tab w:val="num" w:pos="851"/>
          <w:tab w:val="left" w:pos="1843"/>
          <w:tab w:val="left" w:pos="9356"/>
        </w:tabs>
        <w:suppressAutoHyphens w:val="0"/>
        <w:ind w:left="851" w:right="283" w:hanging="284"/>
        <w:jc w:val="both"/>
        <w:rPr>
          <w:rStyle w:val="ln2tlitera"/>
        </w:rPr>
      </w:pPr>
      <w:r>
        <w:rPr>
          <w:rStyle w:val="ln2tlitera"/>
        </w:rPr>
        <w:t xml:space="preserve">reclamații și acțiuni în justiție, ce rezultă din încălcarea unor drepturi de proprietate intelectuală (brevete, nume, mărci înregistrate etc.) </w:t>
      </w:r>
      <w:bookmarkStart w:id="11" w:name="_Hlk28012322"/>
      <w:r>
        <w:rPr>
          <w:rStyle w:val="ln2tlitera"/>
        </w:rPr>
        <w:t>dacă și în măsura în care acestea se datorează culpei Executantului</w:t>
      </w:r>
      <w:bookmarkEnd w:id="11"/>
      <w:r>
        <w:rPr>
          <w:rStyle w:val="ln2tlitera"/>
        </w:rPr>
        <w:t>;</w:t>
      </w:r>
    </w:p>
    <w:p w14:paraId="71FF4864" w14:textId="77777777" w:rsidR="00D93E3B" w:rsidRDefault="00D93E3B" w:rsidP="00D93E3B">
      <w:pPr>
        <w:widowControl/>
        <w:numPr>
          <w:ilvl w:val="0"/>
          <w:numId w:val="43"/>
        </w:numPr>
        <w:tabs>
          <w:tab w:val="clear" w:pos="1800"/>
          <w:tab w:val="left" w:pos="720"/>
          <w:tab w:val="num" w:pos="851"/>
          <w:tab w:val="left" w:pos="1843"/>
          <w:tab w:val="left" w:pos="9356"/>
        </w:tabs>
        <w:suppressAutoHyphens w:val="0"/>
        <w:ind w:left="851" w:right="283" w:hanging="284"/>
        <w:jc w:val="both"/>
        <w:rPr>
          <w:rStyle w:val="ln2tlitera"/>
        </w:rPr>
      </w:pPr>
      <w:r>
        <w:rPr>
          <w:rStyle w:val="ln2tlitera"/>
        </w:rPr>
        <w:t xml:space="preserve">echipamentele, materialele, instalațiile sau utilajele folosite pentru sau în legătură cu prestarea serviciilor; și </w:t>
      </w:r>
    </w:p>
    <w:p w14:paraId="6989213B" w14:textId="77777777" w:rsidR="00D93E3B" w:rsidRDefault="00D93E3B" w:rsidP="00D93E3B">
      <w:pPr>
        <w:widowControl/>
        <w:numPr>
          <w:ilvl w:val="0"/>
          <w:numId w:val="43"/>
        </w:numPr>
        <w:tabs>
          <w:tab w:val="clear" w:pos="1800"/>
          <w:tab w:val="left" w:pos="720"/>
          <w:tab w:val="num" w:pos="851"/>
          <w:tab w:val="left" w:pos="1843"/>
          <w:tab w:val="left" w:pos="9356"/>
        </w:tabs>
        <w:suppressAutoHyphens w:val="0"/>
        <w:ind w:left="851" w:right="283" w:hanging="284"/>
        <w:jc w:val="both"/>
        <w:rPr>
          <w:rStyle w:val="ln2tlitera"/>
        </w:rPr>
      </w:pPr>
      <w:r>
        <w:rPr>
          <w:rStyle w:val="ln2tlitera"/>
        </w:rPr>
        <w:t>daune-interese, costuri, taxe și cheltuieli de orice natură, aferente, dacă și în măsura în care acestea se datorează culpei Executantului, cu excepția situației în care o astfel de încălcare rezultă din respectarea caietului de sarcini întocmit de către achizitor.</w:t>
      </w:r>
    </w:p>
    <w:p w14:paraId="4CCCCCD8" w14:textId="77777777" w:rsidR="00D93E3B" w:rsidRDefault="00D93E3B" w:rsidP="00D93E3B">
      <w:pPr>
        <w:tabs>
          <w:tab w:val="left" w:pos="9356"/>
        </w:tabs>
        <w:ind w:right="283"/>
        <w:jc w:val="both"/>
        <w:rPr>
          <w:b/>
          <w:bCs/>
        </w:rPr>
      </w:pPr>
      <w:r>
        <w:rPr>
          <w:rFonts w:eastAsia="Times New Roman"/>
          <w:b/>
        </w:rPr>
        <w:t>10.6</w:t>
      </w:r>
      <w:r>
        <w:rPr>
          <w:rFonts w:eastAsia="Times New Roman"/>
        </w:rPr>
        <w:t xml:space="preserve"> (1) Executantul se obliga sa execute, să finalizeze și să asigure garanția lucrărilor pentru obiectivul </w:t>
      </w:r>
      <w:r>
        <w:rPr>
          <w:shd w:val="clear" w:color="auto" w:fill="FFFFFF"/>
        </w:rPr>
        <w:t xml:space="preserve">de investiții </w:t>
      </w:r>
      <w:bookmarkStart w:id="12" w:name="_Hlk37230505"/>
      <w:r>
        <w:rPr>
          <w:b/>
          <w:shd w:val="clear" w:color="auto" w:fill="FFFFFF"/>
        </w:rPr>
        <w:t>Atelierul Intercultural Victoria</w:t>
      </w:r>
      <w:r>
        <w:rPr>
          <w:rFonts w:eastAsia="Calibri"/>
          <w:b/>
          <w:lang w:eastAsia="en-US"/>
        </w:rPr>
        <w:t xml:space="preserve"> din Municipiul Slatina, județul Olt</w:t>
      </w:r>
      <w:bookmarkEnd w:id="12"/>
      <w:r>
        <w:rPr>
          <w:b/>
          <w:lang w:eastAsia="ro-RO"/>
        </w:rPr>
        <w:t xml:space="preserve"> </w:t>
      </w:r>
      <w:r>
        <w:rPr>
          <w:rFonts w:eastAsia="Times New Roman"/>
        </w:rPr>
        <w:t>în conformitate cu obligațiile asumate prin prezentul contract, având în vedere propunerea tehnică anexă la prezentul contract.</w:t>
      </w:r>
    </w:p>
    <w:p w14:paraId="67DB5056" w14:textId="77777777" w:rsidR="00D93E3B" w:rsidRDefault="00D93E3B" w:rsidP="00D93E3B">
      <w:pPr>
        <w:pStyle w:val="DefaultText2"/>
        <w:tabs>
          <w:tab w:val="left" w:pos="9356"/>
        </w:tabs>
        <w:ind w:right="283"/>
        <w:jc w:val="both"/>
        <w:rPr>
          <w:szCs w:val="24"/>
          <w:lang w:val="ro-RO"/>
        </w:rPr>
      </w:pPr>
      <w:r>
        <w:rPr>
          <w:b/>
          <w:bCs/>
          <w:szCs w:val="24"/>
          <w:lang w:val="ro-RO"/>
        </w:rPr>
        <w:t>10.7</w:t>
      </w:r>
      <w:r>
        <w:rPr>
          <w:szCs w:val="24"/>
          <w:lang w:val="ro-RO"/>
        </w:rPr>
        <w:t>. (1) Executantul are obligația de a executa și finaliza lucrările, precum și de a remedia viciile ascunse, cu atenția și promptitudinea cuvenită, în concordanță cu obligațiile asumate prin contract.</w:t>
      </w:r>
    </w:p>
    <w:p w14:paraId="63A5D339" w14:textId="77777777" w:rsidR="00D93E3B" w:rsidRDefault="00D93E3B" w:rsidP="00D93E3B">
      <w:pPr>
        <w:pStyle w:val="DefaultText2"/>
        <w:tabs>
          <w:tab w:val="left" w:pos="9356"/>
        </w:tabs>
        <w:ind w:right="283"/>
        <w:jc w:val="both"/>
        <w:rPr>
          <w:szCs w:val="24"/>
          <w:lang w:val="ro-RO"/>
        </w:rPr>
      </w:pPr>
      <w:r>
        <w:rPr>
          <w:lang w:val="ro-RO"/>
        </w:rPr>
        <w:t>(2) La începerea lucrărilor executantul are obligația de a deține toate autorizațiile, avizele și acordurile necesare execuției lucrărilor.</w:t>
      </w:r>
    </w:p>
    <w:p w14:paraId="6BA525B2" w14:textId="77777777" w:rsidR="00D93E3B" w:rsidRDefault="00D93E3B" w:rsidP="00D93E3B">
      <w:pPr>
        <w:pStyle w:val="DefaultText2"/>
        <w:tabs>
          <w:tab w:val="left" w:pos="9356"/>
        </w:tabs>
        <w:ind w:right="283"/>
        <w:jc w:val="both"/>
        <w:rPr>
          <w:szCs w:val="24"/>
          <w:lang w:val="ro-RO"/>
        </w:rPr>
      </w:pPr>
      <w:r>
        <w:rPr>
          <w:szCs w:val="24"/>
          <w:lang w:val="ro-RO"/>
        </w:rPr>
        <w:t>(3) Executantul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w:t>
      </w:r>
    </w:p>
    <w:p w14:paraId="39A3FE66" w14:textId="77777777" w:rsidR="00D93E3B" w:rsidRDefault="00D93E3B" w:rsidP="00D93E3B">
      <w:pPr>
        <w:pStyle w:val="DefaultText2"/>
        <w:tabs>
          <w:tab w:val="left" w:pos="9356"/>
        </w:tabs>
        <w:ind w:right="283"/>
        <w:jc w:val="both"/>
        <w:rPr>
          <w:lang w:val="ro-RO" w:eastAsia="ro-RO"/>
        </w:rPr>
      </w:pPr>
      <w:r>
        <w:rPr>
          <w:lang w:val="ro-RO" w:eastAsia="ro-RO"/>
        </w:rPr>
        <w:t>(4) Executantul are obligația de suporta toate costurile pentru consumul de utilități precum și cel al contoarelor sau al altor aparate de măsurat necesare executării lucrărilor și organizării de șantier.</w:t>
      </w:r>
    </w:p>
    <w:p w14:paraId="636355B6" w14:textId="77777777" w:rsidR="00D93E3B" w:rsidRDefault="00D93E3B" w:rsidP="00D93E3B">
      <w:pPr>
        <w:pStyle w:val="DefaultText2"/>
        <w:tabs>
          <w:tab w:val="left" w:pos="9356"/>
        </w:tabs>
        <w:ind w:right="283"/>
        <w:jc w:val="both"/>
        <w:rPr>
          <w:lang w:val="ro-RO"/>
        </w:rPr>
      </w:pPr>
      <w:r>
        <w:rPr>
          <w:lang w:val="ro-RO"/>
        </w:rPr>
        <w:t xml:space="preserve">(5) Executantul are obligația să ia toate măsurile necesare evitării deteriorării instalațiilor și rețelelor de utilități existente pe traseu, pe perioada executării lucrărilor. În caz contrar executantul suportă toate costurile legate de remedierea avariilor provocate din culpa sa și a daunelor solicitate de deținătorii de utilități cu orice titlu a acestora, cu condiția ca aceste utilități să fie evidențiate și consemnate de către furnizorii de utilități în avizele ce au stat la baza emiterii autorizației de construcție. </w:t>
      </w:r>
    </w:p>
    <w:p w14:paraId="74DC0BF8" w14:textId="77777777" w:rsidR="00D93E3B" w:rsidRDefault="00D93E3B" w:rsidP="00D93E3B">
      <w:pPr>
        <w:pStyle w:val="DefaultText2"/>
        <w:tabs>
          <w:tab w:val="left" w:pos="9356"/>
        </w:tabs>
        <w:ind w:right="283"/>
        <w:jc w:val="both"/>
        <w:rPr>
          <w:szCs w:val="24"/>
          <w:lang w:val="ro-RO"/>
        </w:rPr>
      </w:pPr>
      <w:r>
        <w:rPr>
          <w:lang w:val="ro-RO"/>
        </w:rPr>
        <w:t>(6) Executantul este pe deplin responsabil pentru toate lucrările executate în baza propunerii tehnice și proiectului tehnic aprobat</w:t>
      </w:r>
      <w:r>
        <w:rPr>
          <w:w w:val="105"/>
          <w:lang w:val="ro-RO"/>
        </w:rPr>
        <w:t xml:space="preserve">, precum si </w:t>
      </w:r>
      <w:r>
        <w:rPr>
          <w:lang w:val="ro-RO"/>
        </w:rPr>
        <w:t>pentru conformitatea, stabilitatea și siguranța tuturor operațiunilor executate pe șantier, precum și pentru procedeele de execuție utilizate, cu respectarea prevederilor și a reglementărilor legii privind calitatea în construcții.</w:t>
      </w:r>
    </w:p>
    <w:p w14:paraId="38C415AA" w14:textId="77777777" w:rsidR="00D93E3B" w:rsidRDefault="00D93E3B" w:rsidP="00D93E3B">
      <w:pPr>
        <w:pStyle w:val="DefaultText2"/>
        <w:tabs>
          <w:tab w:val="left" w:pos="9356"/>
        </w:tabs>
        <w:ind w:right="283"/>
        <w:jc w:val="both"/>
        <w:rPr>
          <w:szCs w:val="24"/>
          <w:lang w:val="ro-RO"/>
        </w:rPr>
      </w:pPr>
      <w:r>
        <w:rPr>
          <w:b/>
          <w:bCs/>
          <w:szCs w:val="24"/>
          <w:lang w:val="ro-RO"/>
        </w:rPr>
        <w:t>10.8</w:t>
      </w:r>
      <w:r>
        <w:rPr>
          <w:szCs w:val="24"/>
          <w:lang w:val="ro-RO"/>
        </w:rPr>
        <w:t xml:space="preserve">. (1) Executantul are obligația de a prezenta în </w:t>
      </w:r>
      <w:r>
        <w:rPr>
          <w:bCs/>
          <w:szCs w:val="24"/>
        </w:rPr>
        <w:t xml:space="preserve">maxim 5 </w:t>
      </w:r>
      <w:proofErr w:type="spellStart"/>
      <w:r>
        <w:rPr>
          <w:bCs/>
          <w:szCs w:val="24"/>
        </w:rPr>
        <w:t>zile</w:t>
      </w:r>
      <w:proofErr w:type="spellEnd"/>
      <w:r>
        <w:rPr>
          <w:bCs/>
          <w:szCs w:val="24"/>
        </w:rPr>
        <w:t xml:space="preserve"> </w:t>
      </w:r>
      <w:proofErr w:type="spellStart"/>
      <w:r>
        <w:rPr>
          <w:bCs/>
          <w:szCs w:val="24"/>
        </w:rPr>
        <w:t>lucrătoare</w:t>
      </w:r>
      <w:proofErr w:type="spellEnd"/>
      <w:r>
        <w:rPr>
          <w:b/>
          <w:bCs/>
          <w:szCs w:val="24"/>
        </w:rPr>
        <w:t xml:space="preserve"> </w:t>
      </w:r>
      <w:r>
        <w:rPr>
          <w:szCs w:val="24"/>
          <w:lang w:val="ro-RO"/>
        </w:rPr>
        <w:t xml:space="preserve">de la data primirii ordinului de începere al lucrărilor graficul fizic si valoric de execuție, grafic ce reprezintă parte integrantă din contractul încheiat și are caracter obligatoriu pe toata perioada de derulare a contractului. </w:t>
      </w:r>
    </w:p>
    <w:p w14:paraId="557FFC3D" w14:textId="77777777" w:rsidR="00D93E3B" w:rsidRDefault="00D93E3B" w:rsidP="00D93E3B">
      <w:pPr>
        <w:tabs>
          <w:tab w:val="left" w:pos="9356"/>
        </w:tabs>
        <w:autoSpaceDE w:val="0"/>
        <w:autoSpaceDN w:val="0"/>
        <w:adjustRightInd w:val="0"/>
        <w:ind w:right="283"/>
        <w:jc w:val="both"/>
        <w:rPr>
          <w:lang w:eastAsia="ro-RO"/>
        </w:rPr>
      </w:pPr>
      <w:r>
        <w:rPr>
          <w:lang w:eastAsia="ro-RO"/>
        </w:rPr>
        <w:t xml:space="preserve">(2) Executantul va transmite către achizitor înainte de începerea execuției lucrării o declarație pe proprie răspundere prin care va garanta că forța de muncă îndeplinește condițiile necesare privind pregătirea profesională, va garanta că toți angajații au încheiate contracte de muncă, cu respectarea prevederilor legale în materie, precum și că toate materialele, instalațiile, echipamentele și toate celelalte obiecte necesare îndeplinesc standardele calitative de rigoare. </w:t>
      </w:r>
    </w:p>
    <w:p w14:paraId="29FC9610" w14:textId="77777777" w:rsidR="00D93E3B" w:rsidRDefault="00D93E3B" w:rsidP="00D93E3B">
      <w:pPr>
        <w:tabs>
          <w:tab w:val="left" w:pos="9356"/>
        </w:tabs>
        <w:autoSpaceDE w:val="0"/>
        <w:autoSpaceDN w:val="0"/>
        <w:adjustRightInd w:val="0"/>
        <w:ind w:right="283"/>
        <w:jc w:val="both"/>
        <w:rPr>
          <w:lang w:eastAsia="ro-RO"/>
        </w:rPr>
      </w:pPr>
      <w:r>
        <w:rPr>
          <w:b/>
          <w:lang w:eastAsia="ro-RO"/>
        </w:rPr>
        <w:t>10.9.</w:t>
      </w:r>
      <w:r>
        <w:rPr>
          <w:lang w:eastAsia="ro-RO"/>
        </w:rPr>
        <w:t xml:space="preserve"> (1) Executantul este pe deplin responsabil pentru conformitatea, stabilitatea și siguranța tuturor operațiunilor executate pe șantier precum și pentru procedeele de execuție utilizate, cu respectarea prevederilor și a reglementărilor Legii nr.10/1995 privind calitatea în construcții, cu modificările ulterioare.</w:t>
      </w:r>
    </w:p>
    <w:p w14:paraId="5A15BED9" w14:textId="77777777" w:rsidR="00D93E3B" w:rsidRDefault="00D93E3B" w:rsidP="00D93E3B">
      <w:pPr>
        <w:tabs>
          <w:tab w:val="left" w:pos="9356"/>
        </w:tabs>
        <w:autoSpaceDE w:val="0"/>
        <w:autoSpaceDN w:val="0"/>
        <w:adjustRightInd w:val="0"/>
        <w:ind w:right="283"/>
        <w:jc w:val="both"/>
        <w:rPr>
          <w:lang w:eastAsia="ro-RO"/>
        </w:rPr>
      </w:pPr>
      <w:r>
        <w:rPr>
          <w:lang w:eastAsia="ro-RO"/>
        </w:rPr>
        <w:lastRenderedPageBreak/>
        <w:t>(2) Un exemplar din documentația executantului va fi ținut de acesta în vederea consultării de către Inspectoratul de Stat în Construcții, precum și de către persoane autorizate de achizitor, la cererea acestora.</w:t>
      </w:r>
    </w:p>
    <w:p w14:paraId="0F477F46" w14:textId="77777777" w:rsidR="00D93E3B" w:rsidRDefault="00D93E3B" w:rsidP="00D93E3B">
      <w:pPr>
        <w:tabs>
          <w:tab w:val="left" w:pos="9356"/>
        </w:tabs>
        <w:autoSpaceDE w:val="0"/>
        <w:autoSpaceDN w:val="0"/>
        <w:adjustRightInd w:val="0"/>
        <w:ind w:right="283"/>
        <w:jc w:val="both"/>
        <w:rPr>
          <w:lang w:eastAsia="ro-RO"/>
        </w:rPr>
      </w:pPr>
      <w:r>
        <w:rPr>
          <w:lang w:eastAsia="ro-RO"/>
        </w:rPr>
        <w:t>(3) Executantul are obligația de a pune la dispoziția achizitorului, la termenele precizate în anexele Contractului, caietele de măsurători (atașamentele) și, după caz, în situațiile convenite, desenele, calculele, verificările calculelor și orice alte documente pe care executantul trebuie să le întocmească sau care sunt cerute de achizitor.</w:t>
      </w:r>
    </w:p>
    <w:p w14:paraId="44EA5E3F" w14:textId="77777777" w:rsidR="00D93E3B" w:rsidRDefault="00D93E3B" w:rsidP="00D93E3B">
      <w:pPr>
        <w:tabs>
          <w:tab w:val="left" w:pos="9356"/>
        </w:tabs>
        <w:autoSpaceDE w:val="0"/>
        <w:autoSpaceDN w:val="0"/>
        <w:adjustRightInd w:val="0"/>
        <w:ind w:right="283"/>
        <w:jc w:val="both"/>
        <w:rPr>
          <w:lang w:eastAsia="ro-RO"/>
        </w:rPr>
      </w:pPr>
      <w:r>
        <w:rPr>
          <w:b/>
          <w:lang w:eastAsia="ro-RO"/>
        </w:rPr>
        <w:t>10.10.</w:t>
      </w:r>
      <w:r>
        <w:rPr>
          <w:lang w:eastAsia="ro-RO"/>
        </w:rPr>
        <w:t xml:space="preserve"> (1) Executantul are obligația de a respecta și executa dispozițiile achizitorului referitoare la lucrare, în executarea prezentului contract. În cazul în care executantul consideră că dispozițiile achizitorului sunt nejustificate sau inoportune, acesta are dreptul de a ridica obiecții, în scris, fără ca obiecțiile respective să îl absolve de obligația de a executa dispozițiile primite, cu excepția cazului în care acestea contravin prevederilor legale, contractului și anexelor la contract.</w:t>
      </w:r>
    </w:p>
    <w:p w14:paraId="6E2E6B1B" w14:textId="77777777" w:rsidR="00D93E3B" w:rsidRDefault="00D93E3B" w:rsidP="00D93E3B">
      <w:pPr>
        <w:tabs>
          <w:tab w:val="left" w:pos="9356"/>
        </w:tabs>
        <w:autoSpaceDE w:val="0"/>
        <w:autoSpaceDN w:val="0"/>
        <w:adjustRightInd w:val="0"/>
        <w:ind w:right="283"/>
        <w:jc w:val="both"/>
        <w:rPr>
          <w:lang w:eastAsia="ro-RO"/>
        </w:rPr>
      </w:pPr>
      <w:r>
        <w:rPr>
          <w:lang w:eastAsia="ro-RO"/>
        </w:rPr>
        <w:t>(2) În cazul în care respectarea și executarea dispozițiilor prevăzute la alin.(1) determină dificultăți în execuție care generează costuri suplimentare, atunci aceste costuri vor fi acoperite pe cheltuiala achizitorului, în condițiile respectării prevederilor legale in vigoare.</w:t>
      </w:r>
    </w:p>
    <w:p w14:paraId="05CFCAF2" w14:textId="77777777" w:rsidR="00D93E3B" w:rsidRDefault="00D93E3B" w:rsidP="00D93E3B">
      <w:pPr>
        <w:tabs>
          <w:tab w:val="left" w:pos="9356"/>
        </w:tabs>
        <w:autoSpaceDE w:val="0"/>
        <w:autoSpaceDN w:val="0"/>
        <w:adjustRightInd w:val="0"/>
        <w:ind w:right="283"/>
        <w:jc w:val="both"/>
        <w:rPr>
          <w:lang w:eastAsia="ro-RO"/>
        </w:rPr>
      </w:pPr>
      <w:r>
        <w:rPr>
          <w:b/>
          <w:lang w:eastAsia="ro-RO"/>
        </w:rPr>
        <w:t>10.11.</w:t>
      </w:r>
      <w:r>
        <w:rPr>
          <w:lang w:eastAsia="ro-RO"/>
        </w:rPr>
        <w:t xml:space="preserve"> (1) Executantul este responsabil de trasarea corectă a lucrărilor față de reperele date de achizitor precum și de furnizarea tuturor echipamentelor, instrumentelor, dispozitivelor și resurselor umane necesare îndeplinirii responsabilității respective.</w:t>
      </w:r>
    </w:p>
    <w:p w14:paraId="0FA95B31" w14:textId="77777777" w:rsidR="00D93E3B" w:rsidRDefault="00D93E3B" w:rsidP="00D93E3B">
      <w:pPr>
        <w:tabs>
          <w:tab w:val="left" w:pos="9356"/>
        </w:tabs>
        <w:autoSpaceDE w:val="0"/>
        <w:autoSpaceDN w:val="0"/>
        <w:adjustRightInd w:val="0"/>
        <w:ind w:right="283"/>
        <w:jc w:val="both"/>
        <w:rPr>
          <w:lang w:eastAsia="ro-RO"/>
        </w:rPr>
      </w:pPr>
      <w:r>
        <w:rPr>
          <w:lang w:eastAsia="ro-RO"/>
        </w:rPr>
        <w:t>(2) În cazul în care, pe parcursul execuției lucrărilor, survine o eroare în poziția, cotele, dimensiunile sau aliniamentul oricărei părți a lucrărilor, executantul are obligația de a rectifica eroarea constatată, pe cheltuiala sa. Pentru verificarea trasării de către proiectant, executantul are obligația de a proteja și păstra cu grijă toate reperele, bornele sau alte obiecte folosite la trasarea lucrărilor.</w:t>
      </w:r>
    </w:p>
    <w:p w14:paraId="6F1C1FE5" w14:textId="77777777" w:rsidR="00D93E3B" w:rsidRDefault="00D93E3B" w:rsidP="00D93E3B">
      <w:pPr>
        <w:pStyle w:val="DefaultText2"/>
        <w:tabs>
          <w:tab w:val="left" w:pos="9356"/>
        </w:tabs>
        <w:ind w:right="283"/>
        <w:jc w:val="both"/>
        <w:rPr>
          <w:szCs w:val="24"/>
          <w:lang w:val="ro-RO"/>
        </w:rPr>
      </w:pPr>
      <w:r>
        <w:rPr>
          <w:b/>
          <w:bCs/>
          <w:szCs w:val="24"/>
          <w:lang w:val="ro-RO"/>
        </w:rPr>
        <w:t>10.12</w:t>
      </w:r>
      <w:r>
        <w:rPr>
          <w:szCs w:val="24"/>
          <w:lang w:val="ro-RO"/>
        </w:rPr>
        <w:t>. Pe parcursul execuției lucrărilor și remedierii viciilor ascunse, executantul are obligația:</w:t>
      </w:r>
    </w:p>
    <w:p w14:paraId="25007DC4" w14:textId="77777777" w:rsidR="00D93E3B" w:rsidRDefault="00D93E3B" w:rsidP="00D93E3B">
      <w:pPr>
        <w:pStyle w:val="DefaultText2"/>
        <w:numPr>
          <w:ilvl w:val="7"/>
          <w:numId w:val="2"/>
        </w:numPr>
        <w:tabs>
          <w:tab w:val="left" w:pos="900"/>
          <w:tab w:val="left" w:pos="1260"/>
          <w:tab w:val="left" w:pos="9356"/>
        </w:tabs>
        <w:ind w:left="900" w:right="283"/>
        <w:jc w:val="both"/>
        <w:rPr>
          <w:szCs w:val="24"/>
          <w:lang w:val="ro-RO"/>
        </w:rPr>
      </w:pPr>
      <w:r>
        <w:rPr>
          <w:szCs w:val="24"/>
          <w:lang w:val="ro-RO"/>
        </w:rPr>
        <w:t>de a lua toate măsurile pentru asigurarea tuturor persoanelor a căror prezență pe șantier este autorizată și de a menține șantierul (atât timp cât acesta este sub controlul său) și lucrările (atât timp cât acestea nu sunt finalizate și ocupate de către achizitor) în starea de ordine necesară evitării oricărui pericol pentru respectivele persoane;</w:t>
      </w:r>
    </w:p>
    <w:p w14:paraId="1EE59F7F" w14:textId="77777777" w:rsidR="00D93E3B" w:rsidRDefault="00D93E3B" w:rsidP="00D93E3B">
      <w:pPr>
        <w:pStyle w:val="DefaultText2"/>
        <w:numPr>
          <w:ilvl w:val="7"/>
          <w:numId w:val="2"/>
        </w:numPr>
        <w:tabs>
          <w:tab w:val="left" w:pos="900"/>
          <w:tab w:val="left" w:pos="1260"/>
          <w:tab w:val="left" w:pos="1728"/>
          <w:tab w:val="left" w:pos="9356"/>
        </w:tabs>
        <w:ind w:left="900" w:right="283"/>
        <w:jc w:val="both"/>
        <w:rPr>
          <w:szCs w:val="24"/>
          <w:lang w:val="ro-RO"/>
        </w:rPr>
      </w:pPr>
      <w:r>
        <w:rPr>
          <w:szCs w:val="24"/>
          <w:lang w:val="ro-RO"/>
        </w:rPr>
        <w:t xml:space="preserve">de a procura și de a întreține pe cheltuiala sa toate dispozitivele de iluminare, protecție, îngrădire, alarmă și pază, când și unde sunt necesare sau au fost solicitate de către achizitor sau de către alte autorități competente, în scopul protejării lucrărilor sau al asigurării confortului riveranilor; </w:t>
      </w:r>
    </w:p>
    <w:p w14:paraId="6A249610" w14:textId="77777777" w:rsidR="00D93E3B" w:rsidRDefault="00D93E3B" w:rsidP="00D93E3B">
      <w:pPr>
        <w:pStyle w:val="DefaultText2"/>
        <w:numPr>
          <w:ilvl w:val="7"/>
          <w:numId w:val="2"/>
        </w:numPr>
        <w:tabs>
          <w:tab w:val="left" w:pos="900"/>
          <w:tab w:val="left" w:pos="1260"/>
          <w:tab w:val="left" w:pos="1728"/>
          <w:tab w:val="left" w:pos="9356"/>
        </w:tabs>
        <w:ind w:left="900" w:right="283"/>
        <w:jc w:val="both"/>
        <w:rPr>
          <w:b/>
          <w:bCs/>
          <w:szCs w:val="24"/>
          <w:lang w:val="ro-RO"/>
        </w:rPr>
      </w:pPr>
      <w:r>
        <w:rPr>
          <w:szCs w:val="24"/>
          <w:lang w:val="ro-RO"/>
        </w:rPr>
        <w:t xml:space="preserve">de a lua toate măsurile rezonabile necesare pentru a proteja mediul pe și </w:t>
      </w:r>
      <w:r>
        <w:rPr>
          <w:szCs w:val="24"/>
        </w:rPr>
        <w:t xml:space="preserve">în </w:t>
      </w:r>
      <w:proofErr w:type="spellStart"/>
      <w:r>
        <w:rPr>
          <w:szCs w:val="24"/>
        </w:rPr>
        <w:t>jurul</w:t>
      </w:r>
      <w:proofErr w:type="spellEnd"/>
      <w:r>
        <w:rPr>
          <w:b/>
          <w:bCs/>
          <w:szCs w:val="24"/>
        </w:rPr>
        <w:t xml:space="preserve"> </w:t>
      </w:r>
      <w:r>
        <w:rPr>
          <w:szCs w:val="24"/>
          <w:lang w:val="ro-RO"/>
        </w:rPr>
        <w:t>șantierului și pentru a evita orice pagubă sau neajuns provocate persoanelor, proprietăților publice sau altora, rezultate din poluare, zgomot sau alți factori generați de metodele sale de lucru;</w:t>
      </w:r>
    </w:p>
    <w:p w14:paraId="189DD63B" w14:textId="77777777" w:rsidR="00D93E3B" w:rsidRDefault="00D93E3B" w:rsidP="00D93E3B">
      <w:pPr>
        <w:pStyle w:val="DefaultText2"/>
        <w:numPr>
          <w:ilvl w:val="7"/>
          <w:numId w:val="2"/>
        </w:numPr>
        <w:tabs>
          <w:tab w:val="left" w:pos="900"/>
          <w:tab w:val="left" w:pos="1260"/>
          <w:tab w:val="left" w:pos="1728"/>
          <w:tab w:val="left" w:pos="9356"/>
        </w:tabs>
        <w:ind w:left="900" w:right="283"/>
        <w:jc w:val="both"/>
        <w:rPr>
          <w:b/>
          <w:bCs/>
          <w:szCs w:val="24"/>
          <w:lang w:val="ro-RO"/>
        </w:rPr>
      </w:pPr>
      <w:r>
        <w:rPr>
          <w:szCs w:val="24"/>
          <w:lang w:val="ro-RO"/>
        </w:rPr>
        <w:t>în cazul în care pentru execuția corespunzătoare a lucrărilor este necesară tăierea arborilor sănătoși de pe spațiile verzi aflate pe terenurile adiacente, executantul va solicita achizitorului să obțină avizul APM Olt pentru tăierea acelor arbori, în conformitate cu prevederile legii nr. 24/2007.</w:t>
      </w:r>
    </w:p>
    <w:p w14:paraId="7A3056EB" w14:textId="77777777" w:rsidR="00D93E3B" w:rsidRDefault="00D93E3B" w:rsidP="00D93E3B">
      <w:pPr>
        <w:pStyle w:val="DefaultText2"/>
        <w:tabs>
          <w:tab w:val="left" w:pos="9356"/>
        </w:tabs>
        <w:ind w:right="283"/>
        <w:jc w:val="both"/>
        <w:rPr>
          <w:b/>
          <w:bCs/>
          <w:szCs w:val="24"/>
          <w:lang w:val="ro-RO"/>
        </w:rPr>
      </w:pPr>
      <w:r>
        <w:rPr>
          <w:b/>
          <w:bCs/>
          <w:szCs w:val="24"/>
          <w:lang w:val="ro-RO"/>
        </w:rPr>
        <w:t>10.13</w:t>
      </w:r>
      <w:r>
        <w:rPr>
          <w:szCs w:val="24"/>
          <w:lang w:val="ro-RO"/>
        </w:rPr>
        <w:t xml:space="preserve">. Executantul este responsabil pentru menținerea în bună stare a lucrărilor, materialelor, echipamentelor și instalațiilor care urmează a fi puse în operă, de la data primirii ordinului de începere a lucrării până la data semnării procesului-verbal de recepție a lucrării. </w:t>
      </w:r>
    </w:p>
    <w:p w14:paraId="2B836C22" w14:textId="77777777" w:rsidR="00D93E3B" w:rsidRDefault="00D93E3B" w:rsidP="00D93E3B">
      <w:pPr>
        <w:pStyle w:val="DefaultText2"/>
        <w:tabs>
          <w:tab w:val="left" w:pos="9356"/>
        </w:tabs>
        <w:ind w:right="283"/>
        <w:jc w:val="both"/>
        <w:rPr>
          <w:szCs w:val="24"/>
          <w:lang w:val="ro-RO"/>
        </w:rPr>
      </w:pPr>
      <w:r>
        <w:rPr>
          <w:b/>
          <w:bCs/>
          <w:szCs w:val="24"/>
          <w:lang w:val="ro-RO"/>
        </w:rPr>
        <w:t xml:space="preserve">10.14. </w:t>
      </w:r>
      <w:r>
        <w:rPr>
          <w:szCs w:val="24"/>
          <w:lang w:val="ro-RO"/>
        </w:rPr>
        <w:t>(1) Pe parcursul execuției lucrărilor și al remedierii viciilor ascunse, executantul are obligația, în măsura permisă de respectarea prevederilor contractului, de a nu stânjeni inutil sau în mod abuziv:</w:t>
      </w:r>
    </w:p>
    <w:p w14:paraId="6BD82A71" w14:textId="77777777" w:rsidR="00D93E3B" w:rsidRDefault="00D93E3B" w:rsidP="00D93E3B">
      <w:pPr>
        <w:pStyle w:val="DefaultText2"/>
        <w:numPr>
          <w:ilvl w:val="0"/>
          <w:numId w:val="44"/>
        </w:numPr>
        <w:tabs>
          <w:tab w:val="left" w:pos="9356"/>
        </w:tabs>
        <w:ind w:right="283"/>
        <w:jc w:val="both"/>
        <w:rPr>
          <w:szCs w:val="24"/>
          <w:lang w:val="ro-RO"/>
        </w:rPr>
      </w:pPr>
      <w:r>
        <w:rPr>
          <w:szCs w:val="24"/>
          <w:lang w:val="ro-RO"/>
        </w:rPr>
        <w:t>confortul riveranilor; sau</w:t>
      </w:r>
    </w:p>
    <w:p w14:paraId="5EE125F0" w14:textId="77777777" w:rsidR="00D93E3B" w:rsidRDefault="00D93E3B" w:rsidP="00D93E3B">
      <w:pPr>
        <w:pStyle w:val="DefaultText2"/>
        <w:numPr>
          <w:ilvl w:val="0"/>
          <w:numId w:val="44"/>
        </w:numPr>
        <w:tabs>
          <w:tab w:val="left" w:pos="9356"/>
        </w:tabs>
        <w:ind w:right="283"/>
        <w:jc w:val="both"/>
        <w:rPr>
          <w:szCs w:val="24"/>
          <w:lang w:val="ro-RO"/>
        </w:rPr>
      </w:pPr>
      <w:r>
        <w:rPr>
          <w:szCs w:val="24"/>
          <w:lang w:val="ro-RO"/>
        </w:rPr>
        <w:t>căile de acces, prin folosirea și ocuparea drumurilor și căilor publice sau private care deservesc proprietățile aflate în posesia achizitorului sau a oricărei alte persoane.</w:t>
      </w:r>
    </w:p>
    <w:p w14:paraId="7E794FCF" w14:textId="77777777" w:rsidR="00D93E3B" w:rsidRDefault="00D93E3B" w:rsidP="00D93E3B">
      <w:pPr>
        <w:pStyle w:val="DefaultText2"/>
        <w:tabs>
          <w:tab w:val="left" w:pos="9356"/>
        </w:tabs>
        <w:ind w:right="283"/>
        <w:jc w:val="both"/>
        <w:rPr>
          <w:szCs w:val="24"/>
          <w:lang w:val="ro-RO"/>
        </w:rPr>
      </w:pPr>
      <w:r>
        <w:rPr>
          <w:szCs w:val="24"/>
          <w:lang w:val="ro-RO"/>
        </w:rPr>
        <w:t>(2) Executantul va despăgubi achizitorul împotriva tuturor reclamațiilor, acțiunilor în justiție, daunelor-interese, costurilor, taxelor și cheltuielilor, indiferent de natura lor, rezultând din sau în legătură cu obligația prevăzută la alin.(1), pentru care responsabilitatea revine executantului.</w:t>
      </w:r>
    </w:p>
    <w:p w14:paraId="0EF7C06C" w14:textId="77777777" w:rsidR="00D93E3B" w:rsidRDefault="00D93E3B" w:rsidP="00D93E3B">
      <w:pPr>
        <w:pStyle w:val="DefaultText2"/>
        <w:tabs>
          <w:tab w:val="left" w:pos="9356"/>
        </w:tabs>
        <w:ind w:right="283"/>
        <w:jc w:val="both"/>
        <w:rPr>
          <w:szCs w:val="24"/>
          <w:lang w:val="ro-RO"/>
        </w:rPr>
      </w:pPr>
      <w:r>
        <w:rPr>
          <w:b/>
          <w:bCs/>
          <w:szCs w:val="24"/>
          <w:lang w:val="ro-RO"/>
        </w:rPr>
        <w:t>10.15</w:t>
      </w:r>
      <w:r>
        <w:rPr>
          <w:szCs w:val="24"/>
          <w:lang w:val="ro-RO"/>
        </w:rPr>
        <w:t xml:space="preserve">. (1) Executantul are obligația de a utiliza în mod rezonabil drumurile sau podurile ce comunică cu sau sunt pe traseul șantierului și de a preveni deteriorarea sau distrugerea acestora de către traficul propriu sau al oricăruia dintre subcontractanții săi; executantul va selecta traseele, va alege și va folosi vehiculele, va limita și repartiza încărcăturile, în așa fel încât traficul suplimentar </w:t>
      </w:r>
      <w:r>
        <w:rPr>
          <w:szCs w:val="24"/>
          <w:lang w:val="ro-RO"/>
        </w:rPr>
        <w:lastRenderedPageBreak/>
        <w:t>ce va rezulta în mod inevitabil din deplasarea materialelor, echipamentelor, instalațiilor sau altora asemenea, de pe și pe șantier, să fie limitat, în măsura în care este posibil, astfel încât să nu producă deteriorări sau distrugeri ale drumurilor și podurilor respective.</w:t>
      </w:r>
    </w:p>
    <w:p w14:paraId="519DAB67" w14:textId="77777777" w:rsidR="00D93E3B" w:rsidRDefault="00D93E3B" w:rsidP="00D93E3B">
      <w:pPr>
        <w:pStyle w:val="DefaultText2"/>
        <w:tabs>
          <w:tab w:val="left" w:pos="9356"/>
        </w:tabs>
        <w:ind w:right="283"/>
        <w:jc w:val="both"/>
        <w:rPr>
          <w:szCs w:val="24"/>
          <w:lang w:val="ro-RO"/>
        </w:rPr>
      </w:pPr>
      <w:r>
        <w:rPr>
          <w:szCs w:val="24"/>
          <w:lang w:val="ro-RO"/>
        </w:rPr>
        <w:t>(2) În cazul în care natura lucrărilor impune utilizarea de către executant a transportului pe apă, atunci prevederile de la alin.(1) vor fi interpretate în maniera în care prin „drum” se înțelege inclusiv ecluză, doc, dig sau orice altă structură aferentă căii navigabile și prin „vehicul” se înțelege orice ambarcațiune, iar prevederile respective se vor aplica în consecință.</w:t>
      </w:r>
    </w:p>
    <w:p w14:paraId="28C562CA" w14:textId="77777777" w:rsidR="00D93E3B" w:rsidRDefault="00D93E3B" w:rsidP="00D93E3B">
      <w:pPr>
        <w:pStyle w:val="DefaultText2"/>
        <w:tabs>
          <w:tab w:val="left" w:pos="9356"/>
        </w:tabs>
        <w:ind w:right="283"/>
        <w:jc w:val="both"/>
        <w:rPr>
          <w:szCs w:val="24"/>
          <w:lang w:val="ro-RO"/>
        </w:rPr>
      </w:pPr>
      <w:r>
        <w:rPr>
          <w:szCs w:val="24"/>
          <w:lang w:val="ro-RO"/>
        </w:rPr>
        <w:t xml:space="preserve">(3) În cazul în care se produc deteriorări sau distrugeri ale oricărui pod sau drum care comunică cu sau care se află pe traseul șantierului, datorită transportului materialelor, echipamentelor, instalațiilor sau altora asemenea, </w:t>
      </w:r>
      <w:r>
        <w:rPr>
          <w:szCs w:val="24"/>
        </w:rPr>
        <w:t xml:space="preserve">din culpa </w:t>
      </w:r>
      <w:proofErr w:type="spellStart"/>
      <w:r>
        <w:rPr>
          <w:szCs w:val="24"/>
        </w:rPr>
        <w:t>dovedită</w:t>
      </w:r>
      <w:proofErr w:type="spellEnd"/>
      <w:r>
        <w:rPr>
          <w:szCs w:val="24"/>
        </w:rPr>
        <w:t xml:space="preserve"> a </w:t>
      </w:r>
      <w:proofErr w:type="spellStart"/>
      <w:r>
        <w:rPr>
          <w:szCs w:val="24"/>
        </w:rPr>
        <w:t>Executantului</w:t>
      </w:r>
      <w:proofErr w:type="spellEnd"/>
      <w:r>
        <w:rPr>
          <w:szCs w:val="24"/>
        </w:rPr>
        <w:t xml:space="preserve">, </w:t>
      </w:r>
      <w:r>
        <w:rPr>
          <w:szCs w:val="24"/>
          <w:lang w:val="ro-RO"/>
        </w:rPr>
        <w:t>executantul are obligația de a despăgubi achizitorul împotriva tuturor reclamațiilor privind avarierea respectivelor poduri sau drumuri.</w:t>
      </w:r>
    </w:p>
    <w:p w14:paraId="376BA717" w14:textId="77777777" w:rsidR="00D93E3B" w:rsidRDefault="00D93E3B" w:rsidP="00D93E3B">
      <w:pPr>
        <w:pStyle w:val="DefaultText2"/>
        <w:tabs>
          <w:tab w:val="left" w:pos="9356"/>
        </w:tabs>
        <w:ind w:right="283"/>
        <w:jc w:val="both"/>
        <w:rPr>
          <w:szCs w:val="24"/>
          <w:lang w:val="ro-RO"/>
        </w:rPr>
      </w:pPr>
      <w:r>
        <w:rPr>
          <w:lang w:val="ro-RO" w:eastAsia="ro-RO"/>
        </w:rPr>
        <w:t>(4) Executantul are obligația de a suporta toate costurile și taxele pentru căile de acces cu destinație specială și/sau temporară care îi pot fi necesare, inclusiv cele pentru accesul pe șantier. Executantul va obține, cu riscul și pe cheltuiala sa, orice alte facilități suplimentare din afara șantierului, care îi pot fi necesare la execuția lucrărilor care fac obiectul prezentului Contract. De asemenea, cheltuielile cu depozitarea molozului precum și a altor deșeuri rezultate din activitatea de construcții vor fi suportate de către executant.</w:t>
      </w:r>
    </w:p>
    <w:p w14:paraId="37F5F0AD" w14:textId="77777777" w:rsidR="00D93E3B" w:rsidRDefault="00D93E3B" w:rsidP="00D93E3B">
      <w:pPr>
        <w:pStyle w:val="DefaultText2"/>
        <w:tabs>
          <w:tab w:val="left" w:pos="9356"/>
        </w:tabs>
        <w:ind w:right="283"/>
        <w:jc w:val="both"/>
        <w:rPr>
          <w:szCs w:val="24"/>
          <w:lang w:val="ro-RO"/>
        </w:rPr>
      </w:pPr>
      <w:r>
        <w:rPr>
          <w:b/>
          <w:bCs/>
          <w:szCs w:val="24"/>
          <w:lang w:val="ro-RO"/>
        </w:rPr>
        <w:t>10.16</w:t>
      </w:r>
      <w:r>
        <w:rPr>
          <w:szCs w:val="24"/>
          <w:lang w:val="ro-RO"/>
        </w:rPr>
        <w:t>. (1) Pe parcursul execuției lucrării, executantul are obligația:</w:t>
      </w:r>
    </w:p>
    <w:p w14:paraId="711EF616" w14:textId="77777777" w:rsidR="00D93E3B" w:rsidRDefault="00D93E3B" w:rsidP="00D93E3B">
      <w:pPr>
        <w:pStyle w:val="DefaultText2"/>
        <w:numPr>
          <w:ilvl w:val="7"/>
          <w:numId w:val="3"/>
        </w:numPr>
        <w:tabs>
          <w:tab w:val="left" w:pos="900"/>
          <w:tab w:val="left" w:pos="1260"/>
          <w:tab w:val="left" w:pos="9356"/>
        </w:tabs>
        <w:ind w:left="900" w:right="283"/>
        <w:jc w:val="both"/>
        <w:rPr>
          <w:szCs w:val="24"/>
          <w:lang w:val="ro-RO"/>
        </w:rPr>
      </w:pPr>
      <w:r>
        <w:rPr>
          <w:szCs w:val="24"/>
          <w:lang w:val="ro-RO"/>
        </w:rPr>
        <w:t>de a evita, pe cât posibil, acumularea de obstacole inutile pe șantier;</w:t>
      </w:r>
    </w:p>
    <w:p w14:paraId="4BD390A5" w14:textId="77777777" w:rsidR="00D93E3B" w:rsidRDefault="00D93E3B" w:rsidP="00D93E3B">
      <w:pPr>
        <w:pStyle w:val="DefaultText2"/>
        <w:numPr>
          <w:ilvl w:val="7"/>
          <w:numId w:val="3"/>
        </w:numPr>
        <w:tabs>
          <w:tab w:val="left" w:pos="900"/>
          <w:tab w:val="left" w:pos="1260"/>
          <w:tab w:val="left" w:pos="9356"/>
        </w:tabs>
        <w:ind w:left="900" w:right="283"/>
        <w:jc w:val="both"/>
        <w:rPr>
          <w:szCs w:val="24"/>
          <w:lang w:val="ro-RO"/>
        </w:rPr>
      </w:pPr>
      <w:r>
        <w:rPr>
          <w:szCs w:val="24"/>
          <w:lang w:val="ro-RO"/>
        </w:rPr>
        <w:t xml:space="preserve">de a depozita sau retrage orice utilaje, echipamente, instalații, surplus de materiale, </w:t>
      </w:r>
      <w:proofErr w:type="spellStart"/>
      <w:r>
        <w:rPr>
          <w:szCs w:val="24"/>
        </w:rPr>
        <w:t>dacă</w:t>
      </w:r>
      <w:proofErr w:type="spellEnd"/>
      <w:r>
        <w:rPr>
          <w:szCs w:val="24"/>
        </w:rPr>
        <w:t xml:space="preserve"> </w:t>
      </w:r>
      <w:proofErr w:type="spellStart"/>
      <w:r>
        <w:rPr>
          <w:szCs w:val="24"/>
        </w:rPr>
        <w:t>acestea</w:t>
      </w:r>
      <w:proofErr w:type="spellEnd"/>
      <w:r>
        <w:rPr>
          <w:szCs w:val="24"/>
        </w:rPr>
        <w:t xml:space="preserve"> nu </w:t>
      </w:r>
      <w:proofErr w:type="spellStart"/>
      <w:r>
        <w:rPr>
          <w:szCs w:val="24"/>
        </w:rPr>
        <w:t>mai</w:t>
      </w:r>
      <w:proofErr w:type="spellEnd"/>
      <w:r>
        <w:rPr>
          <w:szCs w:val="24"/>
        </w:rPr>
        <w:t xml:space="preserve"> sunt </w:t>
      </w:r>
      <w:proofErr w:type="spellStart"/>
      <w:r>
        <w:rPr>
          <w:szCs w:val="24"/>
        </w:rPr>
        <w:t>folosite</w:t>
      </w:r>
      <w:proofErr w:type="spellEnd"/>
      <w:r>
        <w:rPr>
          <w:szCs w:val="24"/>
        </w:rPr>
        <w:t xml:space="preserve"> la </w:t>
      </w:r>
      <w:proofErr w:type="spellStart"/>
      <w:r>
        <w:rPr>
          <w:szCs w:val="24"/>
        </w:rPr>
        <w:t>lucrări</w:t>
      </w:r>
      <w:proofErr w:type="spellEnd"/>
      <w:r>
        <w:rPr>
          <w:szCs w:val="24"/>
          <w:lang w:val="ro-RO"/>
        </w:rPr>
        <w:t>;</w:t>
      </w:r>
    </w:p>
    <w:p w14:paraId="0E60DE17" w14:textId="77777777" w:rsidR="00D93E3B" w:rsidRDefault="00D93E3B" w:rsidP="00D93E3B">
      <w:pPr>
        <w:pStyle w:val="DefaultText2"/>
        <w:numPr>
          <w:ilvl w:val="7"/>
          <w:numId w:val="3"/>
        </w:numPr>
        <w:tabs>
          <w:tab w:val="left" w:pos="900"/>
          <w:tab w:val="left" w:pos="1260"/>
          <w:tab w:val="left" w:pos="9356"/>
        </w:tabs>
        <w:ind w:left="900" w:right="283"/>
        <w:jc w:val="both"/>
        <w:rPr>
          <w:szCs w:val="24"/>
          <w:lang w:val="ro-RO"/>
        </w:rPr>
      </w:pPr>
      <w:r>
        <w:rPr>
          <w:szCs w:val="24"/>
          <w:lang w:val="ro-RO"/>
        </w:rPr>
        <w:t>de a aduna și îndepărta de pe șantier dărâmăturile, molozul sau lucrările provizorii de orice fel, care nu mai sunt necesare.</w:t>
      </w:r>
    </w:p>
    <w:p w14:paraId="3534CB28" w14:textId="77777777" w:rsidR="00D93E3B" w:rsidRDefault="00D93E3B" w:rsidP="00D93E3B">
      <w:pPr>
        <w:pStyle w:val="DefaultText2"/>
        <w:tabs>
          <w:tab w:val="left" w:pos="9356"/>
        </w:tabs>
        <w:ind w:right="283"/>
        <w:jc w:val="both"/>
        <w:rPr>
          <w:b/>
          <w:bCs/>
          <w:szCs w:val="24"/>
          <w:lang w:val="ro-RO"/>
        </w:rPr>
      </w:pPr>
      <w:r>
        <w:rPr>
          <w:szCs w:val="24"/>
          <w:lang w:val="ro-RO"/>
        </w:rPr>
        <w:t>(2) Executantul are dreptul de a reține pe șantier, până la sfârșitul perioadei de garanție, numai acele materiale, echipamente, instalații sau lucrări provizorii, care îi sunt necesare în scopul îndeplinirii obligațiilor sale în perioada de garanție.</w:t>
      </w:r>
    </w:p>
    <w:p w14:paraId="45629D37" w14:textId="77777777" w:rsidR="00D93E3B" w:rsidRDefault="00D93E3B" w:rsidP="00D93E3B">
      <w:pPr>
        <w:pStyle w:val="DefaultText2"/>
        <w:tabs>
          <w:tab w:val="left" w:pos="9356"/>
        </w:tabs>
        <w:ind w:right="283"/>
        <w:jc w:val="both"/>
        <w:rPr>
          <w:szCs w:val="24"/>
          <w:lang w:val="ro-RO" w:eastAsia="ro-RO"/>
        </w:rPr>
      </w:pPr>
      <w:r>
        <w:rPr>
          <w:b/>
          <w:bCs/>
          <w:szCs w:val="24"/>
          <w:lang w:val="ro-RO"/>
        </w:rPr>
        <w:t xml:space="preserve">10.17. </w:t>
      </w:r>
      <w:r>
        <w:rPr>
          <w:szCs w:val="24"/>
          <w:lang w:val="ro-RO" w:eastAsia="ro-RO"/>
        </w:rPr>
        <w:t xml:space="preserve">Executantul răspunde, potrivit obligațiilor care îi revin, pentru viciile ascunse ale construcției, ivite într-un interval de </w:t>
      </w:r>
      <w:r>
        <w:rPr>
          <w:b/>
          <w:bCs/>
          <w:szCs w:val="24"/>
          <w:lang w:val="ro-RO" w:eastAsia="ro-RO"/>
        </w:rPr>
        <w:t xml:space="preserve"> </w:t>
      </w:r>
      <w:r>
        <w:rPr>
          <w:szCs w:val="24"/>
          <w:lang w:val="ro-RO" w:eastAsia="ro-RO"/>
        </w:rPr>
        <w:t>luni de la recepția lucrării și, după împlinirea acestui termen, pe toată durata de existență a construcției, pentru viciile structurii de rezistență, urmare a nerespectării proiectelor și detaliilor de execuție aferente execuției lucrării.</w:t>
      </w:r>
    </w:p>
    <w:p w14:paraId="73361F18" w14:textId="77777777" w:rsidR="00D93E3B" w:rsidRDefault="00D93E3B" w:rsidP="00D93E3B">
      <w:pPr>
        <w:pStyle w:val="DefaultText2"/>
        <w:tabs>
          <w:tab w:val="left" w:pos="9356"/>
        </w:tabs>
        <w:ind w:right="283"/>
        <w:jc w:val="both"/>
        <w:rPr>
          <w:szCs w:val="24"/>
          <w:lang w:val="ro-RO"/>
        </w:rPr>
      </w:pPr>
      <w:r>
        <w:rPr>
          <w:b/>
          <w:bCs/>
          <w:szCs w:val="24"/>
          <w:lang w:val="ro-RO"/>
        </w:rPr>
        <w:t>10.18</w:t>
      </w:r>
      <w:r>
        <w:rPr>
          <w:szCs w:val="24"/>
          <w:lang w:val="ro-RO"/>
        </w:rPr>
        <w:t>. Executantul se obligă să despăgubească achizitorul împotriva oricăror:</w:t>
      </w:r>
    </w:p>
    <w:p w14:paraId="7E53CCEF" w14:textId="77777777" w:rsidR="00D93E3B" w:rsidRDefault="00D93E3B" w:rsidP="00D93E3B">
      <w:pPr>
        <w:pStyle w:val="DefaultText2"/>
        <w:numPr>
          <w:ilvl w:val="7"/>
          <w:numId w:val="4"/>
        </w:numPr>
        <w:tabs>
          <w:tab w:val="left" w:pos="900"/>
          <w:tab w:val="left" w:pos="1260"/>
          <w:tab w:val="left" w:pos="9356"/>
        </w:tabs>
        <w:ind w:left="900" w:right="283"/>
        <w:jc w:val="both"/>
        <w:rPr>
          <w:szCs w:val="24"/>
          <w:lang w:val="ro-RO"/>
        </w:rPr>
      </w:pPr>
      <w:r>
        <w:rPr>
          <w:szCs w:val="24"/>
          <w:lang w:val="ro-RO"/>
        </w:rPr>
        <w:t>reclamații și acțiuni în justiție, ce rezultă din încălcarea unor drepturi de proprietate intelectuală (brevete, nume, mărci înregistrate etc.), sau cele legate de echipamentele, materialele, instalațiile sau utilajele folosite pentru sau în legătură cu execuția lucrărilor sau încorporate în acestea</w:t>
      </w:r>
      <w:r>
        <w:rPr>
          <w:rStyle w:val="ln2tlitera"/>
          <w:b/>
          <w:bCs/>
          <w:szCs w:val="24"/>
        </w:rPr>
        <w:t xml:space="preserve"> </w:t>
      </w:r>
      <w:proofErr w:type="spellStart"/>
      <w:r>
        <w:rPr>
          <w:rStyle w:val="ln2tlitera"/>
          <w:szCs w:val="24"/>
        </w:rPr>
        <w:t>dacă</w:t>
      </w:r>
      <w:proofErr w:type="spellEnd"/>
      <w:r>
        <w:rPr>
          <w:rStyle w:val="ln2tlitera"/>
          <w:szCs w:val="24"/>
        </w:rPr>
        <w:t xml:space="preserve"> și în </w:t>
      </w:r>
      <w:proofErr w:type="spellStart"/>
      <w:r>
        <w:rPr>
          <w:rStyle w:val="ln2tlitera"/>
          <w:szCs w:val="24"/>
        </w:rPr>
        <w:t>măsura</w:t>
      </w:r>
      <w:proofErr w:type="spellEnd"/>
      <w:r>
        <w:rPr>
          <w:rStyle w:val="ln2tlitera"/>
          <w:szCs w:val="24"/>
        </w:rPr>
        <w:t xml:space="preserve"> în care </w:t>
      </w:r>
      <w:proofErr w:type="spellStart"/>
      <w:r>
        <w:rPr>
          <w:rStyle w:val="ln2tlitera"/>
          <w:szCs w:val="24"/>
        </w:rPr>
        <w:t>acestea</w:t>
      </w:r>
      <w:proofErr w:type="spellEnd"/>
      <w:r>
        <w:rPr>
          <w:rStyle w:val="ln2tlitera"/>
          <w:szCs w:val="24"/>
        </w:rPr>
        <w:t xml:space="preserve"> se </w:t>
      </w:r>
      <w:proofErr w:type="spellStart"/>
      <w:r>
        <w:rPr>
          <w:rStyle w:val="ln2tlitera"/>
          <w:szCs w:val="24"/>
        </w:rPr>
        <w:t>datorează</w:t>
      </w:r>
      <w:proofErr w:type="spellEnd"/>
      <w:r>
        <w:rPr>
          <w:rStyle w:val="ln2tlitera"/>
          <w:szCs w:val="24"/>
        </w:rPr>
        <w:t xml:space="preserve"> </w:t>
      </w:r>
      <w:proofErr w:type="spellStart"/>
      <w:r>
        <w:rPr>
          <w:rStyle w:val="ln2tlitera"/>
          <w:szCs w:val="24"/>
        </w:rPr>
        <w:t>culpei</w:t>
      </w:r>
      <w:proofErr w:type="spellEnd"/>
      <w:r>
        <w:rPr>
          <w:rStyle w:val="ln2tlitera"/>
          <w:szCs w:val="24"/>
        </w:rPr>
        <w:t xml:space="preserve"> </w:t>
      </w:r>
      <w:proofErr w:type="spellStart"/>
      <w:r>
        <w:rPr>
          <w:rStyle w:val="ln2tlitera"/>
          <w:szCs w:val="24"/>
        </w:rPr>
        <w:t>Executantului</w:t>
      </w:r>
      <w:proofErr w:type="spellEnd"/>
      <w:r>
        <w:rPr>
          <w:szCs w:val="24"/>
          <w:lang w:val="ro-RO"/>
        </w:rPr>
        <w:t xml:space="preserve"> și</w:t>
      </w:r>
    </w:p>
    <w:p w14:paraId="6FE9D858" w14:textId="77777777" w:rsidR="00D93E3B" w:rsidRDefault="00D93E3B" w:rsidP="00D93E3B">
      <w:pPr>
        <w:pStyle w:val="DefaultText2"/>
        <w:numPr>
          <w:ilvl w:val="7"/>
          <w:numId w:val="4"/>
        </w:numPr>
        <w:tabs>
          <w:tab w:val="left" w:pos="900"/>
          <w:tab w:val="left" w:pos="1260"/>
          <w:tab w:val="left" w:pos="9356"/>
        </w:tabs>
        <w:ind w:left="900" w:right="283"/>
        <w:jc w:val="both"/>
        <w:rPr>
          <w:rFonts w:eastAsia="Times New Roman"/>
          <w:b/>
          <w:bCs/>
          <w:szCs w:val="24"/>
          <w:lang w:val="ro-RO"/>
        </w:rPr>
      </w:pPr>
      <w:r>
        <w:rPr>
          <w:szCs w:val="24"/>
          <w:lang w:val="ro-RO"/>
        </w:rPr>
        <w:t xml:space="preserve">daune-interese, costuri, taxe și cheltuieli de orice natură aferente, </w:t>
      </w:r>
      <w:proofErr w:type="spellStart"/>
      <w:r>
        <w:rPr>
          <w:rStyle w:val="ln2tlitera"/>
          <w:szCs w:val="24"/>
        </w:rPr>
        <w:t>dacă</w:t>
      </w:r>
      <w:proofErr w:type="spellEnd"/>
      <w:r>
        <w:rPr>
          <w:rStyle w:val="ln2tlitera"/>
          <w:szCs w:val="24"/>
        </w:rPr>
        <w:t xml:space="preserve"> și în </w:t>
      </w:r>
      <w:proofErr w:type="spellStart"/>
      <w:r>
        <w:rPr>
          <w:rStyle w:val="ln2tlitera"/>
          <w:szCs w:val="24"/>
        </w:rPr>
        <w:t>măsura</w:t>
      </w:r>
      <w:proofErr w:type="spellEnd"/>
      <w:r>
        <w:rPr>
          <w:rStyle w:val="ln2tlitera"/>
          <w:szCs w:val="24"/>
        </w:rPr>
        <w:t xml:space="preserve"> în care </w:t>
      </w:r>
      <w:proofErr w:type="spellStart"/>
      <w:r>
        <w:rPr>
          <w:rStyle w:val="ln2tlitera"/>
          <w:szCs w:val="24"/>
        </w:rPr>
        <w:t>acestea</w:t>
      </w:r>
      <w:proofErr w:type="spellEnd"/>
      <w:r>
        <w:rPr>
          <w:rStyle w:val="ln2tlitera"/>
          <w:szCs w:val="24"/>
        </w:rPr>
        <w:t xml:space="preserve"> se </w:t>
      </w:r>
      <w:proofErr w:type="spellStart"/>
      <w:r>
        <w:rPr>
          <w:rStyle w:val="ln2tlitera"/>
          <w:szCs w:val="24"/>
        </w:rPr>
        <w:t>datorează</w:t>
      </w:r>
      <w:proofErr w:type="spellEnd"/>
      <w:r>
        <w:rPr>
          <w:rStyle w:val="ln2tlitera"/>
          <w:szCs w:val="24"/>
        </w:rPr>
        <w:t xml:space="preserve"> </w:t>
      </w:r>
      <w:proofErr w:type="spellStart"/>
      <w:r>
        <w:rPr>
          <w:rStyle w:val="ln2tlitera"/>
          <w:szCs w:val="24"/>
        </w:rPr>
        <w:t>culpei</w:t>
      </w:r>
      <w:proofErr w:type="spellEnd"/>
      <w:r>
        <w:rPr>
          <w:rStyle w:val="ln2tlitera"/>
          <w:szCs w:val="24"/>
        </w:rPr>
        <w:t xml:space="preserve"> </w:t>
      </w:r>
      <w:proofErr w:type="spellStart"/>
      <w:r>
        <w:rPr>
          <w:rStyle w:val="ln2tlitera"/>
          <w:szCs w:val="24"/>
        </w:rPr>
        <w:t>Executantului</w:t>
      </w:r>
      <w:proofErr w:type="spellEnd"/>
      <w:r>
        <w:rPr>
          <w:rStyle w:val="ln2tlitera"/>
          <w:szCs w:val="24"/>
        </w:rPr>
        <w:t>,</w:t>
      </w:r>
      <w:r>
        <w:rPr>
          <w:szCs w:val="24"/>
          <w:lang w:val="ro-RO"/>
        </w:rPr>
        <w:t xml:space="preserve"> cu excepția situației în care o astfel de încălcare rezultă din respectarea proiectului tehnic întocmit </w:t>
      </w:r>
      <w:bookmarkStart w:id="13" w:name="_Hlk39131253"/>
      <w:r>
        <w:rPr>
          <w:szCs w:val="24"/>
          <w:lang w:val="ro-RO"/>
        </w:rPr>
        <w:t>de către achizitor</w:t>
      </w:r>
      <w:bookmarkEnd w:id="13"/>
      <w:r>
        <w:rPr>
          <w:szCs w:val="24"/>
          <w:lang w:val="ro-RO"/>
        </w:rPr>
        <w:t>.</w:t>
      </w:r>
    </w:p>
    <w:p w14:paraId="791D9AFB"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10.19</w:t>
      </w:r>
      <w:r>
        <w:rPr>
          <w:lang w:eastAsia="ro-RO"/>
        </w:rPr>
        <w:t>. (1) Executantul se obligă ca odată cu depunerea situațiilor de plată finale, să depună și documentele la zi necesare întocmirii cărții tehnice.</w:t>
      </w:r>
    </w:p>
    <w:p w14:paraId="7FCF887D" w14:textId="77777777" w:rsidR="00D93E3B" w:rsidRDefault="00D93E3B" w:rsidP="00D93E3B">
      <w:pPr>
        <w:pStyle w:val="Listparagraf"/>
        <w:tabs>
          <w:tab w:val="left" w:pos="9356"/>
        </w:tabs>
        <w:autoSpaceDE w:val="0"/>
        <w:autoSpaceDN w:val="0"/>
        <w:adjustRightInd w:val="0"/>
        <w:ind w:left="0" w:right="283"/>
        <w:jc w:val="both"/>
        <w:rPr>
          <w:lang w:eastAsia="ro-RO"/>
        </w:rPr>
      </w:pPr>
      <w:r>
        <w:t>(2) Executantul își va redacta situațiile de lucrări respectând poziția articolelor, codul și denumirea lor conform ofertei. Situațiile de lucrări se vor întocmi pe baza măsurătorilor efectuate de către reprezentantul executantului pentru lucrările real executate numai după ce acestea au fost confirmate de către reprezentantul autorității contractante. Aceste măsurători se fac la terminarea lucrărilor ce devin ascunse, odată cu întocmirea procesului-verbal de recepție calitativă a lucrărilor ce devin ascunse, iar pentru celelalte lucrări care nu devin ascunse, după fiecare situație de lucrări înaintată spre verificare achizitorului.</w:t>
      </w:r>
    </w:p>
    <w:p w14:paraId="57B4269C"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10.20</w:t>
      </w:r>
      <w:r>
        <w:rPr>
          <w:lang w:eastAsia="ro-RO"/>
        </w:rPr>
        <w:t>. Executantul are obligația să aplice și să respecte prevederile în vigoare ale legislației din domeniul sănătății și securității în muncă, precum și cele cu privire la prevenirea și stingerea incendiilor, aplicabile pentru activitatea ce formează obiectul Contractului.</w:t>
      </w:r>
    </w:p>
    <w:p w14:paraId="353A0A9C"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10.21</w:t>
      </w:r>
      <w:r>
        <w:rPr>
          <w:lang w:eastAsia="ro-RO"/>
        </w:rPr>
        <w:t>. Executantul are obligația de a desfășura activitatea ce face obiectul Contractului numai cu personal angajat în condițiile legale în vigoare, iar, dacă legislația din domeniul sănătății și securității în muncă impune o anumită autorizare, să dețină și să prezinte autorizația valabilă.</w:t>
      </w:r>
    </w:p>
    <w:p w14:paraId="0EB5D7A5"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10.22</w:t>
      </w:r>
      <w:r>
        <w:rPr>
          <w:lang w:eastAsia="ro-RO"/>
        </w:rPr>
        <w:t xml:space="preserve">. Executantul are obligația de a desfășura activitatea în așa fel încât să nu expună la pericol </w:t>
      </w:r>
      <w:r>
        <w:rPr>
          <w:lang w:eastAsia="ro-RO"/>
        </w:rPr>
        <w:lastRenderedPageBreak/>
        <w:t>de accidentare atât lucrătorii proprii, cât și celelalte persoane participante la procedura de muncă.</w:t>
      </w:r>
    </w:p>
    <w:p w14:paraId="711E87AA"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10.23</w:t>
      </w:r>
      <w:r>
        <w:rPr>
          <w:lang w:eastAsia="ro-RO"/>
        </w:rPr>
        <w:t>. Executantul are obligația de a semnaliza corespunzător lucrările ce fac obiectul contractului, interzicând accesul persoanelor străine în zona șantierului (lucrării). De asemenea, executantul este deplin răspunzător de orice accident care se poate produce de la începerea lucrării până la finalizarea acesteia, din culpa sa, atât cu lucrătorii proprii, cât și cu persoanele străine care tranzitează șantierul.</w:t>
      </w:r>
    </w:p>
    <w:p w14:paraId="3B4783D6"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10.24</w:t>
      </w:r>
      <w:r>
        <w:rPr>
          <w:lang w:eastAsia="ro-RO"/>
        </w:rPr>
        <w:t>. Executantul are obligația de a menține în bună stare accesele, amenajările și mijloacele de protecție colectivă folosite.</w:t>
      </w:r>
    </w:p>
    <w:p w14:paraId="419984FB"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10.25</w:t>
      </w:r>
      <w:r>
        <w:rPr>
          <w:lang w:eastAsia="ro-RO"/>
        </w:rPr>
        <w:t>. Executantul are obligația de a menține ordinea și curățenia în șantier și în zonele adiacente. Eliminarea deșeurilor rezultate din activitatea prestată sau proprie va fi făcută cu respectarea normelor de protecție a mediului.</w:t>
      </w:r>
    </w:p>
    <w:p w14:paraId="398F5BAA"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10.26</w:t>
      </w:r>
      <w:r>
        <w:rPr>
          <w:lang w:eastAsia="ro-RO"/>
        </w:rPr>
        <w:t>. Executantul are obligația de a asigura toate condițiile de muncă pentru evitarea accidentelor și îmbolnăvirilor profesionale, acordând mijloace individuale și colective de protecție și va asigura examinarea medicală la angajare și periodică a personalului propriu.</w:t>
      </w:r>
    </w:p>
    <w:p w14:paraId="4BBC515D"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10.27</w:t>
      </w:r>
      <w:r>
        <w:rPr>
          <w:lang w:eastAsia="ro-RO"/>
        </w:rPr>
        <w:t>. Executantul are obligația de a asigura și acorda echipamentul individual de protecție adecvat factorilor de risc și va urmări purtarea și folosirea acestuia de către personalul din subordine pe tot parcursul executării lucrărilor. Executantul va verifica permanent starea echipamentelor de muncă (instalații, utilaje, scule și dispozitive) utilizate, ce trebuie să fie corespunzătoare din punct de vedere al securității și sănătății în muncă.</w:t>
      </w:r>
    </w:p>
    <w:p w14:paraId="128A3700"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10.28</w:t>
      </w:r>
      <w:r>
        <w:rPr>
          <w:lang w:eastAsia="ro-RO"/>
        </w:rPr>
        <w:t>. Executantul are obligația de a comunica în scris beneficiarului orice eveniment imediat după declanșare/producere. Comunicarea va fi efectuată și către autoritățile competente în domeniul securității și sănătății în muncă, în conformitate cu legislația în vigoare.</w:t>
      </w:r>
    </w:p>
    <w:p w14:paraId="5B6CC926" w14:textId="77777777" w:rsidR="00D93E3B" w:rsidRDefault="00D93E3B" w:rsidP="00D93E3B">
      <w:pPr>
        <w:pStyle w:val="Listparagraf"/>
        <w:tabs>
          <w:tab w:val="left" w:pos="9356"/>
        </w:tabs>
        <w:autoSpaceDE w:val="0"/>
        <w:autoSpaceDN w:val="0"/>
        <w:adjustRightInd w:val="0"/>
        <w:ind w:left="0" w:right="283"/>
        <w:jc w:val="both"/>
        <w:rPr>
          <w:lang w:eastAsia="ro-RO"/>
        </w:rPr>
      </w:pPr>
      <w:r>
        <w:rPr>
          <w:b/>
          <w:lang w:eastAsia="ro-RO"/>
        </w:rPr>
        <w:t>10.29</w:t>
      </w:r>
      <w:r>
        <w:rPr>
          <w:lang w:eastAsia="ro-RO"/>
        </w:rPr>
        <w:t xml:space="preserve">. În cazul producerii unor accidente de muncă, din vina exclusivă  a executantului ca urmare a nerespectării prevederilor legale de securitate și a prevederilor contractuale, acesta va suporta toate consecințele ce decurg din aceasta. </w:t>
      </w:r>
    </w:p>
    <w:p w14:paraId="7BD633B3" w14:textId="77777777" w:rsidR="003A490C" w:rsidRDefault="003A490C" w:rsidP="00D93E3B">
      <w:pPr>
        <w:pStyle w:val="Listparagraf"/>
        <w:tabs>
          <w:tab w:val="left" w:pos="9356"/>
        </w:tabs>
        <w:autoSpaceDE w:val="0"/>
        <w:autoSpaceDN w:val="0"/>
        <w:adjustRightInd w:val="0"/>
        <w:ind w:left="0" w:right="283"/>
        <w:jc w:val="both"/>
        <w:rPr>
          <w:lang w:eastAsia="ro-RO"/>
        </w:rPr>
      </w:pPr>
    </w:p>
    <w:p w14:paraId="6CFEA053" w14:textId="75562880" w:rsidR="00441C0F" w:rsidRPr="00714871" w:rsidRDefault="00800D7D" w:rsidP="00480A5E">
      <w:pPr>
        <w:autoSpaceDE w:val="0"/>
        <w:autoSpaceDN w:val="0"/>
        <w:adjustRightInd w:val="0"/>
        <w:rPr>
          <w:b/>
          <w:bCs/>
          <w:lang w:eastAsia="ro-RO"/>
        </w:rPr>
      </w:pPr>
      <w:bookmarkStart w:id="14" w:name="_Hlk37754314"/>
      <w:bookmarkEnd w:id="8"/>
      <w:r w:rsidRPr="00714871">
        <w:rPr>
          <w:b/>
          <w:lang w:eastAsia="ro-RO"/>
        </w:rPr>
        <w:t>10</w:t>
      </w:r>
      <w:r w:rsidR="0036738D" w:rsidRPr="00714871">
        <w:rPr>
          <w:b/>
          <w:lang w:eastAsia="ro-RO"/>
        </w:rPr>
        <w:t>.</w:t>
      </w:r>
      <w:r w:rsidR="00747A01">
        <w:rPr>
          <w:b/>
          <w:lang w:eastAsia="ro-RO"/>
        </w:rPr>
        <w:t>2</w:t>
      </w:r>
      <w:r w:rsidR="006C0631">
        <w:rPr>
          <w:b/>
          <w:lang w:eastAsia="ro-RO"/>
        </w:rPr>
        <w:t>8</w:t>
      </w:r>
      <w:r w:rsidR="00441C0F" w:rsidRPr="00714871">
        <w:rPr>
          <w:lang w:eastAsia="ro-RO"/>
        </w:rPr>
        <w:t xml:space="preserve">. </w:t>
      </w:r>
      <w:r w:rsidR="00441C0F" w:rsidRPr="00714871">
        <w:rPr>
          <w:b/>
          <w:bCs/>
          <w:lang w:eastAsia="ro-RO"/>
        </w:rPr>
        <w:t>Conflictul de interese</w:t>
      </w:r>
    </w:p>
    <w:p w14:paraId="36BF7ED6" w14:textId="3A35DE97" w:rsidR="008F1D5F" w:rsidRPr="008F1D5F" w:rsidRDefault="00441C0F" w:rsidP="00480A5E">
      <w:pPr>
        <w:jc w:val="both"/>
        <w:rPr>
          <w:rFonts w:eastAsia="Times New Roman"/>
          <w:b/>
          <w:color w:val="000000"/>
          <w:lang w:eastAsia="ro-RO"/>
        </w:rPr>
      </w:pPr>
      <w:r w:rsidRPr="00714871">
        <w:rPr>
          <w:lang w:eastAsia="ro-RO"/>
        </w:rPr>
        <w:t xml:space="preserve">(1) </w:t>
      </w:r>
      <w:bookmarkStart w:id="15" w:name="_Hlk145662026"/>
      <w:r w:rsidRPr="00714871">
        <w:rPr>
          <w:lang w:eastAsia="ro-RO"/>
        </w:rPr>
        <w:t xml:space="preserve">Executantul </w:t>
      </w:r>
      <w:bookmarkEnd w:id="15"/>
      <w:r w:rsidR="008F1D5F" w:rsidRPr="008F1D5F">
        <w:rPr>
          <w:rFonts w:eastAsia="Times New Roman"/>
          <w:color w:val="000000"/>
          <w:lang w:eastAsia="ro-RO"/>
        </w:rPr>
        <w:t xml:space="preserve">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w:t>
      </w:r>
      <w:r w:rsidR="00551A26">
        <w:rPr>
          <w:rFonts w:eastAsia="Times New Roman"/>
          <w:color w:val="000000"/>
          <w:lang w:eastAsia="ro-RO"/>
        </w:rPr>
        <w:t>achizitorului</w:t>
      </w:r>
      <w:r w:rsidR="008F1D5F" w:rsidRPr="008F1D5F">
        <w:rPr>
          <w:rFonts w:eastAsia="Times New Roman"/>
          <w:color w:val="000000"/>
          <w:lang w:eastAsia="ro-RO"/>
        </w:rPr>
        <w:t>, fără întârziere.</w:t>
      </w:r>
    </w:p>
    <w:p w14:paraId="42276A1A" w14:textId="21772439" w:rsidR="008F1D5F" w:rsidRPr="008F1D5F" w:rsidRDefault="00441C0F" w:rsidP="00480A5E">
      <w:pPr>
        <w:jc w:val="both"/>
        <w:rPr>
          <w:rFonts w:eastAsia="Times New Roman"/>
          <w:b/>
          <w:color w:val="000000"/>
          <w:lang w:eastAsia="ro-RO"/>
        </w:rPr>
      </w:pPr>
      <w:r w:rsidRPr="00714871">
        <w:rPr>
          <w:lang w:eastAsia="ro-RO"/>
        </w:rPr>
        <w:t xml:space="preserve"> </w:t>
      </w:r>
      <w:bookmarkEnd w:id="14"/>
      <w:r w:rsidR="008F1D5F">
        <w:rPr>
          <w:lang w:eastAsia="ro-RO"/>
        </w:rPr>
        <w:t xml:space="preserve">(2) </w:t>
      </w:r>
      <w:r w:rsidR="00AE6E7C" w:rsidRPr="00714871">
        <w:rPr>
          <w:lang w:eastAsia="ro-RO"/>
        </w:rPr>
        <w:t xml:space="preserve">Executantul </w:t>
      </w:r>
      <w:r w:rsidR="008F1D5F" w:rsidRPr="008F1D5F">
        <w:rPr>
          <w:rFonts w:eastAsia="Times New Roman"/>
          <w:color w:val="000000"/>
          <w:lang w:eastAsia="ro-RO"/>
        </w:rPr>
        <w:t xml:space="preserve">se va asigura că personalul său nu se află într-o situație care ar putea genera un conflict de interese. </w:t>
      </w:r>
      <w:r w:rsidR="00551A26">
        <w:rPr>
          <w:rFonts w:eastAsia="Times New Roman"/>
          <w:color w:val="000000"/>
          <w:lang w:eastAsia="ro-RO"/>
        </w:rPr>
        <w:t xml:space="preserve">Executantul </w:t>
      </w:r>
      <w:r w:rsidR="008F1D5F" w:rsidRPr="008F1D5F">
        <w:rPr>
          <w:rFonts w:eastAsia="Times New Roman"/>
          <w:color w:val="000000"/>
          <w:lang w:eastAsia="ro-RO"/>
        </w:rPr>
        <w:t xml:space="preserve">va înlocui, imediat și fără vreo compensație din partea </w:t>
      </w:r>
      <w:r w:rsidR="00551A26">
        <w:rPr>
          <w:rFonts w:eastAsia="Times New Roman"/>
          <w:color w:val="000000"/>
          <w:lang w:eastAsia="ro-RO"/>
        </w:rPr>
        <w:t>achizitor</w:t>
      </w:r>
      <w:r w:rsidR="008F1D5F" w:rsidRPr="008F1D5F">
        <w:rPr>
          <w:rFonts w:eastAsia="Times New Roman"/>
          <w:color w:val="000000"/>
          <w:lang w:eastAsia="ro-RO"/>
        </w:rPr>
        <w:t xml:space="preserve">, orice membru al personalului său, </w:t>
      </w:r>
      <w:r w:rsidR="008F1D5F" w:rsidRPr="008F1D5F">
        <w:rPr>
          <w:rFonts w:eastAsia="Times New Roman"/>
          <w:color w:val="000000"/>
          <w:lang w:val="es-ES" w:eastAsia="ro-RO"/>
        </w:rPr>
        <w:t>salariat ori contractat</w:t>
      </w:r>
      <w:r w:rsidR="008F1D5F" w:rsidRPr="008F1D5F">
        <w:rPr>
          <w:rFonts w:eastAsia="Times New Roman"/>
          <w:color w:val="000000"/>
          <w:lang w:eastAsia="ro-RO"/>
        </w:rPr>
        <w:t xml:space="preserve"> care se regăsește într-o astfel de situație (ex.: înlocuire, încetare, aprobare, deplasare/delegare, orar/program), cu o altă persoană ce îndeplinește condițiile minime stabilite prin prezentul contract.</w:t>
      </w:r>
      <w:bookmarkStart w:id="16" w:name="tree#764"/>
    </w:p>
    <w:p w14:paraId="7D1E33CB" w14:textId="20E1A565" w:rsidR="008F1D5F" w:rsidRPr="008F1D5F" w:rsidRDefault="008F1D5F" w:rsidP="00480A5E">
      <w:pPr>
        <w:jc w:val="both"/>
        <w:rPr>
          <w:rFonts w:eastAsia="Times New Roman"/>
          <w:color w:val="000000"/>
          <w:lang w:eastAsia="ro-RO"/>
        </w:rPr>
      </w:pPr>
      <w:r>
        <w:rPr>
          <w:rFonts w:eastAsia="Times New Roman"/>
          <w:color w:val="000000"/>
          <w:lang w:eastAsia="ro-RO"/>
        </w:rPr>
        <w:t>(</w:t>
      </w:r>
      <w:r w:rsidRPr="008F1D5F">
        <w:rPr>
          <w:rFonts w:eastAsia="Times New Roman"/>
          <w:color w:val="000000"/>
          <w:lang w:eastAsia="ro-RO"/>
        </w:rPr>
        <w:t>3</w:t>
      </w:r>
      <w:r>
        <w:rPr>
          <w:rFonts w:eastAsia="Times New Roman"/>
          <w:color w:val="000000"/>
          <w:lang w:eastAsia="ro-RO"/>
        </w:rPr>
        <w:t xml:space="preserve">) </w:t>
      </w:r>
      <w:r w:rsidR="00AE6E7C" w:rsidRPr="00714871">
        <w:rPr>
          <w:lang w:eastAsia="ro-RO"/>
        </w:rPr>
        <w:t>Executantul</w:t>
      </w:r>
      <w:r w:rsidRPr="008F1D5F">
        <w:rPr>
          <w:rFonts w:eastAsia="Times New Roman"/>
          <w:color w:val="000000"/>
          <w:lang w:eastAsia="ro-RO"/>
        </w:rPr>
        <w:t xml:space="preserve"> are obligația de a respecta prevederile legale în domeniul achizițiilor publice cu privire la evitarea conflictului de interese.</w:t>
      </w:r>
      <w:r w:rsidR="0079505D" w:rsidRPr="0079505D">
        <w:rPr>
          <w:rFonts w:eastAsia="Times New Roman"/>
          <w:color w:val="000000"/>
          <w:lang w:eastAsia="ro-RO"/>
        </w:rPr>
        <w:t xml:space="preserve"> </w:t>
      </w:r>
      <w:r w:rsidR="0079505D">
        <w:rPr>
          <w:rFonts w:eastAsia="Times New Roman"/>
          <w:color w:val="000000"/>
          <w:lang w:eastAsia="ro-RO"/>
        </w:rPr>
        <w:t>Executantul</w:t>
      </w:r>
      <w:r w:rsidR="0079505D" w:rsidRPr="0079505D">
        <w:rPr>
          <w:rFonts w:eastAsia="Times New Roman"/>
          <w:color w:val="000000"/>
          <w:lang w:eastAsia="ro-RO"/>
        </w:rPr>
        <w:t xml:space="preserve"> nu are dreptul de a angaja sau de a încheia orice alte înțelegeri privind </w:t>
      </w:r>
      <w:r w:rsidR="00A64856">
        <w:rPr>
          <w:rFonts w:eastAsia="Times New Roman"/>
          <w:color w:val="000000"/>
          <w:lang w:eastAsia="ro-RO"/>
        </w:rPr>
        <w:t>executarea lucrări</w:t>
      </w:r>
      <w:r w:rsidR="0079505D" w:rsidRPr="0079505D">
        <w:rPr>
          <w:rFonts w:eastAsia="Times New Roman"/>
          <w:color w:val="000000"/>
          <w:lang w:eastAsia="ro-RO"/>
        </w:rPr>
        <w:t>,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End w:id="16"/>
    </w:p>
    <w:p w14:paraId="6C280A5F" w14:textId="0246FA58" w:rsidR="00441C0F" w:rsidRPr="00714871" w:rsidRDefault="00800D7D" w:rsidP="00480A5E">
      <w:pPr>
        <w:autoSpaceDE w:val="0"/>
        <w:autoSpaceDN w:val="0"/>
        <w:adjustRightInd w:val="0"/>
        <w:jc w:val="both"/>
        <w:rPr>
          <w:b/>
          <w:bCs/>
          <w:lang w:eastAsia="ro-RO"/>
        </w:rPr>
      </w:pPr>
      <w:r w:rsidRPr="00714871">
        <w:rPr>
          <w:b/>
          <w:lang w:eastAsia="ro-RO"/>
        </w:rPr>
        <w:t>10</w:t>
      </w:r>
      <w:r w:rsidR="0036738D" w:rsidRPr="00714871">
        <w:rPr>
          <w:b/>
          <w:lang w:eastAsia="ro-RO"/>
        </w:rPr>
        <w:t>.</w:t>
      </w:r>
      <w:r w:rsidR="006C0631">
        <w:rPr>
          <w:b/>
          <w:lang w:eastAsia="ro-RO"/>
        </w:rPr>
        <w:t>29</w:t>
      </w:r>
      <w:r w:rsidR="00441C0F" w:rsidRPr="00714871">
        <w:rPr>
          <w:lang w:eastAsia="ro-RO"/>
        </w:rPr>
        <w:t xml:space="preserve">. </w:t>
      </w:r>
      <w:r w:rsidR="00441C0F" w:rsidRPr="00714871">
        <w:rPr>
          <w:b/>
          <w:bCs/>
          <w:lang w:eastAsia="ro-RO"/>
        </w:rPr>
        <w:t>Legisla</w:t>
      </w:r>
      <w:r w:rsidR="00714871" w:rsidRPr="00714871">
        <w:rPr>
          <w:b/>
          <w:bCs/>
          <w:lang w:eastAsia="ro-RO"/>
        </w:rPr>
        <w:t>ț</w:t>
      </w:r>
      <w:r w:rsidR="00441C0F" w:rsidRPr="00714871">
        <w:rPr>
          <w:b/>
          <w:bCs/>
          <w:lang w:eastAsia="ro-RO"/>
        </w:rPr>
        <w:t xml:space="preserve">ia Muncii </w:t>
      </w:r>
      <w:r w:rsidR="00714871" w:rsidRPr="00714871">
        <w:rPr>
          <w:b/>
          <w:bCs/>
          <w:lang w:eastAsia="ro-RO"/>
        </w:rPr>
        <w:t>ș</w:t>
      </w:r>
      <w:r w:rsidR="00441C0F" w:rsidRPr="00714871">
        <w:rPr>
          <w:b/>
          <w:bCs/>
          <w:lang w:eastAsia="ro-RO"/>
        </w:rPr>
        <w:t>i Programul de lucru</w:t>
      </w:r>
    </w:p>
    <w:p w14:paraId="5722DB44" w14:textId="2DF07D93" w:rsidR="00441C0F" w:rsidRPr="00714871" w:rsidRDefault="00441C0F" w:rsidP="00480A5E">
      <w:pPr>
        <w:autoSpaceDE w:val="0"/>
        <w:autoSpaceDN w:val="0"/>
        <w:adjustRightInd w:val="0"/>
        <w:jc w:val="both"/>
        <w:rPr>
          <w:lang w:eastAsia="ro-RO"/>
        </w:rPr>
      </w:pPr>
      <w:r w:rsidRPr="00714871">
        <w:rPr>
          <w:lang w:eastAsia="ro-RO"/>
        </w:rPr>
        <w:t>(1) Executantul va respecta întreaga legisla</w:t>
      </w:r>
      <w:r w:rsidR="00714871" w:rsidRPr="00714871">
        <w:rPr>
          <w:lang w:eastAsia="ro-RO"/>
        </w:rPr>
        <w:t>ț</w:t>
      </w:r>
      <w:r w:rsidRPr="00714871">
        <w:rPr>
          <w:lang w:eastAsia="ro-RO"/>
        </w:rPr>
        <w:t>ie a muncii care se aplică personalului, inclusiv legisla</w:t>
      </w:r>
      <w:r w:rsidR="00714871" w:rsidRPr="00714871">
        <w:rPr>
          <w:lang w:eastAsia="ro-RO"/>
        </w:rPr>
        <w:t>ț</w:t>
      </w:r>
      <w:r w:rsidRPr="00714871">
        <w:rPr>
          <w:lang w:eastAsia="ro-RO"/>
        </w:rPr>
        <w:t>ia în vigoare privind angajarea, programul de lucru, sănătatea, securitatea muncii, asisten</w:t>
      </w:r>
      <w:r w:rsidR="00714871" w:rsidRPr="00714871">
        <w:rPr>
          <w:lang w:eastAsia="ro-RO"/>
        </w:rPr>
        <w:t>ț</w:t>
      </w:r>
      <w:r w:rsidRPr="00714871">
        <w:rPr>
          <w:lang w:eastAsia="ro-RO"/>
        </w:rPr>
        <w:t xml:space="preserve">ă socială, emigrare </w:t>
      </w:r>
      <w:r w:rsidR="00714871" w:rsidRPr="00714871">
        <w:rPr>
          <w:lang w:eastAsia="ro-RO"/>
        </w:rPr>
        <w:t>ș</w:t>
      </w:r>
      <w:r w:rsidRPr="00714871">
        <w:rPr>
          <w:lang w:eastAsia="ro-RO"/>
        </w:rPr>
        <w:t xml:space="preserve">i repatriere </w:t>
      </w:r>
      <w:r w:rsidR="00714871" w:rsidRPr="00714871">
        <w:rPr>
          <w:lang w:eastAsia="ro-RO"/>
        </w:rPr>
        <w:t>ș</w:t>
      </w:r>
      <w:r w:rsidRPr="00714871">
        <w:rPr>
          <w:lang w:eastAsia="ro-RO"/>
        </w:rPr>
        <w:t>i, îi va asigura acestuia toate drepturile legale.</w:t>
      </w:r>
    </w:p>
    <w:p w14:paraId="6F42AA2C" w14:textId="68578D72" w:rsidR="00441C0F" w:rsidRPr="00714871" w:rsidRDefault="00441C0F" w:rsidP="00480A5E">
      <w:pPr>
        <w:autoSpaceDE w:val="0"/>
        <w:autoSpaceDN w:val="0"/>
        <w:adjustRightInd w:val="0"/>
        <w:jc w:val="both"/>
        <w:rPr>
          <w:lang w:eastAsia="ro-RO"/>
        </w:rPr>
      </w:pPr>
      <w:r w:rsidRPr="00714871">
        <w:rPr>
          <w:lang w:eastAsia="ro-RO"/>
        </w:rPr>
        <w:t xml:space="preserve">(2) Executantul va asigura niveluri de salarizare </w:t>
      </w:r>
      <w:r w:rsidR="00714871" w:rsidRPr="00714871">
        <w:rPr>
          <w:lang w:eastAsia="ro-RO"/>
        </w:rPr>
        <w:t>ș</w:t>
      </w:r>
      <w:r w:rsidRPr="00714871">
        <w:rPr>
          <w:lang w:eastAsia="ro-RO"/>
        </w:rPr>
        <w:t>i condi</w:t>
      </w:r>
      <w:r w:rsidR="00714871" w:rsidRPr="00714871">
        <w:rPr>
          <w:lang w:eastAsia="ro-RO"/>
        </w:rPr>
        <w:t>ț</w:t>
      </w:r>
      <w:r w:rsidRPr="00714871">
        <w:rPr>
          <w:lang w:eastAsia="ro-RO"/>
        </w:rPr>
        <w:t>ii de muncă care nu vor fi inferioare celor stabilitate în cadrul ramurii de activitate în care se desfă</w:t>
      </w:r>
      <w:r w:rsidR="00714871" w:rsidRPr="00714871">
        <w:rPr>
          <w:lang w:eastAsia="ro-RO"/>
        </w:rPr>
        <w:t>ș</w:t>
      </w:r>
      <w:r w:rsidRPr="00714871">
        <w:rPr>
          <w:lang w:eastAsia="ro-RO"/>
        </w:rPr>
        <w:t>oară lucrarea.</w:t>
      </w:r>
    </w:p>
    <w:p w14:paraId="6B875E75" w14:textId="315786BA" w:rsidR="00441C0F" w:rsidRPr="00714871" w:rsidRDefault="00441C0F" w:rsidP="00480A5E">
      <w:pPr>
        <w:autoSpaceDE w:val="0"/>
        <w:autoSpaceDN w:val="0"/>
        <w:adjustRightInd w:val="0"/>
        <w:jc w:val="both"/>
        <w:rPr>
          <w:lang w:eastAsia="ro-RO"/>
        </w:rPr>
      </w:pPr>
      <w:r w:rsidRPr="00714871">
        <w:rPr>
          <w:lang w:eastAsia="ro-RO"/>
        </w:rPr>
        <w:t>(3) Executantul îi va obliga pe angaja</w:t>
      </w:r>
      <w:r w:rsidR="00714871" w:rsidRPr="00714871">
        <w:rPr>
          <w:lang w:eastAsia="ro-RO"/>
        </w:rPr>
        <w:t>ț</w:t>
      </w:r>
      <w:r w:rsidRPr="00714871">
        <w:rPr>
          <w:lang w:eastAsia="ro-RO"/>
        </w:rPr>
        <w:t>ii săi să se conformeze tuturor legilor în vigoare, inclusiv celor legate de securi</w:t>
      </w:r>
      <w:r w:rsidR="0036738D" w:rsidRPr="00714871">
        <w:rPr>
          <w:lang w:eastAsia="ro-RO"/>
        </w:rPr>
        <w:t>tatea muncii.</w:t>
      </w:r>
    </w:p>
    <w:p w14:paraId="433F8DBD" w14:textId="1E1CA6C3" w:rsidR="00441C0F" w:rsidRPr="00714871" w:rsidRDefault="00441C0F" w:rsidP="00480A5E">
      <w:pPr>
        <w:widowControl/>
        <w:suppressAutoHyphens w:val="0"/>
        <w:autoSpaceDE w:val="0"/>
        <w:autoSpaceDN w:val="0"/>
        <w:adjustRightInd w:val="0"/>
        <w:jc w:val="both"/>
        <w:rPr>
          <w:lang w:eastAsia="ro-RO"/>
        </w:rPr>
      </w:pPr>
      <w:r w:rsidRPr="00714871">
        <w:rPr>
          <w:lang w:eastAsia="ro-RO"/>
        </w:rPr>
        <w:t xml:space="preserve">(4) Activitatea pe </w:t>
      </w:r>
      <w:r w:rsidR="00714871" w:rsidRPr="00714871">
        <w:rPr>
          <w:lang w:eastAsia="ro-RO"/>
        </w:rPr>
        <w:t>ș</w:t>
      </w:r>
      <w:r w:rsidRPr="00714871">
        <w:rPr>
          <w:lang w:eastAsia="ro-RO"/>
        </w:rPr>
        <w:t>antier</w:t>
      </w:r>
      <w:r w:rsidR="008F3D2B" w:rsidRPr="00714871">
        <w:rPr>
          <w:lang w:eastAsia="ro-RO"/>
        </w:rPr>
        <w:t xml:space="preserve"> </w:t>
      </w:r>
      <w:r w:rsidRPr="00714871">
        <w:rPr>
          <w:lang w:eastAsia="ro-RO"/>
        </w:rPr>
        <w:t xml:space="preserve"> nu se va desfă</w:t>
      </w:r>
      <w:r w:rsidR="00714871" w:rsidRPr="00714871">
        <w:rPr>
          <w:lang w:eastAsia="ro-RO"/>
        </w:rPr>
        <w:t>ș</w:t>
      </w:r>
      <w:r w:rsidRPr="00714871">
        <w:rPr>
          <w:lang w:eastAsia="ro-RO"/>
        </w:rPr>
        <w:t xml:space="preserve">ura în zilele de sărbători oficiale, zilele de odihnă </w:t>
      </w:r>
      <w:r w:rsidR="00714871" w:rsidRPr="00714871">
        <w:rPr>
          <w:lang w:eastAsia="ro-RO"/>
        </w:rPr>
        <w:t>ș</w:t>
      </w:r>
      <w:r w:rsidRPr="00714871">
        <w:rPr>
          <w:lang w:eastAsia="ro-RO"/>
        </w:rPr>
        <w:t>i uzan</w:t>
      </w:r>
      <w:r w:rsidR="00714871" w:rsidRPr="00714871">
        <w:rPr>
          <w:lang w:eastAsia="ro-RO"/>
        </w:rPr>
        <w:t>ț</w:t>
      </w:r>
      <w:r w:rsidRPr="00714871">
        <w:rPr>
          <w:lang w:eastAsia="ro-RO"/>
        </w:rPr>
        <w:t>ele religioase sau de altă natură, recunoscute oficial ca fiind zile nelucrătoare sau în afara programului normal de lucru specificat în contract, cu următoarele excep</w:t>
      </w:r>
      <w:r w:rsidR="00714871" w:rsidRPr="00714871">
        <w:rPr>
          <w:lang w:eastAsia="ro-RO"/>
        </w:rPr>
        <w:t>ț</w:t>
      </w:r>
      <w:r w:rsidRPr="00714871">
        <w:rPr>
          <w:lang w:eastAsia="ro-RO"/>
        </w:rPr>
        <w:t>ii:</w:t>
      </w:r>
    </w:p>
    <w:p w14:paraId="782D6067" w14:textId="77777777" w:rsidR="00441C0F" w:rsidRPr="00714871" w:rsidRDefault="00441C0F" w:rsidP="00480A5E">
      <w:pPr>
        <w:widowControl/>
        <w:numPr>
          <w:ilvl w:val="0"/>
          <w:numId w:val="10"/>
        </w:numPr>
        <w:suppressAutoHyphens w:val="0"/>
        <w:autoSpaceDE w:val="0"/>
        <w:autoSpaceDN w:val="0"/>
        <w:adjustRightInd w:val="0"/>
        <w:jc w:val="both"/>
        <w:rPr>
          <w:lang w:eastAsia="ro-RO"/>
        </w:rPr>
      </w:pPr>
      <w:r w:rsidRPr="00714871">
        <w:rPr>
          <w:lang w:eastAsia="ro-RO"/>
        </w:rPr>
        <w:t>se specifică altfel în contract;</w:t>
      </w:r>
    </w:p>
    <w:p w14:paraId="7FD839F6" w14:textId="58A9F89D" w:rsidR="00441C0F" w:rsidRPr="00714871" w:rsidRDefault="00441C0F" w:rsidP="00480A5E">
      <w:pPr>
        <w:widowControl/>
        <w:numPr>
          <w:ilvl w:val="0"/>
          <w:numId w:val="10"/>
        </w:numPr>
        <w:suppressAutoHyphens w:val="0"/>
        <w:autoSpaceDE w:val="0"/>
        <w:autoSpaceDN w:val="0"/>
        <w:adjustRightInd w:val="0"/>
        <w:jc w:val="both"/>
        <w:rPr>
          <w:lang w:eastAsia="ro-RO"/>
        </w:rPr>
      </w:pPr>
      <w:r w:rsidRPr="00714871">
        <w:rPr>
          <w:lang w:eastAsia="ro-RO"/>
        </w:rPr>
        <w:t>persoana autorizată de achizitor î</w:t>
      </w:r>
      <w:r w:rsidR="00714871" w:rsidRPr="00714871">
        <w:rPr>
          <w:lang w:eastAsia="ro-RO"/>
        </w:rPr>
        <w:t>ș</w:t>
      </w:r>
      <w:r w:rsidRPr="00714871">
        <w:rPr>
          <w:lang w:eastAsia="ro-RO"/>
        </w:rPr>
        <w:t>i dă consim</w:t>
      </w:r>
      <w:r w:rsidR="00714871" w:rsidRPr="00714871">
        <w:rPr>
          <w:lang w:eastAsia="ro-RO"/>
        </w:rPr>
        <w:t>ț</w:t>
      </w:r>
      <w:r w:rsidRPr="00714871">
        <w:rPr>
          <w:lang w:eastAsia="ro-RO"/>
        </w:rPr>
        <w:t>ământul;</w:t>
      </w:r>
    </w:p>
    <w:p w14:paraId="25349DF6" w14:textId="0CBD5C83" w:rsidR="00142580" w:rsidRPr="00714871" w:rsidRDefault="008F3D2B" w:rsidP="00480A5E">
      <w:pPr>
        <w:widowControl/>
        <w:numPr>
          <w:ilvl w:val="0"/>
          <w:numId w:val="10"/>
        </w:numPr>
        <w:suppressAutoHyphens w:val="0"/>
        <w:autoSpaceDE w:val="0"/>
        <w:autoSpaceDN w:val="0"/>
        <w:adjustRightInd w:val="0"/>
        <w:jc w:val="both"/>
        <w:rPr>
          <w:lang w:eastAsia="ro-RO"/>
        </w:rPr>
      </w:pPr>
      <w:r w:rsidRPr="00714871">
        <w:rPr>
          <w:lang w:eastAsia="ro-RO"/>
        </w:rPr>
        <w:lastRenderedPageBreak/>
        <w:t>a</w:t>
      </w:r>
      <w:r w:rsidR="00441C0F" w:rsidRPr="00714871">
        <w:rPr>
          <w:lang w:eastAsia="ro-RO"/>
        </w:rPr>
        <w:t>ctivitatea nu poate fi evitată sau este necesară pentru protec</w:t>
      </w:r>
      <w:r w:rsidR="00714871" w:rsidRPr="00714871">
        <w:rPr>
          <w:lang w:eastAsia="ro-RO"/>
        </w:rPr>
        <w:t>ț</w:t>
      </w:r>
      <w:r w:rsidR="00441C0F" w:rsidRPr="00714871">
        <w:rPr>
          <w:lang w:eastAsia="ro-RO"/>
        </w:rPr>
        <w:t>ia vie</w:t>
      </w:r>
      <w:r w:rsidR="00714871" w:rsidRPr="00714871">
        <w:rPr>
          <w:lang w:eastAsia="ro-RO"/>
        </w:rPr>
        <w:t>ț</w:t>
      </w:r>
      <w:r w:rsidR="00441C0F" w:rsidRPr="00714871">
        <w:rPr>
          <w:lang w:eastAsia="ro-RO"/>
        </w:rPr>
        <w:t>ii sau a proprietă</w:t>
      </w:r>
      <w:r w:rsidR="00714871" w:rsidRPr="00714871">
        <w:rPr>
          <w:lang w:eastAsia="ro-RO"/>
        </w:rPr>
        <w:t>ț</w:t>
      </w:r>
      <w:r w:rsidR="00441C0F" w:rsidRPr="00714871">
        <w:rPr>
          <w:lang w:eastAsia="ro-RO"/>
        </w:rPr>
        <w:t>ii sau pentru siguran</w:t>
      </w:r>
      <w:r w:rsidR="00714871" w:rsidRPr="00714871">
        <w:rPr>
          <w:lang w:eastAsia="ro-RO"/>
        </w:rPr>
        <w:t>ț</w:t>
      </w:r>
      <w:r w:rsidR="00441C0F" w:rsidRPr="00714871">
        <w:rPr>
          <w:lang w:eastAsia="ro-RO"/>
        </w:rPr>
        <w:t>a lucrărilor, caz în care executantul va informa imediat persoana autorizată de achizitor</w:t>
      </w:r>
      <w:bookmarkStart w:id="17" w:name="_Hlk29315587"/>
      <w:r w:rsidRPr="00714871">
        <w:rPr>
          <w:lang w:eastAsia="ro-RO"/>
        </w:rPr>
        <w:t>.</w:t>
      </w:r>
    </w:p>
    <w:bookmarkEnd w:id="17"/>
    <w:p w14:paraId="6E9CA920" w14:textId="7EF1BDE3" w:rsidR="00CF5EDC" w:rsidRPr="00714871" w:rsidRDefault="00441C0F" w:rsidP="00480A5E">
      <w:pPr>
        <w:autoSpaceDE w:val="0"/>
        <w:autoSpaceDN w:val="0"/>
        <w:adjustRightInd w:val="0"/>
        <w:jc w:val="both"/>
        <w:rPr>
          <w:lang w:eastAsia="ro-RO"/>
        </w:rPr>
      </w:pPr>
      <w:r w:rsidRPr="00714871">
        <w:rPr>
          <w:lang w:eastAsia="ro-RO"/>
        </w:rPr>
        <w:t>(5) Executantul îl va informa pe achizitor în privin</w:t>
      </w:r>
      <w:r w:rsidR="00714871" w:rsidRPr="00714871">
        <w:rPr>
          <w:lang w:eastAsia="ro-RO"/>
        </w:rPr>
        <w:t>ț</w:t>
      </w:r>
      <w:r w:rsidRPr="00714871">
        <w:rPr>
          <w:lang w:eastAsia="ro-RO"/>
        </w:rPr>
        <w:t xml:space="preserve">a programului său de lucru planificat pentru fiecare săptămână/fiecare lună de executare a prezentului contract, astfel încât persoană autorizată a acestuia să aibă posibilitatea de a planifica </w:t>
      </w:r>
      <w:r w:rsidR="00714871" w:rsidRPr="00714871">
        <w:rPr>
          <w:lang w:eastAsia="ro-RO"/>
        </w:rPr>
        <w:t>ș</w:t>
      </w:r>
      <w:r w:rsidRPr="00714871">
        <w:rPr>
          <w:lang w:eastAsia="ro-RO"/>
        </w:rPr>
        <w:t>i asigura continuitatea supravegherii lucrărilor pe parcursul</w:t>
      </w:r>
      <w:r w:rsidR="0008681C" w:rsidRPr="00714871">
        <w:rPr>
          <w:lang w:eastAsia="ro-RO"/>
        </w:rPr>
        <w:t xml:space="preserve"> tuturor etapelor contractului.</w:t>
      </w:r>
    </w:p>
    <w:p w14:paraId="0B112AC3" w14:textId="7F4A81B1" w:rsidR="00CF5EDC" w:rsidRPr="00714871" w:rsidRDefault="00CF5EDC" w:rsidP="00480A5E">
      <w:pPr>
        <w:autoSpaceDE w:val="0"/>
        <w:autoSpaceDN w:val="0"/>
        <w:adjustRightInd w:val="0"/>
        <w:jc w:val="both"/>
        <w:rPr>
          <w:b/>
        </w:rPr>
      </w:pPr>
      <w:r w:rsidRPr="00714871">
        <w:rPr>
          <w:b/>
        </w:rPr>
        <w:t>10.</w:t>
      </w:r>
      <w:r w:rsidR="00A913B3" w:rsidRPr="00714871">
        <w:rPr>
          <w:b/>
        </w:rPr>
        <w:t>3</w:t>
      </w:r>
      <w:r w:rsidR="006C0631">
        <w:rPr>
          <w:b/>
        </w:rPr>
        <w:t>0</w:t>
      </w:r>
      <w:r w:rsidRPr="00714871">
        <w:rPr>
          <w:b/>
        </w:rPr>
        <w:t>. Administrarea lucrărilor</w:t>
      </w:r>
    </w:p>
    <w:p w14:paraId="2CA23150" w14:textId="153E32D8" w:rsidR="00CF5EDC" w:rsidRPr="00714871" w:rsidRDefault="00CF5EDC" w:rsidP="00480A5E">
      <w:pPr>
        <w:autoSpaceDE w:val="0"/>
        <w:autoSpaceDN w:val="0"/>
        <w:adjustRightInd w:val="0"/>
        <w:jc w:val="both"/>
        <w:rPr>
          <w:lang w:eastAsia="ro-RO"/>
        </w:rPr>
      </w:pPr>
      <w:r w:rsidRPr="00714871">
        <w:t xml:space="preserve">(1) Executantul se va asigura că lucrările sunt executate corespunzător </w:t>
      </w:r>
      <w:r w:rsidR="00714871" w:rsidRPr="00714871">
        <w:t>ș</w:t>
      </w:r>
      <w:r w:rsidRPr="00714871">
        <w:t>i că cerin</w:t>
      </w:r>
      <w:r w:rsidR="00714871" w:rsidRPr="00714871">
        <w:t>ț</w:t>
      </w:r>
      <w:r w:rsidRPr="00714871">
        <w:t xml:space="preserve">ele achizitorului </w:t>
      </w:r>
      <w:r w:rsidR="00714871" w:rsidRPr="00714871">
        <w:t>ș</w:t>
      </w:r>
      <w:r w:rsidRPr="00714871">
        <w:t>i ordinele administrative sunt respectate de personalul său, inclusiv propriii angaja</w:t>
      </w:r>
      <w:r w:rsidR="00714871" w:rsidRPr="00714871">
        <w:t>ț</w:t>
      </w:r>
      <w:r w:rsidRPr="00714871">
        <w:t>i, subcontractan</w:t>
      </w:r>
      <w:r w:rsidR="00714871" w:rsidRPr="00714871">
        <w:t>ț</w:t>
      </w:r>
      <w:r w:rsidRPr="00714871">
        <w:t xml:space="preserve">ii </w:t>
      </w:r>
      <w:r w:rsidR="00714871" w:rsidRPr="00714871">
        <w:t>ș</w:t>
      </w:r>
      <w:r w:rsidRPr="00714871">
        <w:t>i angaja</w:t>
      </w:r>
      <w:r w:rsidR="00714871" w:rsidRPr="00714871">
        <w:t>ț</w:t>
      </w:r>
      <w:r w:rsidRPr="00714871">
        <w:t>ii lor.</w:t>
      </w:r>
    </w:p>
    <w:p w14:paraId="654AA5EC" w14:textId="72116958" w:rsidR="00CF5EDC" w:rsidRPr="00714871" w:rsidRDefault="00CF5EDC" w:rsidP="00480A5E">
      <w:pPr>
        <w:autoSpaceDE w:val="0"/>
        <w:autoSpaceDN w:val="0"/>
        <w:adjustRightInd w:val="0"/>
        <w:jc w:val="both"/>
        <w:rPr>
          <w:lang w:eastAsia="ro-RO"/>
        </w:rPr>
      </w:pPr>
      <w:r w:rsidRPr="00714871">
        <w:t>(2) Executantul va desemna un reprezentant care va ac</w:t>
      </w:r>
      <w:r w:rsidR="00714871" w:rsidRPr="00714871">
        <w:t>ț</w:t>
      </w:r>
      <w:r w:rsidRPr="00714871">
        <w:t>iona în numele său potrivit prevederilor contractului. Cu excep</w:t>
      </w:r>
      <w:r w:rsidR="00714871" w:rsidRPr="00714871">
        <w:t>ț</w:t>
      </w:r>
      <w:r w:rsidRPr="00714871">
        <w:t xml:space="preserve">ia cazului în care reprezentantul executantului este numit prin contract, executantul va prezenta spre aprobarea dirigintelui de </w:t>
      </w:r>
      <w:r w:rsidR="00714871" w:rsidRPr="00714871">
        <w:t>ș</w:t>
      </w:r>
      <w:r w:rsidRPr="00714871">
        <w:t xml:space="preserve">antier, în termen de </w:t>
      </w:r>
      <w:r w:rsidRPr="00714871">
        <w:rPr>
          <w:b/>
        </w:rPr>
        <w:t>5 zile</w:t>
      </w:r>
      <w:r w:rsidRPr="00714871">
        <w:t xml:space="preserve"> de la semnarea contractului, numele </w:t>
      </w:r>
      <w:r w:rsidR="00714871" w:rsidRPr="00714871">
        <w:t>ș</w:t>
      </w:r>
      <w:r w:rsidRPr="00714871">
        <w:t>i referin</w:t>
      </w:r>
      <w:r w:rsidR="00714871" w:rsidRPr="00714871">
        <w:t>ț</w:t>
      </w:r>
      <w:r w:rsidRPr="00714871">
        <w:t xml:space="preserve">ele persoanei propuse ca reprezentant al executantului. Dirigintele de </w:t>
      </w:r>
      <w:r w:rsidR="00714871" w:rsidRPr="00714871">
        <w:t>ș</w:t>
      </w:r>
      <w:r w:rsidRPr="00714871">
        <w:t xml:space="preserve">antier sau achizitorul vor aproba sau respinge motivat propunerea în termen de </w:t>
      </w:r>
      <w:r w:rsidRPr="00714871">
        <w:rPr>
          <w:b/>
        </w:rPr>
        <w:t>2 zile</w:t>
      </w:r>
      <w:r w:rsidRPr="00714871">
        <w:t xml:space="preserve">. Aprobarea dirigintelui de </w:t>
      </w:r>
      <w:r w:rsidR="00714871" w:rsidRPr="00714871">
        <w:t>ș</w:t>
      </w:r>
      <w:r w:rsidRPr="00714871">
        <w:t xml:space="preserve">antier sau achizitorului poate fi retrasă în orice moment printr-o notificare adresată executantului. În cazul în care dirigintele de </w:t>
      </w:r>
      <w:r w:rsidR="00714871" w:rsidRPr="00714871">
        <w:t>ș</w:t>
      </w:r>
      <w:r w:rsidRPr="00714871">
        <w:t xml:space="preserve">antier/achizitorul refuză reprezentantul propus în termenul-limită sau retrage aprobarea desemnării, va prezenta motivele, iar executantul va comunica o propunere alternativă imediat. Adresa reprezentantului executantului va fi considerată a fi adresa pentru comunicare </w:t>
      </w:r>
      <w:r w:rsidR="00FA59E9" w:rsidRPr="00714871">
        <w:t>transmisă</w:t>
      </w:r>
      <w:r w:rsidRPr="00714871">
        <w:t xml:space="preserve"> de către executant. Dirigintele de </w:t>
      </w:r>
      <w:r w:rsidR="00714871" w:rsidRPr="00714871">
        <w:t>ș</w:t>
      </w:r>
      <w:r w:rsidRPr="00714871">
        <w:t>antier sau achizitorul î</w:t>
      </w:r>
      <w:r w:rsidR="00714871" w:rsidRPr="00714871">
        <w:t>ș</w:t>
      </w:r>
      <w:r w:rsidRPr="00714871">
        <w:t>i pot retrage aprobarea cu privire la reprezentantul executantului în următoarele situa</w:t>
      </w:r>
      <w:r w:rsidR="00714871" w:rsidRPr="00714871">
        <w:t>ț</w:t>
      </w:r>
      <w:r w:rsidRPr="00714871">
        <w:t>ii:</w:t>
      </w:r>
    </w:p>
    <w:p w14:paraId="7BCC4318" w14:textId="6EE20710" w:rsidR="00CF5EDC" w:rsidRPr="00714871" w:rsidRDefault="00CF5EDC" w:rsidP="00480A5E">
      <w:pPr>
        <w:pStyle w:val="Listparagraf"/>
        <w:widowControl/>
        <w:numPr>
          <w:ilvl w:val="0"/>
          <w:numId w:val="38"/>
        </w:numPr>
        <w:suppressAutoHyphens w:val="0"/>
        <w:jc w:val="both"/>
      </w:pPr>
      <w:r w:rsidRPr="00714871">
        <w:t>reprezentantul executantului nu îndepline</w:t>
      </w:r>
      <w:r w:rsidR="00714871" w:rsidRPr="00714871">
        <w:t>ș</w:t>
      </w:r>
      <w:r w:rsidRPr="00714871">
        <w:t>te, în mod grav sau repetat, obliga</w:t>
      </w:r>
      <w:r w:rsidR="00714871" w:rsidRPr="00714871">
        <w:t>ț</w:t>
      </w:r>
      <w:r w:rsidRPr="00714871">
        <w:t xml:space="preserve">iile contractuale </w:t>
      </w:r>
      <w:r w:rsidR="00714871" w:rsidRPr="00714871">
        <w:t>ș</w:t>
      </w:r>
      <w:r w:rsidRPr="00714871">
        <w:t>i/sau</w:t>
      </w:r>
    </w:p>
    <w:p w14:paraId="6636F34A" w14:textId="6728A858" w:rsidR="00CF5EDC" w:rsidRPr="00714871" w:rsidRDefault="00CF5EDC" w:rsidP="00480A5E">
      <w:pPr>
        <w:pStyle w:val="Listparagraf"/>
        <w:widowControl/>
        <w:numPr>
          <w:ilvl w:val="0"/>
          <w:numId w:val="38"/>
        </w:numPr>
        <w:suppressAutoHyphens w:val="0"/>
        <w:jc w:val="both"/>
      </w:pPr>
      <w:r w:rsidRPr="00714871">
        <w:t>prin ac</w:t>
      </w:r>
      <w:r w:rsidR="00714871" w:rsidRPr="00714871">
        <w:t>ț</w:t>
      </w:r>
      <w:r w:rsidRPr="00714871">
        <w:t>iunile sau inac</w:t>
      </w:r>
      <w:r w:rsidR="00714871" w:rsidRPr="00714871">
        <w:t>ț</w:t>
      </w:r>
      <w:r w:rsidRPr="00714871">
        <w:t>iunile executantului, siguran</w:t>
      </w:r>
      <w:r w:rsidR="00714871" w:rsidRPr="00714871">
        <w:t>ț</w:t>
      </w:r>
      <w:r w:rsidRPr="00714871">
        <w:t xml:space="preserve">a </w:t>
      </w:r>
      <w:r w:rsidR="00714871" w:rsidRPr="00714871">
        <w:t>ș</w:t>
      </w:r>
      <w:r w:rsidRPr="00714871">
        <w:t xml:space="preserve">i securitatea muncii </w:t>
      </w:r>
      <w:r w:rsidR="00714871" w:rsidRPr="00714871">
        <w:t>ș</w:t>
      </w:r>
      <w:r w:rsidRPr="00714871">
        <w:t>i/sau protec</w:t>
      </w:r>
      <w:r w:rsidR="00714871" w:rsidRPr="00714871">
        <w:t>ț</w:t>
      </w:r>
      <w:r w:rsidRPr="00714871">
        <w:t xml:space="preserve">ia mediului sunt puse în pericol. </w:t>
      </w:r>
    </w:p>
    <w:p w14:paraId="65205C96" w14:textId="7A12A782" w:rsidR="00CF5EDC" w:rsidRPr="00714871" w:rsidRDefault="00CF5EDC" w:rsidP="00480A5E">
      <w:pPr>
        <w:jc w:val="both"/>
      </w:pPr>
      <w:r w:rsidRPr="00714871">
        <w:t xml:space="preserve">Dacă dirigintele de </w:t>
      </w:r>
      <w:r w:rsidR="00714871" w:rsidRPr="00714871">
        <w:t>ș</w:t>
      </w:r>
      <w:r w:rsidRPr="00714871">
        <w:t>antier î</w:t>
      </w:r>
      <w:r w:rsidR="00714871" w:rsidRPr="00714871">
        <w:t>ș</w:t>
      </w:r>
      <w:r w:rsidRPr="00714871">
        <w:t xml:space="preserve">i retrage aprobarea cu privire la reprezentantul executantului, executantul în cel mai scurt timp posibil, dar nu mai mult de </w:t>
      </w:r>
      <w:r w:rsidRPr="00714871">
        <w:rPr>
          <w:b/>
          <w:bCs/>
        </w:rPr>
        <w:t>5 zile</w:t>
      </w:r>
      <w:r w:rsidRPr="00714871">
        <w:t>, după primirea notificării în acest sens, î</w:t>
      </w:r>
      <w:r w:rsidR="00714871" w:rsidRPr="00714871">
        <w:t>ș</w:t>
      </w:r>
      <w:r w:rsidRPr="00714871">
        <w:t xml:space="preserve">i va retrage reprezentantul din </w:t>
      </w:r>
      <w:r w:rsidR="00714871" w:rsidRPr="00714871">
        <w:t>ș</w:t>
      </w:r>
      <w:r w:rsidRPr="00714871">
        <w:t xml:space="preserve">antier </w:t>
      </w:r>
      <w:r w:rsidR="00714871" w:rsidRPr="00714871">
        <w:t>ș</w:t>
      </w:r>
      <w:r w:rsidRPr="00714871">
        <w:t xml:space="preserve">i-l va înlocui cu un alt reprezentant, cu aprobarea prealabilă a dirigintelui de </w:t>
      </w:r>
      <w:r w:rsidR="00714871" w:rsidRPr="00714871">
        <w:t>ș</w:t>
      </w:r>
      <w:r w:rsidRPr="00714871">
        <w:t>antier.</w:t>
      </w:r>
    </w:p>
    <w:p w14:paraId="258CC641" w14:textId="5990DAFD" w:rsidR="00CF5EDC" w:rsidRPr="00714871" w:rsidRDefault="00CF5EDC" w:rsidP="00480A5E">
      <w:pPr>
        <w:jc w:val="both"/>
        <w:rPr>
          <w:highlight w:val="yellow"/>
        </w:rPr>
      </w:pPr>
      <w:r w:rsidRPr="00714871">
        <w:t xml:space="preserve">(3) Reprezentantul executantului va fi pe deplin autorizat să ia orice decizie necesară pentru executarea lucrărilor, inclusiv să primească </w:t>
      </w:r>
      <w:r w:rsidR="00714871" w:rsidRPr="00714871">
        <w:t>ș</w:t>
      </w:r>
      <w:r w:rsidRPr="00714871">
        <w:t>i să implementeze ordine administrative. Timpul reprezentantului executantului va fi alocat în totalitate coordonării executării contractului. În cazul în care reprezentantul executantului sau asisten</w:t>
      </w:r>
      <w:r w:rsidR="00714871" w:rsidRPr="00714871">
        <w:t>ț</w:t>
      </w:r>
      <w:r w:rsidRPr="00714871">
        <w:t>ii acestuia nu vorbesc fluent limba contractului, executantul va asigura toate cele necesare pentru comunicarea eficientă în limba contractului.</w:t>
      </w:r>
    </w:p>
    <w:p w14:paraId="249E6456" w14:textId="3DF04617" w:rsidR="00CF5EDC" w:rsidRPr="00714871" w:rsidRDefault="00CF5EDC" w:rsidP="00480A5E">
      <w:pPr>
        <w:jc w:val="both"/>
      </w:pPr>
      <w:r w:rsidRPr="00714871">
        <w:t xml:space="preserve">(4) Documentele transmise de executant achizitorului (sau dirigintelui de </w:t>
      </w:r>
      <w:r w:rsidR="00714871" w:rsidRPr="00714871">
        <w:t>ș</w:t>
      </w:r>
      <w:r w:rsidRPr="00714871">
        <w:t>antier) vor fi semnate de către reprezentantul executantului.</w:t>
      </w:r>
    </w:p>
    <w:p w14:paraId="6B7BFDF9" w14:textId="1B29BB80" w:rsidR="00CF5EDC" w:rsidRPr="00714871" w:rsidRDefault="00CF5EDC" w:rsidP="00480A5E">
      <w:pPr>
        <w:jc w:val="both"/>
      </w:pPr>
      <w:r w:rsidRPr="00714871">
        <w:t xml:space="preserve">(5) Executantul se va asigura că personalul său specializat este autorizat </w:t>
      </w:r>
      <w:r w:rsidR="00714871" w:rsidRPr="00714871">
        <w:t>ș</w:t>
      </w:r>
      <w:r w:rsidRPr="00714871">
        <w:t>i/sau certificat în conformitate cu prevederile legii.</w:t>
      </w:r>
    </w:p>
    <w:p w14:paraId="0ECB2548" w14:textId="302DB5D1" w:rsidR="00CF5EDC" w:rsidRPr="00714871" w:rsidRDefault="00CF5EDC" w:rsidP="00480A5E">
      <w:pPr>
        <w:jc w:val="both"/>
      </w:pPr>
      <w:r w:rsidRPr="00714871">
        <w:t>(6) Executantul va asigura nivelul de calitate corespunzător cerin</w:t>
      </w:r>
      <w:r w:rsidR="00714871" w:rsidRPr="00714871">
        <w:t>ț</w:t>
      </w:r>
      <w:r w:rsidRPr="00714871">
        <w:t xml:space="preserve">elor contractului printr-un sistem propriu de calitate conceput </w:t>
      </w:r>
      <w:r w:rsidR="00714871" w:rsidRPr="00714871">
        <w:t>ș</w:t>
      </w:r>
      <w:r w:rsidRPr="00714871">
        <w:t>i realizat prin personal propriu, cu responsabili tehnici cu execu</w:t>
      </w:r>
      <w:r w:rsidR="00714871" w:rsidRPr="00714871">
        <w:t>ț</w:t>
      </w:r>
      <w:r w:rsidRPr="00714871">
        <w:t>ia autoriza</w:t>
      </w:r>
      <w:r w:rsidR="00714871" w:rsidRPr="00714871">
        <w:t>ț</w:t>
      </w:r>
      <w:r w:rsidRPr="00714871">
        <w:t>i potrivit prevederilor legii. Sistemul de asigurare a calită</w:t>
      </w:r>
      <w:r w:rsidR="00714871" w:rsidRPr="00714871">
        <w:t>ț</w:t>
      </w:r>
      <w:r w:rsidRPr="00714871">
        <w:t xml:space="preserve">ii va fi în conformitate cu detaliile prevăzute în contract, dacă există. Dirigintele de </w:t>
      </w:r>
      <w:r w:rsidR="00714871" w:rsidRPr="00714871">
        <w:t>ș</w:t>
      </w:r>
      <w:r w:rsidRPr="00714871">
        <w:t>antier va avea dreptul să auditeze orice aspect al sistemului calită</w:t>
      </w:r>
      <w:r w:rsidR="00714871" w:rsidRPr="00714871">
        <w:t>ț</w:t>
      </w:r>
      <w:r w:rsidRPr="00714871">
        <w:t xml:space="preserve">ii. Detaliile tuturor procedurilor </w:t>
      </w:r>
      <w:r w:rsidR="00714871" w:rsidRPr="00714871">
        <w:t>ș</w:t>
      </w:r>
      <w:r w:rsidRPr="00714871">
        <w:t xml:space="preserve">i documentele de conformitate vor fi transmise dirigintelui de </w:t>
      </w:r>
      <w:r w:rsidR="00714871" w:rsidRPr="00714871">
        <w:t>ș</w:t>
      </w:r>
      <w:r w:rsidRPr="00714871">
        <w:t>antier spre informare, înainte de începerea fiecărei etape de execu</w:t>
      </w:r>
      <w:r w:rsidR="00714871" w:rsidRPr="00714871">
        <w:t>ț</w:t>
      </w:r>
      <w:r w:rsidRPr="00714871">
        <w:t>ie. Respectarea sistemului de asigurare a calită</w:t>
      </w:r>
      <w:r w:rsidR="00714871" w:rsidRPr="00714871">
        <w:t>ț</w:t>
      </w:r>
      <w:r w:rsidRPr="00714871">
        <w:t>ii nu va exonera executantul de niciuna din sarcinile, obliga</w:t>
      </w:r>
      <w:r w:rsidR="00714871" w:rsidRPr="00714871">
        <w:t>ț</w:t>
      </w:r>
      <w:r w:rsidRPr="00714871">
        <w:t>iile sau responsabilită</w:t>
      </w:r>
      <w:r w:rsidR="00714871" w:rsidRPr="00714871">
        <w:t>ț</w:t>
      </w:r>
      <w:r w:rsidRPr="00714871">
        <w:t>ile sale potrivit prevederilor contractului.</w:t>
      </w:r>
    </w:p>
    <w:p w14:paraId="2261FD52" w14:textId="75325F18" w:rsidR="00CF5EDC" w:rsidRPr="00714871" w:rsidRDefault="00CF5EDC" w:rsidP="00480A5E">
      <w:pPr>
        <w:jc w:val="both"/>
      </w:pPr>
      <w:r w:rsidRPr="00714871">
        <w:t>(7) Executantul va lua toate măsurile necesare pentru protec</w:t>
      </w:r>
      <w:r w:rsidR="00714871" w:rsidRPr="00714871">
        <w:t>ț</w:t>
      </w:r>
      <w:r w:rsidRPr="00714871">
        <w:t xml:space="preserve">ia mediului înconjurător (atât pe </w:t>
      </w:r>
      <w:r w:rsidR="00714871" w:rsidRPr="00714871">
        <w:t>ș</w:t>
      </w:r>
      <w:r w:rsidRPr="00714871">
        <w:t xml:space="preserve">antier, cât </w:t>
      </w:r>
      <w:r w:rsidR="00714871" w:rsidRPr="00714871">
        <w:t>ș</w:t>
      </w:r>
      <w:r w:rsidRPr="00714871">
        <w:t xml:space="preserve">i în afara acestuia) </w:t>
      </w:r>
      <w:r w:rsidR="00714871" w:rsidRPr="00714871">
        <w:t>ș</w:t>
      </w:r>
      <w:r w:rsidRPr="00714871">
        <w:t>i pentru limitarea daunelor sau afectării popula</w:t>
      </w:r>
      <w:r w:rsidR="00714871" w:rsidRPr="00714871">
        <w:t>ț</w:t>
      </w:r>
      <w:r w:rsidRPr="00714871">
        <w:t xml:space="preserve">iei </w:t>
      </w:r>
      <w:r w:rsidR="00714871" w:rsidRPr="00714871">
        <w:t>ș</w:t>
      </w:r>
      <w:r w:rsidRPr="00714871">
        <w:t>i a proprietă</w:t>
      </w:r>
      <w:r w:rsidR="00714871" w:rsidRPr="00714871">
        <w:t>ț</w:t>
      </w:r>
      <w:r w:rsidRPr="00714871">
        <w:t xml:space="preserve">ilor ca urmare a poluării, zgomotului </w:t>
      </w:r>
      <w:r w:rsidR="00714871" w:rsidRPr="00714871">
        <w:t>ș</w:t>
      </w:r>
      <w:r w:rsidRPr="00714871">
        <w:t>i a altor consecin</w:t>
      </w:r>
      <w:r w:rsidR="00714871" w:rsidRPr="00714871">
        <w:t>ț</w:t>
      </w:r>
      <w:r w:rsidRPr="00714871">
        <w:t>e ale activită</w:t>
      </w:r>
      <w:r w:rsidR="00714871" w:rsidRPr="00714871">
        <w:t>ț</w:t>
      </w:r>
      <w:r w:rsidRPr="00714871">
        <w:t xml:space="preserve">ii sale. Aceste măsuri vor fi conforme cu cele prevăzute în </w:t>
      </w:r>
      <w:r w:rsidRPr="00714871">
        <w:rPr>
          <w:b/>
        </w:rPr>
        <w:t>cerin</w:t>
      </w:r>
      <w:r w:rsidR="00714871" w:rsidRPr="00714871">
        <w:rPr>
          <w:b/>
        </w:rPr>
        <w:t>ț</w:t>
      </w:r>
      <w:r w:rsidRPr="00714871">
        <w:rPr>
          <w:b/>
        </w:rPr>
        <w:t>ele achizitorului</w:t>
      </w:r>
      <w:r w:rsidRPr="00714871">
        <w:t xml:space="preserve"> </w:t>
      </w:r>
      <w:r w:rsidR="00714871" w:rsidRPr="00714871">
        <w:t>ș</w:t>
      </w:r>
      <w:r w:rsidRPr="00714871">
        <w:t>i în actul de reglementare în domeniul mediului. Executantul se va asigura că emisiile, deversările de suprafa</w:t>
      </w:r>
      <w:r w:rsidR="00714871" w:rsidRPr="00714871">
        <w:t>ț</w:t>
      </w:r>
      <w:r w:rsidRPr="00714871">
        <w:t xml:space="preserve">ă </w:t>
      </w:r>
      <w:r w:rsidR="00714871" w:rsidRPr="00714871">
        <w:t>ș</w:t>
      </w:r>
      <w:r w:rsidRPr="00714871">
        <w:t>i de</w:t>
      </w:r>
      <w:r w:rsidR="00714871" w:rsidRPr="00714871">
        <w:t>ș</w:t>
      </w:r>
      <w:r w:rsidRPr="00714871">
        <w:t>eurile rezultate în urma activită</w:t>
      </w:r>
      <w:r w:rsidR="00714871" w:rsidRPr="00714871">
        <w:t>ț</w:t>
      </w:r>
      <w:r w:rsidRPr="00714871">
        <w:t>ilor proprii nu vor depă</w:t>
      </w:r>
      <w:r w:rsidR="00714871" w:rsidRPr="00714871">
        <w:t>ș</w:t>
      </w:r>
      <w:r w:rsidRPr="00714871">
        <w:t>i valorile prevăzute în cerin</w:t>
      </w:r>
      <w:r w:rsidR="00714871" w:rsidRPr="00714871">
        <w:t>ț</w:t>
      </w:r>
      <w:r w:rsidRPr="00714871">
        <w:t xml:space="preserve">ele achizitorului </w:t>
      </w:r>
      <w:r w:rsidR="00714871" w:rsidRPr="00714871">
        <w:t>ș</w:t>
      </w:r>
      <w:r w:rsidRPr="00714871">
        <w:t>i nici valorile stabilite de lege.</w:t>
      </w:r>
    </w:p>
    <w:p w14:paraId="243FF52D" w14:textId="074D26ED" w:rsidR="00CF5EDC" w:rsidRPr="00714871" w:rsidRDefault="00CF5EDC" w:rsidP="00480A5E">
      <w:pPr>
        <w:jc w:val="both"/>
      </w:pPr>
      <w:r w:rsidRPr="00714871">
        <w:rPr>
          <w:b/>
        </w:rPr>
        <w:t>10.</w:t>
      </w:r>
      <w:r w:rsidR="00A913B3" w:rsidRPr="00714871">
        <w:rPr>
          <w:b/>
        </w:rPr>
        <w:t>3</w:t>
      </w:r>
      <w:r w:rsidR="006C0631">
        <w:rPr>
          <w:b/>
        </w:rPr>
        <w:t>1</w:t>
      </w:r>
      <w:r w:rsidRPr="00714871">
        <w:rPr>
          <w:b/>
        </w:rPr>
        <w:t>. Personal</w:t>
      </w:r>
    </w:p>
    <w:p w14:paraId="44AD96A4" w14:textId="07B900B7" w:rsidR="00CF5EDC" w:rsidRPr="00714871" w:rsidRDefault="00CF5EDC" w:rsidP="00480A5E">
      <w:pPr>
        <w:jc w:val="both"/>
      </w:pPr>
      <w:r w:rsidRPr="00714871">
        <w:t>(1) Persoanele angajate de executant trebuie să fie în număr suficient, în conformitate cu prevederile Programului de Execu</w:t>
      </w:r>
      <w:r w:rsidR="00714871" w:rsidRPr="00714871">
        <w:t>ț</w:t>
      </w:r>
      <w:r w:rsidRPr="00714871">
        <w:t>ie în vigoare. Ace</w:t>
      </w:r>
      <w:r w:rsidR="00714871" w:rsidRPr="00714871">
        <w:t>ș</w:t>
      </w:r>
      <w:r w:rsidRPr="00714871">
        <w:t>ti angaja</w:t>
      </w:r>
      <w:r w:rsidR="00714871" w:rsidRPr="00714871">
        <w:t>ț</w:t>
      </w:r>
      <w:r w:rsidRPr="00714871">
        <w:t xml:space="preserve">i vor dispune de aptitudinile </w:t>
      </w:r>
      <w:r w:rsidR="00714871" w:rsidRPr="00714871">
        <w:t>ș</w:t>
      </w:r>
      <w:r w:rsidRPr="00714871">
        <w:t>i experien</w:t>
      </w:r>
      <w:r w:rsidR="00714871" w:rsidRPr="00714871">
        <w:t>ț</w:t>
      </w:r>
      <w:r w:rsidRPr="00714871">
        <w:t xml:space="preserve">a necesare </w:t>
      </w:r>
      <w:r w:rsidRPr="00714871">
        <w:lastRenderedPageBreak/>
        <w:t xml:space="preserve">progresului </w:t>
      </w:r>
      <w:r w:rsidR="00714871" w:rsidRPr="00714871">
        <w:t>ș</w:t>
      </w:r>
      <w:r w:rsidRPr="00714871">
        <w:t xml:space="preserve">i executării corespunzătoare a lucrărilor. Dirigintele de </w:t>
      </w:r>
      <w:r w:rsidR="00714871" w:rsidRPr="00714871">
        <w:t>ș</w:t>
      </w:r>
      <w:r w:rsidRPr="00714871">
        <w:t>antier poate cere retragerea oricărei persoane din cadrul personalului executantului în următoarele situa</w:t>
      </w:r>
      <w:r w:rsidR="00714871" w:rsidRPr="00714871">
        <w:t>ț</w:t>
      </w:r>
      <w:r w:rsidRPr="00714871">
        <w:t>ii:</w:t>
      </w:r>
    </w:p>
    <w:p w14:paraId="5278DC81" w14:textId="1CD0A153" w:rsidR="00CF5EDC" w:rsidRPr="00714871" w:rsidRDefault="00CF5EDC" w:rsidP="00480A5E">
      <w:pPr>
        <w:pStyle w:val="Listparagraf"/>
        <w:widowControl/>
        <w:numPr>
          <w:ilvl w:val="0"/>
          <w:numId w:val="39"/>
        </w:numPr>
        <w:suppressAutoHyphens w:val="0"/>
        <w:ind w:left="993" w:hanging="426"/>
        <w:jc w:val="both"/>
      </w:pPr>
      <w:r w:rsidRPr="00714871">
        <w:t>persoana nu îndepline</w:t>
      </w:r>
      <w:r w:rsidR="00714871" w:rsidRPr="00714871">
        <w:t>ș</w:t>
      </w:r>
      <w:r w:rsidRPr="00714871">
        <w:t>te, în mod grav sau repetat, obliga</w:t>
      </w:r>
      <w:r w:rsidR="00714871" w:rsidRPr="00714871">
        <w:t>ț</w:t>
      </w:r>
      <w:r w:rsidRPr="00714871">
        <w:t xml:space="preserve">iile contractuale </w:t>
      </w:r>
      <w:r w:rsidR="00714871" w:rsidRPr="00714871">
        <w:t>ș</w:t>
      </w:r>
      <w:r w:rsidRPr="00714871">
        <w:t>i/sau</w:t>
      </w:r>
    </w:p>
    <w:p w14:paraId="01B03348" w14:textId="5EA6EC7F" w:rsidR="00CF5EDC" w:rsidRPr="00714871" w:rsidRDefault="00CF5EDC" w:rsidP="00480A5E">
      <w:pPr>
        <w:pStyle w:val="Listparagraf"/>
        <w:widowControl/>
        <w:numPr>
          <w:ilvl w:val="0"/>
          <w:numId w:val="39"/>
        </w:numPr>
        <w:suppressAutoHyphens w:val="0"/>
        <w:ind w:left="993" w:hanging="426"/>
        <w:jc w:val="both"/>
      </w:pPr>
      <w:r w:rsidRPr="00714871">
        <w:t>prin ac</w:t>
      </w:r>
      <w:r w:rsidR="00714871" w:rsidRPr="00714871">
        <w:t>ț</w:t>
      </w:r>
      <w:r w:rsidRPr="00714871">
        <w:t>iunile sau inac</w:t>
      </w:r>
      <w:r w:rsidR="00714871" w:rsidRPr="00714871">
        <w:t>ț</w:t>
      </w:r>
      <w:r w:rsidRPr="00714871">
        <w:t>iunile acestei persoane, siguran</w:t>
      </w:r>
      <w:r w:rsidR="00714871" w:rsidRPr="00714871">
        <w:t>ț</w:t>
      </w:r>
      <w:r w:rsidRPr="00714871">
        <w:t xml:space="preserve">a </w:t>
      </w:r>
      <w:r w:rsidR="00714871" w:rsidRPr="00714871">
        <w:t>ș</w:t>
      </w:r>
      <w:r w:rsidRPr="00714871">
        <w:t xml:space="preserve">i securitatea muncii </w:t>
      </w:r>
      <w:r w:rsidR="00714871" w:rsidRPr="00714871">
        <w:t>ș</w:t>
      </w:r>
      <w:r w:rsidRPr="00714871">
        <w:t>i/sau protec</w:t>
      </w:r>
      <w:r w:rsidR="00714871" w:rsidRPr="00714871">
        <w:t>ț</w:t>
      </w:r>
      <w:r w:rsidRPr="00714871">
        <w:t>ia mediului sunt puse în pericol.</w:t>
      </w:r>
    </w:p>
    <w:p w14:paraId="5FAC12A4" w14:textId="53DFA153" w:rsidR="00CF5EDC" w:rsidRPr="00714871" w:rsidRDefault="00CF5EDC" w:rsidP="00480A5E">
      <w:pPr>
        <w:jc w:val="both"/>
      </w:pPr>
      <w:r w:rsidRPr="00714871">
        <w:t xml:space="preserve">Executantul va înlocui imediat orice membru al personalului său pentru care dirigintele de </w:t>
      </w:r>
      <w:r w:rsidR="00714871" w:rsidRPr="00714871">
        <w:t>ș</w:t>
      </w:r>
      <w:r w:rsidRPr="00714871">
        <w:t>antier, prin notificare motivată, cere retragerea.</w:t>
      </w:r>
    </w:p>
    <w:p w14:paraId="67541457" w14:textId="4AE3CAD4" w:rsidR="00CF5EDC" w:rsidRPr="00714871" w:rsidRDefault="00CF5EDC" w:rsidP="00480A5E">
      <w:pPr>
        <w:jc w:val="both"/>
      </w:pPr>
      <w:r w:rsidRPr="00714871">
        <w:t xml:space="preserve">(2) Executantul va lua toate măsurile pentru angajarea întregului personal </w:t>
      </w:r>
      <w:r w:rsidR="00714871" w:rsidRPr="00714871">
        <w:t>ș</w:t>
      </w:r>
      <w:r w:rsidRPr="00714871">
        <w:t>i a for</w:t>
      </w:r>
      <w:r w:rsidR="00714871" w:rsidRPr="00714871">
        <w:t>ț</w:t>
      </w:r>
      <w:r w:rsidRPr="00714871">
        <w:t>ei de muncă, în conformitate cu prevederile legii.</w:t>
      </w:r>
    </w:p>
    <w:p w14:paraId="1F9D3AA1" w14:textId="5D243C08" w:rsidR="00CF5EDC" w:rsidRPr="00714871" w:rsidRDefault="00CF5EDC" w:rsidP="00480A5E">
      <w:pPr>
        <w:jc w:val="both"/>
      </w:pPr>
      <w:r w:rsidRPr="00714871">
        <w:t>(3) Executantul va asigura personalul conform propunerii sale din ofertă. Personalul este personalul în privin</w:t>
      </w:r>
      <w:r w:rsidR="00714871" w:rsidRPr="00714871">
        <w:t>ț</w:t>
      </w:r>
      <w:r w:rsidRPr="00714871">
        <w:t>a căruia au existat cerin</w:t>
      </w:r>
      <w:r w:rsidR="00714871" w:rsidRPr="00714871">
        <w:t>ț</w:t>
      </w:r>
      <w:r w:rsidRPr="00714871">
        <w:t>e minime stabilite în documenta</w:t>
      </w:r>
      <w:r w:rsidR="00714871" w:rsidRPr="00714871">
        <w:t>ț</w:t>
      </w:r>
      <w:r w:rsidRPr="00714871">
        <w:t xml:space="preserve">ia de atribuire a contractului. Reprezentantul executantului </w:t>
      </w:r>
      <w:r w:rsidR="00714871" w:rsidRPr="00714871">
        <w:t>ș</w:t>
      </w:r>
      <w:r w:rsidRPr="00714871">
        <w:t>i personalul al executantului vor fi men</w:t>
      </w:r>
      <w:r w:rsidR="00714871" w:rsidRPr="00714871">
        <w:t>ț</w:t>
      </w:r>
      <w:r w:rsidRPr="00714871">
        <w:t>inu</w:t>
      </w:r>
      <w:r w:rsidR="00714871" w:rsidRPr="00714871">
        <w:t>ț</w:t>
      </w:r>
      <w:r w:rsidRPr="00714871">
        <w:t>i pe toată durata execu</w:t>
      </w:r>
      <w:r w:rsidR="00714871" w:rsidRPr="00714871">
        <w:t>ț</w:t>
      </w:r>
      <w:r w:rsidRPr="00714871">
        <w:t>iei lucrărilor, cu excep</w:t>
      </w:r>
      <w:r w:rsidR="00714871" w:rsidRPr="00714871">
        <w:t>ț</w:t>
      </w:r>
      <w:r w:rsidRPr="00714871">
        <w:t>ia situa</w:t>
      </w:r>
      <w:r w:rsidR="00714871" w:rsidRPr="00714871">
        <w:t>ț</w:t>
      </w:r>
      <w:r w:rsidRPr="00714871">
        <w:t xml:space="preserve">iilor în care dirigintele de </w:t>
      </w:r>
      <w:r w:rsidR="00714871" w:rsidRPr="00714871">
        <w:t>ș</w:t>
      </w:r>
      <w:r w:rsidRPr="00714871">
        <w:t>antier solicită înlocuirea din motive întemeiate sau atunci când este necesară înlocuirea din alte motive independente de executant (ex. demisie din cadrul societă</w:t>
      </w:r>
      <w:r w:rsidR="00714871" w:rsidRPr="00714871">
        <w:t>ț</w:t>
      </w:r>
      <w:r w:rsidRPr="00714871">
        <w:t>ii/asocierii, boală, deces etc.).</w:t>
      </w:r>
    </w:p>
    <w:p w14:paraId="6DDEF0FA" w14:textId="39976C48" w:rsidR="00CF5EDC" w:rsidRPr="00714871" w:rsidRDefault="00CF5EDC" w:rsidP="00480A5E">
      <w:pPr>
        <w:jc w:val="both"/>
      </w:pPr>
      <w:r w:rsidRPr="00714871">
        <w:t xml:space="preserve">(4) Orice înlocuire a personalului se va face cu personal cu calificare </w:t>
      </w:r>
      <w:r w:rsidR="00714871" w:rsidRPr="00714871">
        <w:t>ș</w:t>
      </w:r>
      <w:r w:rsidRPr="00714871">
        <w:t>i experien</w:t>
      </w:r>
      <w:r w:rsidR="00714871" w:rsidRPr="00714871">
        <w:t>ț</w:t>
      </w:r>
      <w:r w:rsidRPr="00714871">
        <w:t>ă cel pu</w:t>
      </w:r>
      <w:r w:rsidR="00714871" w:rsidRPr="00714871">
        <w:t>ț</w:t>
      </w:r>
      <w:r w:rsidRPr="00714871">
        <w:t>in echivalente cu cele (dacă există) stabilite în documenta</w:t>
      </w:r>
      <w:r w:rsidR="00714871" w:rsidRPr="00714871">
        <w:t>ț</w:t>
      </w:r>
      <w:r w:rsidRPr="00714871">
        <w:t>ia de atribuire, cu consim</w:t>
      </w:r>
      <w:r w:rsidR="00714871" w:rsidRPr="00714871">
        <w:t>ț</w:t>
      </w:r>
      <w:r w:rsidRPr="00714871">
        <w:t xml:space="preserve">ământul prealabil al achizitorului. </w:t>
      </w:r>
    </w:p>
    <w:p w14:paraId="1CCF9365" w14:textId="353F4495" w:rsidR="00CF5EDC" w:rsidRPr="00714871" w:rsidRDefault="00CF5EDC" w:rsidP="00480A5E">
      <w:pPr>
        <w:autoSpaceDE w:val="0"/>
        <w:autoSpaceDN w:val="0"/>
        <w:adjustRightInd w:val="0"/>
        <w:jc w:val="both"/>
      </w:pPr>
      <w:r w:rsidRPr="00714871">
        <w:t>(5) Executantul va transmite achizitorului toate documentele necesare pentru a verifica îndeplinirea criteriilor de calificare/selec</w:t>
      </w:r>
      <w:r w:rsidR="00714871" w:rsidRPr="00714871">
        <w:t>ț</w:t>
      </w:r>
      <w:r w:rsidRPr="00714871">
        <w:t xml:space="preserve">ie stabilite </w:t>
      </w:r>
      <w:r w:rsidR="00745861">
        <w:t>în documentație</w:t>
      </w:r>
      <w:r w:rsidRPr="00714871">
        <w:t>, pentru orice înlocuire a personalului.</w:t>
      </w:r>
    </w:p>
    <w:p w14:paraId="433446AD" w14:textId="72000FAF" w:rsidR="002660D8" w:rsidRPr="00714871" w:rsidRDefault="002660D8" w:rsidP="00480A5E">
      <w:pPr>
        <w:jc w:val="both"/>
      </w:pPr>
      <w:r w:rsidRPr="00714871">
        <w:t>(6) Executantul are obliga</w:t>
      </w:r>
      <w:r w:rsidR="00714871" w:rsidRPr="00714871">
        <w:t>ț</w:t>
      </w:r>
      <w:r w:rsidRPr="00714871">
        <w:t xml:space="preserve">ia de a nu folosi în executarea prezentului contract în nici un fel </w:t>
      </w:r>
      <w:r w:rsidR="00714871" w:rsidRPr="00714871">
        <w:t>ș</w:t>
      </w:r>
      <w:r w:rsidRPr="00714871">
        <w:t>i în nici o măsură personalul angajat al achizitorului.</w:t>
      </w:r>
    </w:p>
    <w:p w14:paraId="3E868056" w14:textId="082789AB" w:rsidR="002660D8" w:rsidRPr="00714871" w:rsidRDefault="002660D8"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7</w:t>
      </w:r>
      <w:r w:rsidRPr="00714871">
        <w:rPr>
          <w:rFonts w:ascii="Times New Roman" w:hAnsi="Times New Roman"/>
          <w:sz w:val="24"/>
          <w:szCs w:val="24"/>
          <w:lang w:val="ro-RO"/>
        </w:rPr>
        <w:t xml:space="preserve">) Executantul va transmite achizitorului, pentru aprobare, numele </w:t>
      </w:r>
      <w:r w:rsidR="00714871" w:rsidRPr="00714871">
        <w:rPr>
          <w:rFonts w:ascii="Times New Roman" w:hAnsi="Times New Roman"/>
          <w:sz w:val="24"/>
          <w:szCs w:val="24"/>
          <w:lang w:val="ro-RO"/>
        </w:rPr>
        <w:t>ș</w:t>
      </w:r>
      <w:r w:rsidRPr="00714871">
        <w:rPr>
          <w:rFonts w:ascii="Times New Roman" w:hAnsi="Times New Roman"/>
          <w:sz w:val="24"/>
          <w:szCs w:val="24"/>
          <w:lang w:val="ro-RO"/>
        </w:rPr>
        <w:t>i referin</w:t>
      </w:r>
      <w:r w:rsidR="00714871" w:rsidRPr="00714871">
        <w:rPr>
          <w:rFonts w:ascii="Times New Roman" w:hAnsi="Times New Roman"/>
          <w:sz w:val="24"/>
          <w:szCs w:val="24"/>
          <w:lang w:val="ro-RO"/>
        </w:rPr>
        <w:t>ț</w:t>
      </w:r>
      <w:r w:rsidRPr="00714871">
        <w:rPr>
          <w:rFonts w:ascii="Times New Roman" w:hAnsi="Times New Roman"/>
          <w:sz w:val="24"/>
          <w:szCs w:val="24"/>
          <w:lang w:val="ro-RO"/>
        </w:rPr>
        <w:t>ele persoanei autorizate să primească instruc</w:t>
      </w:r>
      <w:r w:rsidR="00714871" w:rsidRPr="00714871">
        <w:rPr>
          <w:rFonts w:ascii="Times New Roman" w:hAnsi="Times New Roman"/>
          <w:sz w:val="24"/>
          <w:szCs w:val="24"/>
          <w:lang w:val="ro-RO"/>
        </w:rPr>
        <w:t>ț</w:t>
      </w:r>
      <w:r w:rsidRPr="00714871">
        <w:rPr>
          <w:rFonts w:ascii="Times New Roman" w:hAnsi="Times New Roman"/>
          <w:sz w:val="24"/>
          <w:szCs w:val="24"/>
          <w:lang w:val="ro-RO"/>
        </w:rPr>
        <w:t>iuni în numele său.</w:t>
      </w:r>
    </w:p>
    <w:p w14:paraId="48F64300" w14:textId="76D39447" w:rsidR="002660D8" w:rsidRPr="00714871" w:rsidRDefault="002660D8"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8</w:t>
      </w:r>
      <w:r w:rsidRPr="00714871">
        <w:rPr>
          <w:rFonts w:ascii="Times New Roman" w:hAnsi="Times New Roman"/>
          <w:sz w:val="24"/>
          <w:szCs w:val="24"/>
          <w:lang w:val="ro-RO"/>
        </w:rPr>
        <w:t>) Executantul va notifica în scris achizitorului identitatea reprezentan</w:t>
      </w:r>
      <w:r w:rsidR="00714871" w:rsidRPr="00714871">
        <w:rPr>
          <w:rFonts w:ascii="Times New Roman" w:hAnsi="Times New Roman"/>
          <w:sz w:val="24"/>
          <w:szCs w:val="24"/>
          <w:lang w:val="ro-RO"/>
        </w:rPr>
        <w:t>ț</w:t>
      </w:r>
      <w:r w:rsidRPr="00714871">
        <w:rPr>
          <w:rFonts w:ascii="Times New Roman" w:hAnsi="Times New Roman"/>
          <w:sz w:val="24"/>
          <w:szCs w:val="24"/>
          <w:lang w:val="ro-RO"/>
        </w:rPr>
        <w:t>ilor săi atesta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profesional pentru urmărirea executării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 anume a responsabilului tehnic cu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sau, dacă este cazul, a altei persoane fizice sau juridice atestate potrivit legii si care ii reprezintă legal interesele. </w:t>
      </w:r>
    </w:p>
    <w:p w14:paraId="2A753616" w14:textId="27003B09" w:rsidR="002660D8" w:rsidRPr="00714871" w:rsidRDefault="002660D8"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9</w:t>
      </w:r>
      <w:r w:rsidRPr="00714871">
        <w:rPr>
          <w:rFonts w:ascii="Times New Roman" w:hAnsi="Times New Roman"/>
          <w:sz w:val="24"/>
          <w:szCs w:val="24"/>
          <w:lang w:val="ro-RO"/>
        </w:rPr>
        <w:t xml:space="preserve">) Înlocuirea personalului de specialitate nominalizat pentru îndeplinirea contractului se realizează numai cu acceptul achizitorului </w:t>
      </w:r>
      <w:r w:rsidR="00714871" w:rsidRPr="00714871">
        <w:rPr>
          <w:rFonts w:ascii="Times New Roman" w:hAnsi="Times New Roman"/>
          <w:sz w:val="24"/>
          <w:szCs w:val="24"/>
          <w:lang w:val="ro-RO"/>
        </w:rPr>
        <w:t>ș</w:t>
      </w:r>
      <w:r w:rsidRPr="00714871">
        <w:rPr>
          <w:rFonts w:ascii="Times New Roman" w:hAnsi="Times New Roman"/>
          <w:sz w:val="24"/>
          <w:szCs w:val="24"/>
          <w:lang w:val="ro-RO"/>
        </w:rPr>
        <w:t>i nu reprezintă o modificare substan</w:t>
      </w:r>
      <w:r w:rsidR="00714871" w:rsidRPr="00714871">
        <w:rPr>
          <w:rFonts w:ascii="Times New Roman" w:hAnsi="Times New Roman"/>
          <w:sz w:val="24"/>
          <w:szCs w:val="24"/>
          <w:lang w:val="ro-RO"/>
        </w:rPr>
        <w:t>ț</w:t>
      </w:r>
      <w:r w:rsidRPr="00714871">
        <w:rPr>
          <w:rFonts w:ascii="Times New Roman" w:hAnsi="Times New Roman"/>
          <w:sz w:val="24"/>
          <w:szCs w:val="24"/>
          <w:lang w:val="ro-RO"/>
        </w:rPr>
        <w:t>ială a contractului, a</w:t>
      </w:r>
      <w:r w:rsidR="00714871" w:rsidRPr="00714871">
        <w:rPr>
          <w:rFonts w:ascii="Times New Roman" w:hAnsi="Times New Roman"/>
          <w:sz w:val="24"/>
          <w:szCs w:val="24"/>
          <w:lang w:val="ro-RO"/>
        </w:rPr>
        <w:t>ș</w:t>
      </w:r>
      <w:r w:rsidRPr="00714871">
        <w:rPr>
          <w:rFonts w:ascii="Times New Roman" w:hAnsi="Times New Roman"/>
          <w:sz w:val="24"/>
          <w:szCs w:val="24"/>
          <w:lang w:val="ro-RO"/>
        </w:rPr>
        <w:t>a cum este aceasta definită in legisla</w:t>
      </w:r>
      <w:r w:rsidR="00714871" w:rsidRPr="00714871">
        <w:rPr>
          <w:rFonts w:ascii="Times New Roman" w:hAnsi="Times New Roman"/>
          <w:sz w:val="24"/>
          <w:szCs w:val="24"/>
          <w:lang w:val="ro-RO"/>
        </w:rPr>
        <w:t>ț</w:t>
      </w:r>
      <w:r w:rsidRPr="00714871">
        <w:rPr>
          <w:rFonts w:ascii="Times New Roman" w:hAnsi="Times New Roman"/>
          <w:sz w:val="24"/>
          <w:szCs w:val="24"/>
          <w:lang w:val="ro-RO"/>
        </w:rPr>
        <w:t>ia privind achizi</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iile, decât </w:t>
      </w:r>
      <w:r w:rsidR="000B4D27">
        <w:rPr>
          <w:rFonts w:ascii="Times New Roman" w:hAnsi="Times New Roman"/>
          <w:sz w:val="24"/>
          <w:szCs w:val="24"/>
          <w:lang w:val="ro-RO"/>
        </w:rPr>
        <w:t xml:space="preserve">în </w:t>
      </w:r>
      <w:r w:rsidRPr="00714871">
        <w:rPr>
          <w:rFonts w:ascii="Times New Roman" w:hAnsi="Times New Roman"/>
          <w:sz w:val="24"/>
          <w:szCs w:val="24"/>
          <w:lang w:val="ro-RO"/>
        </w:rPr>
        <w:t>situa</w:t>
      </w:r>
      <w:r w:rsidR="00714871" w:rsidRPr="00714871">
        <w:rPr>
          <w:rFonts w:ascii="Times New Roman" w:hAnsi="Times New Roman"/>
          <w:sz w:val="24"/>
          <w:szCs w:val="24"/>
          <w:lang w:val="ro-RO"/>
        </w:rPr>
        <w:t>ț</w:t>
      </w:r>
      <w:r w:rsidRPr="00714871">
        <w:rPr>
          <w:rFonts w:ascii="Times New Roman" w:hAnsi="Times New Roman"/>
          <w:sz w:val="24"/>
          <w:szCs w:val="24"/>
          <w:lang w:val="ro-RO"/>
        </w:rPr>
        <w:t>ii</w:t>
      </w:r>
      <w:r w:rsidR="000B4D27">
        <w:rPr>
          <w:rFonts w:ascii="Times New Roman" w:hAnsi="Times New Roman"/>
          <w:sz w:val="24"/>
          <w:szCs w:val="24"/>
          <w:lang w:val="ro-RO"/>
        </w:rPr>
        <w:t>le prevăzute la art. 162 din HG 395/2016.</w:t>
      </w:r>
    </w:p>
    <w:p w14:paraId="45BEC910" w14:textId="79D41DE5" w:rsidR="002660D8" w:rsidRPr="00714871" w:rsidRDefault="000B4D27" w:rsidP="00480A5E">
      <w:pPr>
        <w:pStyle w:val="Frspaiere"/>
        <w:jc w:val="both"/>
        <w:rPr>
          <w:rFonts w:ascii="Times New Roman" w:hAnsi="Times New Roman"/>
          <w:sz w:val="24"/>
          <w:szCs w:val="24"/>
          <w:lang w:val="ro-RO"/>
        </w:rPr>
      </w:pPr>
      <w:r>
        <w:rPr>
          <w:rFonts w:ascii="Times New Roman" w:hAnsi="Times New Roman"/>
          <w:sz w:val="24"/>
          <w:szCs w:val="24"/>
          <w:lang w:val="ro-RO"/>
        </w:rPr>
        <w:t xml:space="preserve">(10) </w:t>
      </w:r>
      <w:r w:rsidR="002660D8" w:rsidRPr="00714871">
        <w:rPr>
          <w:rFonts w:ascii="Times New Roman" w:hAnsi="Times New Roman"/>
          <w:sz w:val="24"/>
          <w:szCs w:val="24"/>
          <w:lang w:val="ro-RO"/>
        </w:rPr>
        <w:t>În situa</w:t>
      </w:r>
      <w:r w:rsidR="00714871" w:rsidRPr="00714871">
        <w:rPr>
          <w:rFonts w:ascii="Times New Roman" w:hAnsi="Times New Roman"/>
          <w:sz w:val="24"/>
          <w:szCs w:val="24"/>
          <w:lang w:val="ro-RO"/>
        </w:rPr>
        <w:t>ț</w:t>
      </w:r>
      <w:r w:rsidR="002660D8" w:rsidRPr="00714871">
        <w:rPr>
          <w:rFonts w:ascii="Times New Roman" w:hAnsi="Times New Roman"/>
          <w:sz w:val="24"/>
          <w:szCs w:val="24"/>
          <w:lang w:val="ro-RO"/>
        </w:rPr>
        <w:t>iile prevăzute mai sus, executantul are obliga</w:t>
      </w:r>
      <w:r w:rsidR="00714871" w:rsidRPr="00714871">
        <w:rPr>
          <w:rFonts w:ascii="Times New Roman" w:hAnsi="Times New Roman"/>
          <w:sz w:val="24"/>
          <w:szCs w:val="24"/>
          <w:lang w:val="ro-RO"/>
        </w:rPr>
        <w:t>ț</w:t>
      </w:r>
      <w:r w:rsidR="002660D8" w:rsidRPr="00714871">
        <w:rPr>
          <w:rFonts w:ascii="Times New Roman" w:hAnsi="Times New Roman"/>
          <w:sz w:val="24"/>
          <w:szCs w:val="24"/>
          <w:lang w:val="ro-RO"/>
        </w:rPr>
        <w:t>ia de a transmite pentru noul personal documentele solicitate prin documenta</w:t>
      </w:r>
      <w:r w:rsidR="00714871" w:rsidRPr="00714871">
        <w:rPr>
          <w:rFonts w:ascii="Times New Roman" w:hAnsi="Times New Roman"/>
          <w:sz w:val="24"/>
          <w:szCs w:val="24"/>
          <w:lang w:val="ro-RO"/>
        </w:rPr>
        <w:t>ț</w:t>
      </w:r>
      <w:r w:rsidR="002660D8" w:rsidRPr="00714871">
        <w:rPr>
          <w:rFonts w:ascii="Times New Roman" w:hAnsi="Times New Roman"/>
          <w:sz w:val="24"/>
          <w:szCs w:val="24"/>
          <w:lang w:val="ro-RO"/>
        </w:rPr>
        <w:t>ia de atribuire fie în vederea demonstrării îndeplinirii criteriilor de calificare/selec</w:t>
      </w:r>
      <w:r w:rsidR="00714871" w:rsidRPr="00714871">
        <w:rPr>
          <w:rFonts w:ascii="Times New Roman" w:hAnsi="Times New Roman"/>
          <w:sz w:val="24"/>
          <w:szCs w:val="24"/>
          <w:lang w:val="ro-RO"/>
        </w:rPr>
        <w:t>ț</w:t>
      </w:r>
      <w:r w:rsidR="002660D8" w:rsidRPr="00714871">
        <w:rPr>
          <w:rFonts w:ascii="Times New Roman" w:hAnsi="Times New Roman"/>
          <w:sz w:val="24"/>
          <w:szCs w:val="24"/>
          <w:lang w:val="ro-RO"/>
        </w:rPr>
        <w:t>ie stabilite</w:t>
      </w:r>
      <w:r w:rsidR="00745861">
        <w:rPr>
          <w:rFonts w:ascii="Times New Roman" w:hAnsi="Times New Roman"/>
          <w:sz w:val="24"/>
          <w:szCs w:val="24"/>
          <w:lang w:val="ro-RO"/>
        </w:rPr>
        <w:t>.</w:t>
      </w:r>
    </w:p>
    <w:p w14:paraId="1FFD36AF" w14:textId="2DE4D06A" w:rsidR="008F5473" w:rsidRPr="00714871" w:rsidRDefault="008F5473" w:rsidP="00480A5E">
      <w:pPr>
        <w:autoSpaceDE w:val="0"/>
        <w:autoSpaceDN w:val="0"/>
        <w:adjustRightInd w:val="0"/>
        <w:jc w:val="both"/>
        <w:rPr>
          <w:b/>
          <w:bCs/>
        </w:rPr>
      </w:pPr>
      <w:r w:rsidRPr="00714871">
        <w:rPr>
          <w:b/>
          <w:bCs/>
        </w:rPr>
        <w:t>10.</w:t>
      </w:r>
      <w:r w:rsidR="00A913B3" w:rsidRPr="00714871">
        <w:rPr>
          <w:b/>
          <w:bCs/>
        </w:rPr>
        <w:t>3</w:t>
      </w:r>
      <w:r w:rsidR="006C0631">
        <w:rPr>
          <w:b/>
          <w:bCs/>
        </w:rPr>
        <w:t>2</w:t>
      </w:r>
      <w:r w:rsidRPr="00714871">
        <w:rPr>
          <w:b/>
          <w:bCs/>
        </w:rPr>
        <w:t xml:space="preserve">. Instalarea, organizarea, securitatea </w:t>
      </w:r>
      <w:r w:rsidR="00714871" w:rsidRPr="00714871">
        <w:rPr>
          <w:b/>
          <w:bCs/>
        </w:rPr>
        <w:t>ș</w:t>
      </w:r>
      <w:r w:rsidRPr="00714871">
        <w:rPr>
          <w:b/>
          <w:bCs/>
        </w:rPr>
        <w:t xml:space="preserve">i ingineria </w:t>
      </w:r>
      <w:r w:rsidR="00714871" w:rsidRPr="00714871">
        <w:rPr>
          <w:b/>
          <w:bCs/>
        </w:rPr>
        <w:t>ș</w:t>
      </w:r>
      <w:r w:rsidRPr="00714871">
        <w:rPr>
          <w:b/>
          <w:bCs/>
        </w:rPr>
        <w:t>antierului</w:t>
      </w:r>
    </w:p>
    <w:p w14:paraId="1595406A" w14:textId="5A5CD589" w:rsidR="008F5473" w:rsidRPr="00714871" w:rsidRDefault="008F5473" w:rsidP="00480A5E">
      <w:pPr>
        <w:autoSpaceDE w:val="0"/>
        <w:autoSpaceDN w:val="0"/>
        <w:adjustRightInd w:val="0"/>
        <w:jc w:val="both"/>
        <w:rPr>
          <w:b/>
          <w:bCs/>
        </w:rPr>
      </w:pPr>
      <w:r w:rsidRPr="00714871">
        <w:rPr>
          <w:b/>
          <w:bCs/>
        </w:rPr>
        <w:t>10.</w:t>
      </w:r>
      <w:r w:rsidR="00A913B3" w:rsidRPr="00714871">
        <w:rPr>
          <w:b/>
          <w:bCs/>
        </w:rPr>
        <w:t>3</w:t>
      </w:r>
      <w:r w:rsidR="006C0631">
        <w:rPr>
          <w:b/>
          <w:bCs/>
        </w:rPr>
        <w:t>2</w:t>
      </w:r>
      <w:r w:rsidRPr="00714871">
        <w:rPr>
          <w:b/>
          <w:bCs/>
        </w:rPr>
        <w:t xml:space="preserve">.1. Instalarea </w:t>
      </w:r>
      <w:r w:rsidR="00714871" w:rsidRPr="00714871">
        <w:rPr>
          <w:b/>
          <w:bCs/>
        </w:rPr>
        <w:t>ș</w:t>
      </w:r>
      <w:r w:rsidRPr="00714871">
        <w:rPr>
          <w:b/>
          <w:bCs/>
        </w:rPr>
        <w:t>antierului</w:t>
      </w:r>
    </w:p>
    <w:p w14:paraId="33FB5E41" w14:textId="66014919" w:rsidR="008F5473" w:rsidRPr="00714871" w:rsidRDefault="008F5473" w:rsidP="00480A5E">
      <w:pPr>
        <w:autoSpaceDE w:val="0"/>
        <w:autoSpaceDN w:val="0"/>
        <w:adjustRightInd w:val="0"/>
        <w:jc w:val="both"/>
        <w:rPr>
          <w:lang w:eastAsia="ro-RO"/>
        </w:rPr>
      </w:pPr>
      <w:r w:rsidRPr="00714871">
        <w:rPr>
          <w:lang w:eastAsia="ro-RO"/>
        </w:rPr>
        <w:t>(1) Executantul achizi</w:t>
      </w:r>
      <w:r w:rsidR="00714871" w:rsidRPr="00714871">
        <w:rPr>
          <w:lang w:eastAsia="ro-RO"/>
        </w:rPr>
        <w:t>ț</w:t>
      </w:r>
      <w:r w:rsidRPr="00714871">
        <w:rPr>
          <w:lang w:eastAsia="ro-RO"/>
        </w:rPr>
        <w:t xml:space="preserve">ionează pe cheltuiala </w:t>
      </w:r>
      <w:r w:rsidR="00714871" w:rsidRPr="00714871">
        <w:rPr>
          <w:lang w:eastAsia="ro-RO"/>
        </w:rPr>
        <w:t>ș</w:t>
      </w:r>
      <w:r w:rsidRPr="00714871">
        <w:rPr>
          <w:lang w:eastAsia="ro-RO"/>
        </w:rPr>
        <w:t xml:space="preserve">i riscul său terenurile de care ar putea avea nevoie pentru instalarea </w:t>
      </w:r>
      <w:r w:rsidR="00714871" w:rsidRPr="00714871">
        <w:rPr>
          <w:lang w:eastAsia="ro-RO"/>
        </w:rPr>
        <w:t>ș</w:t>
      </w:r>
      <w:r w:rsidRPr="00714871">
        <w:rPr>
          <w:lang w:eastAsia="ro-RO"/>
        </w:rPr>
        <w:t>antierului.</w:t>
      </w:r>
    </w:p>
    <w:p w14:paraId="77E34401" w14:textId="2ECE8F60" w:rsidR="008F5473" w:rsidRPr="00714871" w:rsidRDefault="008F5473" w:rsidP="00480A5E">
      <w:pPr>
        <w:autoSpaceDE w:val="0"/>
        <w:autoSpaceDN w:val="0"/>
        <w:adjustRightInd w:val="0"/>
        <w:jc w:val="both"/>
        <w:rPr>
          <w:lang w:eastAsia="ro-RO"/>
        </w:rPr>
      </w:pPr>
      <w:r w:rsidRPr="00714871">
        <w:rPr>
          <w:lang w:eastAsia="ro-RO"/>
        </w:rPr>
        <w:t xml:space="preserve">(2) Executantul suportă toate schimbările referitoare la construirea </w:t>
      </w:r>
      <w:r w:rsidR="00714871" w:rsidRPr="00714871">
        <w:rPr>
          <w:lang w:eastAsia="ro-RO"/>
        </w:rPr>
        <w:t>ș</w:t>
      </w:r>
      <w:r w:rsidRPr="00714871">
        <w:rPr>
          <w:lang w:eastAsia="ro-RO"/>
        </w:rPr>
        <w:t>i între</w:t>
      </w:r>
      <w:r w:rsidR="00714871" w:rsidRPr="00714871">
        <w:rPr>
          <w:lang w:eastAsia="ro-RO"/>
        </w:rPr>
        <w:t>ț</w:t>
      </w:r>
      <w:r w:rsidRPr="00714871">
        <w:rPr>
          <w:lang w:eastAsia="ro-RO"/>
        </w:rPr>
        <w:t xml:space="preserve">inerea </w:t>
      </w:r>
      <w:r w:rsidR="00714871" w:rsidRPr="00714871">
        <w:rPr>
          <w:lang w:eastAsia="ro-RO"/>
        </w:rPr>
        <w:t>ș</w:t>
      </w:r>
      <w:r w:rsidRPr="00714871">
        <w:rPr>
          <w:lang w:eastAsia="ro-RO"/>
        </w:rPr>
        <w:t>antierului, cuprinzând căile de acces, drumurile de deservire care nu sunt deschise circula</w:t>
      </w:r>
      <w:r w:rsidR="00714871" w:rsidRPr="00714871">
        <w:rPr>
          <w:lang w:eastAsia="ro-RO"/>
        </w:rPr>
        <w:t>ț</w:t>
      </w:r>
      <w:r w:rsidRPr="00714871">
        <w:rPr>
          <w:lang w:eastAsia="ro-RO"/>
        </w:rPr>
        <w:t>iei publice.</w:t>
      </w:r>
    </w:p>
    <w:p w14:paraId="0BD97E2F" w14:textId="3B816989" w:rsidR="008F5473" w:rsidRPr="00714871" w:rsidRDefault="008F5473" w:rsidP="00480A5E">
      <w:pPr>
        <w:autoSpaceDE w:val="0"/>
        <w:autoSpaceDN w:val="0"/>
        <w:adjustRightInd w:val="0"/>
        <w:jc w:val="both"/>
        <w:rPr>
          <w:lang w:eastAsia="ro-RO"/>
        </w:rPr>
      </w:pPr>
      <w:r w:rsidRPr="00714871">
        <w:rPr>
          <w:lang w:eastAsia="ro-RO"/>
        </w:rPr>
        <w:t>(3) Executantul trebuie să afi</w:t>
      </w:r>
      <w:r w:rsidR="00714871" w:rsidRPr="00714871">
        <w:rPr>
          <w:lang w:eastAsia="ro-RO"/>
        </w:rPr>
        <w:t>ș</w:t>
      </w:r>
      <w:r w:rsidRPr="00714871">
        <w:rPr>
          <w:lang w:eastAsia="ro-RO"/>
        </w:rPr>
        <w:t xml:space="preserve">eze la locul </w:t>
      </w:r>
      <w:r w:rsidR="00714871" w:rsidRPr="00714871">
        <w:rPr>
          <w:lang w:eastAsia="ro-RO"/>
        </w:rPr>
        <w:t>ș</w:t>
      </w:r>
      <w:r w:rsidR="007F3C76" w:rsidRPr="00714871">
        <w:rPr>
          <w:lang w:eastAsia="ro-RO"/>
        </w:rPr>
        <w:t>antierului un panou care să con</w:t>
      </w:r>
      <w:r w:rsidR="00714871" w:rsidRPr="00714871">
        <w:rPr>
          <w:lang w:eastAsia="ro-RO"/>
        </w:rPr>
        <w:t>ț</w:t>
      </w:r>
      <w:r w:rsidR="007F3C76" w:rsidRPr="00714871">
        <w:rPr>
          <w:lang w:eastAsia="ro-RO"/>
        </w:rPr>
        <w:t>ină informa</w:t>
      </w:r>
      <w:r w:rsidR="00714871" w:rsidRPr="00714871">
        <w:rPr>
          <w:lang w:eastAsia="ro-RO"/>
        </w:rPr>
        <w:t>ț</w:t>
      </w:r>
      <w:r w:rsidR="007F3C76" w:rsidRPr="00714871">
        <w:rPr>
          <w:lang w:eastAsia="ro-RO"/>
        </w:rPr>
        <w:t>iile prevăzute de legisla</w:t>
      </w:r>
      <w:r w:rsidR="00714871" w:rsidRPr="00714871">
        <w:rPr>
          <w:lang w:eastAsia="ro-RO"/>
        </w:rPr>
        <w:t>ț</w:t>
      </w:r>
      <w:r w:rsidR="007F3C76" w:rsidRPr="00714871">
        <w:rPr>
          <w:lang w:eastAsia="ro-RO"/>
        </w:rPr>
        <w:t>ie.</w:t>
      </w:r>
    </w:p>
    <w:p w14:paraId="5CAF32E0" w14:textId="30F459C4" w:rsidR="009D4D4E" w:rsidRPr="00714871" w:rsidRDefault="009D4D4E" w:rsidP="00480A5E">
      <w:pPr>
        <w:autoSpaceDE w:val="0"/>
        <w:autoSpaceDN w:val="0"/>
        <w:adjustRightInd w:val="0"/>
        <w:jc w:val="both"/>
        <w:rPr>
          <w:b/>
          <w:bCs/>
          <w:lang w:eastAsia="ro-RO"/>
        </w:rPr>
      </w:pPr>
      <w:r w:rsidRPr="00714871">
        <w:rPr>
          <w:b/>
          <w:bCs/>
          <w:lang w:eastAsia="ro-RO"/>
        </w:rPr>
        <w:t>10.</w:t>
      </w:r>
      <w:r w:rsidR="00A913B3" w:rsidRPr="00714871">
        <w:rPr>
          <w:b/>
          <w:bCs/>
          <w:lang w:eastAsia="ro-RO"/>
        </w:rPr>
        <w:t>3</w:t>
      </w:r>
      <w:r w:rsidR="000B4D27">
        <w:rPr>
          <w:b/>
          <w:bCs/>
          <w:lang w:eastAsia="ro-RO"/>
        </w:rPr>
        <w:t>2</w:t>
      </w:r>
      <w:r w:rsidRPr="00714871">
        <w:rPr>
          <w:b/>
          <w:bCs/>
          <w:lang w:eastAsia="ro-RO"/>
        </w:rPr>
        <w:t>.</w:t>
      </w:r>
      <w:r w:rsidR="000B4D27">
        <w:rPr>
          <w:b/>
          <w:bCs/>
          <w:lang w:eastAsia="ro-RO"/>
        </w:rPr>
        <w:t>2</w:t>
      </w:r>
      <w:r w:rsidRPr="00714871">
        <w:rPr>
          <w:b/>
          <w:bCs/>
          <w:lang w:eastAsia="ro-RO"/>
        </w:rPr>
        <w:t xml:space="preserve">. Securitatea </w:t>
      </w:r>
      <w:r w:rsidR="00714871" w:rsidRPr="00714871">
        <w:rPr>
          <w:b/>
          <w:bCs/>
          <w:lang w:eastAsia="ro-RO"/>
        </w:rPr>
        <w:t>ș</w:t>
      </w:r>
      <w:r w:rsidRPr="00714871">
        <w:rPr>
          <w:b/>
          <w:bCs/>
          <w:lang w:eastAsia="ro-RO"/>
        </w:rPr>
        <w:t xml:space="preserve">i igiena </w:t>
      </w:r>
      <w:r w:rsidR="00714871" w:rsidRPr="00714871">
        <w:rPr>
          <w:b/>
          <w:bCs/>
          <w:lang w:eastAsia="ro-RO"/>
        </w:rPr>
        <w:t>ș</w:t>
      </w:r>
      <w:r w:rsidRPr="00714871">
        <w:rPr>
          <w:b/>
          <w:bCs/>
          <w:lang w:eastAsia="ro-RO"/>
        </w:rPr>
        <w:t>antierului</w:t>
      </w:r>
    </w:p>
    <w:p w14:paraId="4F2685E1" w14:textId="149AF0C8" w:rsidR="009D4D4E" w:rsidRPr="00714871" w:rsidRDefault="009D4D4E" w:rsidP="00480A5E">
      <w:pPr>
        <w:autoSpaceDE w:val="0"/>
        <w:autoSpaceDN w:val="0"/>
        <w:adjustRightInd w:val="0"/>
        <w:jc w:val="both"/>
      </w:pPr>
      <w:r w:rsidRPr="00714871">
        <w:rPr>
          <w:lang w:eastAsia="ro-RO"/>
        </w:rPr>
        <w:t xml:space="preserve">(1) </w:t>
      </w:r>
      <w:r w:rsidRPr="00714871">
        <w:t>Executantul va lua toate măsurile în ceea ce prive</w:t>
      </w:r>
      <w:r w:rsidR="00714871" w:rsidRPr="00714871">
        <w:t>ș</w:t>
      </w:r>
      <w:r w:rsidRPr="00714871">
        <w:t xml:space="preserve">te securitatea proprie, a personalului său precum </w:t>
      </w:r>
      <w:r w:rsidR="00714871" w:rsidRPr="00714871">
        <w:t>ș</w:t>
      </w:r>
      <w:r w:rsidRPr="00714871">
        <w:t>i ale ter</w:t>
      </w:r>
      <w:r w:rsidR="00714871" w:rsidRPr="00714871">
        <w:t>ț</w:t>
      </w:r>
      <w:r w:rsidRPr="00714871">
        <w:t xml:space="preserve">ilor în vederea evitării accidentelor pe </w:t>
      </w:r>
      <w:r w:rsidR="00714871" w:rsidRPr="00714871">
        <w:t>ș</w:t>
      </w:r>
      <w:r w:rsidRPr="00714871">
        <w:t xml:space="preserve">antier. Acesta va avea în vedere toate reglementările </w:t>
      </w:r>
      <w:r w:rsidR="00714871" w:rsidRPr="00714871">
        <w:t>ș</w:t>
      </w:r>
      <w:r w:rsidRPr="00714871">
        <w:t>i instruc</w:t>
      </w:r>
      <w:r w:rsidR="00714871" w:rsidRPr="00714871">
        <w:t>ț</w:t>
      </w:r>
      <w:r w:rsidRPr="00714871">
        <w:t>iunile autorită</w:t>
      </w:r>
      <w:r w:rsidR="00714871" w:rsidRPr="00714871">
        <w:t>ț</w:t>
      </w:r>
      <w:r w:rsidRPr="00714871">
        <w:t>ilor competente.</w:t>
      </w:r>
    </w:p>
    <w:p w14:paraId="462E2D89" w14:textId="3F743AA3" w:rsidR="009D4D4E" w:rsidRPr="00714871" w:rsidRDefault="009D4D4E" w:rsidP="00480A5E">
      <w:pPr>
        <w:autoSpaceDE w:val="0"/>
        <w:autoSpaceDN w:val="0"/>
        <w:adjustRightInd w:val="0"/>
        <w:jc w:val="both"/>
      </w:pPr>
      <w:r w:rsidRPr="00714871">
        <w:t xml:space="preserve">(2) </w:t>
      </w:r>
      <w:r w:rsidR="00EB4292" w:rsidRPr="00714871">
        <w:t>Executantul</w:t>
      </w:r>
      <w:r w:rsidRPr="00714871">
        <w:t xml:space="preserve"> </w:t>
      </w:r>
      <w:r w:rsidR="00981AEA" w:rsidRPr="00714871">
        <w:t xml:space="preserve">asigură iluminatul </w:t>
      </w:r>
      <w:r w:rsidR="00714871" w:rsidRPr="00714871">
        <w:t>ș</w:t>
      </w:r>
      <w:r w:rsidR="00981AEA" w:rsidRPr="00714871">
        <w:t>i cură</w:t>
      </w:r>
      <w:r w:rsidR="00714871" w:rsidRPr="00714871">
        <w:t>ț</w:t>
      </w:r>
      <w:r w:rsidR="00981AEA" w:rsidRPr="00714871">
        <w:t xml:space="preserve">enia </w:t>
      </w:r>
      <w:r w:rsidR="00714871" w:rsidRPr="00714871">
        <w:t>ș</w:t>
      </w:r>
      <w:r w:rsidR="00981AEA" w:rsidRPr="00714871">
        <w:t xml:space="preserve">antierului atât în interior cât </w:t>
      </w:r>
      <w:r w:rsidR="00714871" w:rsidRPr="00714871">
        <w:t>ș</w:t>
      </w:r>
      <w:r w:rsidR="00981AEA" w:rsidRPr="00714871">
        <w:t xml:space="preserve">i în exterior. În măsura în care </w:t>
      </w:r>
      <w:r w:rsidR="00EB4292" w:rsidRPr="00714871">
        <w:t>este</w:t>
      </w:r>
      <w:r w:rsidR="00981AEA" w:rsidRPr="00714871">
        <w:t xml:space="preserve"> nevoie executantul va asigura </w:t>
      </w:r>
      <w:r w:rsidR="00714871" w:rsidRPr="00714871">
        <w:t>ș</w:t>
      </w:r>
      <w:r w:rsidR="00981AEA" w:rsidRPr="00714871">
        <w:t xml:space="preserve">i împrejmuirea </w:t>
      </w:r>
      <w:r w:rsidR="00714871" w:rsidRPr="00714871">
        <w:t>ș</w:t>
      </w:r>
      <w:r w:rsidR="00981AEA" w:rsidRPr="00714871">
        <w:t>antierului.</w:t>
      </w:r>
    </w:p>
    <w:p w14:paraId="144C1EB8" w14:textId="4649E81E" w:rsidR="00981AEA" w:rsidRPr="00714871" w:rsidRDefault="00981AEA" w:rsidP="00480A5E">
      <w:pPr>
        <w:autoSpaceDE w:val="0"/>
        <w:autoSpaceDN w:val="0"/>
        <w:adjustRightInd w:val="0"/>
        <w:jc w:val="both"/>
      </w:pPr>
      <w:r w:rsidRPr="00714871">
        <w:t>(3) Executantul va lua toate măsurile necesare ca lucrările pe care le execută să nu reprezinte pericole pentru ter</w:t>
      </w:r>
      <w:r w:rsidR="00714871" w:rsidRPr="00714871">
        <w:t>ț</w:t>
      </w:r>
      <w:r w:rsidRPr="00714871">
        <w:t>i sau circula</w:t>
      </w:r>
      <w:r w:rsidR="00714871" w:rsidRPr="00714871">
        <w:t>ț</w:t>
      </w:r>
      <w:r w:rsidRPr="00714871">
        <w:t>ia publică, dacă aceasta nu este deviată.</w:t>
      </w:r>
    </w:p>
    <w:p w14:paraId="5DAC35EB" w14:textId="5CF95D31" w:rsidR="00981AEA" w:rsidRPr="00714871" w:rsidRDefault="00981AEA" w:rsidP="00480A5E">
      <w:pPr>
        <w:autoSpaceDE w:val="0"/>
        <w:autoSpaceDN w:val="0"/>
        <w:adjustRightInd w:val="0"/>
        <w:jc w:val="both"/>
      </w:pPr>
      <w:r w:rsidRPr="00714871">
        <w:t xml:space="preserve">(4) Punctele de trecere periculoase pe toată lungimea căilor de comunicare trebuie protejate cu panouri provizorii sau cu orice alte dispozitive potrivite. </w:t>
      </w:r>
      <w:r w:rsidR="009B3201" w:rsidRPr="00714871">
        <w:t xml:space="preserve">Căile de acces trebuie să fie iluminate </w:t>
      </w:r>
      <w:r w:rsidR="00714871" w:rsidRPr="00714871">
        <w:t>ș</w:t>
      </w:r>
      <w:r w:rsidR="009B3201" w:rsidRPr="00714871">
        <w:t>i, la nevoie păzite.</w:t>
      </w:r>
    </w:p>
    <w:p w14:paraId="0FAE933E" w14:textId="312E6F9B" w:rsidR="009B3201" w:rsidRPr="00714871" w:rsidRDefault="009B3201" w:rsidP="00480A5E">
      <w:pPr>
        <w:autoSpaceDE w:val="0"/>
        <w:autoSpaceDN w:val="0"/>
        <w:adjustRightInd w:val="0"/>
        <w:jc w:val="both"/>
      </w:pPr>
      <w:r w:rsidRPr="00714871">
        <w:t>(5) Executantul ia toate măsurile necesare pentru a asigura igiena instala</w:t>
      </w:r>
      <w:r w:rsidR="00714871" w:rsidRPr="00714871">
        <w:t>ț</w:t>
      </w:r>
      <w:r w:rsidRPr="00714871">
        <w:t xml:space="preserve">iilor de pe </w:t>
      </w:r>
      <w:r w:rsidR="00714871" w:rsidRPr="00714871">
        <w:t>ș</w:t>
      </w:r>
      <w:r w:rsidRPr="00714871">
        <w:t xml:space="preserve">antier destinate personalului, chiar </w:t>
      </w:r>
      <w:r w:rsidR="00714871" w:rsidRPr="00714871">
        <w:t>ș</w:t>
      </w:r>
      <w:r w:rsidRPr="00714871">
        <w:t>i prin instalarea re</w:t>
      </w:r>
      <w:r w:rsidR="00714871" w:rsidRPr="00714871">
        <w:t>ț</w:t>
      </w:r>
      <w:r w:rsidRPr="00714871">
        <w:t xml:space="preserve">elelor de alimentare cu apă potabilă </w:t>
      </w:r>
      <w:r w:rsidR="00714871" w:rsidRPr="00714871">
        <w:t>ș</w:t>
      </w:r>
      <w:r w:rsidRPr="00714871">
        <w:t xml:space="preserve">i de salubritate, dacă complexitatea </w:t>
      </w:r>
      <w:r w:rsidR="00714871" w:rsidRPr="00714871">
        <w:t>ș</w:t>
      </w:r>
      <w:r w:rsidRPr="00714871">
        <w:t xml:space="preserve">antierului o justifică. </w:t>
      </w:r>
    </w:p>
    <w:p w14:paraId="7FE9144E" w14:textId="069CA4DB" w:rsidR="009B3201" w:rsidRPr="00714871" w:rsidRDefault="009B3201" w:rsidP="00480A5E">
      <w:pPr>
        <w:autoSpaceDE w:val="0"/>
        <w:autoSpaceDN w:val="0"/>
        <w:adjustRightInd w:val="0"/>
        <w:jc w:val="both"/>
      </w:pPr>
      <w:r w:rsidRPr="00714871">
        <w:lastRenderedPageBreak/>
        <w:t xml:space="preserve">(6) Toate măsurile de securitate, sănătate, sănătate </w:t>
      </w:r>
      <w:r w:rsidR="00714871" w:rsidRPr="00714871">
        <w:t>ș</w:t>
      </w:r>
      <w:r w:rsidRPr="00714871">
        <w:t>i igienă a muncii prevăzute mai sus sunt în sarcina executantului.</w:t>
      </w:r>
    </w:p>
    <w:p w14:paraId="5168B9C5" w14:textId="239A4746" w:rsidR="009B3201" w:rsidRPr="00714871" w:rsidRDefault="009B3201" w:rsidP="00480A5E">
      <w:pPr>
        <w:autoSpaceDE w:val="0"/>
        <w:autoSpaceDN w:val="0"/>
        <w:adjustRightInd w:val="0"/>
        <w:jc w:val="both"/>
        <w:rPr>
          <w:b/>
          <w:bCs/>
        </w:rPr>
      </w:pPr>
      <w:r w:rsidRPr="00714871">
        <w:rPr>
          <w:b/>
          <w:bCs/>
        </w:rPr>
        <w:t>10.</w:t>
      </w:r>
      <w:r w:rsidR="00A913B3" w:rsidRPr="00714871">
        <w:rPr>
          <w:b/>
          <w:bCs/>
        </w:rPr>
        <w:t>3</w:t>
      </w:r>
      <w:r w:rsidR="000B4D27">
        <w:rPr>
          <w:b/>
          <w:bCs/>
        </w:rPr>
        <w:t>2</w:t>
      </w:r>
      <w:r w:rsidRPr="00714871">
        <w:rPr>
          <w:b/>
          <w:bCs/>
        </w:rPr>
        <w:t>.</w:t>
      </w:r>
      <w:r w:rsidR="000B4D27">
        <w:rPr>
          <w:b/>
          <w:bCs/>
        </w:rPr>
        <w:t>3</w:t>
      </w:r>
      <w:r w:rsidRPr="00714871">
        <w:rPr>
          <w:b/>
          <w:bCs/>
        </w:rPr>
        <w:t xml:space="preserve">. </w:t>
      </w:r>
      <w:r w:rsidR="00581BB5" w:rsidRPr="00714871">
        <w:rPr>
          <w:b/>
          <w:bCs/>
        </w:rPr>
        <w:t xml:space="preserve">Semnalizarea </w:t>
      </w:r>
      <w:r w:rsidR="00714871" w:rsidRPr="00714871">
        <w:rPr>
          <w:b/>
          <w:bCs/>
        </w:rPr>
        <w:t>ș</w:t>
      </w:r>
      <w:r w:rsidR="00581BB5" w:rsidRPr="00714871">
        <w:rPr>
          <w:b/>
          <w:bCs/>
        </w:rPr>
        <w:t xml:space="preserve">antierului </w:t>
      </w:r>
      <w:r w:rsidR="00714871" w:rsidRPr="00714871">
        <w:rPr>
          <w:b/>
          <w:bCs/>
        </w:rPr>
        <w:t>ș</w:t>
      </w:r>
      <w:r w:rsidR="00581BB5" w:rsidRPr="00714871">
        <w:rPr>
          <w:b/>
          <w:bCs/>
        </w:rPr>
        <w:t>i paza circula</w:t>
      </w:r>
      <w:r w:rsidR="00714871" w:rsidRPr="00714871">
        <w:rPr>
          <w:b/>
          <w:bCs/>
        </w:rPr>
        <w:t>ț</w:t>
      </w:r>
      <w:r w:rsidR="00581BB5" w:rsidRPr="00714871">
        <w:rPr>
          <w:b/>
          <w:bCs/>
        </w:rPr>
        <w:t>iei publice</w:t>
      </w:r>
    </w:p>
    <w:p w14:paraId="445E87EA" w14:textId="43F5C2B9" w:rsidR="00581BB5" w:rsidRPr="00714871" w:rsidRDefault="00581BB5" w:rsidP="00480A5E">
      <w:pPr>
        <w:autoSpaceDE w:val="0"/>
        <w:autoSpaceDN w:val="0"/>
        <w:adjustRightInd w:val="0"/>
        <w:jc w:val="both"/>
      </w:pPr>
      <w:r w:rsidRPr="00714871">
        <w:t>(1) Atunci când lucrările afectează circula</w:t>
      </w:r>
      <w:r w:rsidR="00714871" w:rsidRPr="00714871">
        <w:t>ț</w:t>
      </w:r>
      <w:r w:rsidRPr="00714871">
        <w:t xml:space="preserve">ia publică, semnalizarea utilizării de către public trebuie să fir conform cu reglementările în materie. Acestea se realizează sub controlul serviciilor competente de către executant, acesta din urmă având ca responsabilitate furnizarea </w:t>
      </w:r>
      <w:r w:rsidR="00714871" w:rsidRPr="00714871">
        <w:t>ș</w:t>
      </w:r>
      <w:r w:rsidRPr="00714871">
        <w:t xml:space="preserve">i montarea de panouri </w:t>
      </w:r>
      <w:r w:rsidR="00714871" w:rsidRPr="00714871">
        <w:t>ș</w:t>
      </w:r>
      <w:r w:rsidRPr="00714871">
        <w:t>i dispozitive de semnalizare</w:t>
      </w:r>
      <w:r w:rsidR="00050DD7" w:rsidRPr="00714871">
        <w:t>.</w:t>
      </w:r>
    </w:p>
    <w:p w14:paraId="17A9D253" w14:textId="2A245547" w:rsidR="00050DD7" w:rsidRPr="00714871" w:rsidRDefault="00050DD7" w:rsidP="00480A5E">
      <w:pPr>
        <w:autoSpaceDE w:val="0"/>
        <w:autoSpaceDN w:val="0"/>
        <w:adjustRightInd w:val="0"/>
        <w:jc w:val="both"/>
      </w:pPr>
      <w:r w:rsidRPr="00714871">
        <w:t>(2) Dacă execu</w:t>
      </w:r>
      <w:r w:rsidR="00714871" w:rsidRPr="00714871">
        <w:t>ț</w:t>
      </w:r>
      <w:r w:rsidRPr="00714871">
        <w:t xml:space="preserve">ia lucrărilor presupune devierea </w:t>
      </w:r>
      <w:r w:rsidR="00EB4292" w:rsidRPr="00714871">
        <w:t>circulației</w:t>
      </w:r>
      <w:r w:rsidRPr="00714871">
        <w:t>, executantul este responsabil, în acelea</w:t>
      </w:r>
      <w:r w:rsidR="00714871" w:rsidRPr="00714871">
        <w:t>ș</w:t>
      </w:r>
      <w:r w:rsidRPr="00714871">
        <w:t>i condi</w:t>
      </w:r>
      <w:r w:rsidR="00714871" w:rsidRPr="00714871">
        <w:t>ț</w:t>
      </w:r>
      <w:r w:rsidRPr="00714871">
        <w:t xml:space="preserve">ii, de executarea </w:t>
      </w:r>
      <w:r w:rsidR="00714871" w:rsidRPr="00714871">
        <w:t>ș</w:t>
      </w:r>
      <w:r w:rsidRPr="00714871">
        <w:t>i între</w:t>
      </w:r>
      <w:r w:rsidR="00714871" w:rsidRPr="00714871">
        <w:t>ț</w:t>
      </w:r>
      <w:r w:rsidRPr="00714871">
        <w:t>inerea semnalizării la extremită</w:t>
      </w:r>
      <w:r w:rsidR="00714871" w:rsidRPr="00714871">
        <w:t>ț</w:t>
      </w:r>
      <w:r w:rsidRPr="00714871">
        <w:t>ile sec</w:t>
      </w:r>
      <w:r w:rsidR="00714871" w:rsidRPr="00714871">
        <w:t>ț</w:t>
      </w:r>
      <w:r w:rsidRPr="00714871">
        <w:t>iunilor unde circula</w:t>
      </w:r>
      <w:r w:rsidR="00714871" w:rsidRPr="00714871">
        <w:t>ț</w:t>
      </w:r>
      <w:r w:rsidRPr="00714871">
        <w:t xml:space="preserve">ia este întreruptă </w:t>
      </w:r>
      <w:r w:rsidR="00714871" w:rsidRPr="00714871">
        <w:t>ș</w:t>
      </w:r>
      <w:r w:rsidRPr="00714871">
        <w:t>i a semnalizării drumurilor deviate.</w:t>
      </w:r>
    </w:p>
    <w:p w14:paraId="2B193F0F" w14:textId="2AF38579" w:rsidR="00050DD7" w:rsidRPr="00714871" w:rsidRDefault="00050DD7" w:rsidP="00480A5E">
      <w:pPr>
        <w:autoSpaceDE w:val="0"/>
        <w:autoSpaceDN w:val="0"/>
        <w:adjustRightInd w:val="0"/>
        <w:jc w:val="both"/>
        <w:rPr>
          <w:b/>
          <w:bCs/>
        </w:rPr>
      </w:pPr>
      <w:r w:rsidRPr="00714871">
        <w:rPr>
          <w:b/>
          <w:bCs/>
        </w:rPr>
        <w:t>10.</w:t>
      </w:r>
      <w:r w:rsidR="00A913B3" w:rsidRPr="00714871">
        <w:rPr>
          <w:b/>
          <w:bCs/>
        </w:rPr>
        <w:t>3</w:t>
      </w:r>
      <w:r w:rsidR="000B4D27">
        <w:rPr>
          <w:b/>
          <w:bCs/>
        </w:rPr>
        <w:t>2</w:t>
      </w:r>
      <w:r w:rsidRPr="00714871">
        <w:rPr>
          <w:b/>
          <w:bCs/>
        </w:rPr>
        <w:t>.</w:t>
      </w:r>
      <w:r w:rsidR="000B4D27">
        <w:rPr>
          <w:b/>
          <w:bCs/>
        </w:rPr>
        <w:t>4</w:t>
      </w:r>
      <w:r w:rsidRPr="00714871">
        <w:rPr>
          <w:b/>
          <w:bCs/>
        </w:rPr>
        <w:t xml:space="preserve">. </w:t>
      </w:r>
      <w:r w:rsidR="008F5392" w:rsidRPr="00714871">
        <w:rPr>
          <w:b/>
          <w:bCs/>
        </w:rPr>
        <w:t>Demolarea construc</w:t>
      </w:r>
      <w:r w:rsidR="00714871" w:rsidRPr="00714871">
        <w:rPr>
          <w:b/>
          <w:bCs/>
        </w:rPr>
        <w:t>ț</w:t>
      </w:r>
      <w:r w:rsidR="008F5392" w:rsidRPr="00714871">
        <w:rPr>
          <w:b/>
          <w:bCs/>
        </w:rPr>
        <w:t>iilor</w:t>
      </w:r>
    </w:p>
    <w:p w14:paraId="784111FE" w14:textId="425C1050" w:rsidR="008F5392" w:rsidRPr="00714871" w:rsidRDefault="008F5392" w:rsidP="00480A5E">
      <w:pPr>
        <w:autoSpaceDE w:val="0"/>
        <w:autoSpaceDN w:val="0"/>
        <w:adjustRightInd w:val="0"/>
        <w:jc w:val="both"/>
      </w:pPr>
      <w:r w:rsidRPr="00714871">
        <w:t>(1) Executantul nu poate demola construc</w:t>
      </w:r>
      <w:r w:rsidR="00714871" w:rsidRPr="00714871">
        <w:t>ț</w:t>
      </w:r>
      <w:r w:rsidRPr="00714871">
        <w:t xml:space="preserve">iile din interiorul </w:t>
      </w:r>
      <w:r w:rsidR="00714871" w:rsidRPr="00714871">
        <w:t>ș</w:t>
      </w:r>
      <w:r w:rsidRPr="00714871">
        <w:t xml:space="preserve">antierului înainte </w:t>
      </w:r>
      <w:r w:rsidR="00794458" w:rsidRPr="00714871">
        <w:t>de a notifica achizitorul.</w:t>
      </w:r>
    </w:p>
    <w:p w14:paraId="656A01C1" w14:textId="3B5C85A2" w:rsidR="0019003C" w:rsidRPr="00714871" w:rsidRDefault="0019003C" w:rsidP="00480A5E">
      <w:pPr>
        <w:autoSpaceDE w:val="0"/>
        <w:autoSpaceDN w:val="0"/>
        <w:adjustRightInd w:val="0"/>
        <w:jc w:val="both"/>
      </w:pPr>
      <w:r w:rsidRPr="00714871">
        <w:t>(2) În privin</w:t>
      </w:r>
      <w:r w:rsidR="00714871" w:rsidRPr="00714871">
        <w:t>ț</w:t>
      </w:r>
      <w:r w:rsidRPr="00714871">
        <w:t>a selec</w:t>
      </w:r>
      <w:r w:rsidR="00714871" w:rsidRPr="00714871">
        <w:t>ț</w:t>
      </w:r>
      <w:r w:rsidRPr="00714871">
        <w:t>iei materialelor, executantul va respecta prevederile dispozi</w:t>
      </w:r>
      <w:r w:rsidR="00714871" w:rsidRPr="00714871">
        <w:t>ț</w:t>
      </w:r>
      <w:r w:rsidRPr="00714871">
        <w:t>iilor legisla</w:t>
      </w:r>
      <w:r w:rsidR="00714871" w:rsidRPr="00714871">
        <w:t>ț</w:t>
      </w:r>
      <w:r w:rsidRPr="00714871">
        <w:t xml:space="preserve">iei în domeniu referitoare la </w:t>
      </w:r>
      <w:r w:rsidR="00EB4292" w:rsidRPr="00714871">
        <w:t>reutilizarea sau</w:t>
      </w:r>
      <w:r w:rsidRPr="00714871">
        <w:t xml:space="preserve"> valorificarea materialelor provenite din demolare sau demontare.</w:t>
      </w:r>
    </w:p>
    <w:p w14:paraId="2A95D3CD" w14:textId="56F61B95" w:rsidR="0019003C" w:rsidRPr="00714871" w:rsidRDefault="0019003C" w:rsidP="00480A5E">
      <w:pPr>
        <w:autoSpaceDE w:val="0"/>
        <w:autoSpaceDN w:val="0"/>
        <w:adjustRightInd w:val="0"/>
        <w:jc w:val="both"/>
        <w:rPr>
          <w:b/>
          <w:bCs/>
        </w:rPr>
      </w:pPr>
      <w:r w:rsidRPr="00714871">
        <w:rPr>
          <w:b/>
          <w:bCs/>
        </w:rPr>
        <w:t>10.</w:t>
      </w:r>
      <w:r w:rsidR="00A913B3" w:rsidRPr="00714871">
        <w:rPr>
          <w:b/>
          <w:bCs/>
        </w:rPr>
        <w:t>3</w:t>
      </w:r>
      <w:r w:rsidR="000B4D27">
        <w:rPr>
          <w:b/>
          <w:bCs/>
        </w:rPr>
        <w:t>2</w:t>
      </w:r>
      <w:r w:rsidRPr="00714871">
        <w:rPr>
          <w:b/>
          <w:bCs/>
        </w:rPr>
        <w:t>.</w:t>
      </w:r>
      <w:r w:rsidR="000B4D27">
        <w:rPr>
          <w:b/>
          <w:bCs/>
        </w:rPr>
        <w:t>5</w:t>
      </w:r>
      <w:r w:rsidRPr="00714871">
        <w:rPr>
          <w:b/>
          <w:bCs/>
        </w:rPr>
        <w:t>. Gestionarea de</w:t>
      </w:r>
      <w:r w:rsidR="00714871" w:rsidRPr="00714871">
        <w:rPr>
          <w:b/>
          <w:bCs/>
        </w:rPr>
        <w:t>ș</w:t>
      </w:r>
      <w:r w:rsidRPr="00714871">
        <w:rPr>
          <w:b/>
          <w:bCs/>
        </w:rPr>
        <w:t xml:space="preserve">eurilor pe </w:t>
      </w:r>
      <w:r w:rsidR="00714871" w:rsidRPr="00714871">
        <w:rPr>
          <w:b/>
          <w:bCs/>
        </w:rPr>
        <w:t>ș</w:t>
      </w:r>
      <w:r w:rsidRPr="00714871">
        <w:rPr>
          <w:b/>
          <w:bCs/>
        </w:rPr>
        <w:t>antier</w:t>
      </w:r>
    </w:p>
    <w:p w14:paraId="4FADD3B9" w14:textId="0F1C4934" w:rsidR="0019003C" w:rsidRPr="00714871" w:rsidRDefault="0019003C" w:rsidP="00480A5E">
      <w:pPr>
        <w:autoSpaceDE w:val="0"/>
        <w:autoSpaceDN w:val="0"/>
        <w:adjustRightInd w:val="0"/>
        <w:jc w:val="both"/>
      </w:pPr>
      <w:r w:rsidRPr="00714871">
        <w:t>(1) Valorificarea sau eliminarea de</w:t>
      </w:r>
      <w:r w:rsidR="00714871" w:rsidRPr="00714871">
        <w:t>ș</w:t>
      </w:r>
      <w:r w:rsidRPr="00714871">
        <w:t>eurilor create prin lucrările care fac obiectul prezentului contract, intră în responsabilitatea executantului ca de</w:t>
      </w:r>
      <w:r w:rsidR="00714871" w:rsidRPr="00714871">
        <w:t>ț</w:t>
      </w:r>
      <w:r w:rsidRPr="00714871">
        <w:t>inător al de</w:t>
      </w:r>
      <w:r w:rsidR="00714871" w:rsidRPr="00714871">
        <w:t>ș</w:t>
      </w:r>
      <w:r w:rsidR="009343AD" w:rsidRPr="00714871">
        <w:t>eurilor pe durata execu</w:t>
      </w:r>
      <w:r w:rsidR="00714871" w:rsidRPr="00714871">
        <w:t>ț</w:t>
      </w:r>
      <w:r w:rsidR="009343AD" w:rsidRPr="00714871">
        <w:t>iei lucrărilor.</w:t>
      </w:r>
    </w:p>
    <w:p w14:paraId="103D7B19" w14:textId="3F91194C" w:rsidR="009343AD" w:rsidRPr="00714871" w:rsidRDefault="009343AD" w:rsidP="00480A5E">
      <w:pPr>
        <w:autoSpaceDE w:val="0"/>
        <w:autoSpaceDN w:val="0"/>
        <w:adjustRightInd w:val="0"/>
        <w:jc w:val="both"/>
      </w:pPr>
      <w:r w:rsidRPr="00714871">
        <w:t xml:space="preserve">(2) Executantul rămâne </w:t>
      </w:r>
      <w:r w:rsidR="00EB4292" w:rsidRPr="00714871">
        <w:t>producătorul deșeurilor</w:t>
      </w:r>
      <w:r w:rsidRPr="00714871">
        <w:t xml:space="preserve"> sale în privin</w:t>
      </w:r>
      <w:r w:rsidR="00714871" w:rsidRPr="00714871">
        <w:t>ț</w:t>
      </w:r>
      <w:r w:rsidRPr="00714871">
        <w:t>a ambalajelor produselor pe care le folose</w:t>
      </w:r>
      <w:r w:rsidR="00714871" w:rsidRPr="00714871">
        <w:t>ș</w:t>
      </w:r>
      <w:r w:rsidRPr="00714871">
        <w:t xml:space="preserve">te </w:t>
      </w:r>
      <w:r w:rsidR="00714871" w:rsidRPr="00714871">
        <w:t>ș</w:t>
      </w:r>
      <w:r w:rsidRPr="00714871">
        <w:t>i a celor rezultate din interven</w:t>
      </w:r>
      <w:r w:rsidR="00714871" w:rsidRPr="00714871">
        <w:t>ț</w:t>
      </w:r>
      <w:r w:rsidRPr="00714871">
        <w:t>iile sale.</w:t>
      </w:r>
    </w:p>
    <w:p w14:paraId="59CDAE7D" w14:textId="384B1AC2" w:rsidR="009343AD" w:rsidRPr="00714871" w:rsidRDefault="009343AD" w:rsidP="00480A5E">
      <w:pPr>
        <w:autoSpaceDE w:val="0"/>
        <w:autoSpaceDN w:val="0"/>
        <w:adjustRightInd w:val="0"/>
        <w:jc w:val="both"/>
      </w:pPr>
      <w:r w:rsidRPr="00714871">
        <w:t>(3) Executantul efectuează tranzac</w:t>
      </w:r>
      <w:r w:rsidR="00714871" w:rsidRPr="00714871">
        <w:t>ț</w:t>
      </w:r>
      <w:r w:rsidRPr="00714871">
        <w:t>iile, prevăzute de legisla</w:t>
      </w:r>
      <w:r w:rsidR="00714871" w:rsidRPr="00714871">
        <w:t>ț</w:t>
      </w:r>
      <w:r w:rsidRPr="00714871">
        <w:t>ie cu privire la colectarea, transportul, depozitarea, eventuala evacuare a de</w:t>
      </w:r>
      <w:r w:rsidR="00714871" w:rsidRPr="00714871">
        <w:t>ș</w:t>
      </w:r>
      <w:r w:rsidRPr="00714871">
        <w:t xml:space="preserve">eurilor rezultate ca urmare a lucrărilor ce fac </w:t>
      </w:r>
      <w:r w:rsidR="00EB4292" w:rsidRPr="00714871">
        <w:t>obiectul</w:t>
      </w:r>
      <w:r w:rsidRPr="00714871">
        <w:t xml:space="preserve"> prezentului contract, </w:t>
      </w:r>
      <w:r w:rsidR="006E07C1" w:rsidRPr="00714871">
        <w:t>conform reglementărilor legale.</w:t>
      </w:r>
    </w:p>
    <w:p w14:paraId="0F75907C" w14:textId="7EF53325" w:rsidR="006E07C1" w:rsidRPr="00714871" w:rsidRDefault="006E07C1" w:rsidP="00480A5E">
      <w:pPr>
        <w:autoSpaceDE w:val="0"/>
        <w:autoSpaceDN w:val="0"/>
        <w:adjustRightInd w:val="0"/>
        <w:jc w:val="both"/>
      </w:pPr>
      <w:r w:rsidRPr="00714871">
        <w:t>(4) Executantul va lua permanent măsuri pentru îndepărtarea materialelor neimplicate în lucrări</w:t>
      </w:r>
    </w:p>
    <w:p w14:paraId="1FB8072F" w14:textId="289C316E" w:rsidR="006E07C1" w:rsidRPr="00714871" w:rsidRDefault="006E07C1" w:rsidP="00480A5E">
      <w:pPr>
        <w:autoSpaceDE w:val="0"/>
        <w:autoSpaceDN w:val="0"/>
        <w:adjustRightInd w:val="0"/>
        <w:jc w:val="both"/>
      </w:pPr>
      <w:r w:rsidRPr="00714871">
        <w:t>(5) Pe măsură ce lucrările avansează, executantul va degaja amplasamentul pus la dispozi</w:t>
      </w:r>
      <w:r w:rsidR="00714871" w:rsidRPr="00714871">
        <w:t>ț</w:t>
      </w:r>
      <w:r w:rsidRPr="00714871">
        <w:t>ie pentru execu</w:t>
      </w:r>
      <w:r w:rsidR="00714871" w:rsidRPr="00714871">
        <w:t>ț</w:t>
      </w:r>
      <w:r w:rsidRPr="00714871">
        <w:t>ia lucrărilor, de de</w:t>
      </w:r>
      <w:r w:rsidR="00714871" w:rsidRPr="00714871">
        <w:t>ș</w:t>
      </w:r>
      <w:r w:rsidRPr="00714871">
        <w:t>eurile rezultate.</w:t>
      </w:r>
    </w:p>
    <w:bookmarkEnd w:id="9"/>
    <w:p w14:paraId="57BB4D07" w14:textId="77777777" w:rsidR="00223BE6" w:rsidRDefault="00223BE6" w:rsidP="00480A5E">
      <w:pPr>
        <w:pStyle w:val="DefaultText2"/>
        <w:jc w:val="both"/>
        <w:rPr>
          <w:b/>
          <w:szCs w:val="24"/>
          <w:lang w:val="ro-RO"/>
        </w:rPr>
      </w:pPr>
    </w:p>
    <w:p w14:paraId="2CFA90C9" w14:textId="115A7EB3" w:rsidR="004C32FB" w:rsidRPr="00B70144" w:rsidRDefault="009129FA" w:rsidP="00480A5E">
      <w:pPr>
        <w:pStyle w:val="DefaultText2"/>
        <w:jc w:val="both"/>
        <w:rPr>
          <w:b/>
          <w:bCs/>
          <w:szCs w:val="24"/>
          <w:lang w:val="ro-RO"/>
        </w:rPr>
      </w:pPr>
      <w:r w:rsidRPr="00B70144">
        <w:rPr>
          <w:b/>
          <w:szCs w:val="24"/>
          <w:lang w:val="ro-RO"/>
        </w:rPr>
        <w:t>11</w:t>
      </w:r>
      <w:r w:rsidR="004C32FB" w:rsidRPr="00B70144">
        <w:rPr>
          <w:b/>
          <w:szCs w:val="24"/>
          <w:lang w:val="ro-RO"/>
        </w:rPr>
        <w:t xml:space="preserve">. </w:t>
      </w:r>
      <w:r w:rsidR="00185B16" w:rsidRPr="00B70144">
        <w:rPr>
          <w:b/>
          <w:szCs w:val="24"/>
          <w:lang w:val="ro-RO"/>
        </w:rPr>
        <w:t>Obliga</w:t>
      </w:r>
      <w:r w:rsidR="00714871" w:rsidRPr="00B70144">
        <w:rPr>
          <w:b/>
          <w:szCs w:val="24"/>
          <w:lang w:val="ro-RO"/>
        </w:rPr>
        <w:t>ț</w:t>
      </w:r>
      <w:r w:rsidR="00185B16" w:rsidRPr="00B70144">
        <w:rPr>
          <w:b/>
          <w:szCs w:val="24"/>
          <w:lang w:val="ro-RO"/>
        </w:rPr>
        <w:t>iile</w:t>
      </w:r>
      <w:r w:rsidR="004C32FB" w:rsidRPr="00B70144">
        <w:rPr>
          <w:b/>
          <w:szCs w:val="24"/>
          <w:lang w:val="ro-RO"/>
        </w:rPr>
        <w:t xml:space="preserve"> achizitorului</w:t>
      </w:r>
    </w:p>
    <w:p w14:paraId="23912FC2" w14:textId="2BF30A28" w:rsidR="00492B05" w:rsidRPr="00D605C5" w:rsidRDefault="009129FA" w:rsidP="00D605C5">
      <w:pPr>
        <w:jc w:val="both"/>
        <w:rPr>
          <w:rFonts w:eastAsia="Calibri"/>
          <w:b/>
          <w:bCs/>
          <w:lang w:eastAsia="en-GB"/>
        </w:rPr>
      </w:pPr>
      <w:bookmarkStart w:id="18" w:name="_Hlk37755691"/>
      <w:r w:rsidRPr="00714871">
        <w:rPr>
          <w:bCs/>
        </w:rPr>
        <w:t>11</w:t>
      </w:r>
      <w:r w:rsidR="004C32FB" w:rsidRPr="00714871">
        <w:rPr>
          <w:bCs/>
        </w:rPr>
        <w:t>.1</w:t>
      </w:r>
      <w:r w:rsidR="00EA4801" w:rsidRPr="00714871">
        <w:t xml:space="preserve">. </w:t>
      </w:r>
      <w:r w:rsidR="004C32FB" w:rsidRPr="00714871">
        <w:t xml:space="preserve">Achizitorul se obligă să plătească executantului </w:t>
      </w:r>
      <w:r w:rsidR="00185B16" w:rsidRPr="00714871">
        <w:t>pre</w:t>
      </w:r>
      <w:r w:rsidR="00714871" w:rsidRPr="00714871">
        <w:t>ț</w:t>
      </w:r>
      <w:r w:rsidR="00185B16" w:rsidRPr="00714871">
        <w:t>ul</w:t>
      </w:r>
      <w:r w:rsidR="004C32FB" w:rsidRPr="00714871">
        <w:t xml:space="preserve"> convenit pentru </w:t>
      </w:r>
      <w:proofErr w:type="spellStart"/>
      <w:r w:rsidR="002406BB" w:rsidRPr="00714871">
        <w:t>execut</w:t>
      </w:r>
      <w:r w:rsidR="00D605C5">
        <w:t>ia</w:t>
      </w:r>
      <w:proofErr w:type="spellEnd"/>
      <w:r w:rsidR="00D605C5">
        <w:t xml:space="preserve"> și finalizarea lucrărilor </w:t>
      </w:r>
      <w:r w:rsidR="00D605C5" w:rsidRPr="00D605C5">
        <w:rPr>
          <w:rFonts w:eastAsia="Calibri"/>
          <w:b/>
          <w:bCs/>
          <w:lang w:eastAsia="en-GB"/>
        </w:rPr>
        <w:t>de reparații capitale la obiectivul Atelier Intercultural Victoria,</w:t>
      </w:r>
      <w:r w:rsidR="00D605C5">
        <w:rPr>
          <w:rFonts w:eastAsia="Calibri"/>
          <w:b/>
          <w:bCs/>
          <w:lang w:eastAsia="en-GB"/>
        </w:rPr>
        <w:t xml:space="preserve"> </w:t>
      </w:r>
      <w:r w:rsidR="00D605C5" w:rsidRPr="00D605C5">
        <w:rPr>
          <w:rFonts w:eastAsia="Calibri"/>
          <w:b/>
          <w:bCs/>
          <w:lang w:eastAsia="en-GB"/>
        </w:rPr>
        <w:t>municipiul Slatina,  județul Olt</w:t>
      </w:r>
      <w:r w:rsidR="007B7FE8" w:rsidRPr="008F1D5F">
        <w:rPr>
          <w:bCs/>
          <w:iCs/>
          <w:shd w:val="clear" w:color="auto" w:fill="F9F9F9"/>
        </w:rPr>
        <w:t>,</w:t>
      </w:r>
      <w:r w:rsidR="007B7FE8" w:rsidRPr="00714871">
        <w:rPr>
          <w:b/>
          <w:shd w:val="clear" w:color="auto" w:fill="F9F9F9"/>
        </w:rPr>
        <w:t xml:space="preserve"> </w:t>
      </w:r>
      <w:r w:rsidR="00CD2004" w:rsidRPr="00714871">
        <w:rPr>
          <w:rFonts w:eastAsia="Times New Roman"/>
        </w:rPr>
        <w:t xml:space="preserve">numai pentru </w:t>
      </w:r>
      <w:r w:rsidR="00185B16" w:rsidRPr="00714871">
        <w:rPr>
          <w:rFonts w:eastAsia="Times New Roman"/>
        </w:rPr>
        <w:t>lucrările</w:t>
      </w:r>
      <w:r w:rsidR="00CD2004" w:rsidRPr="00714871">
        <w:rPr>
          <w:rFonts w:eastAsia="Times New Roman"/>
        </w:rPr>
        <w:t xml:space="preserve"> efectiv efectuate potrivit </w:t>
      </w:r>
      <w:r w:rsidR="00185B16" w:rsidRPr="00714871">
        <w:rPr>
          <w:rFonts w:eastAsia="Times New Roman"/>
        </w:rPr>
        <w:t>măsurătorilor</w:t>
      </w:r>
      <w:r w:rsidR="00CD2004" w:rsidRPr="00714871">
        <w:rPr>
          <w:rFonts w:eastAsia="Times New Roman"/>
        </w:rPr>
        <w:t xml:space="preserve"> din teren.</w:t>
      </w:r>
    </w:p>
    <w:p w14:paraId="13E1FCEC" w14:textId="26DF6D46" w:rsidR="009B5D8C" w:rsidRPr="00714871" w:rsidRDefault="009129FA" w:rsidP="00480A5E">
      <w:pPr>
        <w:tabs>
          <w:tab w:val="left" w:pos="1440"/>
        </w:tabs>
        <w:autoSpaceDE w:val="0"/>
        <w:autoSpaceDN w:val="0"/>
        <w:adjustRightInd w:val="0"/>
        <w:jc w:val="both"/>
        <w:rPr>
          <w:lang w:eastAsia="ro-RO"/>
        </w:rPr>
      </w:pPr>
      <w:r w:rsidRPr="00714871">
        <w:rPr>
          <w:lang w:eastAsia="ro-RO"/>
        </w:rPr>
        <w:t>11</w:t>
      </w:r>
      <w:r w:rsidR="009B5D8C" w:rsidRPr="00714871">
        <w:rPr>
          <w:lang w:eastAsia="ro-RO"/>
        </w:rPr>
        <w:t>.</w:t>
      </w:r>
      <w:r w:rsidR="00F1787B" w:rsidRPr="00714871">
        <w:rPr>
          <w:lang w:eastAsia="ro-RO"/>
        </w:rPr>
        <w:t>2</w:t>
      </w:r>
      <w:r w:rsidR="009B5D8C" w:rsidRPr="00714871">
        <w:rPr>
          <w:lang w:eastAsia="ro-RO"/>
        </w:rPr>
        <w:t>. Achizitorul are obliga</w:t>
      </w:r>
      <w:r w:rsidR="00714871" w:rsidRPr="00714871">
        <w:rPr>
          <w:lang w:eastAsia="ro-RO"/>
        </w:rPr>
        <w:t>ț</w:t>
      </w:r>
      <w:r w:rsidR="009B5D8C" w:rsidRPr="00714871">
        <w:rPr>
          <w:lang w:eastAsia="ro-RO"/>
        </w:rPr>
        <w:t>ia de a pune la dispozi</w:t>
      </w:r>
      <w:r w:rsidR="00714871" w:rsidRPr="00714871">
        <w:rPr>
          <w:lang w:eastAsia="ro-RO"/>
        </w:rPr>
        <w:t>ț</w:t>
      </w:r>
      <w:r w:rsidR="009B5D8C" w:rsidRPr="00714871">
        <w:rPr>
          <w:lang w:eastAsia="ro-RO"/>
        </w:rPr>
        <w:t>ia executantului, fără plată, dacă nu s-a convenit altfel, amplasamentul lucrării.</w:t>
      </w:r>
    </w:p>
    <w:p w14:paraId="5FB09C3C" w14:textId="53BA30C0" w:rsidR="009B5D8C" w:rsidRPr="00714871" w:rsidRDefault="009129FA" w:rsidP="00480A5E">
      <w:pPr>
        <w:tabs>
          <w:tab w:val="left" w:pos="1440"/>
        </w:tabs>
        <w:autoSpaceDE w:val="0"/>
        <w:autoSpaceDN w:val="0"/>
        <w:adjustRightInd w:val="0"/>
        <w:jc w:val="both"/>
        <w:rPr>
          <w:lang w:eastAsia="ro-RO"/>
        </w:rPr>
      </w:pPr>
      <w:r w:rsidRPr="00714871">
        <w:rPr>
          <w:lang w:eastAsia="ro-RO"/>
        </w:rPr>
        <w:t>11</w:t>
      </w:r>
      <w:r w:rsidR="00F1787B" w:rsidRPr="00714871">
        <w:rPr>
          <w:lang w:eastAsia="ro-RO"/>
        </w:rPr>
        <w:t>.3</w:t>
      </w:r>
      <w:r w:rsidR="009B5D8C" w:rsidRPr="00714871">
        <w:rPr>
          <w:lang w:eastAsia="ro-RO"/>
        </w:rPr>
        <w:t>. Achizitorul are obliga</w:t>
      </w:r>
      <w:r w:rsidR="00714871" w:rsidRPr="00714871">
        <w:rPr>
          <w:lang w:eastAsia="ro-RO"/>
        </w:rPr>
        <w:t>ț</w:t>
      </w:r>
      <w:r w:rsidR="009B5D8C" w:rsidRPr="00714871">
        <w:rPr>
          <w:lang w:eastAsia="ro-RO"/>
        </w:rPr>
        <w:t xml:space="preserve">ia de a emite ordin de începere a lucrărilor </w:t>
      </w:r>
      <w:r w:rsidR="00714871" w:rsidRPr="00714871">
        <w:rPr>
          <w:lang w:eastAsia="ro-RO"/>
        </w:rPr>
        <w:t>ș</w:t>
      </w:r>
      <w:r w:rsidR="009B5D8C" w:rsidRPr="00714871">
        <w:rPr>
          <w:lang w:eastAsia="ro-RO"/>
        </w:rPr>
        <w:t>i de a solicita executantului preluarea amplasamentului lucrării.</w:t>
      </w:r>
    </w:p>
    <w:p w14:paraId="156693F9" w14:textId="2D5B5022" w:rsidR="009B5D8C" w:rsidRPr="00714871" w:rsidRDefault="00F1787B" w:rsidP="00480A5E">
      <w:pPr>
        <w:pStyle w:val="DefaultText2"/>
        <w:jc w:val="both"/>
        <w:rPr>
          <w:szCs w:val="24"/>
          <w:lang w:val="ro-RO" w:eastAsia="ro-RO"/>
        </w:rPr>
      </w:pPr>
      <w:r w:rsidRPr="00714871">
        <w:rPr>
          <w:szCs w:val="24"/>
          <w:lang w:val="ro-RO" w:eastAsia="ro-RO"/>
        </w:rPr>
        <w:t>11.4</w:t>
      </w:r>
      <w:r w:rsidR="00EA4801" w:rsidRPr="00714871">
        <w:rPr>
          <w:szCs w:val="24"/>
          <w:lang w:val="ro-RO" w:eastAsia="ro-RO"/>
        </w:rPr>
        <w:t xml:space="preserve">. </w:t>
      </w:r>
      <w:r w:rsidR="009B5D8C" w:rsidRPr="00714871">
        <w:rPr>
          <w:szCs w:val="24"/>
          <w:lang w:val="ro-RO"/>
        </w:rPr>
        <w:t xml:space="preserve">Achizitorul, prin reprezentant sau dirigintele de </w:t>
      </w:r>
      <w:r w:rsidR="00714871" w:rsidRPr="00714871">
        <w:rPr>
          <w:szCs w:val="24"/>
          <w:lang w:val="ro-RO"/>
        </w:rPr>
        <w:t>ș</w:t>
      </w:r>
      <w:r w:rsidR="00185B16" w:rsidRPr="00714871">
        <w:rPr>
          <w:szCs w:val="24"/>
          <w:lang w:val="ro-RO"/>
        </w:rPr>
        <w:t>antier</w:t>
      </w:r>
      <w:r w:rsidR="009B5D8C" w:rsidRPr="00714871">
        <w:rPr>
          <w:szCs w:val="24"/>
          <w:lang w:val="ro-RO"/>
        </w:rPr>
        <w:t xml:space="preserve">, are </w:t>
      </w:r>
      <w:r w:rsidR="00185B16" w:rsidRPr="00714871">
        <w:rPr>
          <w:szCs w:val="24"/>
          <w:lang w:val="ro-RO"/>
        </w:rPr>
        <w:t>obliga</w:t>
      </w:r>
      <w:r w:rsidR="00714871" w:rsidRPr="00714871">
        <w:rPr>
          <w:szCs w:val="24"/>
          <w:lang w:val="ro-RO"/>
        </w:rPr>
        <w:t>ț</w:t>
      </w:r>
      <w:r w:rsidR="00185B16" w:rsidRPr="00714871">
        <w:rPr>
          <w:szCs w:val="24"/>
          <w:lang w:val="ro-RO"/>
        </w:rPr>
        <w:t>ia</w:t>
      </w:r>
      <w:r w:rsidR="009B5D8C" w:rsidRPr="00714871">
        <w:rPr>
          <w:szCs w:val="24"/>
          <w:lang w:val="ro-RO"/>
        </w:rPr>
        <w:t xml:space="preserve"> de a examina </w:t>
      </w:r>
      <w:r w:rsidR="00714871" w:rsidRPr="00714871">
        <w:rPr>
          <w:szCs w:val="24"/>
          <w:lang w:val="ro-RO"/>
        </w:rPr>
        <w:t>ș</w:t>
      </w:r>
      <w:r w:rsidR="00185B16" w:rsidRPr="00714871">
        <w:rPr>
          <w:szCs w:val="24"/>
          <w:lang w:val="ro-RO"/>
        </w:rPr>
        <w:t>i</w:t>
      </w:r>
      <w:r w:rsidR="009B5D8C" w:rsidRPr="00714871">
        <w:rPr>
          <w:szCs w:val="24"/>
          <w:lang w:val="ro-RO"/>
        </w:rPr>
        <w:t xml:space="preserve"> măsura lucrările care devin ascunse în cel </w:t>
      </w:r>
      <w:r w:rsidR="009B5D8C" w:rsidRPr="00C6487F">
        <w:rPr>
          <w:szCs w:val="24"/>
          <w:lang w:val="ro-RO"/>
        </w:rPr>
        <w:t>mult 5 zile de la</w:t>
      </w:r>
      <w:r w:rsidR="009B5D8C" w:rsidRPr="00714871">
        <w:rPr>
          <w:szCs w:val="24"/>
          <w:lang w:val="ro-RO"/>
        </w:rPr>
        <w:t xml:space="preserve"> notificarea executantului, respectiv de la data </w:t>
      </w:r>
      <w:r w:rsidR="00185B16" w:rsidRPr="00714871">
        <w:rPr>
          <w:szCs w:val="24"/>
          <w:lang w:val="ro-RO"/>
        </w:rPr>
        <w:t>înregistrării</w:t>
      </w:r>
      <w:r w:rsidR="009B5D8C" w:rsidRPr="00714871">
        <w:rPr>
          <w:szCs w:val="24"/>
          <w:lang w:val="ro-RO"/>
        </w:rPr>
        <w:t xml:space="preserve"> </w:t>
      </w:r>
      <w:r w:rsidR="00185B16" w:rsidRPr="00714871">
        <w:rPr>
          <w:szCs w:val="24"/>
          <w:lang w:val="ro-RO"/>
        </w:rPr>
        <w:t>notificării</w:t>
      </w:r>
      <w:r w:rsidR="009B5D8C" w:rsidRPr="00714871">
        <w:rPr>
          <w:szCs w:val="24"/>
          <w:lang w:val="ro-RO"/>
        </w:rPr>
        <w:t xml:space="preserve"> la registratura achizitorului.</w:t>
      </w:r>
    </w:p>
    <w:p w14:paraId="1B4779B2" w14:textId="6BDB0213" w:rsidR="009B5D8C" w:rsidRPr="00714871" w:rsidRDefault="009129FA" w:rsidP="00480A5E">
      <w:pPr>
        <w:autoSpaceDE w:val="0"/>
        <w:autoSpaceDN w:val="0"/>
        <w:adjustRightInd w:val="0"/>
        <w:jc w:val="both"/>
        <w:rPr>
          <w:lang w:eastAsia="ro-RO"/>
        </w:rPr>
      </w:pPr>
      <w:r w:rsidRPr="00714871">
        <w:rPr>
          <w:lang w:eastAsia="ro-RO"/>
        </w:rPr>
        <w:t>11</w:t>
      </w:r>
      <w:r w:rsidR="00F1787B" w:rsidRPr="00714871">
        <w:rPr>
          <w:lang w:eastAsia="ro-RO"/>
        </w:rPr>
        <w:t>.5</w:t>
      </w:r>
      <w:r w:rsidR="009B5D8C" w:rsidRPr="00714871">
        <w:rPr>
          <w:lang w:eastAsia="ro-RO"/>
        </w:rPr>
        <w:t xml:space="preserve">. Achizitorul este pe deplin responsabil de exactitatea documentelor </w:t>
      </w:r>
      <w:r w:rsidR="00714871" w:rsidRPr="00714871">
        <w:rPr>
          <w:lang w:eastAsia="ro-RO"/>
        </w:rPr>
        <w:t>ș</w:t>
      </w:r>
      <w:r w:rsidR="009B5D8C" w:rsidRPr="00714871">
        <w:rPr>
          <w:lang w:eastAsia="ro-RO"/>
        </w:rPr>
        <w:t>i a oricăror alte informa</w:t>
      </w:r>
      <w:r w:rsidR="00714871" w:rsidRPr="00714871">
        <w:rPr>
          <w:lang w:eastAsia="ro-RO"/>
        </w:rPr>
        <w:t>ț</w:t>
      </w:r>
      <w:r w:rsidR="009B5D8C" w:rsidRPr="00714871">
        <w:rPr>
          <w:lang w:eastAsia="ro-RO"/>
        </w:rPr>
        <w:t xml:space="preserve">ii furnizate executantului precum </w:t>
      </w:r>
      <w:r w:rsidR="00714871" w:rsidRPr="00714871">
        <w:rPr>
          <w:lang w:eastAsia="ro-RO"/>
        </w:rPr>
        <w:t>ș</w:t>
      </w:r>
      <w:r w:rsidR="009B5D8C" w:rsidRPr="00714871">
        <w:rPr>
          <w:lang w:eastAsia="ro-RO"/>
        </w:rPr>
        <w:t>i pentru dispozi</w:t>
      </w:r>
      <w:r w:rsidR="00714871" w:rsidRPr="00714871">
        <w:rPr>
          <w:lang w:eastAsia="ro-RO"/>
        </w:rPr>
        <w:t>ț</w:t>
      </w:r>
      <w:r w:rsidR="009B5D8C" w:rsidRPr="00714871">
        <w:rPr>
          <w:lang w:eastAsia="ro-RO"/>
        </w:rPr>
        <w:t xml:space="preserve">iile </w:t>
      </w:r>
      <w:r w:rsidR="00714871" w:rsidRPr="00714871">
        <w:rPr>
          <w:lang w:eastAsia="ro-RO"/>
        </w:rPr>
        <w:t>ș</w:t>
      </w:r>
      <w:r w:rsidR="009B5D8C" w:rsidRPr="00714871">
        <w:rPr>
          <w:lang w:eastAsia="ro-RO"/>
        </w:rPr>
        <w:t>i livrările sale.</w:t>
      </w:r>
    </w:p>
    <w:p w14:paraId="4A5A71FD" w14:textId="0104ACDC" w:rsidR="009C7BF3" w:rsidRDefault="00A83F9E" w:rsidP="00480A5E">
      <w:pPr>
        <w:autoSpaceDE w:val="0"/>
        <w:autoSpaceDN w:val="0"/>
        <w:adjustRightInd w:val="0"/>
        <w:jc w:val="both"/>
      </w:pPr>
      <w:bookmarkStart w:id="19" w:name="_Hlk496709166"/>
      <w:r w:rsidRPr="00714871">
        <w:t>11.6. Achizitorul are obliga</w:t>
      </w:r>
      <w:r w:rsidR="00714871" w:rsidRPr="00714871">
        <w:t>ț</w:t>
      </w:r>
      <w:r w:rsidRPr="00714871">
        <w:t xml:space="preserve">ia de a furniza </w:t>
      </w:r>
      <w:r w:rsidR="006B2226" w:rsidRPr="00714871">
        <w:t>e</w:t>
      </w:r>
      <w:r w:rsidRPr="00714871">
        <w:t>xecutantului toate autoriza</w:t>
      </w:r>
      <w:r w:rsidR="00714871" w:rsidRPr="00714871">
        <w:t>ț</w:t>
      </w:r>
      <w:r w:rsidRPr="00714871">
        <w:t xml:space="preserve">iile </w:t>
      </w:r>
      <w:r w:rsidR="00714871" w:rsidRPr="00714871">
        <w:t>ș</w:t>
      </w:r>
      <w:r w:rsidRPr="00714871">
        <w:t>i avizele ob</w:t>
      </w:r>
      <w:r w:rsidR="00714871" w:rsidRPr="00714871">
        <w:t>ț</w:t>
      </w:r>
      <w:r w:rsidRPr="00714871">
        <w:t>inute în scopul execu</w:t>
      </w:r>
      <w:r w:rsidR="00714871" w:rsidRPr="00714871">
        <w:t>ț</w:t>
      </w:r>
      <w:r w:rsidRPr="00714871">
        <w:t xml:space="preserve">iei lucrărilor, conform prevederilor legale, dacă nu s-a prevăzut altfel în </w:t>
      </w:r>
      <w:r w:rsidR="006B2226" w:rsidRPr="00714871">
        <w:t>c</w:t>
      </w:r>
      <w:r w:rsidRPr="00714871">
        <w:t>aietul de sarcini.</w:t>
      </w:r>
      <w:bookmarkEnd w:id="18"/>
      <w:bookmarkEnd w:id="19"/>
    </w:p>
    <w:p w14:paraId="1C8AC065" w14:textId="77777777" w:rsidR="00223BE6" w:rsidRPr="00C6487F" w:rsidRDefault="00223BE6" w:rsidP="00480A5E">
      <w:pPr>
        <w:autoSpaceDE w:val="0"/>
        <w:autoSpaceDN w:val="0"/>
        <w:adjustRightInd w:val="0"/>
        <w:jc w:val="both"/>
        <w:rPr>
          <w:lang w:eastAsia="ro-RO"/>
        </w:rPr>
      </w:pPr>
    </w:p>
    <w:p w14:paraId="0AD3C237" w14:textId="4016E655" w:rsidR="004C32FB" w:rsidRPr="000B4D27" w:rsidRDefault="009129FA" w:rsidP="00480A5E">
      <w:pPr>
        <w:jc w:val="both"/>
        <w:rPr>
          <w:rFonts w:eastAsia="Times New Roman"/>
          <w:b/>
          <w:bCs/>
        </w:rPr>
      </w:pPr>
      <w:r w:rsidRPr="00B70144">
        <w:rPr>
          <w:rFonts w:eastAsia="Times New Roman"/>
          <w:b/>
          <w:bCs/>
        </w:rPr>
        <w:t>12</w:t>
      </w:r>
      <w:r w:rsidR="004C32FB" w:rsidRPr="00B70144">
        <w:rPr>
          <w:rFonts w:eastAsia="Times New Roman"/>
          <w:b/>
          <w:bCs/>
        </w:rPr>
        <w:t xml:space="preserve">. </w:t>
      </w:r>
      <w:r w:rsidR="00185B16" w:rsidRPr="000B4D27">
        <w:rPr>
          <w:rFonts w:eastAsia="Times New Roman"/>
          <w:b/>
          <w:bCs/>
        </w:rPr>
        <w:t>Sanc</w:t>
      </w:r>
      <w:r w:rsidR="00714871" w:rsidRPr="000B4D27">
        <w:rPr>
          <w:rFonts w:eastAsia="Times New Roman"/>
          <w:b/>
          <w:bCs/>
        </w:rPr>
        <w:t>ț</w:t>
      </w:r>
      <w:r w:rsidR="00185B16" w:rsidRPr="000B4D27">
        <w:rPr>
          <w:rFonts w:eastAsia="Times New Roman"/>
          <w:b/>
          <w:bCs/>
        </w:rPr>
        <w:t>iuni</w:t>
      </w:r>
      <w:r w:rsidR="004C32FB" w:rsidRPr="000B4D27">
        <w:rPr>
          <w:rFonts w:eastAsia="Times New Roman"/>
          <w:b/>
          <w:bCs/>
        </w:rPr>
        <w:t xml:space="preserve"> pentru neîndeplinirea culpabilă a </w:t>
      </w:r>
      <w:r w:rsidR="00185B16" w:rsidRPr="000B4D27">
        <w:rPr>
          <w:rFonts w:eastAsia="Times New Roman"/>
          <w:b/>
          <w:bCs/>
        </w:rPr>
        <w:t>obliga</w:t>
      </w:r>
      <w:r w:rsidR="00714871" w:rsidRPr="000B4D27">
        <w:rPr>
          <w:rFonts w:eastAsia="Times New Roman"/>
          <w:b/>
          <w:bCs/>
        </w:rPr>
        <w:t>ț</w:t>
      </w:r>
      <w:r w:rsidR="00185B16" w:rsidRPr="000B4D27">
        <w:rPr>
          <w:rFonts w:eastAsia="Times New Roman"/>
          <w:b/>
          <w:bCs/>
        </w:rPr>
        <w:t>iilor</w:t>
      </w:r>
    </w:p>
    <w:p w14:paraId="120EF122" w14:textId="276E1A85" w:rsidR="008F1D5F" w:rsidRPr="000B4D27" w:rsidRDefault="009129FA" w:rsidP="00480A5E">
      <w:pPr>
        <w:rPr>
          <w:rFonts w:eastAsia="Times New Roman"/>
          <w:b/>
          <w:lang w:eastAsia="ro-RO"/>
        </w:rPr>
      </w:pPr>
      <w:r w:rsidRPr="000B4D27">
        <w:rPr>
          <w:lang w:eastAsia="ro-RO"/>
        </w:rPr>
        <w:t>12</w:t>
      </w:r>
      <w:r w:rsidR="00F30A47" w:rsidRPr="000B4D27">
        <w:rPr>
          <w:lang w:eastAsia="ro-RO"/>
        </w:rPr>
        <w:t xml:space="preserve">.1. </w:t>
      </w:r>
      <w:r w:rsidR="008F1D5F" w:rsidRPr="000B4D27">
        <w:rPr>
          <w:rFonts w:eastAsia="Times New Roman"/>
          <w:lang w:eastAsia="ro-RO"/>
        </w:rPr>
        <w:t>Executantul se obligă să despăgubească Achizitorul în limita prejudiciului creat, împotriva oricăror:</w:t>
      </w:r>
    </w:p>
    <w:p w14:paraId="624570CD" w14:textId="1D3734F8" w:rsidR="008F1D5F" w:rsidRPr="000B4D27" w:rsidRDefault="008F1D5F" w:rsidP="00480A5E">
      <w:pPr>
        <w:widowControl/>
        <w:numPr>
          <w:ilvl w:val="0"/>
          <w:numId w:val="42"/>
        </w:numPr>
        <w:suppressAutoHyphens w:val="0"/>
        <w:spacing w:after="14"/>
        <w:contextualSpacing/>
        <w:jc w:val="both"/>
        <w:rPr>
          <w:rFonts w:eastAsia="Times New Roman"/>
          <w:lang w:eastAsia="ro-RO"/>
        </w:rPr>
      </w:pPr>
      <w:bookmarkStart w:id="20" w:name="tree#771"/>
      <w:r w:rsidRPr="000B4D27">
        <w:rPr>
          <w:rFonts w:eastAsia="Times New Roman"/>
          <w:lang w:eastAsia="ro-RO"/>
        </w:rPr>
        <w:t xml:space="preserve">reclamații și acțiuni în justiție, ce rezultă din încălcarea unor drepturi de proprietate intelectuală (brevete, nume, mărci înregistrate etc.), legate de echipamentele, materialele, folosite pentru sau în legătură cu </w:t>
      </w:r>
      <w:r w:rsidR="0079505D" w:rsidRPr="000B4D27">
        <w:rPr>
          <w:rFonts w:eastAsia="Times New Roman"/>
          <w:lang w:eastAsia="ro-RO"/>
        </w:rPr>
        <w:t>lucrările executate</w:t>
      </w:r>
      <w:r w:rsidRPr="000B4D27">
        <w:rPr>
          <w:rFonts w:eastAsia="Times New Roman"/>
          <w:lang w:eastAsia="ro-RO"/>
        </w:rPr>
        <w:t>, și/sau</w:t>
      </w:r>
    </w:p>
    <w:p w14:paraId="6C8BEFFD" w14:textId="44C93BAD" w:rsidR="008F1D5F" w:rsidRPr="000B4D27" w:rsidRDefault="008F1D5F" w:rsidP="00480A5E">
      <w:pPr>
        <w:widowControl/>
        <w:numPr>
          <w:ilvl w:val="0"/>
          <w:numId w:val="42"/>
        </w:numPr>
        <w:suppressAutoHyphens w:val="0"/>
        <w:spacing w:after="14"/>
        <w:contextualSpacing/>
        <w:jc w:val="both"/>
        <w:rPr>
          <w:rFonts w:eastAsia="Times New Roman"/>
          <w:lang w:eastAsia="ro-RO"/>
        </w:rPr>
      </w:pPr>
      <w:bookmarkStart w:id="21" w:name="tree#772"/>
      <w:bookmarkEnd w:id="20"/>
      <w:r w:rsidRPr="000B4D27">
        <w:rPr>
          <w:rFonts w:eastAsia="Times New Roman"/>
          <w:lang w:eastAsia="ro-RO"/>
        </w:rPr>
        <w:t>daune, despăgubiri, penalități, costuri, taxe și cheltuieli de orice natură, aferente eventualelor încălcări ale dreptului de proprietate intelectuală, precum și ale obligațiilor sale conform prevederilor contractului.</w:t>
      </w:r>
      <w:bookmarkEnd w:id="21"/>
    </w:p>
    <w:p w14:paraId="78CE8082" w14:textId="4C7AEF99" w:rsidR="00F30A47" w:rsidRPr="00714871" w:rsidRDefault="008F1D5F" w:rsidP="00480A5E">
      <w:pPr>
        <w:autoSpaceDE w:val="0"/>
        <w:autoSpaceDN w:val="0"/>
        <w:adjustRightInd w:val="0"/>
        <w:jc w:val="both"/>
        <w:rPr>
          <w:lang w:eastAsia="ro-RO"/>
        </w:rPr>
      </w:pPr>
      <w:r>
        <w:rPr>
          <w:lang w:eastAsia="ro-RO"/>
        </w:rPr>
        <w:t>12.2</w:t>
      </w:r>
      <w:r w:rsidR="004B6DF3" w:rsidRPr="00714871">
        <w:rPr>
          <w:lang w:eastAsia="ro-RO"/>
        </w:rPr>
        <w:t xml:space="preserve"> În cazul în care, din vina sa exclusivă, executantul, nu </w:t>
      </w:r>
      <w:r w:rsidR="00240BFF" w:rsidRPr="00714871">
        <w:rPr>
          <w:lang w:eastAsia="ro-RO"/>
        </w:rPr>
        <w:t>reu</w:t>
      </w:r>
      <w:r w:rsidR="00714871" w:rsidRPr="00714871">
        <w:rPr>
          <w:lang w:eastAsia="ro-RO"/>
        </w:rPr>
        <w:t>ș</w:t>
      </w:r>
      <w:r w:rsidR="00240BFF" w:rsidRPr="00714871">
        <w:rPr>
          <w:lang w:eastAsia="ro-RO"/>
        </w:rPr>
        <w:t>e</w:t>
      </w:r>
      <w:r w:rsidR="00714871" w:rsidRPr="00714871">
        <w:rPr>
          <w:lang w:eastAsia="ro-RO"/>
        </w:rPr>
        <w:t>ș</w:t>
      </w:r>
      <w:r w:rsidR="00240BFF" w:rsidRPr="00714871">
        <w:rPr>
          <w:lang w:eastAsia="ro-RO"/>
        </w:rPr>
        <w:t>te</w:t>
      </w:r>
      <w:r w:rsidR="004B6DF3" w:rsidRPr="00714871">
        <w:rPr>
          <w:lang w:eastAsia="ro-RO"/>
        </w:rPr>
        <w:t xml:space="preserve"> să </w:t>
      </w:r>
      <w:r w:rsidR="00240BFF" w:rsidRPr="00714871">
        <w:rPr>
          <w:lang w:eastAsia="ro-RO"/>
        </w:rPr>
        <w:t>î</w:t>
      </w:r>
      <w:r w:rsidR="00714871" w:rsidRPr="00714871">
        <w:rPr>
          <w:lang w:eastAsia="ro-RO"/>
        </w:rPr>
        <w:t>ș</w:t>
      </w:r>
      <w:r w:rsidR="00240BFF" w:rsidRPr="00714871">
        <w:rPr>
          <w:lang w:eastAsia="ro-RO"/>
        </w:rPr>
        <w:t>i</w:t>
      </w:r>
      <w:r w:rsidR="004B6DF3" w:rsidRPr="00714871">
        <w:rPr>
          <w:lang w:eastAsia="ro-RO"/>
        </w:rPr>
        <w:t xml:space="preserve"> îndeplinească total sau </w:t>
      </w:r>
      <w:r w:rsidR="00240BFF" w:rsidRPr="00714871">
        <w:rPr>
          <w:lang w:eastAsia="ro-RO"/>
        </w:rPr>
        <w:t>par</w:t>
      </w:r>
      <w:r w:rsidR="00714871" w:rsidRPr="00714871">
        <w:rPr>
          <w:lang w:eastAsia="ro-RO"/>
        </w:rPr>
        <w:t>ț</w:t>
      </w:r>
      <w:r w:rsidR="00240BFF" w:rsidRPr="00714871">
        <w:rPr>
          <w:lang w:eastAsia="ro-RO"/>
        </w:rPr>
        <w:t>ial</w:t>
      </w:r>
      <w:r w:rsidR="004B6DF3" w:rsidRPr="00714871">
        <w:rPr>
          <w:lang w:eastAsia="ro-RO"/>
        </w:rPr>
        <w:t xml:space="preserve"> </w:t>
      </w:r>
      <w:r w:rsidR="00240BFF" w:rsidRPr="00714871">
        <w:rPr>
          <w:lang w:eastAsia="ro-RO"/>
        </w:rPr>
        <w:t>obliga</w:t>
      </w:r>
      <w:r w:rsidR="00714871" w:rsidRPr="00714871">
        <w:rPr>
          <w:lang w:eastAsia="ro-RO"/>
        </w:rPr>
        <w:t>ț</w:t>
      </w:r>
      <w:r w:rsidR="00240BFF" w:rsidRPr="00714871">
        <w:rPr>
          <w:lang w:eastAsia="ro-RO"/>
        </w:rPr>
        <w:t>iile</w:t>
      </w:r>
      <w:r w:rsidR="004B6DF3" w:rsidRPr="00714871">
        <w:rPr>
          <w:lang w:eastAsia="ro-RO"/>
        </w:rPr>
        <w:t xml:space="preserve"> asumate prin contract are </w:t>
      </w:r>
      <w:r w:rsidR="00240BFF" w:rsidRPr="00714871">
        <w:rPr>
          <w:lang w:eastAsia="ro-RO"/>
        </w:rPr>
        <w:t>obliga</w:t>
      </w:r>
      <w:r w:rsidR="00714871" w:rsidRPr="00714871">
        <w:rPr>
          <w:lang w:eastAsia="ro-RO"/>
        </w:rPr>
        <w:t>ț</w:t>
      </w:r>
      <w:r w:rsidR="00240BFF" w:rsidRPr="00714871">
        <w:rPr>
          <w:lang w:eastAsia="ro-RO"/>
        </w:rPr>
        <w:t>ia</w:t>
      </w:r>
      <w:r w:rsidR="004B6DF3" w:rsidRPr="00714871">
        <w:rPr>
          <w:lang w:eastAsia="ro-RO"/>
        </w:rPr>
        <w:t xml:space="preserve"> de a plăti, cu titlu de </w:t>
      </w:r>
      <w:r w:rsidR="00240BFF" w:rsidRPr="00714871">
        <w:rPr>
          <w:lang w:eastAsia="ro-RO"/>
        </w:rPr>
        <w:t>penalită</w:t>
      </w:r>
      <w:r w:rsidR="00714871" w:rsidRPr="00714871">
        <w:rPr>
          <w:lang w:eastAsia="ro-RO"/>
        </w:rPr>
        <w:t>ț</w:t>
      </w:r>
      <w:r w:rsidR="00240BFF" w:rsidRPr="00714871">
        <w:rPr>
          <w:lang w:eastAsia="ro-RO"/>
        </w:rPr>
        <w:t>i</w:t>
      </w:r>
      <w:r w:rsidR="004B6DF3" w:rsidRPr="00714871">
        <w:rPr>
          <w:lang w:eastAsia="ro-RO"/>
        </w:rPr>
        <w:t xml:space="preserve">, o sumă </w:t>
      </w:r>
      <w:r w:rsidR="004B6DF3" w:rsidRPr="00714871">
        <w:rPr>
          <w:lang w:eastAsia="ro-RO"/>
        </w:rPr>
        <w:lastRenderedPageBreak/>
        <w:t xml:space="preserve">echivalentă cu o cotă procentuală din </w:t>
      </w:r>
      <w:r w:rsidR="00240BFF" w:rsidRPr="00714871">
        <w:rPr>
          <w:lang w:eastAsia="ro-RO"/>
        </w:rPr>
        <w:t>pre</w:t>
      </w:r>
      <w:r w:rsidR="00714871" w:rsidRPr="00714871">
        <w:rPr>
          <w:lang w:eastAsia="ro-RO"/>
        </w:rPr>
        <w:t>ț</w:t>
      </w:r>
      <w:r w:rsidR="00240BFF" w:rsidRPr="00714871">
        <w:rPr>
          <w:lang w:eastAsia="ro-RO"/>
        </w:rPr>
        <w:t>ul</w:t>
      </w:r>
      <w:r w:rsidR="004B6DF3" w:rsidRPr="00714871">
        <w:rPr>
          <w:lang w:eastAsia="ro-RO"/>
        </w:rPr>
        <w:t xml:space="preserve"> lucrărilor neefectuate, valoarea </w:t>
      </w:r>
      <w:r w:rsidR="00240BFF" w:rsidRPr="00714871">
        <w:rPr>
          <w:lang w:eastAsia="ro-RO"/>
        </w:rPr>
        <w:t>obliga</w:t>
      </w:r>
      <w:r w:rsidR="00714871" w:rsidRPr="00714871">
        <w:rPr>
          <w:lang w:eastAsia="ro-RO"/>
        </w:rPr>
        <w:t>ț</w:t>
      </w:r>
      <w:r w:rsidR="00240BFF" w:rsidRPr="00714871">
        <w:rPr>
          <w:lang w:eastAsia="ro-RO"/>
        </w:rPr>
        <w:t>iilor</w:t>
      </w:r>
      <w:r w:rsidR="004B6DF3" w:rsidRPr="00714871">
        <w:rPr>
          <w:lang w:eastAsia="ro-RO"/>
        </w:rPr>
        <w:t xml:space="preserve"> neîndeplinite la termenul/termenele intermediare obligatorii, respectiv la termenul stabilit ca dată limită de finalizare a lucrărilor, prevăzute în programul de </w:t>
      </w:r>
      <w:r w:rsidR="00240BFF" w:rsidRPr="00714871">
        <w:rPr>
          <w:lang w:eastAsia="ro-RO"/>
        </w:rPr>
        <w:t>execu</w:t>
      </w:r>
      <w:r w:rsidR="00714871" w:rsidRPr="00714871">
        <w:rPr>
          <w:lang w:eastAsia="ro-RO"/>
        </w:rPr>
        <w:t>ț</w:t>
      </w:r>
      <w:r w:rsidR="00240BFF" w:rsidRPr="00714871">
        <w:rPr>
          <w:lang w:eastAsia="ro-RO"/>
        </w:rPr>
        <w:t>ie</w:t>
      </w:r>
      <w:r w:rsidR="004B6DF3" w:rsidRPr="00714871">
        <w:rPr>
          <w:lang w:eastAsia="ro-RO"/>
        </w:rPr>
        <w:t xml:space="preserve"> al contractului de </w:t>
      </w:r>
      <w:r w:rsidR="004B6DF3" w:rsidRPr="00714871">
        <w:rPr>
          <w:b/>
          <w:bCs/>
          <w:lang w:eastAsia="ro-RO"/>
        </w:rPr>
        <w:t>0,15%</w:t>
      </w:r>
      <w:r w:rsidR="00862B61" w:rsidRPr="00714871">
        <w:rPr>
          <w:b/>
          <w:bCs/>
          <w:lang w:eastAsia="ro-RO"/>
        </w:rPr>
        <w:t xml:space="preserve"> din valoarea obliga</w:t>
      </w:r>
      <w:r w:rsidR="00714871" w:rsidRPr="00714871">
        <w:rPr>
          <w:b/>
          <w:bCs/>
          <w:lang w:eastAsia="ro-RO"/>
        </w:rPr>
        <w:t>ț</w:t>
      </w:r>
      <w:r w:rsidR="00862B61" w:rsidRPr="00714871">
        <w:rPr>
          <w:b/>
          <w:bCs/>
          <w:lang w:eastAsia="ro-RO"/>
        </w:rPr>
        <w:t>iilor neîndeplinite</w:t>
      </w:r>
      <w:r w:rsidR="004B6DF3" w:rsidRPr="00714871">
        <w:rPr>
          <w:b/>
          <w:bCs/>
          <w:lang w:eastAsia="ro-RO"/>
        </w:rPr>
        <w:t>, pentru fiecare zi de întârziere</w:t>
      </w:r>
      <w:r w:rsidR="004B6DF3" w:rsidRPr="00714871">
        <w:rPr>
          <w:lang w:eastAsia="ro-RO"/>
        </w:rPr>
        <w:t>.</w:t>
      </w:r>
    </w:p>
    <w:p w14:paraId="2524F4D6" w14:textId="6FE7762E" w:rsidR="00F30A47" w:rsidRPr="00714871" w:rsidRDefault="00F30A47" w:rsidP="00480A5E">
      <w:pPr>
        <w:autoSpaceDE w:val="0"/>
        <w:autoSpaceDN w:val="0"/>
        <w:adjustRightInd w:val="0"/>
        <w:jc w:val="both"/>
        <w:rPr>
          <w:lang w:eastAsia="ro-RO"/>
        </w:rPr>
      </w:pPr>
      <w:r w:rsidRPr="00714871">
        <w:rPr>
          <w:lang w:eastAsia="ro-RO"/>
        </w:rPr>
        <w:t>(2) În cazul în care, executantul nu respectă durata de remediere a defec</w:t>
      </w:r>
      <w:r w:rsidR="00714871" w:rsidRPr="00714871">
        <w:rPr>
          <w:lang w:eastAsia="ro-RO"/>
        </w:rPr>
        <w:t>ț</w:t>
      </w:r>
      <w:r w:rsidRPr="00714871">
        <w:rPr>
          <w:lang w:eastAsia="ro-RO"/>
        </w:rPr>
        <w:t>iunilor apărute în perioada de garan</w:t>
      </w:r>
      <w:r w:rsidR="00714871" w:rsidRPr="00714871">
        <w:rPr>
          <w:lang w:eastAsia="ro-RO"/>
        </w:rPr>
        <w:t>ț</w:t>
      </w:r>
      <w:r w:rsidRPr="00714871">
        <w:rPr>
          <w:lang w:eastAsia="ro-RO"/>
        </w:rPr>
        <w:t>ie a lucrărilor, are obliga</w:t>
      </w:r>
      <w:r w:rsidR="00714871" w:rsidRPr="00714871">
        <w:rPr>
          <w:lang w:eastAsia="ro-RO"/>
        </w:rPr>
        <w:t>ț</w:t>
      </w:r>
      <w:r w:rsidRPr="00714871">
        <w:rPr>
          <w:lang w:eastAsia="ro-RO"/>
        </w:rPr>
        <w:t>ia de a plăti, cu titlu de penalită</w:t>
      </w:r>
      <w:r w:rsidR="00714871" w:rsidRPr="00714871">
        <w:rPr>
          <w:lang w:eastAsia="ro-RO"/>
        </w:rPr>
        <w:t>ț</w:t>
      </w:r>
      <w:r w:rsidRPr="00714871">
        <w:rPr>
          <w:lang w:eastAsia="ro-RO"/>
        </w:rPr>
        <w:t>i, o sumă echivalentă cu o cotă procentuală din pre</w:t>
      </w:r>
      <w:r w:rsidR="00714871" w:rsidRPr="00714871">
        <w:rPr>
          <w:lang w:eastAsia="ro-RO"/>
        </w:rPr>
        <w:t>ț</w:t>
      </w:r>
      <w:r w:rsidRPr="00714871">
        <w:rPr>
          <w:lang w:eastAsia="ro-RO"/>
        </w:rPr>
        <w:t xml:space="preserve">ul contractului de </w:t>
      </w:r>
      <w:r w:rsidRPr="00714871">
        <w:rPr>
          <w:b/>
          <w:bCs/>
          <w:lang w:eastAsia="ro-RO"/>
        </w:rPr>
        <w:t>0,15%</w:t>
      </w:r>
      <w:r w:rsidR="00862B61" w:rsidRPr="00714871">
        <w:rPr>
          <w:b/>
          <w:bCs/>
          <w:lang w:eastAsia="ro-RO"/>
        </w:rPr>
        <w:t xml:space="preserve"> din valoarea obliga</w:t>
      </w:r>
      <w:r w:rsidR="00714871" w:rsidRPr="00714871">
        <w:rPr>
          <w:b/>
          <w:bCs/>
          <w:lang w:eastAsia="ro-RO"/>
        </w:rPr>
        <w:t>ț</w:t>
      </w:r>
      <w:r w:rsidR="00862B61" w:rsidRPr="00714871">
        <w:rPr>
          <w:b/>
          <w:bCs/>
          <w:lang w:eastAsia="ro-RO"/>
        </w:rPr>
        <w:t>iilor neîndeplinite</w:t>
      </w:r>
      <w:r w:rsidRPr="00714871">
        <w:rPr>
          <w:b/>
          <w:bCs/>
          <w:lang w:eastAsia="ro-RO"/>
        </w:rPr>
        <w:t>, pentru fiecare zi de întârziere</w:t>
      </w:r>
      <w:r w:rsidRPr="00714871">
        <w:rPr>
          <w:lang w:eastAsia="ro-RO"/>
        </w:rPr>
        <w:t>.</w:t>
      </w:r>
    </w:p>
    <w:p w14:paraId="1A232B4E" w14:textId="5E5096AD" w:rsidR="00594873" w:rsidRPr="00714871" w:rsidRDefault="009129FA" w:rsidP="00480A5E">
      <w:pPr>
        <w:autoSpaceDE w:val="0"/>
        <w:autoSpaceDN w:val="0"/>
        <w:adjustRightInd w:val="0"/>
        <w:jc w:val="both"/>
        <w:rPr>
          <w:lang w:eastAsia="ro-RO"/>
        </w:rPr>
      </w:pPr>
      <w:r w:rsidRPr="00714871">
        <w:rPr>
          <w:lang w:eastAsia="ro-RO"/>
        </w:rPr>
        <w:t>12</w:t>
      </w:r>
      <w:r w:rsidR="00594873" w:rsidRPr="00714871">
        <w:rPr>
          <w:lang w:eastAsia="ro-RO"/>
        </w:rPr>
        <w:t xml:space="preserve">.2. </w:t>
      </w:r>
      <w:r w:rsidR="004B6DF3" w:rsidRPr="00714871">
        <w:rPr>
          <w:lang w:eastAsia="ro-RO"/>
        </w:rPr>
        <w:t xml:space="preserve">În cazul în care achizitorul nu onorează facturile în termen de 30 de zile de la expirarea perioadei convenite, acesta are </w:t>
      </w:r>
      <w:r w:rsidR="00240BFF" w:rsidRPr="00714871">
        <w:rPr>
          <w:lang w:eastAsia="ro-RO"/>
        </w:rPr>
        <w:t>obliga</w:t>
      </w:r>
      <w:r w:rsidR="00714871" w:rsidRPr="00714871">
        <w:rPr>
          <w:lang w:eastAsia="ro-RO"/>
        </w:rPr>
        <w:t>ț</w:t>
      </w:r>
      <w:r w:rsidR="00240BFF" w:rsidRPr="00714871">
        <w:rPr>
          <w:lang w:eastAsia="ro-RO"/>
        </w:rPr>
        <w:t>ia</w:t>
      </w:r>
      <w:r w:rsidR="004B6DF3" w:rsidRPr="00714871">
        <w:rPr>
          <w:lang w:eastAsia="ro-RO"/>
        </w:rPr>
        <w:t xml:space="preserve"> de a plăti, ca </w:t>
      </w:r>
      <w:r w:rsidR="00240BFF" w:rsidRPr="00714871">
        <w:rPr>
          <w:lang w:eastAsia="ro-RO"/>
        </w:rPr>
        <w:t>penalită</w:t>
      </w:r>
      <w:r w:rsidR="00714871" w:rsidRPr="00714871">
        <w:rPr>
          <w:lang w:eastAsia="ro-RO"/>
        </w:rPr>
        <w:t>ț</w:t>
      </w:r>
      <w:r w:rsidR="00240BFF" w:rsidRPr="00714871">
        <w:rPr>
          <w:lang w:eastAsia="ro-RO"/>
        </w:rPr>
        <w:t>i</w:t>
      </w:r>
      <w:r w:rsidR="004B6DF3" w:rsidRPr="00714871">
        <w:rPr>
          <w:lang w:eastAsia="ro-RO"/>
        </w:rPr>
        <w:t xml:space="preserve">, o suma echivalentă cu o cotă procentuală din </w:t>
      </w:r>
      <w:r w:rsidR="004B6DF3" w:rsidRPr="00714871">
        <w:rPr>
          <w:b/>
          <w:bCs/>
          <w:lang w:eastAsia="ro-RO"/>
        </w:rPr>
        <w:t>plata neefectuată de 0,15% pentru fiecare zi de întârziere</w:t>
      </w:r>
      <w:r w:rsidR="004B6DF3" w:rsidRPr="00714871">
        <w:rPr>
          <w:lang w:eastAsia="ro-RO"/>
        </w:rPr>
        <w:t>.</w:t>
      </w:r>
    </w:p>
    <w:p w14:paraId="52410E5A" w14:textId="04FEB60E" w:rsidR="00594873" w:rsidRPr="00714871" w:rsidRDefault="009129FA" w:rsidP="00480A5E">
      <w:pPr>
        <w:autoSpaceDE w:val="0"/>
        <w:autoSpaceDN w:val="0"/>
        <w:adjustRightInd w:val="0"/>
        <w:jc w:val="both"/>
        <w:rPr>
          <w:lang w:eastAsia="ro-RO"/>
        </w:rPr>
      </w:pPr>
      <w:r w:rsidRPr="00714871">
        <w:rPr>
          <w:lang w:eastAsia="ro-RO"/>
        </w:rPr>
        <w:t>12</w:t>
      </w:r>
      <w:r w:rsidR="00594873" w:rsidRPr="00714871">
        <w:rPr>
          <w:lang w:eastAsia="ro-RO"/>
        </w:rPr>
        <w:t>.3. Penalită</w:t>
      </w:r>
      <w:r w:rsidR="00714871" w:rsidRPr="00714871">
        <w:rPr>
          <w:lang w:eastAsia="ro-RO"/>
        </w:rPr>
        <w:t>ț</w:t>
      </w:r>
      <w:r w:rsidR="00594873" w:rsidRPr="00714871">
        <w:rPr>
          <w:lang w:eastAsia="ro-RO"/>
        </w:rPr>
        <w:t>ile datorate curg de drept de la data scaden</w:t>
      </w:r>
      <w:r w:rsidR="00714871" w:rsidRPr="00714871">
        <w:rPr>
          <w:lang w:eastAsia="ro-RO"/>
        </w:rPr>
        <w:t>ț</w:t>
      </w:r>
      <w:r w:rsidR="00594873" w:rsidRPr="00714871">
        <w:rPr>
          <w:lang w:eastAsia="ro-RO"/>
        </w:rPr>
        <w:t>ei obliga</w:t>
      </w:r>
      <w:r w:rsidR="00714871" w:rsidRPr="00714871">
        <w:rPr>
          <w:lang w:eastAsia="ro-RO"/>
        </w:rPr>
        <w:t>ț</w:t>
      </w:r>
      <w:r w:rsidR="00594873" w:rsidRPr="00714871">
        <w:rPr>
          <w:lang w:eastAsia="ro-RO"/>
        </w:rPr>
        <w:t>iilor asumate conform prezentului contract, până la</w:t>
      </w:r>
      <w:r w:rsidR="008C7573" w:rsidRPr="00714871">
        <w:rPr>
          <w:lang w:eastAsia="ro-RO"/>
        </w:rPr>
        <w:t xml:space="preserve"> data îndeplinirii</w:t>
      </w:r>
      <w:r w:rsidR="00594873" w:rsidRPr="00714871">
        <w:rPr>
          <w:lang w:eastAsia="ro-RO"/>
        </w:rPr>
        <w:t xml:space="preserve"> obliga</w:t>
      </w:r>
      <w:r w:rsidR="00714871" w:rsidRPr="00714871">
        <w:rPr>
          <w:lang w:eastAsia="ro-RO"/>
        </w:rPr>
        <w:t>ț</w:t>
      </w:r>
      <w:r w:rsidR="00594873" w:rsidRPr="00714871">
        <w:rPr>
          <w:lang w:eastAsia="ro-RO"/>
        </w:rPr>
        <w:t>iilor.</w:t>
      </w:r>
    </w:p>
    <w:p w14:paraId="154F9BA7" w14:textId="77777777" w:rsidR="0079505D" w:rsidRPr="0079505D" w:rsidRDefault="009129FA" w:rsidP="00480A5E">
      <w:pPr>
        <w:pStyle w:val="DefaultText"/>
        <w:jc w:val="both"/>
        <w:rPr>
          <w:rFonts w:eastAsia="Times New Roman"/>
          <w:noProof/>
          <w:szCs w:val="24"/>
          <w:lang w:val="ro-RO" w:eastAsia="en-US"/>
        </w:rPr>
      </w:pPr>
      <w:r w:rsidRPr="00714871">
        <w:rPr>
          <w:lang w:eastAsia="ro-RO"/>
        </w:rPr>
        <w:t>12</w:t>
      </w:r>
      <w:r w:rsidR="00594873" w:rsidRPr="00714871">
        <w:rPr>
          <w:lang w:eastAsia="ro-RO"/>
        </w:rPr>
        <w:t xml:space="preserve">.4. </w:t>
      </w:r>
      <w:r w:rsidR="0079505D" w:rsidRPr="0079505D">
        <w:rPr>
          <w:rFonts w:eastAsia="Times New Roman"/>
          <w:noProof/>
          <w:szCs w:val="24"/>
          <w:lang w:val="ro-RO" w:eastAsia="en-US"/>
        </w:rPr>
        <w:t>Nerespectarea obligațiilor asumate prin prezentul contract de către una dintre părți, în mod culpabil repetat, dă dreptul părții lezate de a considera contractul de drept reziliat și de a pretinde plata de daune-interese.</w:t>
      </w:r>
    </w:p>
    <w:p w14:paraId="2A1307F2" w14:textId="7B92BBEA" w:rsidR="0079505D" w:rsidRPr="0079505D" w:rsidRDefault="0079505D" w:rsidP="00480A5E">
      <w:pPr>
        <w:widowControl/>
        <w:suppressAutoHyphens w:val="0"/>
        <w:jc w:val="both"/>
        <w:rPr>
          <w:rFonts w:eastAsia="Times New Roman"/>
          <w:noProof/>
          <w:lang w:eastAsia="en-US"/>
        </w:rPr>
      </w:pPr>
      <w:r w:rsidRPr="0079505D">
        <w:rPr>
          <w:rFonts w:eastAsia="Times New Roman"/>
          <w:noProof/>
          <w:lang w:eastAsia="en-US"/>
        </w:rPr>
        <w:t>1</w:t>
      </w:r>
      <w:r>
        <w:rPr>
          <w:rFonts w:eastAsia="Times New Roman"/>
          <w:noProof/>
          <w:lang w:eastAsia="en-US"/>
        </w:rPr>
        <w:t>2</w:t>
      </w:r>
      <w:r w:rsidRPr="0079505D">
        <w:rPr>
          <w:rFonts w:eastAsia="Times New Roman"/>
          <w:noProof/>
          <w:lang w:eastAsia="en-US"/>
        </w:rPr>
        <w:t xml:space="preserve">.5. </w:t>
      </w:r>
      <w:r w:rsidR="00551A26">
        <w:rPr>
          <w:rFonts w:eastAsia="Times New Roman"/>
          <w:noProof/>
          <w:lang w:eastAsia="en-US"/>
        </w:rPr>
        <w:t>Achizitorul</w:t>
      </w:r>
      <w:r w:rsidRPr="0079505D">
        <w:rPr>
          <w:rFonts w:eastAsia="Times New Roman"/>
          <w:noProof/>
          <w:lang w:eastAsia="en-US"/>
        </w:rPr>
        <w:t xml:space="preserve"> își rezervă dreptul de a denunța unilateral contractul de </w:t>
      </w:r>
      <w:r>
        <w:rPr>
          <w:rFonts w:eastAsia="Times New Roman"/>
          <w:noProof/>
          <w:lang w:eastAsia="en-US"/>
        </w:rPr>
        <w:t>lucrări</w:t>
      </w:r>
      <w:r w:rsidRPr="0079505D">
        <w:rPr>
          <w:rFonts w:eastAsia="Times New Roman"/>
          <w:noProof/>
          <w:lang w:eastAsia="en-US"/>
        </w:rPr>
        <w:t xml:space="preserve"> după 10 zile de la data la care a notificat </w:t>
      </w:r>
      <w:r w:rsidR="00551A26">
        <w:rPr>
          <w:rFonts w:eastAsia="Times New Roman"/>
          <w:noProof/>
          <w:lang w:eastAsia="en-US"/>
        </w:rPr>
        <w:t>executantu</w:t>
      </w:r>
      <w:r w:rsidRPr="0079505D">
        <w:rPr>
          <w:rFonts w:eastAsia="Times New Roman"/>
          <w:noProof/>
          <w:lang w:eastAsia="en-US"/>
        </w:rPr>
        <w:t>l, în scris, această decizie.</w:t>
      </w:r>
    </w:p>
    <w:p w14:paraId="59E26E8C" w14:textId="2CAC7215" w:rsidR="008F1D5F" w:rsidRDefault="0079505D" w:rsidP="00480A5E">
      <w:pPr>
        <w:widowControl/>
        <w:tabs>
          <w:tab w:val="left" w:pos="0"/>
        </w:tabs>
        <w:suppressAutoHyphens w:val="0"/>
        <w:jc w:val="both"/>
        <w:rPr>
          <w:rFonts w:eastAsia="Times New Roman"/>
          <w:color w:val="000000"/>
          <w:szCs w:val="22"/>
          <w:lang w:eastAsia="ro-RO"/>
        </w:rPr>
      </w:pPr>
      <w:r w:rsidRPr="0079505D">
        <w:rPr>
          <w:rFonts w:eastAsia="Times New Roman"/>
          <w:color w:val="000000"/>
          <w:szCs w:val="22"/>
          <w:lang w:eastAsia="ro-RO"/>
        </w:rPr>
        <w:t>1</w:t>
      </w:r>
      <w:r>
        <w:rPr>
          <w:rFonts w:eastAsia="Times New Roman"/>
          <w:color w:val="000000"/>
          <w:szCs w:val="22"/>
          <w:lang w:eastAsia="ro-RO"/>
        </w:rPr>
        <w:t>2</w:t>
      </w:r>
      <w:r w:rsidRPr="0079505D">
        <w:rPr>
          <w:rFonts w:eastAsia="Times New Roman"/>
          <w:color w:val="000000"/>
          <w:szCs w:val="22"/>
          <w:lang w:eastAsia="ro-RO"/>
        </w:rPr>
        <w:t xml:space="preserve">.6. </w:t>
      </w:r>
      <w:r w:rsidR="00551A26">
        <w:rPr>
          <w:rFonts w:eastAsia="Times New Roman"/>
          <w:color w:val="000000"/>
          <w:szCs w:val="22"/>
          <w:lang w:eastAsia="ro-RO"/>
        </w:rPr>
        <w:t>Achizitorul</w:t>
      </w:r>
      <w:r w:rsidRPr="0079505D">
        <w:rPr>
          <w:rFonts w:eastAsia="Times New Roman"/>
          <w:color w:val="000000"/>
          <w:szCs w:val="22"/>
          <w:lang w:eastAsia="ro-RO"/>
        </w:rPr>
        <w:t xml:space="preserve"> își rezervă dreptul de a renunța la contract, printr-o notificare scrisă adresată </w:t>
      </w:r>
      <w:r>
        <w:rPr>
          <w:rFonts w:eastAsia="Times New Roman"/>
          <w:color w:val="000000"/>
          <w:szCs w:val="22"/>
          <w:lang w:eastAsia="ro-RO"/>
        </w:rPr>
        <w:t>executantului</w:t>
      </w:r>
      <w:r w:rsidRPr="0079505D">
        <w:rPr>
          <w:rFonts w:eastAsia="Times New Roman"/>
          <w:color w:val="000000"/>
          <w:szCs w:val="22"/>
          <w:lang w:eastAsia="ro-RO"/>
        </w:rPr>
        <w:t xml:space="preserve">, fără nici o compensație, dacă acesta din urmă dă faliment, cu condiția ca această anulare să nu prejudicieze sau să afecteze dreptul la acțiune sau despăgubire pentru </w:t>
      </w:r>
      <w:r w:rsidR="00551A26">
        <w:rPr>
          <w:rFonts w:eastAsia="Times New Roman"/>
          <w:color w:val="000000"/>
          <w:szCs w:val="22"/>
          <w:lang w:eastAsia="ro-RO"/>
        </w:rPr>
        <w:t>executant</w:t>
      </w:r>
      <w:r w:rsidRPr="0079505D">
        <w:rPr>
          <w:rFonts w:eastAsia="Times New Roman"/>
          <w:color w:val="000000"/>
          <w:szCs w:val="22"/>
          <w:lang w:eastAsia="ro-RO"/>
        </w:rPr>
        <w:t xml:space="preserve">. În acest caz, </w:t>
      </w:r>
      <w:r>
        <w:rPr>
          <w:rFonts w:eastAsia="Times New Roman"/>
          <w:color w:val="000000"/>
          <w:szCs w:val="22"/>
          <w:lang w:eastAsia="ro-RO"/>
        </w:rPr>
        <w:t xml:space="preserve">executantul </w:t>
      </w:r>
      <w:r w:rsidRPr="0079505D">
        <w:rPr>
          <w:rFonts w:eastAsia="Times New Roman"/>
          <w:color w:val="000000"/>
          <w:szCs w:val="22"/>
          <w:lang w:eastAsia="ro-RO"/>
        </w:rPr>
        <w:t>are dreptul de a pretinde numai plata corespunzătoare pentru partea din contract îndeplinită până la data denunțării unilaterale a contractului.</w:t>
      </w:r>
    </w:p>
    <w:p w14:paraId="2F598CD0" w14:textId="77777777" w:rsidR="00750E02" w:rsidRPr="00B70144" w:rsidRDefault="00750E02" w:rsidP="00480A5E">
      <w:pPr>
        <w:widowControl/>
        <w:tabs>
          <w:tab w:val="left" w:pos="0"/>
        </w:tabs>
        <w:suppressAutoHyphens w:val="0"/>
        <w:jc w:val="both"/>
        <w:rPr>
          <w:rFonts w:eastAsia="Times New Roman"/>
          <w:color w:val="000000"/>
          <w:szCs w:val="22"/>
          <w:lang w:eastAsia="ro-RO"/>
        </w:rPr>
      </w:pPr>
    </w:p>
    <w:p w14:paraId="08808F2A" w14:textId="577B114B" w:rsidR="004C32FB" w:rsidRPr="00B70144" w:rsidRDefault="009129FA" w:rsidP="00480A5E">
      <w:pPr>
        <w:rPr>
          <w:b/>
          <w:bCs/>
          <w:iCs/>
        </w:rPr>
      </w:pPr>
      <w:r w:rsidRPr="00B70144">
        <w:rPr>
          <w:b/>
          <w:iCs/>
        </w:rPr>
        <w:t>13</w:t>
      </w:r>
      <w:r w:rsidR="004C32FB" w:rsidRPr="00B70144">
        <w:rPr>
          <w:b/>
          <w:iCs/>
        </w:rPr>
        <w:t xml:space="preserve">. </w:t>
      </w:r>
      <w:r w:rsidR="00185B16" w:rsidRPr="00B70144">
        <w:rPr>
          <w:b/>
          <w:iCs/>
        </w:rPr>
        <w:t>Garan</w:t>
      </w:r>
      <w:r w:rsidR="00714871" w:rsidRPr="00B70144">
        <w:rPr>
          <w:b/>
          <w:iCs/>
        </w:rPr>
        <w:t>ț</w:t>
      </w:r>
      <w:r w:rsidR="00185B16" w:rsidRPr="00B70144">
        <w:rPr>
          <w:b/>
          <w:iCs/>
        </w:rPr>
        <w:t>ia</w:t>
      </w:r>
      <w:r w:rsidR="004C32FB" w:rsidRPr="00B70144">
        <w:rPr>
          <w:b/>
          <w:iCs/>
        </w:rPr>
        <w:t xml:space="preserve"> de bună </w:t>
      </w:r>
      <w:r w:rsidR="00185B16" w:rsidRPr="00B70144">
        <w:rPr>
          <w:b/>
          <w:iCs/>
        </w:rPr>
        <w:t>execu</w:t>
      </w:r>
      <w:r w:rsidR="00714871" w:rsidRPr="00B70144">
        <w:rPr>
          <w:b/>
          <w:iCs/>
        </w:rPr>
        <w:t>ț</w:t>
      </w:r>
      <w:r w:rsidR="00185B16" w:rsidRPr="00B70144">
        <w:rPr>
          <w:b/>
          <w:iCs/>
        </w:rPr>
        <w:t>ie</w:t>
      </w:r>
      <w:r w:rsidR="004C32FB" w:rsidRPr="00B70144">
        <w:rPr>
          <w:b/>
          <w:iCs/>
        </w:rPr>
        <w:t xml:space="preserve"> a contractului</w:t>
      </w:r>
    </w:p>
    <w:p w14:paraId="3F2E696D" w14:textId="14C1EAF9" w:rsidR="00424077" w:rsidRPr="00714871" w:rsidRDefault="00424077" w:rsidP="00480A5E">
      <w:pPr>
        <w:jc w:val="both"/>
      </w:pPr>
      <w:r w:rsidRPr="00714871">
        <w:t>13.1. (1) Garan</w:t>
      </w:r>
      <w:r w:rsidR="00714871" w:rsidRPr="00714871">
        <w:t>ț</w:t>
      </w:r>
      <w:r w:rsidRPr="00714871">
        <w:t>ia de bună execu</w:t>
      </w:r>
      <w:r w:rsidR="00714871" w:rsidRPr="00714871">
        <w:t>ț</w:t>
      </w:r>
      <w:r w:rsidRPr="00714871">
        <w:t xml:space="preserve">ie a contractului se constituie de către executant în scopul asigurării achizitorului de îndeplinirea cantitativă, calitativă </w:t>
      </w:r>
      <w:r w:rsidR="00714871" w:rsidRPr="00714871">
        <w:t>ș</w:t>
      </w:r>
      <w:r w:rsidRPr="00714871">
        <w:t>i în perioada convenită a contractului de achizi</w:t>
      </w:r>
      <w:r w:rsidR="00714871" w:rsidRPr="00714871">
        <w:t>ț</w:t>
      </w:r>
      <w:r w:rsidRPr="00714871">
        <w:t>ie publică.</w:t>
      </w:r>
    </w:p>
    <w:p w14:paraId="6C1DB1B2" w14:textId="690FE418" w:rsidR="00424077" w:rsidRPr="00714871" w:rsidRDefault="00424077" w:rsidP="00480A5E">
      <w:pPr>
        <w:jc w:val="both"/>
      </w:pPr>
      <w:r w:rsidRPr="00714871">
        <w:t>(2) Garan</w:t>
      </w:r>
      <w:r w:rsidR="00714871" w:rsidRPr="00714871">
        <w:t>ț</w:t>
      </w:r>
      <w:r w:rsidRPr="00714871">
        <w:t>ia de bună execu</w:t>
      </w:r>
      <w:r w:rsidR="00714871" w:rsidRPr="00714871">
        <w:t>ț</w:t>
      </w:r>
      <w:r w:rsidRPr="00714871">
        <w:t xml:space="preserve">ie se constituie în termen de </w:t>
      </w:r>
      <w:r w:rsidRPr="00714871">
        <w:rPr>
          <w:b/>
          <w:bCs/>
        </w:rPr>
        <w:t>5 zile lucrătoare</w:t>
      </w:r>
      <w:r w:rsidRPr="00714871">
        <w:t xml:space="preserve"> de la data semnării contractului de achizi</w:t>
      </w:r>
      <w:r w:rsidR="00714871" w:rsidRPr="00714871">
        <w:t>ț</w:t>
      </w:r>
      <w:r w:rsidRPr="00714871">
        <w:t xml:space="preserve">ie publică. Acest termen poate fi prelungit la solicitarea justificată a </w:t>
      </w:r>
      <w:r w:rsidR="00E64D0B">
        <w:t>executantului</w:t>
      </w:r>
      <w:r w:rsidRPr="00714871">
        <w:t>, fără a depă</w:t>
      </w:r>
      <w:r w:rsidR="00714871" w:rsidRPr="00714871">
        <w:t>ș</w:t>
      </w:r>
      <w:r w:rsidRPr="00714871">
        <w:t>i 15 zile de la data semnării contractului de achizi</w:t>
      </w:r>
      <w:r w:rsidR="00714871" w:rsidRPr="00714871">
        <w:t>ț</w:t>
      </w:r>
      <w:r w:rsidRPr="00714871">
        <w:t>ie publică.</w:t>
      </w:r>
    </w:p>
    <w:p w14:paraId="3205E347" w14:textId="6EA3C177" w:rsidR="00634B4D" w:rsidRPr="00714871" w:rsidRDefault="00424077" w:rsidP="00480A5E">
      <w:pPr>
        <w:jc w:val="both"/>
      </w:pPr>
      <w:r w:rsidRPr="00714871">
        <w:rPr>
          <w:lang w:eastAsia="ro-RO"/>
        </w:rPr>
        <w:t>(3) Executantul are obliga</w:t>
      </w:r>
      <w:r w:rsidR="00714871" w:rsidRPr="00714871">
        <w:rPr>
          <w:lang w:eastAsia="ro-RO"/>
        </w:rPr>
        <w:t>ț</w:t>
      </w:r>
      <w:r w:rsidRPr="00714871">
        <w:rPr>
          <w:lang w:eastAsia="ro-RO"/>
        </w:rPr>
        <w:t>ia de a constitui garan</w:t>
      </w:r>
      <w:r w:rsidR="00714871" w:rsidRPr="00714871">
        <w:rPr>
          <w:lang w:eastAsia="ro-RO"/>
        </w:rPr>
        <w:t>ț</w:t>
      </w:r>
      <w:r w:rsidRPr="00714871">
        <w:rPr>
          <w:lang w:eastAsia="ro-RO"/>
        </w:rPr>
        <w:t>ia de bună execu</w:t>
      </w:r>
      <w:r w:rsidR="00714871" w:rsidRPr="00714871">
        <w:rPr>
          <w:lang w:eastAsia="ro-RO"/>
        </w:rPr>
        <w:t>ț</w:t>
      </w:r>
      <w:r w:rsidRPr="00714871">
        <w:rPr>
          <w:lang w:eastAsia="ro-RO"/>
        </w:rPr>
        <w:t xml:space="preserve">ie a contractului în cuantum </w:t>
      </w:r>
      <w:r w:rsidRPr="00714871">
        <w:rPr>
          <w:b/>
          <w:bCs/>
          <w:lang w:eastAsia="ro-RO"/>
        </w:rPr>
        <w:t>10%</w:t>
      </w:r>
      <w:r w:rsidRPr="00714871">
        <w:t xml:space="preserve">, </w:t>
      </w:r>
      <w:r w:rsidRPr="00714871">
        <w:rPr>
          <w:lang w:eastAsia="ro-RO"/>
        </w:rPr>
        <w:t>din valoarea fără TVA a contractului de achizi</w:t>
      </w:r>
      <w:r w:rsidR="00714871" w:rsidRPr="00714871">
        <w:rPr>
          <w:lang w:eastAsia="ro-RO"/>
        </w:rPr>
        <w:t>ț</w:t>
      </w:r>
      <w:r w:rsidRPr="00714871">
        <w:rPr>
          <w:lang w:eastAsia="ro-RO"/>
        </w:rPr>
        <w:t>ie publică.</w:t>
      </w:r>
    </w:p>
    <w:p w14:paraId="653DE236" w14:textId="1ACD2FFA" w:rsidR="00634B4D" w:rsidRPr="00714871" w:rsidRDefault="00634B4D" w:rsidP="00480A5E">
      <w:pPr>
        <w:jc w:val="both"/>
      </w:pPr>
      <w:r w:rsidRPr="00714871">
        <w:t>(4) În cazul în care pe parcursul executării contractului de achizi</w:t>
      </w:r>
      <w:r w:rsidR="00714871" w:rsidRPr="00714871">
        <w:t>ț</w:t>
      </w:r>
      <w:r w:rsidRPr="00714871">
        <w:t>ie publică se suplimentează valoarea acestuia, executantul are obliga</w:t>
      </w:r>
      <w:r w:rsidR="00714871" w:rsidRPr="00714871">
        <w:t>ț</w:t>
      </w:r>
      <w:r w:rsidRPr="00714871">
        <w:t>ia de a completa garan</w:t>
      </w:r>
      <w:r w:rsidR="00714871" w:rsidRPr="00714871">
        <w:t>ț</w:t>
      </w:r>
      <w:r w:rsidRPr="00714871">
        <w:t>ia de bună execu</w:t>
      </w:r>
      <w:r w:rsidR="00714871" w:rsidRPr="00714871">
        <w:t>ț</w:t>
      </w:r>
      <w:r w:rsidRPr="00714871">
        <w:t>ie în corela</w:t>
      </w:r>
      <w:r w:rsidR="00714871" w:rsidRPr="00714871">
        <w:t>ț</w:t>
      </w:r>
      <w:r w:rsidRPr="00714871">
        <w:t>ie cu noua valoare a contactului de achizi</w:t>
      </w:r>
      <w:r w:rsidR="00714871" w:rsidRPr="00714871">
        <w:t>ț</w:t>
      </w:r>
      <w:r w:rsidRPr="00714871">
        <w:t>ie publică.</w:t>
      </w:r>
    </w:p>
    <w:p w14:paraId="74827A20" w14:textId="77777777" w:rsidR="008F1D5F" w:rsidRPr="008F1D5F" w:rsidRDefault="00634B4D" w:rsidP="00480A5E">
      <w:pPr>
        <w:rPr>
          <w:rFonts w:eastAsia="Times New Roman"/>
          <w:lang w:eastAsia="ro-RO"/>
        </w:rPr>
      </w:pPr>
      <w:r w:rsidRPr="00714871">
        <w:t xml:space="preserve">13.2. (1) </w:t>
      </w:r>
      <w:r w:rsidR="008F1D5F" w:rsidRPr="008F1D5F">
        <w:rPr>
          <w:rFonts w:eastAsia="Times New Roman"/>
          <w:lang w:eastAsia="ro-RO"/>
        </w:rPr>
        <w:t>Garanția de bună execuție, în conformitate cu prevederile art.154, alin. (4) din Legea 98/2016 trebuie să fie irevocabilă, necondiționată și se constituie prin:</w:t>
      </w:r>
    </w:p>
    <w:p w14:paraId="4C942073" w14:textId="77777777" w:rsidR="008F1D5F" w:rsidRPr="008F1D5F" w:rsidRDefault="008F1D5F" w:rsidP="00480A5E">
      <w:pPr>
        <w:widowControl/>
        <w:suppressAutoHyphens w:val="0"/>
        <w:jc w:val="both"/>
        <w:rPr>
          <w:rFonts w:eastAsia="Calibri"/>
          <w:lang w:eastAsia="en-US"/>
        </w:rPr>
      </w:pPr>
      <w:r w:rsidRPr="008F1D5F">
        <w:rPr>
          <w:rFonts w:eastAsia="Calibri"/>
          <w:b/>
          <w:bCs/>
          <w:lang w:eastAsia="en-US"/>
        </w:rPr>
        <w:t> a)</w:t>
      </w:r>
      <w:r w:rsidRPr="008F1D5F">
        <w:rPr>
          <w:rFonts w:eastAsia="Calibri"/>
          <w:lang w:eastAsia="en-US"/>
        </w:rPr>
        <w:t xml:space="preserve"> virament bancar;  </w:t>
      </w:r>
    </w:p>
    <w:p w14:paraId="69ADBB4F" w14:textId="77777777" w:rsidR="008F1D5F" w:rsidRPr="008F1D5F" w:rsidRDefault="008F1D5F" w:rsidP="00480A5E">
      <w:pPr>
        <w:widowControl/>
        <w:suppressAutoHyphens w:val="0"/>
        <w:jc w:val="both"/>
        <w:rPr>
          <w:rFonts w:eastAsia="Calibri"/>
          <w:lang w:eastAsia="en-US"/>
        </w:rPr>
      </w:pPr>
      <w:r w:rsidRPr="008F1D5F">
        <w:rPr>
          <w:rFonts w:eastAsia="Calibri"/>
          <w:lang w:eastAsia="en-US"/>
        </w:rPr>
        <w:t> </w:t>
      </w:r>
      <w:r w:rsidRPr="008F1D5F">
        <w:rPr>
          <w:rFonts w:eastAsia="Calibri"/>
          <w:b/>
          <w:bCs/>
          <w:lang w:eastAsia="en-US"/>
        </w:rPr>
        <w:t>b)</w:t>
      </w:r>
      <w:r w:rsidRPr="008F1D5F">
        <w:rPr>
          <w:rFonts w:eastAsia="Calibri"/>
          <w:lang w:eastAsia="en-US"/>
        </w:rPr>
        <w:t xml:space="preserve"> instrumente de garantare emise în condițiile legii, astfel:  </w:t>
      </w:r>
    </w:p>
    <w:p w14:paraId="48F7B63E" w14:textId="77777777" w:rsidR="008F1D5F" w:rsidRPr="008F1D5F" w:rsidRDefault="008F1D5F" w:rsidP="00480A5E">
      <w:pPr>
        <w:widowControl/>
        <w:suppressAutoHyphens w:val="0"/>
        <w:ind w:left="426"/>
        <w:jc w:val="both"/>
        <w:rPr>
          <w:rFonts w:eastAsia="Calibri"/>
          <w:lang w:eastAsia="en-US"/>
        </w:rPr>
      </w:pPr>
      <w:r w:rsidRPr="008F1D5F">
        <w:rPr>
          <w:rFonts w:eastAsia="Calibri"/>
          <w:lang w:eastAsia="en-US"/>
        </w:rPr>
        <w:t xml:space="preserve">(i) scrisori de garanție emise de instituții de credit bancare din România sau din alt stat;  </w:t>
      </w:r>
    </w:p>
    <w:p w14:paraId="62173B9E" w14:textId="010738DA" w:rsidR="008F1D5F" w:rsidRPr="008F1D5F" w:rsidRDefault="008F1D5F" w:rsidP="00480A5E">
      <w:pPr>
        <w:widowControl/>
        <w:suppressAutoHyphens w:val="0"/>
        <w:ind w:left="426"/>
        <w:jc w:val="both"/>
        <w:rPr>
          <w:rFonts w:eastAsia="Calibri"/>
          <w:lang w:eastAsia="en-US"/>
        </w:rPr>
      </w:pPr>
      <w:r w:rsidRPr="008F1D5F">
        <w:rPr>
          <w:rFonts w:eastAsia="Calibri"/>
          <w:lang w:eastAsia="en-US"/>
        </w:rPr>
        <w:t xml:space="preserve">(ii) scrisori de garanție emise de instituții financiare nebancare din România sau din alt stat pentru achizițiile de lucrări a căror valoare estimată este mai mică sau egală cu 40.000.000 lei fără TVA;  </w:t>
      </w:r>
    </w:p>
    <w:p w14:paraId="30570719" w14:textId="77777777" w:rsidR="008F1D5F" w:rsidRPr="008F1D5F" w:rsidRDefault="008F1D5F" w:rsidP="00480A5E">
      <w:pPr>
        <w:widowControl/>
        <w:suppressAutoHyphens w:val="0"/>
        <w:ind w:left="426"/>
        <w:jc w:val="both"/>
        <w:rPr>
          <w:rFonts w:eastAsia="Calibri"/>
          <w:lang w:eastAsia="en-US"/>
        </w:rPr>
      </w:pPr>
      <w:r w:rsidRPr="008F1D5F">
        <w:rPr>
          <w:rFonts w:eastAsia="Calibri"/>
          <w:lang w:eastAsia="en-US"/>
        </w:rPr>
        <w:t xml:space="preserve"> (iii) asigurări de garanții emise:  </w:t>
      </w:r>
    </w:p>
    <w:p w14:paraId="15B816BD" w14:textId="77777777" w:rsidR="008F1D5F" w:rsidRPr="008F1D5F" w:rsidRDefault="008F1D5F" w:rsidP="00480A5E">
      <w:pPr>
        <w:widowControl/>
        <w:suppressAutoHyphens w:val="0"/>
        <w:ind w:left="993"/>
        <w:jc w:val="both"/>
        <w:rPr>
          <w:rFonts w:eastAsia="Calibri"/>
          <w:lang w:eastAsia="en-US"/>
        </w:rPr>
      </w:pPr>
      <w:r w:rsidRPr="008F1D5F">
        <w:rPr>
          <w:rFonts w:eastAsia="Calibri"/>
          <w:b/>
          <w:bCs/>
          <w:lang w:eastAsia="en-US"/>
        </w:rPr>
        <w:t>-</w:t>
      </w:r>
      <w:r w:rsidRPr="008F1D5F">
        <w:rPr>
          <w:rFonts w:eastAsia="Calibri"/>
          <w:lang w:eastAsia="en-US"/>
        </w:rPr>
        <w:t xml:space="preserve"> fie de societăți de asigurare care dețin autorizații de funcționare emise în România sau într-un alt stat membru al Uniunii Europene </w:t>
      </w:r>
      <w:proofErr w:type="spellStart"/>
      <w:r w:rsidRPr="008F1D5F">
        <w:rPr>
          <w:rFonts w:eastAsia="Calibri"/>
          <w:lang w:eastAsia="en-US"/>
        </w:rPr>
        <w:t>şi</w:t>
      </w:r>
      <w:proofErr w:type="spellEnd"/>
      <w:r w:rsidRPr="008F1D5F">
        <w:rPr>
          <w:rFonts w:eastAsia="Calibri"/>
          <w:lang w:eastAsia="en-US"/>
        </w:rPr>
        <w:t xml:space="preserve">/sau care sunt înscrise în registrele publicate pe site-ul Autorității de Supraveghere Financiară, după caz;  </w:t>
      </w:r>
    </w:p>
    <w:p w14:paraId="524CFD2B" w14:textId="77777777" w:rsidR="008F1D5F" w:rsidRPr="008F1D5F" w:rsidRDefault="008F1D5F" w:rsidP="00480A5E">
      <w:pPr>
        <w:widowControl/>
        <w:suppressAutoHyphens w:val="0"/>
        <w:ind w:left="993"/>
        <w:jc w:val="both"/>
        <w:rPr>
          <w:rFonts w:eastAsia="Calibri"/>
          <w:lang w:eastAsia="en-US"/>
        </w:rPr>
      </w:pPr>
      <w:r w:rsidRPr="008F1D5F">
        <w:rPr>
          <w:rFonts w:eastAsia="Calibri"/>
          <w:lang w:eastAsia="en-US"/>
        </w:rPr>
        <w:t> </w:t>
      </w:r>
      <w:r w:rsidRPr="008F1D5F">
        <w:rPr>
          <w:rFonts w:eastAsia="Calibri"/>
          <w:b/>
          <w:bCs/>
          <w:lang w:eastAsia="en-US"/>
        </w:rPr>
        <w:t>-</w:t>
      </w:r>
      <w:r w:rsidRPr="008F1D5F">
        <w:rPr>
          <w:rFonts w:eastAsia="Calibri"/>
          <w:lang w:eastAsia="en-US"/>
        </w:rPr>
        <w:t xml:space="preserve"> fie de societăți de asigurare din state </w:t>
      </w:r>
      <w:proofErr w:type="spellStart"/>
      <w:r w:rsidRPr="008F1D5F">
        <w:rPr>
          <w:rFonts w:eastAsia="Calibri"/>
          <w:lang w:eastAsia="en-US"/>
        </w:rPr>
        <w:t>terţe</w:t>
      </w:r>
      <w:proofErr w:type="spellEnd"/>
      <w:r w:rsidRPr="008F1D5F">
        <w:rPr>
          <w:rFonts w:eastAsia="Calibri"/>
          <w:lang w:eastAsia="en-US"/>
        </w:rPr>
        <w:t xml:space="preserve"> prin sucursale autorizate în România de către Autoritatea de Supraveghere Financiară;  </w:t>
      </w:r>
    </w:p>
    <w:p w14:paraId="6E993069" w14:textId="2147BF2E" w:rsidR="008F1D5F" w:rsidRPr="008F1D5F" w:rsidRDefault="008F1D5F" w:rsidP="00480A5E">
      <w:pPr>
        <w:widowControl/>
        <w:tabs>
          <w:tab w:val="left" w:pos="1843"/>
          <w:tab w:val="left" w:pos="9356"/>
        </w:tabs>
        <w:suppressAutoHyphens w:val="0"/>
        <w:jc w:val="both"/>
        <w:rPr>
          <w:rFonts w:eastAsia="Times New Roman"/>
          <w:noProof/>
          <w:lang w:val="en-US" w:eastAsia="en-US"/>
        </w:rPr>
      </w:pPr>
      <w:r w:rsidRPr="008F1D5F">
        <w:rPr>
          <w:rFonts w:eastAsia="Times New Roman"/>
          <w:b/>
          <w:bCs/>
          <w:noProof/>
          <w:lang w:val="en-US" w:eastAsia="en-US"/>
        </w:rPr>
        <w:t>c)</w:t>
      </w:r>
      <w:r w:rsidRPr="008F1D5F">
        <w:rPr>
          <w:rFonts w:eastAsia="Times New Roman"/>
          <w:noProof/>
          <w:lang w:val="en-US" w:eastAsia="en-US"/>
        </w:rPr>
        <w:t xml:space="preserve"> rețineri succesive din sumele datorate pentru facturi parțiale, cu condiția ca </w:t>
      </w:r>
      <w:bookmarkStart w:id="22" w:name="_Hlk114579747"/>
      <w:r w:rsidR="0079505D">
        <w:rPr>
          <w:rFonts w:eastAsia="Times New Roman"/>
          <w:noProof/>
          <w:lang w:val="en-US" w:eastAsia="en-US"/>
        </w:rPr>
        <w:t>achizitorul</w:t>
      </w:r>
      <w:r w:rsidRPr="008F1D5F">
        <w:rPr>
          <w:rFonts w:eastAsia="Times New Roman"/>
          <w:noProof/>
          <w:lang w:val="en-US" w:eastAsia="en-US"/>
        </w:rPr>
        <w:t xml:space="preserve"> </w:t>
      </w:r>
      <w:bookmarkEnd w:id="22"/>
      <w:r w:rsidRPr="008F1D5F">
        <w:rPr>
          <w:rFonts w:eastAsia="Times New Roman"/>
          <w:noProof/>
          <w:lang w:val="en-US" w:eastAsia="en-US"/>
        </w:rPr>
        <w:t xml:space="preserve">să fi prevăzut această posibilitate în documentația de atribuire. În acest caz </w:t>
      </w:r>
      <w:r w:rsidR="0079505D">
        <w:rPr>
          <w:rFonts w:eastAsia="Times New Roman"/>
          <w:noProof/>
          <w:lang w:val="en-US" w:eastAsia="en-US"/>
        </w:rPr>
        <w:t>executantul</w:t>
      </w:r>
      <w:r w:rsidRPr="008F1D5F">
        <w:rPr>
          <w:rFonts w:eastAsia="Times New Roman"/>
          <w:noProof/>
          <w:lang w:val="en-US" w:eastAsia="en-US"/>
        </w:rPr>
        <w:t xml:space="preserve"> are obligația de a deschide, la </w:t>
      </w:r>
      <w:r w:rsidRPr="008F1D5F">
        <w:rPr>
          <w:rFonts w:eastAsia="Times New Roman"/>
          <w:b/>
          <w:bCs/>
          <w:noProof/>
          <w:lang w:val="en-US" w:eastAsia="en-US"/>
        </w:rPr>
        <w:t>unitatea Trezoreriei Statului</w:t>
      </w:r>
      <w:r w:rsidRPr="008F1D5F">
        <w:rPr>
          <w:rFonts w:eastAsia="Times New Roman"/>
          <w:noProof/>
          <w:lang w:val="en-US" w:eastAsia="en-US"/>
        </w:rPr>
        <w:t xml:space="preserve"> din cadrul organului fiscal competent în administrarea acestuia, un cont la dispoziția </w:t>
      </w:r>
      <w:r w:rsidR="0079505D">
        <w:rPr>
          <w:rFonts w:eastAsia="Times New Roman"/>
          <w:noProof/>
          <w:lang w:val="en-US" w:eastAsia="en-US"/>
        </w:rPr>
        <w:t>achizitorului</w:t>
      </w:r>
      <w:r w:rsidRPr="008F1D5F">
        <w:rPr>
          <w:rFonts w:eastAsia="Times New Roman"/>
          <w:noProof/>
          <w:lang w:val="en-US" w:eastAsia="en-US"/>
        </w:rPr>
        <w:t xml:space="preserve">. Suma inițială care se depune de către </w:t>
      </w:r>
      <w:r w:rsidR="0079505D">
        <w:rPr>
          <w:rFonts w:eastAsia="Times New Roman"/>
          <w:noProof/>
          <w:lang w:val="en-US" w:eastAsia="en-US"/>
        </w:rPr>
        <w:t>executant</w:t>
      </w:r>
      <w:r w:rsidRPr="008F1D5F">
        <w:rPr>
          <w:rFonts w:eastAsia="Times New Roman"/>
          <w:noProof/>
          <w:lang w:val="en-US" w:eastAsia="en-US"/>
        </w:rPr>
        <w:t xml:space="preserve"> în contul de disponibil astfel deschis va fi de </w:t>
      </w:r>
      <w:r w:rsidRPr="008F1D5F">
        <w:rPr>
          <w:rFonts w:eastAsia="Times New Roman"/>
          <w:b/>
          <w:bCs/>
          <w:noProof/>
          <w:lang w:val="en-US" w:eastAsia="en-US"/>
        </w:rPr>
        <w:t>1%</w:t>
      </w:r>
      <w:r w:rsidRPr="008F1D5F">
        <w:rPr>
          <w:rFonts w:eastAsia="Times New Roman"/>
          <w:noProof/>
          <w:lang w:val="en-US" w:eastAsia="en-US"/>
        </w:rPr>
        <w:t xml:space="preserve"> din prețul contractului de achiziție publică, fără TVA. Pe parcursul îndeplinirii contractului de achiziție publică, </w:t>
      </w:r>
      <w:r w:rsidR="0079505D">
        <w:rPr>
          <w:rFonts w:eastAsia="Calibri"/>
          <w:lang w:eastAsia="en-US"/>
        </w:rPr>
        <w:t>achizitorul</w:t>
      </w:r>
      <w:r w:rsidRPr="008F1D5F">
        <w:rPr>
          <w:rFonts w:eastAsia="Times New Roman"/>
          <w:noProof/>
          <w:lang w:val="en-US" w:eastAsia="en-US"/>
        </w:rPr>
        <w:t xml:space="preserve"> urmează să alimenteze acest cont prin rețineri succesive din sumele datorate și cuvenite </w:t>
      </w:r>
      <w:r w:rsidR="0079505D">
        <w:rPr>
          <w:rFonts w:eastAsia="Times New Roman"/>
          <w:noProof/>
          <w:lang w:val="en-US" w:eastAsia="en-US"/>
        </w:rPr>
        <w:t>executantului</w:t>
      </w:r>
      <w:r w:rsidRPr="008F1D5F">
        <w:rPr>
          <w:rFonts w:eastAsia="Times New Roman"/>
          <w:noProof/>
          <w:lang w:val="en-US" w:eastAsia="en-US"/>
        </w:rPr>
        <w:t xml:space="preserve"> până la concurența sumei stabilite </w:t>
      </w:r>
      <w:r w:rsidRPr="008F1D5F">
        <w:rPr>
          <w:rFonts w:eastAsia="Times New Roman"/>
          <w:noProof/>
          <w:lang w:val="en-US" w:eastAsia="en-US"/>
        </w:rPr>
        <w:lastRenderedPageBreak/>
        <w:t xml:space="preserve">drept garanție de bună execuție în contractul de achiziție publică și va înștiința </w:t>
      </w:r>
      <w:r w:rsidR="0079505D">
        <w:rPr>
          <w:rFonts w:eastAsia="Times New Roman"/>
          <w:noProof/>
          <w:lang w:val="en-US" w:eastAsia="en-US"/>
        </w:rPr>
        <w:t>executantul</w:t>
      </w:r>
      <w:r w:rsidRPr="008F1D5F">
        <w:rPr>
          <w:rFonts w:eastAsia="Times New Roman"/>
          <w:noProof/>
          <w:lang w:val="en-US" w:eastAsia="en-US"/>
        </w:rPr>
        <w:t xml:space="preserve"> despre vărsământul efectuat, precum și despre destinația lui. Din contul de disponibil deschis la Trezoreria Statului pe numele </w:t>
      </w:r>
      <w:r w:rsidR="0079505D">
        <w:rPr>
          <w:rFonts w:eastAsia="Times New Roman"/>
          <w:noProof/>
          <w:lang w:val="en-US" w:eastAsia="en-US"/>
        </w:rPr>
        <w:t>executantului</w:t>
      </w:r>
      <w:r w:rsidRPr="008F1D5F">
        <w:rPr>
          <w:rFonts w:eastAsia="Times New Roman"/>
          <w:noProof/>
          <w:lang w:val="en-US" w:eastAsia="en-US"/>
        </w:rPr>
        <w:t xml:space="preserve"> pot fi dispuse plăți atât de către </w:t>
      </w:r>
      <w:r w:rsidR="0079505D">
        <w:rPr>
          <w:rFonts w:eastAsia="Times New Roman"/>
          <w:noProof/>
          <w:lang w:val="en-US" w:eastAsia="en-US"/>
        </w:rPr>
        <w:t>executant</w:t>
      </w:r>
      <w:r w:rsidRPr="008F1D5F">
        <w:rPr>
          <w:rFonts w:eastAsia="Times New Roman"/>
          <w:noProof/>
          <w:lang w:val="en-US" w:eastAsia="en-US"/>
        </w:rPr>
        <w:t xml:space="preserve">, cu avizul scris al </w:t>
      </w:r>
      <w:r w:rsidR="0079505D">
        <w:rPr>
          <w:rFonts w:eastAsia="Times New Roman"/>
          <w:noProof/>
          <w:lang w:val="en-US" w:eastAsia="en-US"/>
        </w:rPr>
        <w:t>achizitorului</w:t>
      </w:r>
      <w:r w:rsidRPr="008F1D5F">
        <w:rPr>
          <w:rFonts w:eastAsia="Times New Roman"/>
          <w:noProof/>
          <w:lang w:val="en-US" w:eastAsia="en-US"/>
        </w:rPr>
        <w:t xml:space="preserve"> care se prezintă unității Trezoreriei Statului, cât și de unitatea Trezoreriei Statului la solicitarea scrisă a </w:t>
      </w:r>
      <w:r w:rsidR="0079505D">
        <w:rPr>
          <w:rFonts w:eastAsia="Times New Roman"/>
          <w:noProof/>
          <w:lang w:val="en-US" w:eastAsia="en-US"/>
        </w:rPr>
        <w:t>achizitorului</w:t>
      </w:r>
      <w:r w:rsidRPr="008F1D5F">
        <w:rPr>
          <w:rFonts w:eastAsia="Times New Roman"/>
          <w:noProof/>
          <w:lang w:val="en-US" w:eastAsia="en-US"/>
        </w:rPr>
        <w:t xml:space="preserve">  în favoarea căreia este constituită garanția de bună execuție. Contul de disponibil astfel deschis este purtător de dobândă în favoarea </w:t>
      </w:r>
      <w:r w:rsidR="0079505D">
        <w:rPr>
          <w:rFonts w:eastAsia="Times New Roman"/>
          <w:noProof/>
          <w:lang w:val="en-US" w:eastAsia="en-US"/>
        </w:rPr>
        <w:t>executantului</w:t>
      </w:r>
      <w:r w:rsidRPr="008F1D5F">
        <w:rPr>
          <w:rFonts w:eastAsia="Times New Roman"/>
          <w:noProof/>
          <w:lang w:val="en-US" w:eastAsia="en-US"/>
        </w:rPr>
        <w:t>.</w:t>
      </w:r>
    </w:p>
    <w:p w14:paraId="05E32B87" w14:textId="77777777" w:rsidR="008F1D5F" w:rsidRPr="008F1D5F" w:rsidRDefault="008F1D5F" w:rsidP="00480A5E">
      <w:pPr>
        <w:widowControl/>
        <w:tabs>
          <w:tab w:val="left" w:pos="1843"/>
          <w:tab w:val="left" w:pos="9356"/>
        </w:tabs>
        <w:suppressAutoHyphens w:val="0"/>
        <w:jc w:val="both"/>
        <w:rPr>
          <w:rFonts w:eastAsia="Times New Roman"/>
          <w:noProof/>
          <w:lang w:val="en-US" w:eastAsia="en-US"/>
        </w:rPr>
      </w:pPr>
      <w:r w:rsidRPr="008F1D5F">
        <w:rPr>
          <w:rFonts w:eastAsia="Times New Roman"/>
          <w:b/>
          <w:bCs/>
          <w:color w:val="000000"/>
          <w:lang w:eastAsia="ro-RO"/>
        </w:rPr>
        <w:t>d)</w:t>
      </w:r>
      <w:r w:rsidRPr="008F1D5F">
        <w:rPr>
          <w:rFonts w:eastAsia="Times New Roman"/>
          <w:color w:val="000000"/>
          <w:lang w:eastAsia="ro-RO"/>
        </w:rPr>
        <w:t xml:space="preserve"> combinarea a două sau mai multe dintre modalitățile de constituire prevăzute la lit. a)-b);</w:t>
      </w:r>
    </w:p>
    <w:p w14:paraId="7709856C" w14:textId="77777777" w:rsidR="008F1D5F" w:rsidRPr="008F1D5F" w:rsidRDefault="008F1D5F" w:rsidP="00480A5E">
      <w:pPr>
        <w:widowControl/>
        <w:suppressAutoHyphens w:val="0"/>
        <w:jc w:val="both"/>
        <w:rPr>
          <w:rFonts w:eastAsia="Calibri"/>
          <w:lang w:eastAsia="en-US"/>
        </w:rPr>
      </w:pPr>
      <w:r w:rsidRPr="008F1D5F">
        <w:rPr>
          <w:rFonts w:eastAsia="Calibri"/>
          <w:lang w:eastAsia="en-US"/>
        </w:rPr>
        <w:t>(2) Garanția constituită conform prevederilor alin. (1) devine anexă la contract, prevederile art. 36 alin. (3) și (5) din HG nr.395/2016 aplicându-se în mod corespunzător.</w:t>
      </w:r>
    </w:p>
    <w:p w14:paraId="435086F5" w14:textId="76F45142" w:rsidR="008F1D5F" w:rsidRPr="008F1D5F" w:rsidRDefault="008F1D5F" w:rsidP="00480A5E">
      <w:pPr>
        <w:widowControl/>
        <w:tabs>
          <w:tab w:val="left" w:pos="1843"/>
          <w:tab w:val="left" w:pos="9356"/>
        </w:tabs>
        <w:suppressAutoHyphens w:val="0"/>
        <w:jc w:val="both"/>
        <w:rPr>
          <w:rFonts w:eastAsia="Times New Roman"/>
          <w:noProof/>
          <w:lang w:val="en-US" w:eastAsia="en-US"/>
        </w:rPr>
      </w:pPr>
      <w:r w:rsidRPr="008F1D5F">
        <w:rPr>
          <w:rFonts w:eastAsia="Times New Roman"/>
          <w:noProof/>
          <w:lang w:val="en-US" w:eastAsia="ro-RO"/>
        </w:rPr>
        <w:t>1</w:t>
      </w:r>
      <w:r w:rsidR="0079505D">
        <w:rPr>
          <w:rFonts w:eastAsia="Times New Roman"/>
          <w:noProof/>
          <w:lang w:val="en-US" w:eastAsia="ro-RO"/>
        </w:rPr>
        <w:t>3</w:t>
      </w:r>
      <w:r w:rsidRPr="008F1D5F">
        <w:rPr>
          <w:rFonts w:eastAsia="Times New Roman"/>
          <w:noProof/>
          <w:lang w:val="en-US" w:eastAsia="ro-RO"/>
        </w:rPr>
        <w:t xml:space="preserve">.3. (1) </w:t>
      </w:r>
      <w:r>
        <w:rPr>
          <w:rFonts w:eastAsia="Calibri"/>
          <w:lang w:eastAsia="en-US"/>
        </w:rPr>
        <w:t>Achizitorul</w:t>
      </w:r>
      <w:r w:rsidRPr="008F1D5F">
        <w:rPr>
          <w:rFonts w:eastAsia="Times New Roman"/>
          <w:noProof/>
          <w:lang w:val="en-US" w:eastAsia="ro-RO"/>
        </w:rPr>
        <w:t xml:space="preserve"> are dreptul de a emite pretenții asupra garanției de bună execuție, oricând pe parcursul îndeplinirii contractului de achiziție publică, în limita prejudiciului creat, în cazul în care </w:t>
      </w:r>
      <w:r>
        <w:rPr>
          <w:rFonts w:eastAsia="Times New Roman"/>
          <w:noProof/>
          <w:lang w:val="en-US" w:eastAsia="ro-RO"/>
        </w:rPr>
        <w:t>executantul</w:t>
      </w:r>
      <w:r w:rsidRPr="008F1D5F">
        <w:rPr>
          <w:rFonts w:eastAsia="Times New Roman"/>
          <w:noProof/>
          <w:lang w:val="en-US" w:eastAsia="ro-RO"/>
        </w:rPr>
        <w:t xml:space="preserve"> nu își îndeplinește din culpa sa obligațiile asumate prin contract. Anterior emiterii unei pretenții asupra garanției de bună execuție </w:t>
      </w:r>
      <w:r>
        <w:rPr>
          <w:rFonts w:eastAsia="Times New Roman"/>
          <w:noProof/>
          <w:lang w:val="en-US" w:eastAsia="en-US"/>
        </w:rPr>
        <w:t>achizitorul</w:t>
      </w:r>
      <w:r w:rsidRPr="008F1D5F">
        <w:rPr>
          <w:rFonts w:eastAsia="Times New Roman"/>
          <w:noProof/>
          <w:lang w:val="en-US" w:eastAsia="ro-RO"/>
        </w:rPr>
        <w:t xml:space="preserve"> are obligația de a notifica pretenția atât </w:t>
      </w:r>
      <w:r>
        <w:rPr>
          <w:rFonts w:eastAsia="Times New Roman"/>
          <w:noProof/>
          <w:lang w:val="en-US" w:eastAsia="ro-RO"/>
        </w:rPr>
        <w:t>executantu</w:t>
      </w:r>
      <w:r w:rsidRPr="008F1D5F">
        <w:rPr>
          <w:rFonts w:eastAsia="Times New Roman"/>
          <w:noProof/>
          <w:lang w:val="en-US" w:eastAsia="ro-RO"/>
        </w:rPr>
        <w:t>lui, cât și emitentului instrumentului de garantare, precizând obligațiile care nu au fost respectate, precum și modul de calcul al prejudiciului.</w:t>
      </w:r>
    </w:p>
    <w:p w14:paraId="03562F43" w14:textId="401496D9" w:rsidR="008F1D5F" w:rsidRPr="008F1D5F" w:rsidRDefault="008F1D5F" w:rsidP="00480A5E">
      <w:pPr>
        <w:widowControl/>
        <w:tabs>
          <w:tab w:val="left" w:pos="1843"/>
          <w:tab w:val="left" w:pos="9356"/>
        </w:tabs>
        <w:suppressAutoHyphens w:val="0"/>
        <w:jc w:val="both"/>
        <w:rPr>
          <w:rFonts w:eastAsia="Times New Roman"/>
          <w:noProof/>
          <w:lang w:val="en-US" w:eastAsia="en-US"/>
        </w:rPr>
      </w:pPr>
      <w:r w:rsidRPr="008F1D5F">
        <w:rPr>
          <w:rFonts w:eastAsia="Times New Roman"/>
          <w:noProof/>
          <w:lang w:val="en-US" w:eastAsia="ro-RO"/>
        </w:rPr>
        <w:t xml:space="preserve">(2) În situația executării garanției de bună execuție, parțial sau total, </w:t>
      </w:r>
      <w:r>
        <w:rPr>
          <w:rFonts w:eastAsia="Times New Roman"/>
          <w:noProof/>
          <w:lang w:val="en-US" w:eastAsia="ro-RO"/>
        </w:rPr>
        <w:t>executantul</w:t>
      </w:r>
      <w:r w:rsidRPr="008F1D5F">
        <w:rPr>
          <w:rFonts w:eastAsia="Times New Roman"/>
          <w:noProof/>
          <w:lang w:val="en-US" w:eastAsia="ro-RO"/>
        </w:rPr>
        <w:t xml:space="preserve"> are obligația de a reîntregi garanția în cauză raportat la restul rămas de executat.</w:t>
      </w:r>
    </w:p>
    <w:p w14:paraId="38CCFA64" w14:textId="35775310" w:rsidR="00153E83" w:rsidRPr="00714871" w:rsidRDefault="009129FA" w:rsidP="00480A5E">
      <w:pPr>
        <w:autoSpaceDE w:val="0"/>
        <w:autoSpaceDN w:val="0"/>
        <w:adjustRightInd w:val="0"/>
        <w:jc w:val="both"/>
        <w:rPr>
          <w:lang w:eastAsia="ro-RO"/>
        </w:rPr>
      </w:pPr>
      <w:r w:rsidRPr="00714871">
        <w:rPr>
          <w:lang w:eastAsia="ro-RO"/>
        </w:rPr>
        <w:t>13</w:t>
      </w:r>
      <w:r w:rsidR="00153E83" w:rsidRPr="00714871">
        <w:rPr>
          <w:lang w:eastAsia="ro-RO"/>
        </w:rPr>
        <w:t>.4. Perioada de valabilitate a garan</w:t>
      </w:r>
      <w:r w:rsidR="00714871" w:rsidRPr="00714871">
        <w:rPr>
          <w:lang w:eastAsia="ro-RO"/>
        </w:rPr>
        <w:t>ț</w:t>
      </w:r>
      <w:r w:rsidR="00153E83" w:rsidRPr="00714871">
        <w:rPr>
          <w:lang w:eastAsia="ro-RO"/>
        </w:rPr>
        <w:t>iei de bună execu</w:t>
      </w:r>
      <w:r w:rsidR="00714871" w:rsidRPr="00714871">
        <w:rPr>
          <w:lang w:eastAsia="ro-RO"/>
        </w:rPr>
        <w:t>ț</w:t>
      </w:r>
      <w:r w:rsidR="00153E83" w:rsidRPr="00714871">
        <w:rPr>
          <w:lang w:eastAsia="ro-RO"/>
        </w:rPr>
        <w:t xml:space="preserve">ie va fi de la data constituirii acesteia </w:t>
      </w:r>
      <w:r w:rsidR="00714871" w:rsidRPr="00714871">
        <w:rPr>
          <w:lang w:eastAsia="ro-RO"/>
        </w:rPr>
        <w:t>ș</w:t>
      </w:r>
      <w:r w:rsidR="00153E83" w:rsidRPr="00714871">
        <w:rPr>
          <w:lang w:eastAsia="ro-RO"/>
        </w:rPr>
        <w:t>i până la data încheierii procesului verbal de recep</w:t>
      </w:r>
      <w:r w:rsidR="00714871" w:rsidRPr="00714871">
        <w:rPr>
          <w:lang w:eastAsia="ro-RO"/>
        </w:rPr>
        <w:t>ț</w:t>
      </w:r>
      <w:r w:rsidR="00153E83" w:rsidRPr="00714871">
        <w:rPr>
          <w:lang w:eastAsia="ro-RO"/>
        </w:rPr>
        <w:t xml:space="preserve">ie finală a obiectivului </w:t>
      </w:r>
      <w:r w:rsidR="00D069CA" w:rsidRPr="00714871">
        <w:rPr>
          <w:lang w:eastAsia="ro-RO"/>
        </w:rPr>
        <w:t>contractului</w:t>
      </w:r>
      <w:r w:rsidR="00153E83" w:rsidRPr="00714871">
        <w:rPr>
          <w:lang w:eastAsia="ro-RO"/>
        </w:rPr>
        <w:t>.</w:t>
      </w:r>
    </w:p>
    <w:p w14:paraId="2AAE9536" w14:textId="2EF37932" w:rsidR="00ED11B1" w:rsidRPr="00714871" w:rsidRDefault="009129FA" w:rsidP="00480A5E">
      <w:pPr>
        <w:autoSpaceDE w:val="0"/>
        <w:autoSpaceDN w:val="0"/>
        <w:adjustRightInd w:val="0"/>
        <w:jc w:val="both"/>
        <w:rPr>
          <w:lang w:eastAsia="ro-RO"/>
        </w:rPr>
      </w:pPr>
      <w:r w:rsidRPr="00714871">
        <w:rPr>
          <w:lang w:eastAsia="ro-RO"/>
        </w:rPr>
        <w:t>13</w:t>
      </w:r>
      <w:r w:rsidR="00153E83" w:rsidRPr="00714871">
        <w:rPr>
          <w:lang w:eastAsia="ro-RO"/>
        </w:rPr>
        <w:t xml:space="preserve">.5. </w:t>
      </w:r>
      <w:r w:rsidR="00906207" w:rsidRPr="00714871">
        <w:rPr>
          <w:lang w:eastAsia="ro-RO"/>
        </w:rPr>
        <w:t xml:space="preserve">(1) </w:t>
      </w:r>
      <w:r w:rsidR="00ED11B1" w:rsidRPr="00714871">
        <w:rPr>
          <w:lang w:eastAsia="ro-RO"/>
        </w:rPr>
        <w:t>A</w:t>
      </w:r>
      <w:r w:rsidR="00DD32C4" w:rsidRPr="00714871">
        <w:rPr>
          <w:lang w:eastAsia="ro-RO"/>
        </w:rPr>
        <w:t>chizitorul</w:t>
      </w:r>
      <w:r w:rsidR="00ED11B1"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ED11B1" w:rsidRPr="00714871">
        <w:rPr>
          <w:lang w:eastAsia="ro-RO"/>
        </w:rPr>
        <w:t xml:space="preserve"> de a elibera/restitui </w:t>
      </w:r>
      <w:r w:rsidR="00240BFF" w:rsidRPr="00714871">
        <w:rPr>
          <w:lang w:eastAsia="ro-RO"/>
        </w:rPr>
        <w:t>garan</w:t>
      </w:r>
      <w:r w:rsidR="00714871" w:rsidRPr="00714871">
        <w:rPr>
          <w:lang w:eastAsia="ro-RO"/>
        </w:rPr>
        <w:t>ț</w:t>
      </w:r>
      <w:r w:rsidR="00240BFF" w:rsidRPr="00714871">
        <w:rPr>
          <w:lang w:eastAsia="ro-RO"/>
        </w:rPr>
        <w:t>ia</w:t>
      </w:r>
      <w:r w:rsidR="00ED11B1"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ED11B1" w:rsidRPr="00714871">
        <w:rPr>
          <w:lang w:eastAsia="ro-RO"/>
        </w:rPr>
        <w:t xml:space="preserve"> după cum urmează:</w:t>
      </w:r>
    </w:p>
    <w:p w14:paraId="069F0C04" w14:textId="1AD858E8" w:rsidR="00ED11B1" w:rsidRPr="00714871" w:rsidRDefault="00ED11B1" w:rsidP="00480A5E">
      <w:pPr>
        <w:numPr>
          <w:ilvl w:val="0"/>
          <w:numId w:val="23"/>
        </w:numPr>
        <w:autoSpaceDE w:val="0"/>
        <w:autoSpaceDN w:val="0"/>
        <w:adjustRightInd w:val="0"/>
        <w:jc w:val="both"/>
        <w:rPr>
          <w:lang w:eastAsia="ro-RO"/>
        </w:rPr>
      </w:pPr>
      <w:r w:rsidRPr="00714871">
        <w:rPr>
          <w:b/>
          <w:bCs/>
          <w:lang w:eastAsia="ro-RO"/>
        </w:rPr>
        <w:t>70%</w:t>
      </w:r>
      <w:r w:rsidRPr="00714871">
        <w:rPr>
          <w:lang w:eastAsia="ro-RO"/>
        </w:rPr>
        <w:t xml:space="preserve"> din valoarea </w:t>
      </w:r>
      <w:r w:rsidR="00240BFF" w:rsidRPr="00714871">
        <w:rPr>
          <w:lang w:eastAsia="ro-RO"/>
        </w:rPr>
        <w:t>garan</w:t>
      </w:r>
      <w:r w:rsidR="00714871" w:rsidRPr="00714871">
        <w:rPr>
          <w:lang w:eastAsia="ro-RO"/>
        </w:rPr>
        <w:t>ț</w:t>
      </w:r>
      <w:r w:rsidR="00240BFF" w:rsidRPr="00714871">
        <w:rPr>
          <w:lang w:eastAsia="ro-RO"/>
        </w:rPr>
        <w:t>iei</w:t>
      </w:r>
      <w:r w:rsidRPr="00714871">
        <w:rPr>
          <w:lang w:eastAsia="ro-RO"/>
        </w:rPr>
        <w:t xml:space="preserve">, în termen de 14 zile de la data încheierii procesului-verbal de </w:t>
      </w:r>
      <w:r w:rsidR="00240BFF" w:rsidRPr="00714871">
        <w:rPr>
          <w:lang w:eastAsia="ro-RO"/>
        </w:rPr>
        <w:t>recep</w:t>
      </w:r>
      <w:r w:rsidR="00714871" w:rsidRPr="00714871">
        <w:rPr>
          <w:lang w:eastAsia="ro-RO"/>
        </w:rPr>
        <w:t>ț</w:t>
      </w:r>
      <w:r w:rsidR="00240BFF" w:rsidRPr="00714871">
        <w:rPr>
          <w:lang w:eastAsia="ro-RO"/>
        </w:rPr>
        <w:t>ie</w:t>
      </w:r>
      <w:r w:rsidRPr="00714871">
        <w:rPr>
          <w:lang w:eastAsia="ro-RO"/>
        </w:rPr>
        <w:t xml:space="preserve"> la terminarea lucrărilor, dacă nu a ridicat până la acea dată </w:t>
      </w:r>
      <w:r w:rsidR="00240BFF" w:rsidRPr="00714871">
        <w:rPr>
          <w:lang w:eastAsia="ro-RO"/>
        </w:rPr>
        <w:t>preten</w:t>
      </w:r>
      <w:r w:rsidR="00714871" w:rsidRPr="00714871">
        <w:rPr>
          <w:lang w:eastAsia="ro-RO"/>
        </w:rPr>
        <w:t>ț</w:t>
      </w:r>
      <w:r w:rsidR="00240BFF" w:rsidRPr="00714871">
        <w:rPr>
          <w:lang w:eastAsia="ro-RO"/>
        </w:rPr>
        <w:t>ii</w:t>
      </w:r>
      <w:r w:rsidRPr="00714871">
        <w:rPr>
          <w:lang w:eastAsia="ro-RO"/>
        </w:rPr>
        <w:t xml:space="preserve"> asupra ei, iar riscul pentru vicii ascunse este minim;</w:t>
      </w:r>
    </w:p>
    <w:p w14:paraId="1E9CAF4D" w14:textId="236BA4CF" w:rsidR="00ED11B1" w:rsidRPr="00714871" w:rsidRDefault="00ED11B1" w:rsidP="00480A5E">
      <w:pPr>
        <w:numPr>
          <w:ilvl w:val="0"/>
          <w:numId w:val="23"/>
        </w:numPr>
        <w:autoSpaceDE w:val="0"/>
        <w:autoSpaceDN w:val="0"/>
        <w:adjustRightInd w:val="0"/>
        <w:jc w:val="both"/>
        <w:rPr>
          <w:lang w:eastAsia="ro-RO"/>
        </w:rPr>
      </w:pPr>
      <w:r w:rsidRPr="00714871">
        <w:rPr>
          <w:lang w:eastAsia="ro-RO"/>
        </w:rPr>
        <w:t xml:space="preserve">restul de </w:t>
      </w:r>
      <w:r w:rsidRPr="00714871">
        <w:rPr>
          <w:b/>
          <w:bCs/>
          <w:lang w:eastAsia="ro-RO"/>
        </w:rPr>
        <w:t>30%</w:t>
      </w:r>
      <w:r w:rsidRPr="00714871">
        <w:rPr>
          <w:lang w:eastAsia="ro-RO"/>
        </w:rPr>
        <w:t xml:space="preserve"> din valoarea </w:t>
      </w:r>
      <w:r w:rsidR="00240BFF" w:rsidRPr="00714871">
        <w:rPr>
          <w:lang w:eastAsia="ro-RO"/>
        </w:rPr>
        <w:t>garan</w:t>
      </w:r>
      <w:r w:rsidR="00714871" w:rsidRPr="00714871">
        <w:rPr>
          <w:lang w:eastAsia="ro-RO"/>
        </w:rPr>
        <w:t>ț</w:t>
      </w:r>
      <w:r w:rsidR="00240BFF" w:rsidRPr="00714871">
        <w:rPr>
          <w:lang w:eastAsia="ro-RO"/>
        </w:rPr>
        <w:t>iei</w:t>
      </w:r>
      <w:r w:rsidRPr="00714871">
        <w:rPr>
          <w:lang w:eastAsia="ro-RO"/>
        </w:rPr>
        <w:t xml:space="preserve">, la expirarea perioadei de </w:t>
      </w:r>
      <w:r w:rsidR="00240BFF" w:rsidRPr="00714871">
        <w:rPr>
          <w:lang w:eastAsia="ro-RO"/>
        </w:rPr>
        <w:t>garan</w:t>
      </w:r>
      <w:r w:rsidR="00714871" w:rsidRPr="00714871">
        <w:rPr>
          <w:lang w:eastAsia="ro-RO"/>
        </w:rPr>
        <w:t>ț</w:t>
      </w:r>
      <w:r w:rsidR="00240BFF" w:rsidRPr="00714871">
        <w:rPr>
          <w:lang w:eastAsia="ro-RO"/>
        </w:rPr>
        <w:t>ie</w:t>
      </w:r>
      <w:r w:rsidRPr="00714871">
        <w:rPr>
          <w:lang w:eastAsia="ro-RO"/>
        </w:rPr>
        <w:t xml:space="preserve"> a lucrărilor executate, pe baza </w:t>
      </w:r>
      <w:bookmarkStart w:id="23" w:name="_Hlk145663200"/>
      <w:r w:rsidRPr="00714871">
        <w:rPr>
          <w:lang w:eastAsia="ro-RO"/>
        </w:rPr>
        <w:t xml:space="preserve">procesului-verbal de </w:t>
      </w:r>
      <w:r w:rsidR="00240BFF" w:rsidRPr="00714871">
        <w:rPr>
          <w:lang w:eastAsia="ro-RO"/>
        </w:rPr>
        <w:t>recep</w:t>
      </w:r>
      <w:r w:rsidR="00714871" w:rsidRPr="00714871">
        <w:rPr>
          <w:lang w:eastAsia="ro-RO"/>
        </w:rPr>
        <w:t>ț</w:t>
      </w:r>
      <w:r w:rsidR="00240BFF" w:rsidRPr="00714871">
        <w:rPr>
          <w:lang w:eastAsia="ro-RO"/>
        </w:rPr>
        <w:t>ie</w:t>
      </w:r>
      <w:r w:rsidRPr="00714871">
        <w:rPr>
          <w:lang w:eastAsia="ro-RO"/>
        </w:rPr>
        <w:t xml:space="preserve"> finală. </w:t>
      </w:r>
      <w:bookmarkEnd w:id="23"/>
    </w:p>
    <w:p w14:paraId="7BFDD923" w14:textId="606C102B" w:rsidR="00ED11B1" w:rsidRPr="00714871" w:rsidRDefault="00ED11B1" w:rsidP="00480A5E">
      <w:pPr>
        <w:autoSpaceDE w:val="0"/>
        <w:autoSpaceDN w:val="0"/>
        <w:adjustRightInd w:val="0"/>
        <w:jc w:val="both"/>
        <w:rPr>
          <w:lang w:eastAsia="ro-RO"/>
        </w:rPr>
      </w:pPr>
      <w:r w:rsidRPr="00714871">
        <w:rPr>
          <w:lang w:eastAsia="ro-RO"/>
        </w:rPr>
        <w:t xml:space="preserve">(2) Procesele-verbale de </w:t>
      </w:r>
      <w:r w:rsidR="00240BFF" w:rsidRPr="00714871">
        <w:rPr>
          <w:lang w:eastAsia="ro-RO"/>
        </w:rPr>
        <w:t>recep</w:t>
      </w:r>
      <w:r w:rsidR="00714871" w:rsidRPr="00714871">
        <w:rPr>
          <w:lang w:eastAsia="ro-RO"/>
        </w:rPr>
        <w:t>ț</w:t>
      </w:r>
      <w:r w:rsidR="00240BFF" w:rsidRPr="00714871">
        <w:rPr>
          <w:lang w:eastAsia="ro-RO"/>
        </w:rPr>
        <w:t>ie</w:t>
      </w:r>
      <w:r w:rsidRPr="00714871">
        <w:rPr>
          <w:lang w:eastAsia="ro-RO"/>
        </w:rPr>
        <w:t xml:space="preserve"> la terminarea lucrărilor </w:t>
      </w:r>
      <w:r w:rsidR="00714871" w:rsidRPr="00714871">
        <w:rPr>
          <w:lang w:eastAsia="ro-RO"/>
        </w:rPr>
        <w:t>ș</w:t>
      </w:r>
      <w:r w:rsidR="00240BFF" w:rsidRPr="00714871">
        <w:rPr>
          <w:lang w:eastAsia="ro-RO"/>
        </w:rPr>
        <w:t>i</w:t>
      </w:r>
      <w:r w:rsidRPr="00714871">
        <w:rPr>
          <w:lang w:eastAsia="ro-RO"/>
        </w:rPr>
        <w:t xml:space="preserve">, respectiv, de </w:t>
      </w:r>
      <w:r w:rsidR="00240BFF" w:rsidRPr="00714871">
        <w:rPr>
          <w:lang w:eastAsia="ro-RO"/>
        </w:rPr>
        <w:t>recep</w:t>
      </w:r>
      <w:r w:rsidR="00714871" w:rsidRPr="00714871">
        <w:rPr>
          <w:lang w:eastAsia="ro-RO"/>
        </w:rPr>
        <w:t>ț</w:t>
      </w:r>
      <w:r w:rsidR="00240BFF" w:rsidRPr="00714871">
        <w:rPr>
          <w:lang w:eastAsia="ro-RO"/>
        </w:rPr>
        <w:t>ie</w:t>
      </w:r>
      <w:r w:rsidRPr="00714871">
        <w:rPr>
          <w:lang w:eastAsia="ro-RO"/>
        </w:rPr>
        <w:t xml:space="preserve"> finală pot fi întocmite </w:t>
      </w:r>
      <w:r w:rsidR="00714871" w:rsidRPr="00714871">
        <w:rPr>
          <w:lang w:eastAsia="ro-RO"/>
        </w:rPr>
        <w:t>ș</w:t>
      </w:r>
      <w:r w:rsidR="00240BFF" w:rsidRPr="00714871">
        <w:rPr>
          <w:lang w:eastAsia="ro-RO"/>
        </w:rPr>
        <w:t>i</w:t>
      </w:r>
      <w:r w:rsidRPr="00714871">
        <w:rPr>
          <w:lang w:eastAsia="ro-RO"/>
        </w:rPr>
        <w:t xml:space="preserve"> pentru </w:t>
      </w:r>
      <w:r w:rsidR="00240BFF" w:rsidRPr="00714871">
        <w:rPr>
          <w:lang w:eastAsia="ro-RO"/>
        </w:rPr>
        <w:t>păr</w:t>
      </w:r>
      <w:r w:rsidR="00714871" w:rsidRPr="00714871">
        <w:rPr>
          <w:lang w:eastAsia="ro-RO"/>
        </w:rPr>
        <w:t>ț</w:t>
      </w:r>
      <w:r w:rsidR="00240BFF" w:rsidRPr="00714871">
        <w:rPr>
          <w:lang w:eastAsia="ro-RO"/>
        </w:rPr>
        <w:t>i</w:t>
      </w:r>
      <w:r w:rsidRPr="00714871">
        <w:rPr>
          <w:lang w:eastAsia="ro-RO"/>
        </w:rPr>
        <w:t xml:space="preserve">/obiecte din/de lucrare, dacă acestea sunt distincte din punct de vedere fizic </w:t>
      </w:r>
      <w:r w:rsidR="00714871" w:rsidRPr="00714871">
        <w:rPr>
          <w:lang w:eastAsia="ro-RO"/>
        </w:rPr>
        <w:t>ș</w:t>
      </w:r>
      <w:r w:rsidR="00240BFF" w:rsidRPr="00714871">
        <w:rPr>
          <w:lang w:eastAsia="ro-RO"/>
        </w:rPr>
        <w:t>i</w:t>
      </w:r>
      <w:r w:rsidRPr="00714871">
        <w:rPr>
          <w:lang w:eastAsia="ro-RO"/>
        </w:rPr>
        <w:t xml:space="preserve"> </w:t>
      </w:r>
      <w:r w:rsidR="00240BFF" w:rsidRPr="00714871">
        <w:rPr>
          <w:lang w:eastAsia="ro-RO"/>
        </w:rPr>
        <w:t>func</w:t>
      </w:r>
      <w:r w:rsidR="00714871" w:rsidRPr="00714871">
        <w:rPr>
          <w:lang w:eastAsia="ro-RO"/>
        </w:rPr>
        <w:t>ț</w:t>
      </w:r>
      <w:r w:rsidR="00240BFF" w:rsidRPr="00714871">
        <w:rPr>
          <w:lang w:eastAsia="ro-RO"/>
        </w:rPr>
        <w:t>ional</w:t>
      </w:r>
      <w:r w:rsidRPr="00714871">
        <w:rPr>
          <w:lang w:eastAsia="ro-RO"/>
        </w:rPr>
        <w:t xml:space="preserve">, </w:t>
      </w:r>
      <w:r w:rsidR="00240BFF" w:rsidRPr="00714871">
        <w:rPr>
          <w:lang w:eastAsia="ro-RO"/>
        </w:rPr>
        <w:t>propor</w:t>
      </w:r>
      <w:r w:rsidR="00714871" w:rsidRPr="00714871">
        <w:rPr>
          <w:lang w:eastAsia="ro-RO"/>
        </w:rPr>
        <w:t>ț</w:t>
      </w:r>
      <w:r w:rsidR="00240BFF" w:rsidRPr="00714871">
        <w:rPr>
          <w:lang w:eastAsia="ro-RO"/>
        </w:rPr>
        <w:t>ional</w:t>
      </w:r>
      <w:r w:rsidRPr="00714871">
        <w:rPr>
          <w:lang w:eastAsia="ro-RO"/>
        </w:rPr>
        <w:t xml:space="preserve"> cu valoarea lucrărilor </w:t>
      </w:r>
      <w:r w:rsidR="00240BFF" w:rsidRPr="00714871">
        <w:rPr>
          <w:lang w:eastAsia="ro-RO"/>
        </w:rPr>
        <w:t>recep</w:t>
      </w:r>
      <w:r w:rsidR="00714871" w:rsidRPr="00714871">
        <w:rPr>
          <w:lang w:eastAsia="ro-RO"/>
        </w:rPr>
        <w:t>ț</w:t>
      </w:r>
      <w:r w:rsidR="00240BFF" w:rsidRPr="00714871">
        <w:rPr>
          <w:lang w:eastAsia="ro-RO"/>
        </w:rPr>
        <w:t>ionate</w:t>
      </w:r>
      <w:r w:rsidRPr="00714871">
        <w:rPr>
          <w:lang w:eastAsia="ro-RO"/>
        </w:rPr>
        <w:t>.</w:t>
      </w:r>
    </w:p>
    <w:p w14:paraId="54800E72" w14:textId="400A1491" w:rsidR="00153E83" w:rsidRPr="00714871" w:rsidRDefault="009129FA" w:rsidP="00480A5E">
      <w:pPr>
        <w:autoSpaceDE w:val="0"/>
        <w:autoSpaceDN w:val="0"/>
        <w:adjustRightInd w:val="0"/>
        <w:jc w:val="both"/>
        <w:rPr>
          <w:lang w:eastAsia="ro-RO"/>
        </w:rPr>
      </w:pPr>
      <w:r w:rsidRPr="00714871">
        <w:rPr>
          <w:lang w:eastAsia="ro-RO"/>
        </w:rPr>
        <w:t>13</w:t>
      </w:r>
      <w:r w:rsidR="00153E83" w:rsidRPr="00714871">
        <w:rPr>
          <w:lang w:eastAsia="ro-RO"/>
        </w:rPr>
        <w:t>.6. Achizitorul se obligă să elibereze garan</w:t>
      </w:r>
      <w:r w:rsidR="00714871" w:rsidRPr="00714871">
        <w:rPr>
          <w:lang w:eastAsia="ro-RO"/>
        </w:rPr>
        <w:t>ț</w:t>
      </w:r>
      <w:r w:rsidR="00153E83" w:rsidRPr="00714871">
        <w:rPr>
          <w:lang w:eastAsia="ro-RO"/>
        </w:rPr>
        <w:t xml:space="preserve">ia de participare </w:t>
      </w:r>
      <w:r w:rsidR="00714871" w:rsidRPr="00714871">
        <w:rPr>
          <w:lang w:eastAsia="ro-RO"/>
        </w:rPr>
        <w:t>ș</w:t>
      </w:r>
      <w:r w:rsidR="00153E83" w:rsidRPr="00714871">
        <w:rPr>
          <w:lang w:eastAsia="ro-RO"/>
        </w:rPr>
        <w:t xml:space="preserve">i să emită ordinul de începere a </w:t>
      </w:r>
      <w:r w:rsidR="00D069CA" w:rsidRPr="00714871">
        <w:rPr>
          <w:lang w:eastAsia="ro-RO"/>
        </w:rPr>
        <w:t>c</w:t>
      </w:r>
      <w:r w:rsidR="00153E83" w:rsidRPr="00714871">
        <w:rPr>
          <w:lang w:eastAsia="ro-RO"/>
        </w:rPr>
        <w:t>ontractului numai după ce executantul a făcut dovada constituirii garan</w:t>
      </w:r>
      <w:r w:rsidR="00714871" w:rsidRPr="00714871">
        <w:rPr>
          <w:lang w:eastAsia="ro-RO"/>
        </w:rPr>
        <w:t>ț</w:t>
      </w:r>
      <w:r w:rsidR="00153E83" w:rsidRPr="00714871">
        <w:rPr>
          <w:lang w:eastAsia="ro-RO"/>
        </w:rPr>
        <w:t>iei de bună execu</w:t>
      </w:r>
      <w:r w:rsidR="00714871" w:rsidRPr="00714871">
        <w:rPr>
          <w:lang w:eastAsia="ro-RO"/>
        </w:rPr>
        <w:t>ț</w:t>
      </w:r>
      <w:r w:rsidR="00153E83" w:rsidRPr="00714871">
        <w:rPr>
          <w:lang w:eastAsia="ro-RO"/>
        </w:rPr>
        <w:t>ie.</w:t>
      </w:r>
    </w:p>
    <w:p w14:paraId="3E5F3D1C" w14:textId="6EA168CB" w:rsidR="00427D12" w:rsidRDefault="009129FA" w:rsidP="00480A5E">
      <w:pPr>
        <w:autoSpaceDE w:val="0"/>
        <w:autoSpaceDN w:val="0"/>
        <w:adjustRightInd w:val="0"/>
        <w:jc w:val="both"/>
        <w:rPr>
          <w:lang w:eastAsia="ro-RO"/>
        </w:rPr>
      </w:pPr>
      <w:r w:rsidRPr="00714871">
        <w:rPr>
          <w:lang w:eastAsia="ro-RO"/>
        </w:rPr>
        <w:t>13</w:t>
      </w:r>
      <w:r w:rsidR="00153E83" w:rsidRPr="00714871">
        <w:rPr>
          <w:lang w:eastAsia="ro-RO"/>
        </w:rPr>
        <w:t>.7. Garan</w:t>
      </w:r>
      <w:r w:rsidR="00714871" w:rsidRPr="00714871">
        <w:rPr>
          <w:lang w:eastAsia="ro-RO"/>
        </w:rPr>
        <w:t>ț</w:t>
      </w:r>
      <w:r w:rsidR="00153E83" w:rsidRPr="00714871">
        <w:rPr>
          <w:lang w:eastAsia="ro-RO"/>
        </w:rPr>
        <w:t xml:space="preserve">ia </w:t>
      </w:r>
      <w:r w:rsidR="00DD32C4" w:rsidRPr="00714871">
        <w:rPr>
          <w:lang w:eastAsia="ro-RO"/>
        </w:rPr>
        <w:t>acordată lucrărilor</w:t>
      </w:r>
      <w:r w:rsidR="00153E83" w:rsidRPr="00714871">
        <w:rPr>
          <w:lang w:eastAsia="ro-RO"/>
        </w:rPr>
        <w:t xml:space="preserve"> este distinctă de garan</w:t>
      </w:r>
      <w:r w:rsidR="00714871" w:rsidRPr="00714871">
        <w:rPr>
          <w:lang w:eastAsia="ro-RO"/>
        </w:rPr>
        <w:t>ț</w:t>
      </w:r>
      <w:r w:rsidR="00153E83" w:rsidRPr="00714871">
        <w:rPr>
          <w:lang w:eastAsia="ro-RO"/>
        </w:rPr>
        <w:t>ia de bună execu</w:t>
      </w:r>
      <w:r w:rsidR="00714871" w:rsidRPr="00714871">
        <w:rPr>
          <w:lang w:eastAsia="ro-RO"/>
        </w:rPr>
        <w:t>ț</w:t>
      </w:r>
      <w:r w:rsidR="00153E83" w:rsidRPr="00714871">
        <w:rPr>
          <w:lang w:eastAsia="ro-RO"/>
        </w:rPr>
        <w:t>ie a contractului.</w:t>
      </w:r>
    </w:p>
    <w:p w14:paraId="40F5F8EB" w14:textId="77777777" w:rsidR="00750E02" w:rsidRPr="00714871" w:rsidRDefault="00750E02" w:rsidP="00480A5E">
      <w:pPr>
        <w:autoSpaceDE w:val="0"/>
        <w:autoSpaceDN w:val="0"/>
        <w:adjustRightInd w:val="0"/>
        <w:jc w:val="both"/>
        <w:rPr>
          <w:lang w:eastAsia="ro-RO"/>
        </w:rPr>
      </w:pPr>
    </w:p>
    <w:p w14:paraId="66B82C2B" w14:textId="3D5BD15E" w:rsidR="004C32FB" w:rsidRPr="00B70144" w:rsidRDefault="00127C86" w:rsidP="00480A5E">
      <w:pPr>
        <w:pStyle w:val="DefaultText2"/>
        <w:jc w:val="both"/>
        <w:rPr>
          <w:b/>
          <w:bCs/>
          <w:iCs/>
          <w:szCs w:val="24"/>
          <w:lang w:val="ro-RO"/>
        </w:rPr>
      </w:pPr>
      <w:r w:rsidRPr="00B70144">
        <w:rPr>
          <w:b/>
          <w:iCs/>
          <w:szCs w:val="24"/>
          <w:lang w:val="ro-RO"/>
        </w:rPr>
        <w:t>14</w:t>
      </w:r>
      <w:r w:rsidR="004C32FB" w:rsidRPr="00B70144">
        <w:rPr>
          <w:b/>
          <w:iCs/>
          <w:szCs w:val="24"/>
          <w:lang w:val="ro-RO"/>
        </w:rPr>
        <w:t>.</w:t>
      </w:r>
      <w:r w:rsidR="004C32FB" w:rsidRPr="00B70144">
        <w:rPr>
          <w:iCs/>
          <w:szCs w:val="24"/>
          <w:lang w:val="ro-RO"/>
        </w:rPr>
        <w:t xml:space="preserve"> </w:t>
      </w:r>
      <w:r w:rsidR="004C32FB" w:rsidRPr="00B70144">
        <w:rPr>
          <w:b/>
          <w:iCs/>
          <w:szCs w:val="24"/>
          <w:lang w:val="ro-RO"/>
        </w:rPr>
        <w:t xml:space="preserve">Începerea </w:t>
      </w:r>
      <w:r w:rsidR="00714871" w:rsidRPr="00B70144">
        <w:rPr>
          <w:b/>
          <w:iCs/>
          <w:szCs w:val="24"/>
          <w:lang w:val="ro-RO"/>
        </w:rPr>
        <w:t>ș</w:t>
      </w:r>
      <w:r w:rsidR="00185B16" w:rsidRPr="00B70144">
        <w:rPr>
          <w:b/>
          <w:iCs/>
          <w:szCs w:val="24"/>
          <w:lang w:val="ro-RO"/>
        </w:rPr>
        <w:t>i</w:t>
      </w:r>
      <w:r w:rsidR="004C32FB" w:rsidRPr="00B70144">
        <w:rPr>
          <w:b/>
          <w:iCs/>
          <w:szCs w:val="24"/>
          <w:lang w:val="ro-RO"/>
        </w:rPr>
        <w:t xml:space="preserve"> </w:t>
      </w:r>
      <w:r w:rsidR="00185B16" w:rsidRPr="00B70144">
        <w:rPr>
          <w:b/>
          <w:iCs/>
          <w:szCs w:val="24"/>
          <w:lang w:val="ro-RO"/>
        </w:rPr>
        <w:t>execu</w:t>
      </w:r>
      <w:r w:rsidR="00714871" w:rsidRPr="00B70144">
        <w:rPr>
          <w:b/>
          <w:iCs/>
          <w:szCs w:val="24"/>
          <w:lang w:val="ro-RO"/>
        </w:rPr>
        <w:t>ț</w:t>
      </w:r>
      <w:r w:rsidR="00185B16" w:rsidRPr="00B70144">
        <w:rPr>
          <w:b/>
          <w:iCs/>
          <w:szCs w:val="24"/>
          <w:lang w:val="ro-RO"/>
        </w:rPr>
        <w:t>ia</w:t>
      </w:r>
      <w:r w:rsidR="004C32FB" w:rsidRPr="00B70144">
        <w:rPr>
          <w:b/>
          <w:iCs/>
          <w:szCs w:val="24"/>
          <w:lang w:val="ro-RO"/>
        </w:rPr>
        <w:t xml:space="preserve"> lucrărilor</w:t>
      </w:r>
    </w:p>
    <w:p w14:paraId="42835506" w14:textId="578C3695" w:rsidR="00185B16" w:rsidRPr="00714871" w:rsidRDefault="00127C86" w:rsidP="00480A5E">
      <w:pPr>
        <w:autoSpaceDE w:val="0"/>
        <w:autoSpaceDN w:val="0"/>
        <w:adjustRightInd w:val="0"/>
        <w:jc w:val="both"/>
        <w:rPr>
          <w:lang w:eastAsia="ro-RO"/>
        </w:rPr>
      </w:pPr>
      <w:r w:rsidRPr="0079505D">
        <w:t>14</w:t>
      </w:r>
      <w:r w:rsidR="004C32FB" w:rsidRPr="0079505D">
        <w:t>.1</w:t>
      </w:r>
      <w:r w:rsidR="00185B16" w:rsidRPr="0079505D">
        <w:t>.</w:t>
      </w:r>
      <w:r w:rsidR="00185B16" w:rsidRPr="00714871">
        <w:t xml:space="preserve"> </w:t>
      </w:r>
      <w:r w:rsidR="00534B13" w:rsidRPr="00714871">
        <w:rPr>
          <w:lang w:eastAsia="ro-RO"/>
        </w:rPr>
        <w:t>(1) Executantul are obliga</w:t>
      </w:r>
      <w:r w:rsidR="00714871" w:rsidRPr="00714871">
        <w:rPr>
          <w:lang w:eastAsia="ro-RO"/>
        </w:rPr>
        <w:t>ț</w:t>
      </w:r>
      <w:r w:rsidR="00534B13" w:rsidRPr="00714871">
        <w:rPr>
          <w:lang w:eastAsia="ro-RO"/>
        </w:rPr>
        <w:t>ia de a începe execu</w:t>
      </w:r>
      <w:r w:rsidR="00714871" w:rsidRPr="00714871">
        <w:rPr>
          <w:lang w:eastAsia="ro-RO"/>
        </w:rPr>
        <w:t>ț</w:t>
      </w:r>
      <w:r w:rsidR="00534B13" w:rsidRPr="00714871">
        <w:rPr>
          <w:lang w:eastAsia="ro-RO"/>
        </w:rPr>
        <w:t xml:space="preserve">ia </w:t>
      </w:r>
      <w:r w:rsidR="00534B13" w:rsidRPr="00C6487F">
        <w:rPr>
          <w:lang w:eastAsia="ro-RO"/>
        </w:rPr>
        <w:t xml:space="preserve">lucrărilor în </w:t>
      </w:r>
      <w:r w:rsidR="00ED3170" w:rsidRPr="00750E02">
        <w:rPr>
          <w:b/>
          <w:bCs/>
          <w:lang w:eastAsia="ro-RO"/>
        </w:rPr>
        <w:t>5</w:t>
      </w:r>
      <w:r w:rsidR="00534B13" w:rsidRPr="00750E02">
        <w:rPr>
          <w:b/>
          <w:bCs/>
          <w:lang w:eastAsia="ro-RO"/>
        </w:rPr>
        <w:t xml:space="preserve"> zile lucrătoare </w:t>
      </w:r>
      <w:r w:rsidR="00534B13" w:rsidRPr="00750E02">
        <w:rPr>
          <w:lang w:eastAsia="ro-RO"/>
        </w:rPr>
        <w:t>de</w:t>
      </w:r>
      <w:r w:rsidR="00534B13" w:rsidRPr="00C6487F">
        <w:rPr>
          <w:lang w:eastAsia="ro-RO"/>
        </w:rPr>
        <w:t xml:space="preserve"> la primirea ordinului, în acest sens, din partea achizitorului. Neprezentarea executantului în vederea preluării</w:t>
      </w:r>
      <w:r w:rsidR="00534B13" w:rsidRPr="00714871">
        <w:rPr>
          <w:lang w:eastAsia="ro-RO"/>
        </w:rPr>
        <w:t xml:space="preserve"> amplasamentului </w:t>
      </w:r>
      <w:r w:rsidR="00714871" w:rsidRPr="00714871">
        <w:rPr>
          <w:lang w:eastAsia="ro-RO"/>
        </w:rPr>
        <w:t>ș</w:t>
      </w:r>
      <w:r w:rsidR="00534B13" w:rsidRPr="00714871">
        <w:rPr>
          <w:lang w:eastAsia="ro-RO"/>
        </w:rPr>
        <w:t xml:space="preserve">i începerea executării lucrării contractate în termenul </w:t>
      </w:r>
      <w:r w:rsidR="00ED3170" w:rsidRPr="00714871">
        <w:rPr>
          <w:lang w:eastAsia="ro-RO"/>
        </w:rPr>
        <w:t xml:space="preserve">de </w:t>
      </w:r>
      <w:r w:rsidR="00ED3170" w:rsidRPr="00714871">
        <w:rPr>
          <w:b/>
          <w:bCs/>
          <w:lang w:eastAsia="ro-RO"/>
        </w:rPr>
        <w:t xml:space="preserve">5 </w:t>
      </w:r>
      <w:r w:rsidR="00534B13" w:rsidRPr="00714871">
        <w:rPr>
          <w:b/>
          <w:bCs/>
          <w:lang w:eastAsia="ro-RO"/>
        </w:rPr>
        <w:t>z</w:t>
      </w:r>
      <w:r w:rsidR="00534B13" w:rsidRPr="00714871">
        <w:rPr>
          <w:b/>
          <w:lang w:eastAsia="ro-RO"/>
        </w:rPr>
        <w:t>ile lucrătoare</w:t>
      </w:r>
      <w:r w:rsidR="00534B13" w:rsidRPr="00714871">
        <w:rPr>
          <w:lang w:eastAsia="ro-RO"/>
        </w:rPr>
        <w:t xml:space="preserve"> atrage sanc</w:t>
      </w:r>
      <w:r w:rsidR="00714871" w:rsidRPr="00714871">
        <w:rPr>
          <w:lang w:eastAsia="ro-RO"/>
        </w:rPr>
        <w:t>ț</w:t>
      </w:r>
      <w:r w:rsidR="00534B13" w:rsidRPr="00714871">
        <w:rPr>
          <w:lang w:eastAsia="ro-RO"/>
        </w:rPr>
        <w:t>iunea perceperii de penalită</w:t>
      </w:r>
      <w:r w:rsidR="00714871" w:rsidRPr="00714871">
        <w:rPr>
          <w:lang w:eastAsia="ro-RO"/>
        </w:rPr>
        <w:t>ț</w:t>
      </w:r>
      <w:r w:rsidR="00534B13" w:rsidRPr="00714871">
        <w:rPr>
          <w:lang w:eastAsia="ro-RO"/>
        </w:rPr>
        <w:t>i pentru fiecare zi de întârziere în cuantum de 0,1% din valoarea Contractului, fără TVA.</w:t>
      </w:r>
    </w:p>
    <w:p w14:paraId="43619422" w14:textId="3D30DD05" w:rsidR="004C32FB" w:rsidRPr="00714871" w:rsidRDefault="004C32FB" w:rsidP="00480A5E">
      <w:pPr>
        <w:autoSpaceDE w:val="0"/>
        <w:autoSpaceDN w:val="0"/>
        <w:adjustRightInd w:val="0"/>
        <w:jc w:val="both"/>
        <w:rPr>
          <w:highlight w:val="yellow"/>
          <w:lang w:eastAsia="ro-RO"/>
        </w:rPr>
      </w:pPr>
      <w:r w:rsidRPr="00714871">
        <w:t xml:space="preserve">(2) Executantul trebuie să notifice achizitorului </w:t>
      </w:r>
      <w:r w:rsidR="00714871" w:rsidRPr="00714871">
        <w:t>ș</w:t>
      </w:r>
      <w:r w:rsidR="00185B16" w:rsidRPr="00714871">
        <w:t>i</w:t>
      </w:r>
      <w:r w:rsidRPr="00714871">
        <w:t xml:space="preserve"> </w:t>
      </w:r>
      <w:r w:rsidR="00EA4801" w:rsidRPr="00714871">
        <w:rPr>
          <w:lang w:eastAsia="ro-RO"/>
        </w:rPr>
        <w:t>Inspectoratul de Stat în Construc</w:t>
      </w:r>
      <w:r w:rsidR="00714871" w:rsidRPr="00714871">
        <w:rPr>
          <w:lang w:eastAsia="ro-RO"/>
        </w:rPr>
        <w:t>ț</w:t>
      </w:r>
      <w:r w:rsidR="00EA4801" w:rsidRPr="00714871">
        <w:rPr>
          <w:lang w:eastAsia="ro-RO"/>
        </w:rPr>
        <w:t>ii</w:t>
      </w:r>
      <w:r w:rsidR="00EA4801" w:rsidRPr="00714871">
        <w:t xml:space="preserve"> </w:t>
      </w:r>
      <w:r w:rsidRPr="00714871">
        <w:t>data începerii efective a lucrărilor.</w:t>
      </w:r>
    </w:p>
    <w:p w14:paraId="117CA4BC" w14:textId="189DC620" w:rsidR="003D0D40" w:rsidRPr="00714871" w:rsidRDefault="00127C86" w:rsidP="00480A5E">
      <w:pPr>
        <w:autoSpaceDE w:val="0"/>
        <w:autoSpaceDN w:val="0"/>
        <w:adjustRightInd w:val="0"/>
        <w:jc w:val="both"/>
        <w:rPr>
          <w:lang w:eastAsia="ro-RO"/>
        </w:rPr>
      </w:pPr>
      <w:r w:rsidRPr="0079505D">
        <w:t>14</w:t>
      </w:r>
      <w:r w:rsidR="003D0D40" w:rsidRPr="0079505D">
        <w:rPr>
          <w:lang w:eastAsia="ro-RO"/>
        </w:rPr>
        <w:t>.2.</w:t>
      </w:r>
      <w:r w:rsidR="003D0D40" w:rsidRPr="00714871">
        <w:rPr>
          <w:lang w:eastAsia="ro-RO"/>
        </w:rPr>
        <w:t xml:space="preserve"> Ordinul de începere a execu</w:t>
      </w:r>
      <w:r w:rsidR="00714871" w:rsidRPr="00714871">
        <w:rPr>
          <w:lang w:eastAsia="ro-RO"/>
        </w:rPr>
        <w:t>ț</w:t>
      </w:r>
      <w:r w:rsidR="003D0D40" w:rsidRPr="00714871">
        <w:rPr>
          <w:lang w:eastAsia="ro-RO"/>
        </w:rPr>
        <w:t>iei contractului de lucrări va fi transmis numai după prezentarea dovezii constituirii garan</w:t>
      </w:r>
      <w:r w:rsidR="00714871" w:rsidRPr="00714871">
        <w:rPr>
          <w:lang w:eastAsia="ro-RO"/>
        </w:rPr>
        <w:t>ț</w:t>
      </w:r>
      <w:r w:rsidR="003D0D40" w:rsidRPr="00714871">
        <w:rPr>
          <w:lang w:eastAsia="ro-RO"/>
        </w:rPr>
        <w:t>iei de buna execu</w:t>
      </w:r>
      <w:r w:rsidR="00714871" w:rsidRPr="00714871">
        <w:rPr>
          <w:lang w:eastAsia="ro-RO"/>
        </w:rPr>
        <w:t>ț</w:t>
      </w:r>
      <w:r w:rsidR="003D0D40" w:rsidRPr="00714871">
        <w:rPr>
          <w:lang w:eastAsia="ro-RO"/>
        </w:rPr>
        <w:t>ie.</w:t>
      </w:r>
    </w:p>
    <w:p w14:paraId="75C8859A" w14:textId="76F10614" w:rsidR="003D0D40" w:rsidRPr="00714871" w:rsidRDefault="00127C86" w:rsidP="00480A5E">
      <w:pPr>
        <w:autoSpaceDE w:val="0"/>
        <w:autoSpaceDN w:val="0"/>
        <w:adjustRightInd w:val="0"/>
        <w:jc w:val="both"/>
        <w:rPr>
          <w:lang w:eastAsia="ro-RO"/>
        </w:rPr>
      </w:pPr>
      <w:r w:rsidRPr="0079505D">
        <w:t>14</w:t>
      </w:r>
      <w:r w:rsidR="003D0D40" w:rsidRPr="0079505D">
        <w:rPr>
          <w:lang w:eastAsia="ro-RO"/>
        </w:rPr>
        <w:t>.3</w:t>
      </w:r>
      <w:r w:rsidR="003D0D40" w:rsidRPr="00714871">
        <w:rPr>
          <w:bCs/>
          <w:lang w:eastAsia="ro-RO"/>
        </w:rPr>
        <w:t xml:space="preserve">. </w:t>
      </w:r>
      <w:r w:rsidR="003D0D40" w:rsidRPr="00714871">
        <w:rPr>
          <w:lang w:eastAsia="ro-RO"/>
        </w:rPr>
        <w:t>(1)</w:t>
      </w:r>
      <w:r w:rsidR="003D0D40" w:rsidRPr="00714871">
        <w:rPr>
          <w:b/>
          <w:bCs/>
          <w:lang w:eastAsia="ro-RO"/>
        </w:rPr>
        <w:t xml:space="preserve"> </w:t>
      </w:r>
      <w:r w:rsidR="003D0D40" w:rsidRPr="00714871">
        <w:rPr>
          <w:lang w:eastAsia="ro-RO"/>
        </w:rPr>
        <w:t>Activită</w:t>
      </w:r>
      <w:r w:rsidR="00714871" w:rsidRPr="00714871">
        <w:rPr>
          <w:lang w:eastAsia="ro-RO"/>
        </w:rPr>
        <w:t>ț</w:t>
      </w:r>
      <w:r w:rsidR="003D0D40" w:rsidRPr="00714871">
        <w:rPr>
          <w:lang w:eastAsia="ro-RO"/>
        </w:rPr>
        <w:t>ile prevăzute în contract trebuie să se deruleze conform graficului general de execu</w:t>
      </w:r>
      <w:r w:rsidR="00714871" w:rsidRPr="00714871">
        <w:rPr>
          <w:lang w:eastAsia="ro-RO"/>
        </w:rPr>
        <w:t>ț</w:t>
      </w:r>
      <w:r w:rsidR="003D0D40" w:rsidRPr="00714871">
        <w:rPr>
          <w:lang w:eastAsia="ro-RO"/>
        </w:rPr>
        <w:t xml:space="preserve">ie </w:t>
      </w:r>
      <w:r w:rsidR="00714871" w:rsidRPr="00714871">
        <w:rPr>
          <w:lang w:eastAsia="ro-RO"/>
        </w:rPr>
        <w:t>ș</w:t>
      </w:r>
      <w:r w:rsidR="003D0D40" w:rsidRPr="00714871">
        <w:rPr>
          <w:lang w:eastAsia="ro-RO"/>
        </w:rPr>
        <w:t>i să fie terminate la data stabilită. Datele intermediare, prevăzute în graficele de execu</w:t>
      </w:r>
      <w:r w:rsidR="00714871" w:rsidRPr="00714871">
        <w:rPr>
          <w:lang w:eastAsia="ro-RO"/>
        </w:rPr>
        <w:t>ț</w:t>
      </w:r>
      <w:r w:rsidR="003D0D40" w:rsidRPr="00714871">
        <w:rPr>
          <w:lang w:eastAsia="ro-RO"/>
        </w:rPr>
        <w:t>ie, se consideră date contractuale.</w:t>
      </w:r>
    </w:p>
    <w:p w14:paraId="28BA65D3" w14:textId="1BB10628" w:rsidR="003D0D40" w:rsidRPr="00714871" w:rsidRDefault="003D0D40" w:rsidP="00480A5E">
      <w:pPr>
        <w:autoSpaceDE w:val="0"/>
        <w:autoSpaceDN w:val="0"/>
        <w:adjustRightInd w:val="0"/>
        <w:jc w:val="both"/>
        <w:rPr>
          <w:lang w:eastAsia="ro-RO"/>
        </w:rPr>
      </w:pPr>
      <w:r w:rsidRPr="00714871">
        <w:rPr>
          <w:lang w:eastAsia="ro-RO"/>
        </w:rPr>
        <w:t xml:space="preserve">(2) Executantul va prezenta, la cererea achizitorului, după semnarea </w:t>
      </w:r>
      <w:r w:rsidR="00D069CA" w:rsidRPr="00714871">
        <w:rPr>
          <w:lang w:eastAsia="ro-RO"/>
        </w:rPr>
        <w:t>c</w:t>
      </w:r>
      <w:r w:rsidRPr="00714871">
        <w:rPr>
          <w:lang w:eastAsia="ro-RO"/>
        </w:rPr>
        <w:t>ontractului, graficul de execu</w:t>
      </w:r>
      <w:r w:rsidR="00714871" w:rsidRPr="00714871">
        <w:rPr>
          <w:lang w:eastAsia="ro-RO"/>
        </w:rPr>
        <w:t>ț</w:t>
      </w:r>
      <w:r w:rsidRPr="00714871">
        <w:rPr>
          <w:lang w:eastAsia="ro-RO"/>
        </w:rPr>
        <w:t>ie de detaliu, alcătuit în ordinea tehnologică de execu</w:t>
      </w:r>
      <w:r w:rsidR="00714871" w:rsidRPr="00714871">
        <w:rPr>
          <w:lang w:eastAsia="ro-RO"/>
        </w:rPr>
        <w:t>ț</w:t>
      </w:r>
      <w:r w:rsidRPr="00714871">
        <w:rPr>
          <w:lang w:eastAsia="ro-RO"/>
        </w:rPr>
        <w:t>ie. În cazul în care, după opinia achizitorului, pe parcurs, desfă</w:t>
      </w:r>
      <w:r w:rsidR="00714871" w:rsidRPr="00714871">
        <w:rPr>
          <w:lang w:eastAsia="ro-RO"/>
        </w:rPr>
        <w:t>ș</w:t>
      </w:r>
      <w:r w:rsidRPr="00714871">
        <w:rPr>
          <w:lang w:eastAsia="ro-RO"/>
        </w:rPr>
        <w:t>urarea lucrărilor nu concordă cu graficul general de execu</w:t>
      </w:r>
      <w:r w:rsidR="00714871" w:rsidRPr="00714871">
        <w:rPr>
          <w:lang w:eastAsia="ro-RO"/>
        </w:rPr>
        <w:t>ț</w:t>
      </w:r>
      <w:r w:rsidRPr="00714871">
        <w:rPr>
          <w:lang w:eastAsia="ro-RO"/>
        </w:rPr>
        <w:t>ie a lucrărilor, la cererea achizitorului, executantul va prezenta un grafic revizuit, în vederea terminării lucrărilor la data prevăzută în contract. Graficul revizuit nu îl va scuti pe executant de nici una dintre îndatoririle asumate prin contract. Acest grafic va include:</w:t>
      </w:r>
    </w:p>
    <w:p w14:paraId="11E11351" w14:textId="4B20995A" w:rsidR="003D0D40" w:rsidRPr="00714871" w:rsidRDefault="003D0D40" w:rsidP="00480A5E">
      <w:pPr>
        <w:widowControl/>
        <w:numPr>
          <w:ilvl w:val="0"/>
          <w:numId w:val="11"/>
        </w:numPr>
        <w:suppressAutoHyphens w:val="0"/>
        <w:autoSpaceDE w:val="0"/>
        <w:autoSpaceDN w:val="0"/>
        <w:adjustRightInd w:val="0"/>
        <w:jc w:val="both"/>
        <w:rPr>
          <w:lang w:eastAsia="ro-RO"/>
        </w:rPr>
      </w:pPr>
      <w:r w:rsidRPr="00714871">
        <w:rPr>
          <w:lang w:eastAsia="ro-RO"/>
        </w:rPr>
        <w:t>ordinea în care executantul inten</w:t>
      </w:r>
      <w:r w:rsidR="00714871" w:rsidRPr="00714871">
        <w:rPr>
          <w:lang w:eastAsia="ro-RO"/>
        </w:rPr>
        <w:t>ț</w:t>
      </w:r>
      <w:r w:rsidRPr="00714871">
        <w:rPr>
          <w:lang w:eastAsia="ro-RO"/>
        </w:rPr>
        <w:t>ionează să execute lucrările, prezentare a documentelor executantului, procurare, producere, inspec</w:t>
      </w:r>
      <w:r w:rsidR="00714871" w:rsidRPr="00714871">
        <w:rPr>
          <w:lang w:eastAsia="ro-RO"/>
        </w:rPr>
        <w:t>ț</w:t>
      </w:r>
      <w:r w:rsidRPr="00714871">
        <w:rPr>
          <w:lang w:eastAsia="ro-RO"/>
        </w:rPr>
        <w:t xml:space="preserve">ie, livrare pe </w:t>
      </w:r>
      <w:r w:rsidR="00714871" w:rsidRPr="00714871">
        <w:rPr>
          <w:lang w:eastAsia="ro-RO"/>
        </w:rPr>
        <w:t>ș</w:t>
      </w:r>
      <w:r w:rsidRPr="00714871">
        <w:rPr>
          <w:lang w:eastAsia="ro-RO"/>
        </w:rPr>
        <w:t>antier, construc</w:t>
      </w:r>
      <w:r w:rsidR="00714871" w:rsidRPr="00714871">
        <w:rPr>
          <w:lang w:eastAsia="ro-RO"/>
        </w:rPr>
        <w:t>ț</w:t>
      </w:r>
      <w:r w:rsidRPr="00714871">
        <w:rPr>
          <w:lang w:eastAsia="ro-RO"/>
        </w:rPr>
        <w:t>ie, montare, testare, punere în func</w:t>
      </w:r>
      <w:r w:rsidR="00714871" w:rsidRPr="00714871">
        <w:rPr>
          <w:lang w:eastAsia="ro-RO"/>
        </w:rPr>
        <w:t>ț</w:t>
      </w:r>
      <w:r w:rsidRPr="00714871">
        <w:rPr>
          <w:lang w:eastAsia="ro-RO"/>
        </w:rPr>
        <w:t xml:space="preserve">iune </w:t>
      </w:r>
      <w:r w:rsidR="00714871" w:rsidRPr="00714871">
        <w:rPr>
          <w:lang w:eastAsia="ro-RO"/>
        </w:rPr>
        <w:t>ș</w:t>
      </w:r>
      <w:r w:rsidRPr="00714871">
        <w:rPr>
          <w:lang w:eastAsia="ro-RO"/>
        </w:rPr>
        <w:t>i efectuare a probelor;</w:t>
      </w:r>
    </w:p>
    <w:p w14:paraId="02AEBEBB" w14:textId="3DDF7406" w:rsidR="003D0D40" w:rsidRPr="00714871" w:rsidRDefault="003D0D40" w:rsidP="00480A5E">
      <w:pPr>
        <w:widowControl/>
        <w:numPr>
          <w:ilvl w:val="0"/>
          <w:numId w:val="11"/>
        </w:numPr>
        <w:suppressAutoHyphens w:val="0"/>
        <w:autoSpaceDE w:val="0"/>
        <w:autoSpaceDN w:val="0"/>
        <w:adjustRightInd w:val="0"/>
        <w:jc w:val="both"/>
        <w:rPr>
          <w:lang w:eastAsia="ro-RO"/>
        </w:rPr>
      </w:pPr>
      <w:r w:rsidRPr="00714871">
        <w:rPr>
          <w:lang w:eastAsia="ro-RO"/>
        </w:rPr>
        <w:t xml:space="preserve">perioadele de revizuire </w:t>
      </w:r>
      <w:r w:rsidR="00714871" w:rsidRPr="00714871">
        <w:rPr>
          <w:lang w:eastAsia="ro-RO"/>
        </w:rPr>
        <w:t>ș</w:t>
      </w:r>
      <w:r w:rsidRPr="00714871">
        <w:rPr>
          <w:lang w:eastAsia="ro-RO"/>
        </w:rPr>
        <w:t xml:space="preserve">i orice alte transmiteri, aprobări </w:t>
      </w:r>
      <w:r w:rsidR="00714871" w:rsidRPr="00714871">
        <w:rPr>
          <w:lang w:eastAsia="ro-RO"/>
        </w:rPr>
        <w:t>ș</w:t>
      </w:r>
      <w:r w:rsidRPr="00714871">
        <w:rPr>
          <w:lang w:eastAsia="ro-RO"/>
        </w:rPr>
        <w:t>i acorduri men</w:t>
      </w:r>
      <w:r w:rsidR="00714871" w:rsidRPr="00714871">
        <w:rPr>
          <w:lang w:eastAsia="ro-RO"/>
        </w:rPr>
        <w:t>ț</w:t>
      </w:r>
      <w:r w:rsidRPr="00714871">
        <w:rPr>
          <w:lang w:eastAsia="ro-RO"/>
        </w:rPr>
        <w:t>ionate în cerin</w:t>
      </w:r>
      <w:r w:rsidR="00714871" w:rsidRPr="00714871">
        <w:rPr>
          <w:lang w:eastAsia="ro-RO"/>
        </w:rPr>
        <w:t>ț</w:t>
      </w:r>
      <w:r w:rsidRPr="00714871">
        <w:rPr>
          <w:lang w:eastAsia="ro-RO"/>
        </w:rPr>
        <w:t>ele achizitorului;</w:t>
      </w:r>
    </w:p>
    <w:p w14:paraId="04D7B72C" w14:textId="720A5B37" w:rsidR="003D0D40" w:rsidRPr="00714871" w:rsidRDefault="003D0D40" w:rsidP="00480A5E">
      <w:pPr>
        <w:widowControl/>
        <w:numPr>
          <w:ilvl w:val="0"/>
          <w:numId w:val="11"/>
        </w:numPr>
        <w:suppressAutoHyphens w:val="0"/>
        <w:autoSpaceDE w:val="0"/>
        <w:autoSpaceDN w:val="0"/>
        <w:adjustRightInd w:val="0"/>
        <w:jc w:val="both"/>
        <w:rPr>
          <w:lang w:eastAsia="ro-RO"/>
        </w:rPr>
      </w:pPr>
      <w:r w:rsidRPr="00714871">
        <w:rPr>
          <w:lang w:eastAsia="ro-RO"/>
        </w:rPr>
        <w:lastRenderedPageBreak/>
        <w:t xml:space="preserve">succesiunea </w:t>
      </w:r>
      <w:r w:rsidR="00714871" w:rsidRPr="00714871">
        <w:rPr>
          <w:lang w:eastAsia="ro-RO"/>
        </w:rPr>
        <w:t>ș</w:t>
      </w:r>
      <w:r w:rsidRPr="00714871">
        <w:rPr>
          <w:lang w:eastAsia="ro-RO"/>
        </w:rPr>
        <w:t>i termenele aferente inspec</w:t>
      </w:r>
      <w:r w:rsidR="00714871" w:rsidRPr="00714871">
        <w:rPr>
          <w:lang w:eastAsia="ro-RO"/>
        </w:rPr>
        <w:t>ț</w:t>
      </w:r>
      <w:r w:rsidRPr="00714871">
        <w:rPr>
          <w:lang w:eastAsia="ro-RO"/>
        </w:rPr>
        <w:t xml:space="preserve">iilor </w:t>
      </w:r>
      <w:r w:rsidR="00714871" w:rsidRPr="00714871">
        <w:rPr>
          <w:lang w:eastAsia="ro-RO"/>
        </w:rPr>
        <w:t>ș</w:t>
      </w:r>
      <w:r w:rsidRPr="00714871">
        <w:rPr>
          <w:lang w:eastAsia="ro-RO"/>
        </w:rPr>
        <w:t xml:space="preserve">i testelor specificate în </w:t>
      </w:r>
      <w:r w:rsidR="00750E02">
        <w:rPr>
          <w:lang w:eastAsia="ro-RO"/>
        </w:rPr>
        <w:t>c</w:t>
      </w:r>
      <w:r w:rsidRPr="00714871">
        <w:rPr>
          <w:lang w:eastAsia="ro-RO"/>
        </w:rPr>
        <w:t>ontract.</w:t>
      </w:r>
    </w:p>
    <w:p w14:paraId="629ABF0B" w14:textId="5D995609" w:rsidR="003D0D40" w:rsidRPr="00714871" w:rsidRDefault="003D0D40" w:rsidP="00480A5E">
      <w:pPr>
        <w:autoSpaceDE w:val="0"/>
        <w:autoSpaceDN w:val="0"/>
        <w:adjustRightInd w:val="0"/>
        <w:jc w:val="both"/>
        <w:rPr>
          <w:lang w:eastAsia="ro-RO"/>
        </w:rPr>
      </w:pPr>
      <w:r w:rsidRPr="00714871">
        <w:rPr>
          <w:lang w:eastAsia="ro-RO"/>
        </w:rPr>
        <w:t>(3) În cazul în care executantul întârzie începerea lucrărilor, terminarea pregătirilor sau dacă nu î</w:t>
      </w:r>
      <w:r w:rsidR="00714871" w:rsidRPr="00714871">
        <w:rPr>
          <w:lang w:eastAsia="ro-RO"/>
        </w:rPr>
        <w:t>ș</w:t>
      </w:r>
      <w:r w:rsidRPr="00714871">
        <w:rPr>
          <w:lang w:eastAsia="ro-RO"/>
        </w:rPr>
        <w:t>i îndepline</w:t>
      </w:r>
      <w:r w:rsidR="00714871" w:rsidRPr="00714871">
        <w:rPr>
          <w:lang w:eastAsia="ro-RO"/>
        </w:rPr>
        <w:t>ș</w:t>
      </w:r>
      <w:r w:rsidRPr="00714871">
        <w:rPr>
          <w:lang w:eastAsia="ro-RO"/>
        </w:rPr>
        <w:t xml:space="preserve">te îndatoririle prevăzute la </w:t>
      </w:r>
      <w:r w:rsidR="0082791E" w:rsidRPr="00714871">
        <w:rPr>
          <w:lang w:eastAsia="ro-RO"/>
        </w:rPr>
        <w:t>1</w:t>
      </w:r>
      <w:r w:rsidR="00127C86" w:rsidRPr="00714871">
        <w:rPr>
          <w:lang w:eastAsia="ro-RO"/>
        </w:rPr>
        <w:t>4</w:t>
      </w:r>
      <w:r w:rsidRPr="00714871">
        <w:rPr>
          <w:lang w:eastAsia="ro-RO"/>
        </w:rPr>
        <w:t>.1, achizitorul este îndreptă</w:t>
      </w:r>
      <w:r w:rsidR="00714871" w:rsidRPr="00714871">
        <w:rPr>
          <w:lang w:eastAsia="ro-RO"/>
        </w:rPr>
        <w:t>ț</w:t>
      </w:r>
      <w:r w:rsidRPr="00714871">
        <w:rPr>
          <w:lang w:eastAsia="ro-RO"/>
        </w:rPr>
        <w:t xml:space="preserve">it să-i fixeze executantului un termen până la care activitatea să intre în normal </w:t>
      </w:r>
      <w:r w:rsidR="00714871" w:rsidRPr="00714871">
        <w:rPr>
          <w:lang w:eastAsia="ro-RO"/>
        </w:rPr>
        <w:t>ș</w:t>
      </w:r>
      <w:r w:rsidRPr="00714871">
        <w:rPr>
          <w:lang w:eastAsia="ro-RO"/>
        </w:rPr>
        <w:t>i să îl avertizeze că, în cazul neconformării, la expirarea termenului stabilit îi va rezilia contractul.</w:t>
      </w:r>
    </w:p>
    <w:p w14:paraId="659FF255" w14:textId="258F6140" w:rsidR="003D0D40" w:rsidRPr="00714871" w:rsidRDefault="00127C86" w:rsidP="00480A5E">
      <w:pPr>
        <w:autoSpaceDE w:val="0"/>
        <w:autoSpaceDN w:val="0"/>
        <w:adjustRightInd w:val="0"/>
        <w:jc w:val="both"/>
        <w:rPr>
          <w:lang w:eastAsia="ro-RO"/>
        </w:rPr>
      </w:pPr>
      <w:r w:rsidRPr="0079505D">
        <w:rPr>
          <w:lang w:eastAsia="ro-RO"/>
        </w:rPr>
        <w:t>14</w:t>
      </w:r>
      <w:r w:rsidR="003D0D40" w:rsidRPr="0079505D">
        <w:rPr>
          <w:lang w:eastAsia="ro-RO"/>
        </w:rPr>
        <w:t>.4.</w:t>
      </w:r>
      <w:r w:rsidR="003D0D40" w:rsidRPr="00714871">
        <w:rPr>
          <w:lang w:eastAsia="ro-RO"/>
        </w:rPr>
        <w:t xml:space="preserve"> (1) Achizitorul are dreptul de a supraveghea desfă</w:t>
      </w:r>
      <w:r w:rsidR="00714871" w:rsidRPr="00714871">
        <w:rPr>
          <w:lang w:eastAsia="ro-RO"/>
        </w:rPr>
        <w:t>ș</w:t>
      </w:r>
      <w:r w:rsidR="003D0D40" w:rsidRPr="00714871">
        <w:rPr>
          <w:lang w:eastAsia="ro-RO"/>
        </w:rPr>
        <w:t>urarea execu</w:t>
      </w:r>
      <w:r w:rsidR="00714871" w:rsidRPr="00714871">
        <w:rPr>
          <w:lang w:eastAsia="ro-RO"/>
        </w:rPr>
        <w:t>ț</w:t>
      </w:r>
      <w:r w:rsidR="003D0D40" w:rsidRPr="00714871">
        <w:rPr>
          <w:lang w:eastAsia="ro-RO"/>
        </w:rPr>
        <w:t xml:space="preserve">iei lucrărilor </w:t>
      </w:r>
      <w:r w:rsidR="00714871" w:rsidRPr="00714871">
        <w:rPr>
          <w:lang w:eastAsia="ro-RO"/>
        </w:rPr>
        <w:t>ș</w:t>
      </w:r>
      <w:r w:rsidR="003D0D40" w:rsidRPr="00714871">
        <w:rPr>
          <w:lang w:eastAsia="ro-RO"/>
        </w:rPr>
        <w:t>i de a stabili conformitatea lor cu specifica</w:t>
      </w:r>
      <w:r w:rsidR="00714871" w:rsidRPr="00714871">
        <w:rPr>
          <w:lang w:eastAsia="ro-RO"/>
        </w:rPr>
        <w:t>ț</w:t>
      </w:r>
      <w:r w:rsidR="003D0D40" w:rsidRPr="00714871">
        <w:rPr>
          <w:lang w:eastAsia="ro-RO"/>
        </w:rPr>
        <w:t>iile din anexele la contract. Păr</w:t>
      </w:r>
      <w:r w:rsidR="00714871" w:rsidRPr="00714871">
        <w:rPr>
          <w:lang w:eastAsia="ro-RO"/>
        </w:rPr>
        <w:t>ț</w:t>
      </w:r>
      <w:r w:rsidR="003D0D40" w:rsidRPr="00714871">
        <w:rPr>
          <w:lang w:eastAsia="ro-RO"/>
        </w:rPr>
        <w:t>ile contractante au obliga</w:t>
      </w:r>
      <w:r w:rsidR="00714871" w:rsidRPr="00714871">
        <w:rPr>
          <w:lang w:eastAsia="ro-RO"/>
        </w:rPr>
        <w:t>ț</w:t>
      </w:r>
      <w:r w:rsidR="003D0D40" w:rsidRPr="00714871">
        <w:rPr>
          <w:lang w:eastAsia="ro-RO"/>
        </w:rPr>
        <w:t>ia de a notifica, în scris, una celeilalte, identitatea reprezentan</w:t>
      </w:r>
      <w:r w:rsidR="00714871" w:rsidRPr="00714871">
        <w:rPr>
          <w:lang w:eastAsia="ro-RO"/>
        </w:rPr>
        <w:t>ț</w:t>
      </w:r>
      <w:r w:rsidR="003D0D40" w:rsidRPr="00714871">
        <w:rPr>
          <w:lang w:eastAsia="ro-RO"/>
        </w:rPr>
        <w:t>ilor lor atesta</w:t>
      </w:r>
      <w:r w:rsidR="00714871" w:rsidRPr="00714871">
        <w:rPr>
          <w:lang w:eastAsia="ro-RO"/>
        </w:rPr>
        <w:t>ț</w:t>
      </w:r>
      <w:r w:rsidR="003D0D40" w:rsidRPr="00714871">
        <w:rPr>
          <w:lang w:eastAsia="ro-RO"/>
        </w:rPr>
        <w:t xml:space="preserve">i profesional pentru acest scop </w:t>
      </w:r>
      <w:r w:rsidR="00714871" w:rsidRPr="00714871">
        <w:rPr>
          <w:lang w:eastAsia="ro-RO"/>
        </w:rPr>
        <w:t>ș</w:t>
      </w:r>
      <w:r w:rsidR="003D0D40" w:rsidRPr="00714871">
        <w:rPr>
          <w:lang w:eastAsia="ro-RO"/>
        </w:rPr>
        <w:t>i anume responsabilul tehnic cu execu</w:t>
      </w:r>
      <w:r w:rsidR="00714871" w:rsidRPr="00714871">
        <w:rPr>
          <w:lang w:eastAsia="ro-RO"/>
        </w:rPr>
        <w:t>ț</w:t>
      </w:r>
      <w:r w:rsidR="003D0D40" w:rsidRPr="00714871">
        <w:rPr>
          <w:lang w:eastAsia="ro-RO"/>
        </w:rPr>
        <w:t xml:space="preserve">ia din partea executantului </w:t>
      </w:r>
      <w:r w:rsidR="00714871" w:rsidRPr="00714871">
        <w:rPr>
          <w:lang w:eastAsia="ro-RO"/>
        </w:rPr>
        <w:t>ș</w:t>
      </w:r>
      <w:r w:rsidR="003D0D40" w:rsidRPr="00714871">
        <w:rPr>
          <w:lang w:eastAsia="ro-RO"/>
        </w:rPr>
        <w:t xml:space="preserve">i dirigintele de </w:t>
      </w:r>
      <w:r w:rsidR="00714871" w:rsidRPr="00714871">
        <w:rPr>
          <w:lang w:eastAsia="ro-RO"/>
        </w:rPr>
        <w:t>ș</w:t>
      </w:r>
      <w:r w:rsidR="003D0D40" w:rsidRPr="00714871">
        <w:rPr>
          <w:lang w:eastAsia="ro-RO"/>
        </w:rPr>
        <w:t>antier sau, dacă este cazul, altă persoană fizică sau juridică atestată potrivit legii, din partea achizitorului.</w:t>
      </w:r>
    </w:p>
    <w:p w14:paraId="4420A6A2" w14:textId="29F7C87B" w:rsidR="003D0D40" w:rsidRPr="00714871" w:rsidRDefault="003D0D40" w:rsidP="00480A5E">
      <w:pPr>
        <w:autoSpaceDE w:val="0"/>
        <w:autoSpaceDN w:val="0"/>
        <w:adjustRightInd w:val="0"/>
        <w:jc w:val="both"/>
        <w:rPr>
          <w:lang w:eastAsia="ro-RO"/>
        </w:rPr>
      </w:pPr>
      <w:r w:rsidRPr="00714871">
        <w:rPr>
          <w:lang w:eastAsia="ro-RO"/>
        </w:rPr>
        <w:t>(2) Executantul are obliga</w:t>
      </w:r>
      <w:r w:rsidR="00714871" w:rsidRPr="00714871">
        <w:rPr>
          <w:lang w:eastAsia="ro-RO"/>
        </w:rPr>
        <w:t>ț</w:t>
      </w:r>
      <w:r w:rsidRPr="00714871">
        <w:rPr>
          <w:lang w:eastAsia="ro-RO"/>
        </w:rPr>
        <w:t xml:space="preserve">ia de a asigura accesul reprezentantului achizitorului la locul de muncă, în ateliere, depozite </w:t>
      </w:r>
      <w:r w:rsidR="00714871" w:rsidRPr="00714871">
        <w:rPr>
          <w:lang w:eastAsia="ro-RO"/>
        </w:rPr>
        <w:t>ș</w:t>
      </w:r>
      <w:r w:rsidRPr="00714871">
        <w:rPr>
          <w:lang w:eastAsia="ro-RO"/>
        </w:rPr>
        <w:t>i oriunde î</w:t>
      </w:r>
      <w:r w:rsidR="00714871" w:rsidRPr="00714871">
        <w:rPr>
          <w:lang w:eastAsia="ro-RO"/>
        </w:rPr>
        <w:t>ș</w:t>
      </w:r>
      <w:r w:rsidRPr="00714871">
        <w:rPr>
          <w:lang w:eastAsia="ro-RO"/>
        </w:rPr>
        <w:t>i desfă</w:t>
      </w:r>
      <w:r w:rsidR="00714871" w:rsidRPr="00714871">
        <w:rPr>
          <w:lang w:eastAsia="ro-RO"/>
        </w:rPr>
        <w:t>ș</w:t>
      </w:r>
      <w:r w:rsidRPr="00714871">
        <w:rPr>
          <w:lang w:eastAsia="ro-RO"/>
        </w:rPr>
        <w:t>oară activită</w:t>
      </w:r>
      <w:r w:rsidR="00714871" w:rsidRPr="00714871">
        <w:rPr>
          <w:lang w:eastAsia="ro-RO"/>
        </w:rPr>
        <w:t>ț</w:t>
      </w:r>
      <w:r w:rsidRPr="00714871">
        <w:rPr>
          <w:lang w:eastAsia="ro-RO"/>
        </w:rPr>
        <w:t>ile legate de îndeplinirea obliga</w:t>
      </w:r>
      <w:r w:rsidR="00714871" w:rsidRPr="00714871">
        <w:rPr>
          <w:lang w:eastAsia="ro-RO"/>
        </w:rPr>
        <w:t>ț</w:t>
      </w:r>
      <w:r w:rsidRPr="00714871">
        <w:rPr>
          <w:lang w:eastAsia="ro-RO"/>
        </w:rPr>
        <w:t xml:space="preserve">iilor asumate prin contract, inclusiv pentru verificarea lucrărilor ascunse. </w:t>
      </w:r>
    </w:p>
    <w:p w14:paraId="33A56314" w14:textId="2D5BBA87" w:rsidR="003D0D40" w:rsidRPr="00714871" w:rsidRDefault="00127C86" w:rsidP="00480A5E">
      <w:pPr>
        <w:autoSpaceDE w:val="0"/>
        <w:autoSpaceDN w:val="0"/>
        <w:adjustRightInd w:val="0"/>
        <w:jc w:val="both"/>
        <w:rPr>
          <w:lang w:eastAsia="ro-RO"/>
        </w:rPr>
      </w:pPr>
      <w:r w:rsidRPr="0079505D">
        <w:rPr>
          <w:lang w:eastAsia="ro-RO"/>
        </w:rPr>
        <w:t>14</w:t>
      </w:r>
      <w:r w:rsidR="003D0D40" w:rsidRPr="0079505D">
        <w:rPr>
          <w:lang w:eastAsia="ro-RO"/>
        </w:rPr>
        <w:t>.5.</w:t>
      </w:r>
      <w:r w:rsidR="003D0D40" w:rsidRPr="00714871">
        <w:rPr>
          <w:lang w:eastAsia="ro-RO"/>
        </w:rPr>
        <w:t xml:space="preserve"> (1) Materialele trebuie să fie de minim calitatea prevăzută în documenta</w:t>
      </w:r>
      <w:r w:rsidR="00714871" w:rsidRPr="00714871">
        <w:rPr>
          <w:lang w:eastAsia="ro-RO"/>
        </w:rPr>
        <w:t>ț</w:t>
      </w:r>
      <w:r w:rsidR="003D0D40" w:rsidRPr="00714871">
        <w:rPr>
          <w:lang w:eastAsia="ro-RO"/>
        </w:rPr>
        <w:t>ia de execu</w:t>
      </w:r>
      <w:r w:rsidR="00714871" w:rsidRPr="00714871">
        <w:rPr>
          <w:lang w:eastAsia="ro-RO"/>
        </w:rPr>
        <w:t>ț</w:t>
      </w:r>
      <w:r w:rsidR="003D0D40" w:rsidRPr="00714871">
        <w:rPr>
          <w:lang w:eastAsia="ro-RO"/>
        </w:rPr>
        <w:t xml:space="preserve">ie. Verificările </w:t>
      </w:r>
      <w:r w:rsidR="00714871" w:rsidRPr="00714871">
        <w:rPr>
          <w:lang w:eastAsia="ro-RO"/>
        </w:rPr>
        <w:t>ș</w:t>
      </w:r>
      <w:r w:rsidR="003D0D40" w:rsidRPr="00714871">
        <w:rPr>
          <w:lang w:eastAsia="ro-RO"/>
        </w:rPr>
        <w:t>i testările materialelor folosite la execu</w:t>
      </w:r>
      <w:r w:rsidR="00714871" w:rsidRPr="00714871">
        <w:rPr>
          <w:lang w:eastAsia="ro-RO"/>
        </w:rPr>
        <w:t>ț</w:t>
      </w:r>
      <w:r w:rsidR="003D0D40" w:rsidRPr="00714871">
        <w:rPr>
          <w:lang w:eastAsia="ro-RO"/>
        </w:rPr>
        <w:t xml:space="preserve">ia lucrărilor precum </w:t>
      </w:r>
      <w:r w:rsidR="00714871" w:rsidRPr="00714871">
        <w:rPr>
          <w:lang w:eastAsia="ro-RO"/>
        </w:rPr>
        <w:t>ș</w:t>
      </w:r>
      <w:r w:rsidR="003D0D40" w:rsidRPr="00714871">
        <w:rPr>
          <w:lang w:eastAsia="ro-RO"/>
        </w:rPr>
        <w:t>i condi</w:t>
      </w:r>
      <w:r w:rsidR="00714871" w:rsidRPr="00714871">
        <w:rPr>
          <w:lang w:eastAsia="ro-RO"/>
        </w:rPr>
        <w:t>ț</w:t>
      </w:r>
      <w:r w:rsidR="003D0D40" w:rsidRPr="00714871">
        <w:rPr>
          <w:lang w:eastAsia="ro-RO"/>
        </w:rPr>
        <w:t>iile de trecere a recep</w:t>
      </w:r>
      <w:r w:rsidR="00714871" w:rsidRPr="00714871">
        <w:rPr>
          <w:lang w:eastAsia="ro-RO"/>
        </w:rPr>
        <w:t>ț</w:t>
      </w:r>
      <w:r w:rsidR="003D0D40" w:rsidRPr="00714871">
        <w:rPr>
          <w:lang w:eastAsia="ro-RO"/>
        </w:rPr>
        <w:t xml:space="preserve">iei provizorii </w:t>
      </w:r>
      <w:r w:rsidR="00714871" w:rsidRPr="00714871">
        <w:rPr>
          <w:lang w:eastAsia="ro-RO"/>
        </w:rPr>
        <w:t>ș</w:t>
      </w:r>
      <w:r w:rsidR="003D0D40" w:rsidRPr="00714871">
        <w:rPr>
          <w:lang w:eastAsia="ro-RO"/>
        </w:rPr>
        <w:t>i a recep</w:t>
      </w:r>
      <w:r w:rsidR="00714871" w:rsidRPr="00714871">
        <w:rPr>
          <w:lang w:eastAsia="ro-RO"/>
        </w:rPr>
        <w:t>ț</w:t>
      </w:r>
      <w:r w:rsidR="003D0D40" w:rsidRPr="00714871">
        <w:rPr>
          <w:lang w:eastAsia="ro-RO"/>
        </w:rPr>
        <w:t>iei finale (calitative) sunt descrise în anexa/anexele la contract.</w:t>
      </w:r>
    </w:p>
    <w:p w14:paraId="6AD6C204" w14:textId="092E25EB" w:rsidR="003D0D40" w:rsidRPr="00714871" w:rsidRDefault="003D0D40" w:rsidP="00480A5E">
      <w:pPr>
        <w:autoSpaceDE w:val="0"/>
        <w:autoSpaceDN w:val="0"/>
        <w:adjustRightInd w:val="0"/>
        <w:jc w:val="both"/>
        <w:rPr>
          <w:lang w:eastAsia="ro-RO"/>
        </w:rPr>
      </w:pPr>
      <w:r w:rsidRPr="00714871">
        <w:rPr>
          <w:lang w:eastAsia="ro-RO"/>
        </w:rPr>
        <w:t>(2) Executantul are obliga</w:t>
      </w:r>
      <w:r w:rsidR="00714871" w:rsidRPr="00714871">
        <w:rPr>
          <w:lang w:eastAsia="ro-RO"/>
        </w:rPr>
        <w:t>ț</w:t>
      </w:r>
      <w:r w:rsidRPr="00714871">
        <w:rPr>
          <w:lang w:eastAsia="ro-RO"/>
        </w:rPr>
        <w:t xml:space="preserve">ia de a asigura instrumentele, utilajele </w:t>
      </w:r>
      <w:r w:rsidR="00714871" w:rsidRPr="00714871">
        <w:rPr>
          <w:lang w:eastAsia="ro-RO"/>
        </w:rPr>
        <w:t>ș</w:t>
      </w:r>
      <w:r w:rsidRPr="00714871">
        <w:rPr>
          <w:lang w:eastAsia="ro-RO"/>
        </w:rPr>
        <w:t xml:space="preserve">i materialele necesare pentru verificarea, măsurarea </w:t>
      </w:r>
      <w:r w:rsidR="00714871" w:rsidRPr="00714871">
        <w:rPr>
          <w:lang w:eastAsia="ro-RO"/>
        </w:rPr>
        <w:t>ș</w:t>
      </w:r>
      <w:r w:rsidRPr="00714871">
        <w:rPr>
          <w:lang w:eastAsia="ro-RO"/>
        </w:rPr>
        <w:t xml:space="preserve">i testarea lucrărilor. Costul probelor </w:t>
      </w:r>
      <w:r w:rsidR="00714871" w:rsidRPr="00714871">
        <w:rPr>
          <w:lang w:eastAsia="ro-RO"/>
        </w:rPr>
        <w:t>ș</w:t>
      </w:r>
      <w:r w:rsidRPr="00714871">
        <w:rPr>
          <w:lang w:eastAsia="ro-RO"/>
        </w:rPr>
        <w:t>i încercărilor, inclusiv manopera aferentă acestora, revin executantului.</w:t>
      </w:r>
    </w:p>
    <w:p w14:paraId="4BDE05CB" w14:textId="03830334" w:rsidR="003D0D40" w:rsidRPr="00714871" w:rsidRDefault="003D0D40" w:rsidP="00480A5E">
      <w:pPr>
        <w:autoSpaceDE w:val="0"/>
        <w:autoSpaceDN w:val="0"/>
        <w:adjustRightInd w:val="0"/>
        <w:jc w:val="both"/>
        <w:rPr>
          <w:lang w:eastAsia="ro-RO"/>
        </w:rPr>
      </w:pPr>
      <w:r w:rsidRPr="00714871">
        <w:rPr>
          <w:lang w:eastAsia="ro-RO"/>
        </w:rPr>
        <w:t>(3) Executantul are obliga</w:t>
      </w:r>
      <w:r w:rsidR="00714871" w:rsidRPr="00714871">
        <w:rPr>
          <w:lang w:eastAsia="ro-RO"/>
        </w:rPr>
        <w:t>ț</w:t>
      </w:r>
      <w:r w:rsidRPr="00714871">
        <w:rPr>
          <w:lang w:eastAsia="ro-RO"/>
        </w:rPr>
        <w:t>ia de a consulta permanent  achizitorul în privin</w:t>
      </w:r>
      <w:r w:rsidR="00714871" w:rsidRPr="00714871">
        <w:rPr>
          <w:lang w:eastAsia="ro-RO"/>
        </w:rPr>
        <w:t>ț</w:t>
      </w:r>
      <w:r w:rsidRPr="00714871">
        <w:rPr>
          <w:lang w:eastAsia="ro-RO"/>
        </w:rPr>
        <w:t>a principalelor materiale puse în operă</w:t>
      </w:r>
      <w:r w:rsidR="00B20070" w:rsidRPr="00714871">
        <w:rPr>
          <w:lang w:eastAsia="ro-RO"/>
        </w:rPr>
        <w:t>.</w:t>
      </w:r>
    </w:p>
    <w:p w14:paraId="1F911DC8" w14:textId="35C21866" w:rsidR="003D0D40" w:rsidRPr="00714871" w:rsidRDefault="00127C86" w:rsidP="00480A5E">
      <w:pPr>
        <w:autoSpaceDE w:val="0"/>
        <w:autoSpaceDN w:val="0"/>
        <w:adjustRightInd w:val="0"/>
        <w:jc w:val="both"/>
        <w:rPr>
          <w:lang w:eastAsia="ro-RO"/>
        </w:rPr>
      </w:pPr>
      <w:r w:rsidRPr="0079505D">
        <w:rPr>
          <w:lang w:eastAsia="ro-RO"/>
        </w:rPr>
        <w:t>14</w:t>
      </w:r>
      <w:r w:rsidR="003D0D40" w:rsidRPr="0079505D">
        <w:rPr>
          <w:lang w:eastAsia="ro-RO"/>
        </w:rPr>
        <w:t>.6.</w:t>
      </w:r>
      <w:r w:rsidR="003D0D40" w:rsidRPr="00714871">
        <w:rPr>
          <w:lang w:eastAsia="ro-RO"/>
        </w:rPr>
        <w:t xml:space="preserve"> (1) Executantul are obliga</w:t>
      </w:r>
      <w:r w:rsidR="00714871" w:rsidRPr="00714871">
        <w:rPr>
          <w:lang w:eastAsia="ro-RO"/>
        </w:rPr>
        <w:t>ț</w:t>
      </w:r>
      <w:r w:rsidR="003D0D40" w:rsidRPr="00714871">
        <w:rPr>
          <w:lang w:eastAsia="ro-RO"/>
        </w:rPr>
        <w:t>ia de a nu acoperi lucrările care devin ascunse, fără aprobarea achizitorului.</w:t>
      </w:r>
    </w:p>
    <w:p w14:paraId="1D303DC0" w14:textId="78145A10" w:rsidR="003D0D40" w:rsidRPr="00714871" w:rsidRDefault="003D0D40" w:rsidP="00480A5E">
      <w:pPr>
        <w:autoSpaceDE w:val="0"/>
        <w:autoSpaceDN w:val="0"/>
        <w:adjustRightInd w:val="0"/>
        <w:jc w:val="both"/>
        <w:rPr>
          <w:lang w:eastAsia="ro-RO"/>
        </w:rPr>
      </w:pPr>
      <w:r w:rsidRPr="00714871">
        <w:rPr>
          <w:lang w:eastAsia="ro-RO"/>
        </w:rPr>
        <w:t>(2) Executantul are obliga</w:t>
      </w:r>
      <w:r w:rsidR="00714871" w:rsidRPr="00714871">
        <w:rPr>
          <w:lang w:eastAsia="ro-RO"/>
        </w:rPr>
        <w:t>ț</w:t>
      </w:r>
      <w:r w:rsidRPr="00714871">
        <w:rPr>
          <w:lang w:eastAsia="ro-RO"/>
        </w:rPr>
        <w:t>ia de a notifica achizitorului, ori de câte ori astfel de lucrări, inclusiv funda</w:t>
      </w:r>
      <w:r w:rsidR="00714871" w:rsidRPr="00714871">
        <w:rPr>
          <w:lang w:eastAsia="ro-RO"/>
        </w:rPr>
        <w:t>ț</w:t>
      </w:r>
      <w:r w:rsidRPr="00714871">
        <w:rPr>
          <w:lang w:eastAsia="ro-RO"/>
        </w:rPr>
        <w:t xml:space="preserve">iile, sunt finalizate pentru a fi examinate </w:t>
      </w:r>
      <w:r w:rsidR="00714871" w:rsidRPr="00714871">
        <w:rPr>
          <w:lang w:eastAsia="ro-RO"/>
        </w:rPr>
        <w:t>ș</w:t>
      </w:r>
      <w:r w:rsidRPr="00714871">
        <w:rPr>
          <w:lang w:eastAsia="ro-RO"/>
        </w:rPr>
        <w:t>i măsurate.</w:t>
      </w:r>
    </w:p>
    <w:p w14:paraId="2FE7EFFF" w14:textId="413E136E" w:rsidR="003D0D40" w:rsidRDefault="003D0D40" w:rsidP="00480A5E">
      <w:pPr>
        <w:autoSpaceDE w:val="0"/>
        <w:autoSpaceDN w:val="0"/>
        <w:adjustRightInd w:val="0"/>
        <w:jc w:val="both"/>
        <w:rPr>
          <w:lang w:eastAsia="ro-RO"/>
        </w:rPr>
      </w:pPr>
      <w:r w:rsidRPr="00714871">
        <w:rPr>
          <w:lang w:eastAsia="ro-RO"/>
        </w:rPr>
        <w:t>(3) Executantul are obliga</w:t>
      </w:r>
      <w:r w:rsidR="00714871" w:rsidRPr="00714871">
        <w:rPr>
          <w:lang w:eastAsia="ro-RO"/>
        </w:rPr>
        <w:t>ț</w:t>
      </w:r>
      <w:r w:rsidRPr="00714871">
        <w:rPr>
          <w:lang w:eastAsia="ro-RO"/>
        </w:rPr>
        <w:t>ia de a dezveli orice parte sau păr</w:t>
      </w:r>
      <w:r w:rsidR="00714871" w:rsidRPr="00714871">
        <w:rPr>
          <w:lang w:eastAsia="ro-RO"/>
        </w:rPr>
        <w:t>ț</w:t>
      </w:r>
      <w:r w:rsidRPr="00714871">
        <w:rPr>
          <w:lang w:eastAsia="ro-RO"/>
        </w:rPr>
        <w:t>i de lucrare, la dispozi</w:t>
      </w:r>
      <w:r w:rsidR="00714871" w:rsidRPr="00714871">
        <w:rPr>
          <w:lang w:eastAsia="ro-RO"/>
        </w:rPr>
        <w:t>ț</w:t>
      </w:r>
      <w:r w:rsidRPr="00714871">
        <w:rPr>
          <w:lang w:eastAsia="ro-RO"/>
        </w:rPr>
        <w:t xml:space="preserve">ia achizitorului </w:t>
      </w:r>
      <w:r w:rsidR="00714871" w:rsidRPr="00714871">
        <w:rPr>
          <w:lang w:eastAsia="ro-RO"/>
        </w:rPr>
        <w:t>ș</w:t>
      </w:r>
      <w:r w:rsidRPr="00714871">
        <w:rPr>
          <w:lang w:eastAsia="ro-RO"/>
        </w:rPr>
        <w:t>i, de a reface această parte sau păr</w:t>
      </w:r>
      <w:r w:rsidR="00714871" w:rsidRPr="00714871">
        <w:rPr>
          <w:lang w:eastAsia="ro-RO"/>
        </w:rPr>
        <w:t>ț</w:t>
      </w:r>
      <w:r w:rsidRPr="00714871">
        <w:rPr>
          <w:lang w:eastAsia="ro-RO"/>
        </w:rPr>
        <w:t>i de lucrare, dacă este cazul, pe cheltuiala sa</w:t>
      </w:r>
      <w:r w:rsidR="001A78F9" w:rsidRPr="00714871">
        <w:rPr>
          <w:lang w:eastAsia="ro-RO"/>
        </w:rPr>
        <w:t>.</w:t>
      </w:r>
    </w:p>
    <w:p w14:paraId="13998B5D" w14:textId="77777777" w:rsidR="005148B0" w:rsidRPr="00714871" w:rsidRDefault="005148B0" w:rsidP="00480A5E">
      <w:pPr>
        <w:autoSpaceDE w:val="0"/>
        <w:autoSpaceDN w:val="0"/>
        <w:adjustRightInd w:val="0"/>
        <w:jc w:val="both"/>
        <w:rPr>
          <w:lang w:eastAsia="ro-RO"/>
        </w:rPr>
      </w:pPr>
    </w:p>
    <w:p w14:paraId="6FEEDC94" w14:textId="73489E8E" w:rsidR="00A36209" w:rsidRPr="00B70144" w:rsidRDefault="00A36209" w:rsidP="00480A5E">
      <w:pPr>
        <w:autoSpaceDE w:val="0"/>
        <w:autoSpaceDN w:val="0"/>
        <w:adjustRightInd w:val="0"/>
        <w:jc w:val="both"/>
        <w:rPr>
          <w:b/>
          <w:bCs/>
          <w:lang w:eastAsia="ro-RO"/>
        </w:rPr>
      </w:pPr>
      <w:r w:rsidRPr="00B70144">
        <w:rPr>
          <w:b/>
          <w:bCs/>
          <w:lang w:eastAsia="ro-RO"/>
        </w:rPr>
        <w:t>1</w:t>
      </w:r>
      <w:r w:rsidR="00127C86" w:rsidRPr="00B70144">
        <w:rPr>
          <w:b/>
          <w:bCs/>
          <w:lang w:eastAsia="ro-RO"/>
        </w:rPr>
        <w:t>5</w:t>
      </w:r>
      <w:r w:rsidRPr="00B70144">
        <w:rPr>
          <w:b/>
          <w:bCs/>
          <w:lang w:eastAsia="ro-RO"/>
        </w:rPr>
        <w:t>. Întârzierea</w:t>
      </w:r>
      <w:r w:rsidR="00093217" w:rsidRPr="00B70144">
        <w:rPr>
          <w:b/>
          <w:bCs/>
          <w:lang w:eastAsia="ro-RO"/>
        </w:rPr>
        <w:t>, suspendarea</w:t>
      </w:r>
      <w:r w:rsidRPr="00B70144">
        <w:rPr>
          <w:b/>
          <w:bCs/>
          <w:lang w:eastAsia="ro-RO"/>
        </w:rPr>
        <w:t xml:space="preserve"> </w:t>
      </w:r>
      <w:r w:rsidR="00714871" w:rsidRPr="00B70144">
        <w:rPr>
          <w:b/>
          <w:bCs/>
          <w:lang w:eastAsia="ro-RO"/>
        </w:rPr>
        <w:t>ș</w:t>
      </w:r>
      <w:r w:rsidRPr="00B70144">
        <w:rPr>
          <w:b/>
          <w:bCs/>
          <w:lang w:eastAsia="ro-RO"/>
        </w:rPr>
        <w:t>i sistarea lucrărilor</w:t>
      </w:r>
    </w:p>
    <w:p w14:paraId="39911CE4" w14:textId="77777777" w:rsidR="00093217" w:rsidRPr="00714871" w:rsidRDefault="00093217" w:rsidP="00480A5E">
      <w:pPr>
        <w:jc w:val="both"/>
      </w:pPr>
      <w:r w:rsidRPr="00862F46">
        <w:t>1</w:t>
      </w:r>
      <w:r w:rsidR="00127C86" w:rsidRPr="00862F46">
        <w:t>5</w:t>
      </w:r>
      <w:r w:rsidRPr="00862F46">
        <w:t>.1.</w:t>
      </w:r>
      <w:r w:rsidR="00427D12" w:rsidRPr="00714871">
        <w:t xml:space="preserve"> În cazul în care:</w:t>
      </w:r>
    </w:p>
    <w:p w14:paraId="0F0E2BE0" w14:textId="0C99F52D" w:rsidR="00185B16" w:rsidRPr="00714871" w:rsidRDefault="00427D12" w:rsidP="00480A5E">
      <w:pPr>
        <w:pStyle w:val="Listparagraf"/>
        <w:widowControl/>
        <w:numPr>
          <w:ilvl w:val="0"/>
          <w:numId w:val="12"/>
        </w:numPr>
        <w:tabs>
          <w:tab w:val="left" w:pos="851"/>
        </w:tabs>
        <w:suppressAutoHyphens w:val="0"/>
        <w:contextualSpacing w:val="0"/>
        <w:jc w:val="both"/>
      </w:pPr>
      <w:r w:rsidRPr="00714871">
        <w:t xml:space="preserve">volumul </w:t>
      </w:r>
      <w:r w:rsidR="00714871" w:rsidRPr="00714871">
        <w:t>ș</w:t>
      </w:r>
      <w:r w:rsidR="00093217" w:rsidRPr="00714871">
        <w:t>i/sau natura lucrărilor neprevăzute</w:t>
      </w:r>
      <w:r w:rsidR="006F5592" w:rsidRPr="00714871">
        <w:t xml:space="preserve"> o impune</w:t>
      </w:r>
      <w:r w:rsidR="00093217" w:rsidRPr="00714871">
        <w:t>; sau</w:t>
      </w:r>
    </w:p>
    <w:p w14:paraId="2DB5EA12" w14:textId="3936D1FE" w:rsidR="00185B16" w:rsidRPr="00714871" w:rsidRDefault="00093217" w:rsidP="00480A5E">
      <w:pPr>
        <w:pStyle w:val="Listparagraf"/>
        <w:widowControl/>
        <w:numPr>
          <w:ilvl w:val="0"/>
          <w:numId w:val="12"/>
        </w:numPr>
        <w:tabs>
          <w:tab w:val="left" w:pos="851"/>
        </w:tabs>
        <w:suppressAutoHyphens w:val="0"/>
        <w:contextualSpacing w:val="0"/>
        <w:jc w:val="both"/>
      </w:pPr>
      <w:r w:rsidRPr="00714871">
        <w:t>condi</w:t>
      </w:r>
      <w:r w:rsidR="00714871" w:rsidRPr="00714871">
        <w:t>ț</w:t>
      </w:r>
      <w:r w:rsidRPr="00714871">
        <w:t>iile climaterice</w:t>
      </w:r>
      <w:r w:rsidR="006F5592" w:rsidRPr="00714871">
        <w:t xml:space="preserve"> sunt</w:t>
      </w:r>
      <w:r w:rsidRPr="00714871">
        <w:t xml:space="preserve"> excep</w:t>
      </w:r>
      <w:r w:rsidR="00714871" w:rsidRPr="00714871">
        <w:t>ț</w:t>
      </w:r>
      <w:r w:rsidRPr="00714871">
        <w:t>ional de nefavorabile; sau</w:t>
      </w:r>
    </w:p>
    <w:p w14:paraId="36E18922" w14:textId="2CB9865A" w:rsidR="00093217" w:rsidRPr="00714871" w:rsidRDefault="006F5592" w:rsidP="00480A5E">
      <w:pPr>
        <w:pStyle w:val="Listparagraf"/>
        <w:widowControl/>
        <w:numPr>
          <w:ilvl w:val="0"/>
          <w:numId w:val="12"/>
        </w:numPr>
        <w:tabs>
          <w:tab w:val="left" w:pos="851"/>
        </w:tabs>
        <w:suppressAutoHyphens w:val="0"/>
        <w:ind w:left="851" w:hanging="283"/>
        <w:contextualSpacing w:val="0"/>
        <w:jc w:val="both"/>
      </w:pPr>
      <w:r w:rsidRPr="00714871">
        <w:t xml:space="preserve">intervine </w:t>
      </w:r>
      <w:r w:rsidR="00093217" w:rsidRPr="00714871">
        <w:t>oricare alt motiv de întârziere care nu se datorează exec</w:t>
      </w:r>
      <w:r w:rsidR="00185B16" w:rsidRPr="00714871">
        <w:t xml:space="preserve">utantului </w:t>
      </w:r>
      <w:r w:rsidR="00714871" w:rsidRPr="00714871">
        <w:t>ș</w:t>
      </w:r>
      <w:r w:rsidR="00185B16" w:rsidRPr="00714871">
        <w:t xml:space="preserve">i nu a survenit prin </w:t>
      </w:r>
      <w:r w:rsidR="00093217" w:rsidRPr="00714871">
        <w:t>încălcarea co</w:t>
      </w:r>
      <w:r w:rsidR="00427D12" w:rsidRPr="00714871">
        <w:t>ntractului de către acesta;</w:t>
      </w:r>
    </w:p>
    <w:p w14:paraId="0556B9F8" w14:textId="55A7EF19" w:rsidR="00093217" w:rsidRPr="00714871" w:rsidRDefault="00093217" w:rsidP="00480A5E">
      <w:pPr>
        <w:jc w:val="both"/>
      </w:pPr>
      <w:r w:rsidRPr="00714871">
        <w:t>îndreptă</w:t>
      </w:r>
      <w:r w:rsidR="00714871" w:rsidRPr="00714871">
        <w:t>ț</w:t>
      </w:r>
      <w:r w:rsidRPr="00714871">
        <w:t>esc executantul de a solicita prelungirea termenului de execu</w:t>
      </w:r>
      <w:r w:rsidR="00714871" w:rsidRPr="00714871">
        <w:t>ț</w:t>
      </w:r>
      <w:r w:rsidRPr="00714871">
        <w:t>ie a lucrărilor sau a oricărei păr</w:t>
      </w:r>
      <w:r w:rsidR="00714871" w:rsidRPr="00714871">
        <w:t>ț</w:t>
      </w:r>
      <w:r w:rsidRPr="00714871">
        <w:t>i a acestora, atunci, prin consultare, păr</w:t>
      </w:r>
      <w:r w:rsidR="00714871" w:rsidRPr="00714871">
        <w:t>ț</w:t>
      </w:r>
      <w:r w:rsidRPr="00714871">
        <w:t>ile vor stabili:</w:t>
      </w:r>
    </w:p>
    <w:p w14:paraId="6B28FFAF" w14:textId="76D54EB8" w:rsidR="00093217" w:rsidRPr="00714871" w:rsidRDefault="00093217" w:rsidP="00480A5E">
      <w:pPr>
        <w:pStyle w:val="Listparagraf"/>
        <w:widowControl/>
        <w:numPr>
          <w:ilvl w:val="1"/>
          <w:numId w:val="13"/>
        </w:numPr>
        <w:tabs>
          <w:tab w:val="left" w:pos="709"/>
        </w:tabs>
        <w:suppressAutoHyphens w:val="0"/>
        <w:ind w:left="709" w:hanging="425"/>
        <w:contextualSpacing w:val="0"/>
        <w:jc w:val="both"/>
      </w:pPr>
      <w:r w:rsidRPr="00714871">
        <w:t>orice prelungire a duratei de execu</w:t>
      </w:r>
      <w:r w:rsidR="00714871" w:rsidRPr="00714871">
        <w:t>ț</w:t>
      </w:r>
      <w:r w:rsidRPr="00714871">
        <w:t>ie la care executantul are dreptul;</w:t>
      </w:r>
    </w:p>
    <w:p w14:paraId="1EE5DD4E" w14:textId="76C87909" w:rsidR="00093217" w:rsidRPr="00714871" w:rsidRDefault="00093217" w:rsidP="00480A5E">
      <w:pPr>
        <w:pStyle w:val="Listparagraf"/>
        <w:widowControl/>
        <w:numPr>
          <w:ilvl w:val="1"/>
          <w:numId w:val="13"/>
        </w:numPr>
        <w:tabs>
          <w:tab w:val="left" w:pos="709"/>
        </w:tabs>
        <w:suppressAutoHyphens w:val="0"/>
        <w:ind w:left="709" w:hanging="425"/>
        <w:contextualSpacing w:val="0"/>
        <w:jc w:val="both"/>
      </w:pPr>
      <w:r w:rsidRPr="00714871">
        <w:t>totalul cheltuielilor suplimentare, care se va adăuga la pre</w:t>
      </w:r>
      <w:r w:rsidR="00714871" w:rsidRPr="00714871">
        <w:t>ț</w:t>
      </w:r>
      <w:r w:rsidRPr="00714871">
        <w:t>ul contractului.</w:t>
      </w:r>
    </w:p>
    <w:p w14:paraId="7367AF35" w14:textId="6F97C2C1" w:rsidR="00093217" w:rsidRPr="00714871" w:rsidRDefault="00093217" w:rsidP="00480A5E">
      <w:pPr>
        <w:pStyle w:val="DefaultText2"/>
        <w:tabs>
          <w:tab w:val="left" w:pos="1584"/>
        </w:tabs>
        <w:jc w:val="both"/>
        <w:rPr>
          <w:szCs w:val="24"/>
          <w:lang w:val="ro-RO"/>
        </w:rPr>
      </w:pPr>
      <w:r w:rsidRPr="00862F46">
        <w:rPr>
          <w:szCs w:val="24"/>
          <w:lang w:val="ro-RO"/>
        </w:rPr>
        <w:t>1</w:t>
      </w:r>
      <w:r w:rsidR="00127C86" w:rsidRPr="00862F46">
        <w:rPr>
          <w:szCs w:val="24"/>
          <w:lang w:val="ro-RO"/>
        </w:rPr>
        <w:t>5</w:t>
      </w:r>
      <w:r w:rsidRPr="00862F46">
        <w:rPr>
          <w:szCs w:val="24"/>
          <w:lang w:val="ro-RO"/>
        </w:rPr>
        <w:t>.2.</w:t>
      </w:r>
      <w:r w:rsidRPr="00714871">
        <w:rPr>
          <w:szCs w:val="24"/>
          <w:lang w:val="ro-RO"/>
        </w:rPr>
        <w:t xml:space="preserve"> (1) Suspendarea </w:t>
      </w:r>
      <w:r w:rsidR="00185B16" w:rsidRPr="00714871">
        <w:rPr>
          <w:szCs w:val="24"/>
          <w:lang w:val="ro-RO"/>
        </w:rPr>
        <w:t>execu</w:t>
      </w:r>
      <w:r w:rsidR="00714871" w:rsidRPr="00714871">
        <w:rPr>
          <w:szCs w:val="24"/>
          <w:lang w:val="ro-RO"/>
        </w:rPr>
        <w:t>ț</w:t>
      </w:r>
      <w:r w:rsidR="00185B16" w:rsidRPr="00714871">
        <w:rPr>
          <w:szCs w:val="24"/>
          <w:lang w:val="ro-RO"/>
        </w:rPr>
        <w:t>iei</w:t>
      </w:r>
      <w:r w:rsidRPr="00714871">
        <w:rPr>
          <w:szCs w:val="24"/>
          <w:lang w:val="ro-RO"/>
        </w:rPr>
        <w:t xml:space="preserve"> lucrărilor din motivul prevăzut la pct.</w:t>
      </w:r>
      <w:r w:rsidR="00240BFF" w:rsidRPr="00714871">
        <w:rPr>
          <w:szCs w:val="24"/>
          <w:lang w:val="ro-RO"/>
        </w:rPr>
        <w:t xml:space="preserve"> </w:t>
      </w:r>
      <w:r w:rsidRPr="00714871">
        <w:rPr>
          <w:szCs w:val="24"/>
          <w:lang w:val="ro-RO"/>
        </w:rPr>
        <w:t>b) al art.1</w:t>
      </w:r>
      <w:r w:rsidR="00127C86" w:rsidRPr="00714871">
        <w:rPr>
          <w:szCs w:val="24"/>
          <w:lang w:val="ro-RO"/>
        </w:rPr>
        <w:t>5</w:t>
      </w:r>
      <w:r w:rsidRPr="00714871">
        <w:rPr>
          <w:szCs w:val="24"/>
          <w:lang w:val="ro-RO"/>
        </w:rPr>
        <w:t xml:space="preserve">.1 se realizează la </w:t>
      </w:r>
      <w:r w:rsidR="00185B16" w:rsidRPr="00714871">
        <w:rPr>
          <w:szCs w:val="24"/>
          <w:lang w:val="ro-RO"/>
        </w:rPr>
        <w:t>dispozi</w:t>
      </w:r>
      <w:r w:rsidR="00714871" w:rsidRPr="00714871">
        <w:rPr>
          <w:szCs w:val="24"/>
          <w:lang w:val="ro-RO"/>
        </w:rPr>
        <w:t>ț</w:t>
      </w:r>
      <w:r w:rsidR="00185B16" w:rsidRPr="00714871">
        <w:rPr>
          <w:szCs w:val="24"/>
          <w:lang w:val="ro-RO"/>
        </w:rPr>
        <w:t>ia</w:t>
      </w:r>
      <w:r w:rsidRPr="00714871">
        <w:rPr>
          <w:szCs w:val="24"/>
          <w:lang w:val="ro-RO"/>
        </w:rPr>
        <w:t xml:space="preserve"> scrisă a achizitorului.</w:t>
      </w:r>
    </w:p>
    <w:p w14:paraId="6BB97518" w14:textId="77777777" w:rsidR="00093217" w:rsidRPr="00714871" w:rsidRDefault="00093217" w:rsidP="00480A5E">
      <w:pPr>
        <w:pStyle w:val="DefaultText2"/>
        <w:tabs>
          <w:tab w:val="left" w:pos="1584"/>
        </w:tabs>
        <w:jc w:val="both"/>
        <w:rPr>
          <w:szCs w:val="24"/>
          <w:lang w:val="ro-RO"/>
        </w:rPr>
      </w:pPr>
      <w:r w:rsidRPr="00714871">
        <w:rPr>
          <w:szCs w:val="24"/>
          <w:lang w:val="ro-RO"/>
        </w:rPr>
        <w:t>(2) Durata termenului contractual va fi reconsiderată având în vedere perioada de suspendare.</w:t>
      </w:r>
    </w:p>
    <w:p w14:paraId="44CE08D6" w14:textId="6BEF2EDD" w:rsidR="00EF5004" w:rsidRPr="00714871" w:rsidRDefault="00EF5004" w:rsidP="00480A5E">
      <w:pPr>
        <w:jc w:val="both"/>
      </w:pPr>
      <w:r w:rsidRPr="00862F46">
        <w:t>15.3.</w:t>
      </w:r>
      <w:r w:rsidRPr="00714871">
        <w:t xml:space="preserve"> Achizitorul poate oricând dispune executantului, prin notificare prealabilă, suspendarea executării unei păr</w:t>
      </w:r>
      <w:r w:rsidR="00714871" w:rsidRPr="00714871">
        <w:t>ț</w:t>
      </w:r>
      <w:r w:rsidRPr="00714871">
        <w:t>i sau a tuturor lucrărilor, potrivit prevederilor contractuale.</w:t>
      </w:r>
      <w:r w:rsidR="00555C70" w:rsidRPr="00714871">
        <w:t xml:space="preserve"> Pe perioada suspendării executantul are obliga</w:t>
      </w:r>
      <w:r w:rsidR="00714871" w:rsidRPr="00714871">
        <w:t>ț</w:t>
      </w:r>
      <w:r w:rsidR="00555C70" w:rsidRPr="00714871">
        <w:t xml:space="preserve">ie  de a proteja, păstra </w:t>
      </w:r>
      <w:r w:rsidR="00714871" w:rsidRPr="00714871">
        <w:t>ș</w:t>
      </w:r>
      <w:r w:rsidR="00555C70" w:rsidRPr="00714871">
        <w:t>i asigura paza acelei păr</w:t>
      </w:r>
      <w:r w:rsidR="00714871" w:rsidRPr="00714871">
        <w:t>ț</w:t>
      </w:r>
      <w:r w:rsidR="00555C70" w:rsidRPr="00714871">
        <w:t>i sau a tuturor lucrărilor împotriva deteriorării, pierderii sau degradării.</w:t>
      </w:r>
    </w:p>
    <w:p w14:paraId="2F35E1F8" w14:textId="744FE831" w:rsidR="00EF5004" w:rsidRPr="00714871" w:rsidRDefault="00EF5004" w:rsidP="00480A5E">
      <w:pPr>
        <w:pStyle w:val="DefaultText2"/>
        <w:tabs>
          <w:tab w:val="left" w:pos="1584"/>
        </w:tabs>
        <w:jc w:val="both"/>
        <w:rPr>
          <w:szCs w:val="24"/>
          <w:lang w:val="ro-RO"/>
        </w:rPr>
      </w:pPr>
      <w:r w:rsidRPr="00862F46">
        <w:rPr>
          <w:szCs w:val="24"/>
          <w:lang w:val="ro-RO"/>
        </w:rPr>
        <w:t>15.4.</w:t>
      </w:r>
      <w:r w:rsidRPr="00714871">
        <w:rPr>
          <w:szCs w:val="24"/>
          <w:lang w:val="ro-RO"/>
        </w:rPr>
        <w:t xml:space="preserve"> Suspendarea prin ordin administrativ al dirigintelui de </w:t>
      </w:r>
      <w:r w:rsidR="00714871" w:rsidRPr="00714871">
        <w:rPr>
          <w:szCs w:val="24"/>
          <w:lang w:val="ro-RO"/>
        </w:rPr>
        <w:t>ș</w:t>
      </w:r>
      <w:r w:rsidRPr="00714871">
        <w:rPr>
          <w:szCs w:val="24"/>
          <w:lang w:val="ro-RO"/>
        </w:rPr>
        <w:t>antier</w:t>
      </w:r>
    </w:p>
    <w:p w14:paraId="412AB3F8" w14:textId="57E79DFB" w:rsidR="00EF5004" w:rsidRDefault="00EF5004" w:rsidP="00480A5E">
      <w:pPr>
        <w:pStyle w:val="DefaultText2"/>
        <w:tabs>
          <w:tab w:val="left" w:pos="1584"/>
        </w:tabs>
        <w:jc w:val="both"/>
        <w:rPr>
          <w:szCs w:val="24"/>
          <w:lang w:val="ro-RO"/>
        </w:rPr>
      </w:pPr>
      <w:r w:rsidRPr="00714871">
        <w:rPr>
          <w:szCs w:val="24"/>
          <w:lang w:val="ro-RO"/>
        </w:rPr>
        <w:t>Executantul, la primirea unui ordin administrativ de suspendare, va suspenda execu</w:t>
      </w:r>
      <w:r w:rsidR="00714871" w:rsidRPr="00714871">
        <w:rPr>
          <w:szCs w:val="24"/>
          <w:lang w:val="ro-RO"/>
        </w:rPr>
        <w:t>ț</w:t>
      </w:r>
      <w:r w:rsidRPr="00714871">
        <w:rPr>
          <w:szCs w:val="24"/>
          <w:lang w:val="ro-RO"/>
        </w:rPr>
        <w:t>ia lucrărilor sau a unei păr</w:t>
      </w:r>
      <w:r w:rsidR="00714871" w:rsidRPr="00714871">
        <w:rPr>
          <w:szCs w:val="24"/>
          <w:lang w:val="ro-RO"/>
        </w:rPr>
        <w:t>ț</w:t>
      </w:r>
      <w:r w:rsidRPr="00714871">
        <w:rPr>
          <w:szCs w:val="24"/>
          <w:lang w:val="ro-RO"/>
        </w:rPr>
        <w:t xml:space="preserve">i din acestea, pe perioada sau perioadele </w:t>
      </w:r>
      <w:r w:rsidR="00714871" w:rsidRPr="00714871">
        <w:rPr>
          <w:szCs w:val="24"/>
          <w:lang w:val="ro-RO"/>
        </w:rPr>
        <w:t>ș</w:t>
      </w:r>
      <w:r w:rsidRPr="00714871">
        <w:rPr>
          <w:szCs w:val="24"/>
          <w:lang w:val="ro-RO"/>
        </w:rPr>
        <w:t>i în modul specificate în notificare. Ordinul administrativ va men</w:t>
      </w:r>
      <w:r w:rsidR="00714871" w:rsidRPr="00714871">
        <w:rPr>
          <w:szCs w:val="24"/>
          <w:lang w:val="ro-RO"/>
        </w:rPr>
        <w:t>ț</w:t>
      </w:r>
      <w:r w:rsidRPr="00714871">
        <w:rPr>
          <w:szCs w:val="24"/>
          <w:lang w:val="ro-RO"/>
        </w:rPr>
        <w:t xml:space="preserve">iona cauza suspendării, precum </w:t>
      </w:r>
      <w:r w:rsidR="00714871" w:rsidRPr="00714871">
        <w:rPr>
          <w:szCs w:val="24"/>
          <w:lang w:val="ro-RO"/>
        </w:rPr>
        <w:t>ș</w:t>
      </w:r>
      <w:r w:rsidRPr="00714871">
        <w:rPr>
          <w:szCs w:val="24"/>
          <w:lang w:val="ro-RO"/>
        </w:rPr>
        <w:t>i partea responsabilă în conformitate cu prevederile contractului. Suspendarea va intra în vigoare la data la care executantul prime</w:t>
      </w:r>
      <w:r w:rsidR="00714871" w:rsidRPr="00714871">
        <w:rPr>
          <w:szCs w:val="24"/>
          <w:lang w:val="ro-RO"/>
        </w:rPr>
        <w:t>ș</w:t>
      </w:r>
      <w:r w:rsidRPr="00714871">
        <w:rPr>
          <w:szCs w:val="24"/>
          <w:lang w:val="ro-RO"/>
        </w:rPr>
        <w:t>te ordinul sau la o dată ulterioară dacă ordinul prevede astfel. Dacă data reluării execu</w:t>
      </w:r>
      <w:r w:rsidR="00714871" w:rsidRPr="00714871">
        <w:rPr>
          <w:szCs w:val="24"/>
          <w:lang w:val="ro-RO"/>
        </w:rPr>
        <w:t>ț</w:t>
      </w:r>
      <w:r w:rsidRPr="00714871">
        <w:rPr>
          <w:szCs w:val="24"/>
          <w:lang w:val="ro-RO"/>
        </w:rPr>
        <w:t xml:space="preserve">iei nu este prevăzută în ordinul administrativ de suspendare, dirigintele de </w:t>
      </w:r>
      <w:r w:rsidR="00714871" w:rsidRPr="00714871">
        <w:rPr>
          <w:szCs w:val="24"/>
          <w:lang w:val="ro-RO"/>
        </w:rPr>
        <w:t>ș</w:t>
      </w:r>
      <w:r w:rsidRPr="00714871">
        <w:rPr>
          <w:szCs w:val="24"/>
          <w:lang w:val="ro-RO"/>
        </w:rPr>
        <w:t>antier va emite un nou ordin administrativ de reluare a execu</w:t>
      </w:r>
      <w:r w:rsidR="00714871" w:rsidRPr="00714871">
        <w:rPr>
          <w:szCs w:val="24"/>
          <w:lang w:val="ro-RO"/>
        </w:rPr>
        <w:t>ț</w:t>
      </w:r>
      <w:r w:rsidRPr="00714871">
        <w:rPr>
          <w:szCs w:val="24"/>
          <w:lang w:val="ro-RO"/>
        </w:rPr>
        <w:t xml:space="preserve">iei imediat după ce, în opinia dirigintelui de </w:t>
      </w:r>
      <w:r w:rsidR="00714871" w:rsidRPr="00714871">
        <w:rPr>
          <w:szCs w:val="24"/>
          <w:lang w:val="ro-RO"/>
        </w:rPr>
        <w:t>ș</w:t>
      </w:r>
      <w:r w:rsidRPr="00714871">
        <w:rPr>
          <w:szCs w:val="24"/>
          <w:lang w:val="ro-RO"/>
        </w:rPr>
        <w:t>antier, cauza suspendării a dispărut sau a fost remediată în mod rezonabil. Executantul va relua execu</w:t>
      </w:r>
      <w:r w:rsidR="00714871" w:rsidRPr="00714871">
        <w:rPr>
          <w:szCs w:val="24"/>
          <w:lang w:val="ro-RO"/>
        </w:rPr>
        <w:t>ț</w:t>
      </w:r>
      <w:r w:rsidRPr="00714871">
        <w:rPr>
          <w:szCs w:val="24"/>
          <w:lang w:val="ro-RO"/>
        </w:rPr>
        <w:t>ia lucrărilor la data reluării execu</w:t>
      </w:r>
      <w:r w:rsidR="00714871" w:rsidRPr="00714871">
        <w:rPr>
          <w:szCs w:val="24"/>
          <w:lang w:val="ro-RO"/>
        </w:rPr>
        <w:t>ț</w:t>
      </w:r>
      <w:r w:rsidRPr="00714871">
        <w:rPr>
          <w:szCs w:val="24"/>
          <w:lang w:val="ro-RO"/>
        </w:rPr>
        <w:t>iei (dacă este men</w:t>
      </w:r>
      <w:r w:rsidR="00714871" w:rsidRPr="00714871">
        <w:rPr>
          <w:szCs w:val="24"/>
          <w:lang w:val="ro-RO"/>
        </w:rPr>
        <w:t>ț</w:t>
      </w:r>
      <w:r w:rsidRPr="00714871">
        <w:rPr>
          <w:szCs w:val="24"/>
          <w:lang w:val="ro-RO"/>
        </w:rPr>
        <w:t xml:space="preserve">ionată în ordinul administrativ de suspendare) sau în cel mai scurt timp rezonabil </w:t>
      </w:r>
      <w:r w:rsidR="00714871" w:rsidRPr="00714871">
        <w:rPr>
          <w:szCs w:val="24"/>
          <w:lang w:val="ro-RO"/>
        </w:rPr>
        <w:t>ș</w:t>
      </w:r>
      <w:r w:rsidRPr="00714871">
        <w:rPr>
          <w:szCs w:val="24"/>
          <w:lang w:val="ro-RO"/>
        </w:rPr>
        <w:t>i, cu excep</w:t>
      </w:r>
      <w:r w:rsidR="00714871" w:rsidRPr="00714871">
        <w:rPr>
          <w:szCs w:val="24"/>
          <w:lang w:val="ro-RO"/>
        </w:rPr>
        <w:t>ț</w:t>
      </w:r>
      <w:r w:rsidRPr="00714871">
        <w:rPr>
          <w:szCs w:val="24"/>
          <w:lang w:val="ro-RO"/>
        </w:rPr>
        <w:t>ia cazului în care păr</w:t>
      </w:r>
      <w:r w:rsidR="00714871" w:rsidRPr="00714871">
        <w:rPr>
          <w:szCs w:val="24"/>
          <w:lang w:val="ro-RO"/>
        </w:rPr>
        <w:t>ț</w:t>
      </w:r>
      <w:r w:rsidRPr="00714871">
        <w:rPr>
          <w:szCs w:val="24"/>
          <w:lang w:val="ro-RO"/>
        </w:rPr>
        <w:t xml:space="preserve">ile stabilesc altfel, în cel mult </w:t>
      </w:r>
      <w:r w:rsidRPr="00714871">
        <w:rPr>
          <w:b/>
          <w:bCs/>
          <w:szCs w:val="24"/>
          <w:lang w:val="ro-RO"/>
        </w:rPr>
        <w:t>5 zile</w:t>
      </w:r>
      <w:r w:rsidRPr="00714871">
        <w:rPr>
          <w:szCs w:val="24"/>
          <w:lang w:val="ro-RO"/>
        </w:rPr>
        <w:t xml:space="preserve"> de la primirea unui ordin </w:t>
      </w:r>
      <w:r w:rsidRPr="00714871">
        <w:rPr>
          <w:szCs w:val="24"/>
          <w:lang w:val="ro-RO"/>
        </w:rPr>
        <w:lastRenderedPageBreak/>
        <w:t>administrativ de reluare a execu</w:t>
      </w:r>
      <w:r w:rsidR="00714871" w:rsidRPr="00714871">
        <w:rPr>
          <w:szCs w:val="24"/>
          <w:lang w:val="ro-RO"/>
        </w:rPr>
        <w:t>ț</w:t>
      </w:r>
      <w:r w:rsidRPr="00714871">
        <w:rPr>
          <w:szCs w:val="24"/>
          <w:lang w:val="ro-RO"/>
        </w:rPr>
        <w:t>iei. La revenirea din suspendare păr</w:t>
      </w:r>
      <w:r w:rsidR="00714871" w:rsidRPr="00714871">
        <w:rPr>
          <w:szCs w:val="24"/>
          <w:lang w:val="ro-RO"/>
        </w:rPr>
        <w:t>ț</w:t>
      </w:r>
      <w:r w:rsidRPr="00714871">
        <w:rPr>
          <w:szCs w:val="24"/>
          <w:lang w:val="ro-RO"/>
        </w:rPr>
        <w:t>ile se vor asigura că autoriza</w:t>
      </w:r>
      <w:r w:rsidR="00714871" w:rsidRPr="00714871">
        <w:rPr>
          <w:szCs w:val="24"/>
          <w:lang w:val="ro-RO"/>
        </w:rPr>
        <w:t>ț</w:t>
      </w:r>
      <w:r w:rsidRPr="00714871">
        <w:rPr>
          <w:szCs w:val="24"/>
          <w:lang w:val="ro-RO"/>
        </w:rPr>
        <w:t>ia/ autoriza</w:t>
      </w:r>
      <w:r w:rsidR="00714871" w:rsidRPr="00714871">
        <w:rPr>
          <w:szCs w:val="24"/>
          <w:lang w:val="ro-RO"/>
        </w:rPr>
        <w:t>ț</w:t>
      </w:r>
      <w:r w:rsidRPr="00714871">
        <w:rPr>
          <w:szCs w:val="24"/>
          <w:lang w:val="ro-RO"/>
        </w:rPr>
        <w:t>iile de construire este/sunt în continuare valabilă/valabile.</w:t>
      </w:r>
    </w:p>
    <w:p w14:paraId="5DD8225A" w14:textId="77777777" w:rsidR="005148B0" w:rsidRPr="00714871" w:rsidRDefault="005148B0" w:rsidP="00480A5E">
      <w:pPr>
        <w:pStyle w:val="DefaultText2"/>
        <w:tabs>
          <w:tab w:val="left" w:pos="1584"/>
        </w:tabs>
        <w:jc w:val="both"/>
        <w:rPr>
          <w:szCs w:val="24"/>
          <w:lang w:val="ro-RO"/>
        </w:rPr>
      </w:pPr>
    </w:p>
    <w:p w14:paraId="1E4718DF" w14:textId="77777777" w:rsidR="00A85427" w:rsidRPr="00714871" w:rsidRDefault="00A85427" w:rsidP="00480A5E">
      <w:pPr>
        <w:jc w:val="both"/>
        <w:rPr>
          <w:b/>
        </w:rPr>
      </w:pPr>
      <w:r w:rsidRPr="00B70144">
        <w:rPr>
          <w:b/>
        </w:rPr>
        <w:t>15.5.</w:t>
      </w:r>
      <w:r w:rsidRPr="00714871">
        <w:rPr>
          <w:b/>
        </w:rPr>
        <w:t xml:space="preserve"> Suspendarea prin notificarea executantului</w:t>
      </w:r>
    </w:p>
    <w:p w14:paraId="2891EC71" w14:textId="42BE1244" w:rsidR="00A85427" w:rsidRPr="00714871" w:rsidRDefault="00A85427" w:rsidP="00480A5E">
      <w:pPr>
        <w:jc w:val="both"/>
      </w:pPr>
      <w:r w:rsidRPr="00714871">
        <w:t>Dacă achizitorul nu îndepline</w:t>
      </w:r>
      <w:r w:rsidR="00714871" w:rsidRPr="00714871">
        <w:t>ș</w:t>
      </w:r>
      <w:r w:rsidRPr="00714871">
        <w:t>te obliga</w:t>
      </w:r>
      <w:r w:rsidR="00714871" w:rsidRPr="00714871">
        <w:t>ț</w:t>
      </w:r>
      <w:r w:rsidRPr="00714871">
        <w:t>iile prevăzute în contract sau dacă efectuarea unei plă</w:t>
      </w:r>
      <w:r w:rsidR="00714871" w:rsidRPr="00714871">
        <w:t>ț</w:t>
      </w:r>
      <w:r w:rsidRPr="00714871">
        <w:t>i datorate de către achizitor în conformitate cu prevederile contractului este întârziată cu cel pu</w:t>
      </w:r>
      <w:r w:rsidR="00714871" w:rsidRPr="00714871">
        <w:t>ț</w:t>
      </w:r>
      <w:r w:rsidRPr="00714871">
        <w:t xml:space="preserve">in </w:t>
      </w:r>
      <w:r w:rsidRPr="00714871">
        <w:rPr>
          <w:b/>
        </w:rPr>
        <w:t>45 de zile</w:t>
      </w:r>
      <w:r w:rsidRPr="00714871">
        <w:t xml:space="preserve"> fa</w:t>
      </w:r>
      <w:r w:rsidR="00714871" w:rsidRPr="00714871">
        <w:t>ț</w:t>
      </w:r>
      <w:r w:rsidRPr="00714871">
        <w:t>ă de termenul-limită potrivit prevederilor clauzei 9.</w:t>
      </w:r>
      <w:r w:rsidR="002E4636" w:rsidRPr="00714871">
        <w:t>5</w:t>
      </w:r>
      <w:r w:rsidRPr="00714871">
        <w:t xml:space="preserve">., executantul va notifica achizitorul </w:t>
      </w:r>
      <w:r w:rsidR="00714871" w:rsidRPr="00714871">
        <w:t>ș</w:t>
      </w:r>
      <w:r w:rsidRPr="00714871">
        <w:t>i va fi îndreptă</w:t>
      </w:r>
      <w:r w:rsidR="00714871" w:rsidRPr="00714871">
        <w:t>ț</w:t>
      </w:r>
      <w:r w:rsidRPr="00714871">
        <w:t>it, după un termen de 30 de zile de la transmiterea notificării, să suspende execu</w:t>
      </w:r>
      <w:r w:rsidR="00714871" w:rsidRPr="00714871">
        <w:t>ț</w:t>
      </w:r>
      <w:r w:rsidRPr="00714871">
        <w:t>ia lucrărilor sau să reducă ritmul de execu</w:t>
      </w:r>
      <w:r w:rsidR="00714871" w:rsidRPr="00714871">
        <w:t>ț</w:t>
      </w:r>
      <w:r w:rsidRPr="00714871">
        <w:t>ie, în conformitate cu cele prevăzute în notificare, până la data la care executantul va primi plata în conformitate cu cele precizate în în</w:t>
      </w:r>
      <w:r w:rsidR="00714871" w:rsidRPr="00714871">
        <w:t>ș</w:t>
      </w:r>
      <w:r w:rsidRPr="00714871">
        <w:t>tiin</w:t>
      </w:r>
      <w:r w:rsidR="00714871" w:rsidRPr="00714871">
        <w:t>ț</w:t>
      </w:r>
      <w:r w:rsidRPr="00714871">
        <w:t>are.</w:t>
      </w:r>
    </w:p>
    <w:p w14:paraId="01288532" w14:textId="45E1E373" w:rsidR="00A85427" w:rsidRPr="00714871" w:rsidRDefault="00A85427" w:rsidP="00480A5E">
      <w:pPr>
        <w:pStyle w:val="DefaultText2"/>
        <w:tabs>
          <w:tab w:val="left" w:pos="1584"/>
        </w:tabs>
        <w:jc w:val="both"/>
        <w:rPr>
          <w:szCs w:val="24"/>
          <w:lang w:val="ro-RO"/>
        </w:rPr>
      </w:pPr>
      <w:r w:rsidRPr="00714871">
        <w:rPr>
          <w:szCs w:val="24"/>
          <w:lang w:val="ro-RO"/>
        </w:rPr>
        <w:t>Ac</w:t>
      </w:r>
      <w:r w:rsidR="00714871" w:rsidRPr="00714871">
        <w:rPr>
          <w:szCs w:val="24"/>
          <w:lang w:val="ro-RO"/>
        </w:rPr>
        <w:t>ț</w:t>
      </w:r>
      <w:r w:rsidRPr="00714871">
        <w:rPr>
          <w:szCs w:val="24"/>
          <w:lang w:val="ro-RO"/>
        </w:rPr>
        <w:t xml:space="preserve">iunea executantului nu va afecta dreptul său </w:t>
      </w:r>
      <w:r w:rsidRPr="00714871">
        <w:rPr>
          <w:szCs w:val="24"/>
          <w:lang w:val="ro-RO" w:eastAsia="ro-RO"/>
        </w:rPr>
        <w:t xml:space="preserve">prevăzut în clauza 12.2 </w:t>
      </w:r>
      <w:r w:rsidR="00714871" w:rsidRPr="00714871">
        <w:rPr>
          <w:szCs w:val="24"/>
          <w:lang w:val="ro-RO"/>
        </w:rPr>
        <w:t>ș</w:t>
      </w:r>
      <w:r w:rsidRPr="00714871">
        <w:rPr>
          <w:szCs w:val="24"/>
          <w:lang w:val="ro-RO"/>
        </w:rPr>
        <w:t>i la rezilierea contractului. În cazul în care executantul prime</w:t>
      </w:r>
      <w:r w:rsidR="00714871" w:rsidRPr="00714871">
        <w:rPr>
          <w:szCs w:val="24"/>
          <w:lang w:val="ro-RO"/>
        </w:rPr>
        <w:t>ș</w:t>
      </w:r>
      <w:r w:rsidRPr="00714871">
        <w:rPr>
          <w:szCs w:val="24"/>
          <w:lang w:val="ro-RO"/>
        </w:rPr>
        <w:t>te plata înainte de a transmite notificarea de reziliere, executantul va relua activitatea obi</w:t>
      </w:r>
      <w:r w:rsidR="00714871" w:rsidRPr="00714871">
        <w:rPr>
          <w:szCs w:val="24"/>
          <w:lang w:val="ro-RO"/>
        </w:rPr>
        <w:t>ș</w:t>
      </w:r>
      <w:r w:rsidRPr="00714871">
        <w:rPr>
          <w:szCs w:val="24"/>
          <w:lang w:val="ro-RO"/>
        </w:rPr>
        <w:t xml:space="preserve">nuită în cel mai scurt timp rezonabil </w:t>
      </w:r>
      <w:r w:rsidR="00714871" w:rsidRPr="00714871">
        <w:rPr>
          <w:szCs w:val="24"/>
          <w:lang w:val="ro-RO"/>
        </w:rPr>
        <w:t>ș</w:t>
      </w:r>
      <w:r w:rsidRPr="00714871">
        <w:rPr>
          <w:szCs w:val="24"/>
          <w:lang w:val="ro-RO"/>
        </w:rPr>
        <w:t>i, cu excep</w:t>
      </w:r>
      <w:r w:rsidR="00714871" w:rsidRPr="00714871">
        <w:rPr>
          <w:szCs w:val="24"/>
          <w:lang w:val="ro-RO"/>
        </w:rPr>
        <w:t>ț</w:t>
      </w:r>
      <w:r w:rsidRPr="00714871">
        <w:rPr>
          <w:szCs w:val="24"/>
          <w:lang w:val="ro-RO"/>
        </w:rPr>
        <w:t>ia cazului în care păr</w:t>
      </w:r>
      <w:r w:rsidR="00714871" w:rsidRPr="00714871">
        <w:rPr>
          <w:szCs w:val="24"/>
          <w:lang w:val="ro-RO"/>
        </w:rPr>
        <w:t>ț</w:t>
      </w:r>
      <w:r w:rsidRPr="00714871">
        <w:rPr>
          <w:szCs w:val="24"/>
          <w:lang w:val="ro-RO"/>
        </w:rPr>
        <w:t xml:space="preserve">ile stabilesc altfel, în cel mult </w:t>
      </w:r>
      <w:r w:rsidRPr="00714871">
        <w:rPr>
          <w:b/>
          <w:szCs w:val="24"/>
          <w:lang w:val="ro-RO"/>
        </w:rPr>
        <w:t>5 zile</w:t>
      </w:r>
      <w:r w:rsidRPr="00714871">
        <w:rPr>
          <w:szCs w:val="24"/>
          <w:lang w:val="ro-RO"/>
        </w:rPr>
        <w:t xml:space="preserve"> de la primirea </w:t>
      </w:r>
      <w:r w:rsidRPr="00714871">
        <w:rPr>
          <w:bCs/>
          <w:szCs w:val="24"/>
          <w:lang w:val="ro-RO"/>
        </w:rPr>
        <w:t>plă</w:t>
      </w:r>
      <w:r w:rsidR="00714871" w:rsidRPr="00714871">
        <w:rPr>
          <w:bCs/>
          <w:szCs w:val="24"/>
          <w:lang w:val="ro-RO"/>
        </w:rPr>
        <w:t>ț</w:t>
      </w:r>
      <w:r w:rsidRPr="00714871">
        <w:rPr>
          <w:bCs/>
          <w:szCs w:val="24"/>
          <w:lang w:val="ro-RO"/>
        </w:rPr>
        <w:t>ii</w:t>
      </w:r>
      <w:r w:rsidRPr="00714871">
        <w:rPr>
          <w:szCs w:val="24"/>
          <w:lang w:val="ro-RO"/>
        </w:rPr>
        <w:t>.</w:t>
      </w:r>
    </w:p>
    <w:p w14:paraId="0A8A6FFC" w14:textId="2EE594B0" w:rsidR="00EF5004" w:rsidRPr="00714871" w:rsidRDefault="00EF5004" w:rsidP="00480A5E">
      <w:pPr>
        <w:jc w:val="both"/>
      </w:pPr>
      <w:r w:rsidRPr="00862F46">
        <w:rPr>
          <w:bCs/>
        </w:rPr>
        <w:t>15.</w:t>
      </w:r>
      <w:r w:rsidR="00A85427" w:rsidRPr="00862F46">
        <w:rPr>
          <w:bCs/>
        </w:rPr>
        <w:t>6</w:t>
      </w:r>
      <w:r w:rsidRPr="00862F46">
        <w:rPr>
          <w:bCs/>
        </w:rPr>
        <w:t>.</w:t>
      </w:r>
      <w:r w:rsidRPr="00714871">
        <w:t xml:space="preserve"> În perioada suspendării, executantul va lua măsurile de protec</w:t>
      </w:r>
      <w:r w:rsidR="00714871" w:rsidRPr="00714871">
        <w:t>ț</w:t>
      </w:r>
      <w:r w:rsidRPr="00714871">
        <w:t>ie necesare sau orice măsură stabilită într-o instruc</w:t>
      </w:r>
      <w:r w:rsidR="00714871" w:rsidRPr="00714871">
        <w:t>ț</w:t>
      </w:r>
      <w:r w:rsidRPr="00714871">
        <w:t xml:space="preserve">iune a dirigintelui de </w:t>
      </w:r>
      <w:r w:rsidR="00714871" w:rsidRPr="00714871">
        <w:t>ș</w:t>
      </w:r>
      <w:r w:rsidRPr="00714871">
        <w:t xml:space="preserve">antier pentru a proteja lucrările, echipamentele, bunurile </w:t>
      </w:r>
      <w:r w:rsidR="00714871" w:rsidRPr="00714871">
        <w:t>ș</w:t>
      </w:r>
      <w:r w:rsidRPr="00714871">
        <w:t xml:space="preserve">i </w:t>
      </w:r>
      <w:r w:rsidR="00714871" w:rsidRPr="00714871">
        <w:t>ș</w:t>
      </w:r>
      <w:r w:rsidRPr="00714871">
        <w:t>antierul împotriva deteriorării, pierderii sau daunei.</w:t>
      </w:r>
    </w:p>
    <w:p w14:paraId="7BF6DF73" w14:textId="7A7DCC4C" w:rsidR="00291DD9" w:rsidRPr="00714871" w:rsidRDefault="00901C49" w:rsidP="00480A5E">
      <w:pPr>
        <w:jc w:val="both"/>
      </w:pPr>
      <w:r w:rsidRPr="00862F46">
        <w:t>15</w:t>
      </w:r>
      <w:r w:rsidR="00291DD9" w:rsidRPr="00862F46">
        <w:t>.</w:t>
      </w:r>
      <w:r w:rsidR="00A85427" w:rsidRPr="00862F46">
        <w:t>7</w:t>
      </w:r>
      <w:r w:rsidR="00291DD9" w:rsidRPr="00862F46">
        <w:t>.</w:t>
      </w:r>
      <w:r w:rsidR="00291DD9" w:rsidRPr="00714871">
        <w:t xml:space="preserve"> În cazul în care executantul va înregistra întârzieri </w:t>
      </w:r>
      <w:r w:rsidR="00714871" w:rsidRPr="00714871">
        <w:t>ș</w:t>
      </w:r>
      <w:r w:rsidR="00291DD9" w:rsidRPr="00714871">
        <w:t xml:space="preserve">i/sau costuri suplimentare ca urmare a suspendării lucrărilor </w:t>
      </w:r>
      <w:r w:rsidR="00714871" w:rsidRPr="00714871">
        <w:t>ș</w:t>
      </w:r>
      <w:r w:rsidR="00291DD9" w:rsidRPr="00714871">
        <w:t>i/sau ca rezultat al reluării acestora, executantul va transmite achizitorului o în</w:t>
      </w:r>
      <w:r w:rsidR="00714871" w:rsidRPr="00714871">
        <w:t>ș</w:t>
      </w:r>
      <w:r w:rsidR="00291DD9" w:rsidRPr="00714871">
        <w:t>tiin</w:t>
      </w:r>
      <w:r w:rsidR="00714871" w:rsidRPr="00714871">
        <w:t>ț</w:t>
      </w:r>
      <w:r w:rsidR="00291DD9" w:rsidRPr="00714871">
        <w:t>are având dreptul, după caz:</w:t>
      </w:r>
    </w:p>
    <w:p w14:paraId="48E7405E" w14:textId="52321F46" w:rsidR="00291DD9" w:rsidRPr="00714871" w:rsidRDefault="00291DD9" w:rsidP="00480A5E">
      <w:pPr>
        <w:widowControl/>
        <w:numPr>
          <w:ilvl w:val="0"/>
          <w:numId w:val="14"/>
        </w:numPr>
        <w:suppressAutoHyphens w:val="0"/>
        <w:jc w:val="both"/>
      </w:pPr>
      <w:r w:rsidRPr="00714871">
        <w:t>la o prelungire a duratei de execu</w:t>
      </w:r>
      <w:r w:rsidR="00714871" w:rsidRPr="00714871">
        <w:t>ț</w:t>
      </w:r>
      <w:r w:rsidRPr="00714871">
        <w:t xml:space="preserve">ie dacă terminarea lucrărilor este sau va fi întârziată, </w:t>
      </w:r>
      <w:r w:rsidR="00714871" w:rsidRPr="00714871">
        <w:t>ș</w:t>
      </w:r>
      <w:r w:rsidRPr="00714871">
        <w:t>i</w:t>
      </w:r>
    </w:p>
    <w:p w14:paraId="6A9D2280" w14:textId="42DD864B" w:rsidR="00291DD9" w:rsidRPr="00714871" w:rsidRDefault="00291DD9" w:rsidP="00480A5E">
      <w:pPr>
        <w:widowControl/>
        <w:numPr>
          <w:ilvl w:val="0"/>
          <w:numId w:val="14"/>
        </w:numPr>
        <w:suppressAutoHyphens w:val="0"/>
        <w:jc w:val="both"/>
      </w:pPr>
      <w:r w:rsidRPr="00714871">
        <w:t>la plata costurilor suplimentare, care vor fi incluse în pre</w:t>
      </w:r>
      <w:r w:rsidR="00714871" w:rsidRPr="00714871">
        <w:t>ț</w:t>
      </w:r>
      <w:r w:rsidRPr="00714871">
        <w:t>ul contractului, dacă sunt generate astfel de cheltuieli.</w:t>
      </w:r>
    </w:p>
    <w:p w14:paraId="294165DD" w14:textId="1682262E" w:rsidR="00291DD9" w:rsidRPr="00714871" w:rsidRDefault="00901C49" w:rsidP="00480A5E">
      <w:pPr>
        <w:jc w:val="both"/>
      </w:pPr>
      <w:r w:rsidRPr="00862F46">
        <w:t>15</w:t>
      </w:r>
      <w:r w:rsidR="00291DD9" w:rsidRPr="00862F46">
        <w:t>.</w:t>
      </w:r>
      <w:r w:rsidR="00A85427" w:rsidRPr="00862F46">
        <w:t>8</w:t>
      </w:r>
      <w:r w:rsidR="00291DD9" w:rsidRPr="00862F46">
        <w:t>.</w:t>
      </w:r>
      <w:r w:rsidR="00291DD9" w:rsidRPr="00714871">
        <w:t xml:space="preserve"> Executantul nu va fi îndreptă</w:t>
      </w:r>
      <w:r w:rsidR="00714871" w:rsidRPr="00714871">
        <w:t>ț</w:t>
      </w:r>
      <w:r w:rsidR="00291DD9" w:rsidRPr="00714871">
        <w:t>it la o prelungire a duratei de execu</w:t>
      </w:r>
      <w:r w:rsidR="00714871" w:rsidRPr="00714871">
        <w:t>ț</w:t>
      </w:r>
      <w:r w:rsidR="00291DD9" w:rsidRPr="00714871">
        <w:t xml:space="preserve">ie </w:t>
      </w:r>
      <w:r w:rsidR="00714871" w:rsidRPr="00714871">
        <w:t>ș</w:t>
      </w:r>
      <w:r w:rsidR="00291DD9" w:rsidRPr="00714871">
        <w:t>i/sau la plata costurilor suplimentare dacă aceasta a survenit ca urmare a remedierii consecin</w:t>
      </w:r>
      <w:r w:rsidR="00714871" w:rsidRPr="00714871">
        <w:t>ț</w:t>
      </w:r>
      <w:r w:rsidR="00291DD9" w:rsidRPr="00714871">
        <w:t>elor unor lucrări sau materiale necorespunzătoare sau a consecin</w:t>
      </w:r>
      <w:r w:rsidR="00714871" w:rsidRPr="00714871">
        <w:t>ț</w:t>
      </w:r>
      <w:r w:rsidR="00291DD9" w:rsidRPr="00714871">
        <w:t>elor omisiunii executantului de a proteja, depozita sau asigură paza.</w:t>
      </w:r>
    </w:p>
    <w:p w14:paraId="4CED8F33" w14:textId="343F5A9F" w:rsidR="00291DD9" w:rsidRPr="00714871" w:rsidRDefault="00901C49" w:rsidP="00480A5E">
      <w:pPr>
        <w:autoSpaceDE w:val="0"/>
        <w:autoSpaceDN w:val="0"/>
        <w:adjustRightInd w:val="0"/>
        <w:jc w:val="both"/>
      </w:pPr>
      <w:r w:rsidRPr="00862F46">
        <w:t>15</w:t>
      </w:r>
      <w:r w:rsidR="00291DD9" w:rsidRPr="00862F46">
        <w:t>.7.</w:t>
      </w:r>
      <w:r w:rsidR="00291DD9" w:rsidRPr="00714871">
        <w:t xml:space="preserve"> (1) După confirmarea </w:t>
      </w:r>
      <w:r w:rsidR="00714871" w:rsidRPr="00714871">
        <w:t>ș</w:t>
      </w:r>
      <w:r w:rsidR="00291DD9" w:rsidRPr="00714871">
        <w:t>i/sau dispunerea reluării activită</w:t>
      </w:r>
      <w:r w:rsidR="00714871" w:rsidRPr="00714871">
        <w:t>ț</w:t>
      </w:r>
      <w:r w:rsidR="00291DD9" w:rsidRPr="00714871">
        <w:t xml:space="preserve">ii, executantul </w:t>
      </w:r>
      <w:r w:rsidR="00714871" w:rsidRPr="00714871">
        <w:t>ș</w:t>
      </w:r>
      <w:r w:rsidR="00291DD9" w:rsidRPr="00714871">
        <w:t xml:space="preserve">i achizitorul vor examina împreună lucrările, echipamentele </w:t>
      </w:r>
      <w:r w:rsidR="00714871" w:rsidRPr="00714871">
        <w:t>ș</w:t>
      </w:r>
      <w:r w:rsidR="00291DD9" w:rsidRPr="00714871">
        <w:t>i materialele afectate de suspendare.</w:t>
      </w:r>
    </w:p>
    <w:p w14:paraId="509B6F0B" w14:textId="59BBB977" w:rsidR="00291DD9" w:rsidRPr="00714871" w:rsidRDefault="00291DD9" w:rsidP="00480A5E">
      <w:pPr>
        <w:autoSpaceDE w:val="0"/>
        <w:autoSpaceDN w:val="0"/>
        <w:adjustRightInd w:val="0"/>
        <w:jc w:val="both"/>
      </w:pPr>
      <w:r w:rsidRPr="00714871">
        <w:t>(2) Executantul va remedia, pe cheltuiala sa, toate deteriorările sau defec</w:t>
      </w:r>
      <w:r w:rsidR="00714871" w:rsidRPr="00714871">
        <w:t>ț</w:t>
      </w:r>
      <w:r w:rsidRPr="00714871">
        <w:t>iunile lucrărilor, echipamentelor sau materialelor sau orice pierdere a acestora, produse în timpul suspendării.</w:t>
      </w:r>
    </w:p>
    <w:p w14:paraId="75FFD8D4" w14:textId="1EA5F308" w:rsidR="00291DD9" w:rsidRPr="00714871" w:rsidRDefault="00901C49" w:rsidP="00480A5E">
      <w:pPr>
        <w:jc w:val="both"/>
        <w:rPr>
          <w:b/>
        </w:rPr>
      </w:pPr>
      <w:r w:rsidRPr="00862F46">
        <w:t>15</w:t>
      </w:r>
      <w:r w:rsidR="00291DD9" w:rsidRPr="00862F46">
        <w:t>.8.</w:t>
      </w:r>
      <w:r w:rsidR="00291DD9" w:rsidRPr="00714871">
        <w:t xml:space="preserve"> În cazul în care executarea contractului este viciată de erori substan</w:t>
      </w:r>
      <w:r w:rsidR="00714871" w:rsidRPr="00714871">
        <w:t>ț</w:t>
      </w:r>
      <w:r w:rsidR="00291DD9" w:rsidRPr="00714871">
        <w:t>iale, nereguli sau de fraudă, păr</w:t>
      </w:r>
      <w:r w:rsidR="00714871" w:rsidRPr="00714871">
        <w:t>ț</w:t>
      </w:r>
      <w:r w:rsidR="00291DD9" w:rsidRPr="00714871">
        <w:t>ile pot suspenda executarea acestuia.</w:t>
      </w:r>
    </w:p>
    <w:p w14:paraId="732E2311" w14:textId="0B758FB7" w:rsidR="00291DD9" w:rsidRPr="00714871" w:rsidRDefault="00901C49" w:rsidP="00480A5E">
      <w:pPr>
        <w:jc w:val="both"/>
        <w:rPr>
          <w:b/>
        </w:rPr>
      </w:pPr>
      <w:r w:rsidRPr="00862F46">
        <w:t>15</w:t>
      </w:r>
      <w:r w:rsidR="00291DD9" w:rsidRPr="00862F46">
        <w:t>.9.</w:t>
      </w:r>
      <w:r w:rsidR="00291DD9" w:rsidRPr="00714871">
        <w:t xml:space="preserve"> (1) În cazul în care erorile substan</w:t>
      </w:r>
      <w:r w:rsidR="00714871" w:rsidRPr="00714871">
        <w:t>ț</w:t>
      </w:r>
      <w:r w:rsidR="00291DD9" w:rsidRPr="00714871">
        <w:t>iale, neregulile sau frauda, sunt imputabile executantului, achizitorul poate suplimentar suspendării, să refuze efectuarea plă</w:t>
      </w:r>
      <w:r w:rsidR="00714871" w:rsidRPr="00714871">
        <w:t>ț</w:t>
      </w:r>
      <w:r w:rsidR="00291DD9" w:rsidRPr="00714871">
        <w:t>ilor sau poate proceda la recuperarea sumelor deja plătite, propor</w:t>
      </w:r>
      <w:r w:rsidR="00714871" w:rsidRPr="00714871">
        <w:t>ț</w:t>
      </w:r>
      <w:r w:rsidR="00291DD9" w:rsidRPr="00714871">
        <w:t>ional cu gravitatea erorilor, neregulilor sau fraudei.</w:t>
      </w:r>
    </w:p>
    <w:p w14:paraId="4C042C4D" w14:textId="4894F39C" w:rsidR="00291DD9" w:rsidRPr="00714871" w:rsidRDefault="00291DD9" w:rsidP="00480A5E">
      <w:pPr>
        <w:jc w:val="both"/>
        <w:rPr>
          <w:b/>
        </w:rPr>
      </w:pPr>
      <w:r w:rsidRPr="00714871">
        <w:t>(2) Reluarea execu</w:t>
      </w:r>
      <w:r w:rsidR="00714871" w:rsidRPr="00714871">
        <w:t>ț</w:t>
      </w:r>
      <w:r w:rsidRPr="00714871">
        <w:t>iei lucrărilor după suspendarea în condi</w:t>
      </w:r>
      <w:r w:rsidR="00714871" w:rsidRPr="00714871">
        <w:t>ț</w:t>
      </w:r>
      <w:r w:rsidRPr="00714871">
        <w:t>iile alin.(1) se realizează numai după dispozi</w:t>
      </w:r>
      <w:r w:rsidR="00714871" w:rsidRPr="00714871">
        <w:t>ț</w:t>
      </w:r>
      <w:r w:rsidRPr="00714871">
        <w:t>ia scrisă a  achizitorului.</w:t>
      </w:r>
    </w:p>
    <w:p w14:paraId="572459D1" w14:textId="6637F84D" w:rsidR="00291DD9" w:rsidRPr="00714871" w:rsidRDefault="00901C49" w:rsidP="00480A5E">
      <w:pPr>
        <w:jc w:val="both"/>
        <w:rPr>
          <w:b/>
        </w:rPr>
      </w:pPr>
      <w:r w:rsidRPr="00862F46">
        <w:t>15</w:t>
      </w:r>
      <w:r w:rsidR="00291DD9" w:rsidRPr="00862F46">
        <w:t>.10.</w:t>
      </w:r>
      <w:r w:rsidR="00291DD9" w:rsidRPr="00714871">
        <w:t xml:space="preserve"> (1) În cazul în care erorile substan</w:t>
      </w:r>
      <w:r w:rsidR="00714871" w:rsidRPr="00714871">
        <w:t>ț</w:t>
      </w:r>
      <w:r w:rsidR="00291DD9" w:rsidRPr="00714871">
        <w:t>iale, neregulile sau frauda, sunt imputabile achizitorului, executantul poate suplimentar suspendării, să solicite daune-interese propor</w:t>
      </w:r>
      <w:r w:rsidR="00714871" w:rsidRPr="00714871">
        <w:t>ț</w:t>
      </w:r>
      <w:r w:rsidR="00291DD9" w:rsidRPr="00714871">
        <w:t>ional cu gravitatea erorilor, neregulilor sau fraudei.</w:t>
      </w:r>
    </w:p>
    <w:p w14:paraId="1C862F2E" w14:textId="057C3B28" w:rsidR="00BE04E5" w:rsidRDefault="00291DD9" w:rsidP="00480A5E">
      <w:pPr>
        <w:jc w:val="both"/>
      </w:pPr>
      <w:r w:rsidRPr="00714871">
        <w:t>(2) Reluarea execu</w:t>
      </w:r>
      <w:r w:rsidR="00714871" w:rsidRPr="00714871">
        <w:t>ț</w:t>
      </w:r>
      <w:r w:rsidRPr="00714871">
        <w:t>iei lucrărilor după suspendarea în condi</w:t>
      </w:r>
      <w:r w:rsidR="00714871" w:rsidRPr="00714871">
        <w:t>ț</w:t>
      </w:r>
      <w:r w:rsidRPr="00714871">
        <w:t xml:space="preserve">iile alin.(1) se face în termen de </w:t>
      </w:r>
      <w:r w:rsidRPr="00714871">
        <w:rPr>
          <w:b/>
        </w:rPr>
        <w:t>2 zile</w:t>
      </w:r>
      <w:r w:rsidRPr="00714871">
        <w:t xml:space="preserve"> de la data primirii în</w:t>
      </w:r>
      <w:r w:rsidR="00714871" w:rsidRPr="00714871">
        <w:t>ș</w:t>
      </w:r>
      <w:r w:rsidRPr="00714871">
        <w:t>tiin</w:t>
      </w:r>
      <w:r w:rsidR="00714871" w:rsidRPr="00714871">
        <w:t>ț</w:t>
      </w:r>
      <w:r w:rsidRPr="00714871">
        <w:t>ării transmise achizitorului de către executant.</w:t>
      </w:r>
    </w:p>
    <w:p w14:paraId="7E0EDDBA" w14:textId="77777777" w:rsidR="005148B0" w:rsidRPr="00B70144" w:rsidRDefault="005148B0" w:rsidP="00480A5E">
      <w:pPr>
        <w:jc w:val="both"/>
      </w:pPr>
    </w:p>
    <w:p w14:paraId="25548A71" w14:textId="77777777" w:rsidR="004C32FB" w:rsidRPr="00B70144" w:rsidRDefault="004C32FB" w:rsidP="00480A5E">
      <w:pPr>
        <w:pStyle w:val="DefaultText2"/>
        <w:jc w:val="both"/>
        <w:rPr>
          <w:b/>
          <w:bCs/>
          <w:iCs/>
          <w:szCs w:val="24"/>
          <w:lang w:val="ro-RO"/>
        </w:rPr>
      </w:pPr>
      <w:r w:rsidRPr="00B70144">
        <w:rPr>
          <w:b/>
          <w:iCs/>
          <w:szCs w:val="24"/>
          <w:lang w:val="ro-RO"/>
        </w:rPr>
        <w:t>1</w:t>
      </w:r>
      <w:r w:rsidR="00901C49" w:rsidRPr="00B70144">
        <w:rPr>
          <w:b/>
          <w:iCs/>
          <w:szCs w:val="24"/>
          <w:lang w:val="ro-RO"/>
        </w:rPr>
        <w:t>6</w:t>
      </w:r>
      <w:r w:rsidRPr="00B70144">
        <w:rPr>
          <w:b/>
          <w:iCs/>
          <w:szCs w:val="24"/>
          <w:lang w:val="ro-RO"/>
        </w:rPr>
        <w:t>. Finalizarea lucrărilor</w:t>
      </w:r>
    </w:p>
    <w:p w14:paraId="374FE9FE" w14:textId="0E8729BA" w:rsidR="00500141" w:rsidRPr="00714871" w:rsidRDefault="00500141" w:rsidP="00480A5E">
      <w:pPr>
        <w:jc w:val="both"/>
      </w:pPr>
      <w:r w:rsidRPr="00862F46">
        <w:t>1</w:t>
      </w:r>
      <w:r w:rsidR="00901C49" w:rsidRPr="00862F46">
        <w:t>6</w:t>
      </w:r>
      <w:r w:rsidRPr="00862F46">
        <w:t>.1.</w:t>
      </w:r>
      <w:r w:rsidRPr="00714871">
        <w:t xml:space="preserve"> </w:t>
      </w:r>
      <w:r w:rsidR="00052652" w:rsidRPr="00714871">
        <w:t xml:space="preserve">(1) </w:t>
      </w:r>
      <w:r w:rsidRPr="00714871">
        <w:t>Ansamblul lucrărilor sau, dacă este cazul, oricare parte a lor, prevăzut a fi finalizat într-un termen stabilit prin graficul de execu</w:t>
      </w:r>
      <w:r w:rsidR="00714871" w:rsidRPr="00714871">
        <w:t>ț</w:t>
      </w:r>
      <w:r w:rsidRPr="00714871">
        <w:t>ie, trebuie finalizat în termenul convenit, termen care se calculează de la data ordinului de începere a lucrărilor.</w:t>
      </w:r>
    </w:p>
    <w:p w14:paraId="0FD0800E" w14:textId="76D20E8E" w:rsidR="00052652" w:rsidRPr="000B4D27" w:rsidRDefault="00052652" w:rsidP="00480A5E">
      <w:pPr>
        <w:jc w:val="both"/>
      </w:pPr>
      <w:r w:rsidRPr="00714871">
        <w:t>(2</w:t>
      </w:r>
      <w:r w:rsidRPr="000B4D27">
        <w:t>) Lucrările nu vor fi considerate ca terminate în scopul recep</w:t>
      </w:r>
      <w:r w:rsidR="00714871" w:rsidRPr="000B4D27">
        <w:t>ț</w:t>
      </w:r>
      <w:r w:rsidRPr="000B4D27">
        <w:t xml:space="preserve">iei la terminarea lucrărilor înainte ca executantul să transmită dirigintelui de </w:t>
      </w:r>
      <w:r w:rsidR="00714871" w:rsidRPr="000B4D27">
        <w:t>ș</w:t>
      </w:r>
      <w:r w:rsidRPr="000B4D27">
        <w:t xml:space="preserve">antier/achizitorului toate documentele necesare întocmirii capitolelor A </w:t>
      </w:r>
      <w:r w:rsidR="00714871" w:rsidRPr="000B4D27">
        <w:t>ș</w:t>
      </w:r>
      <w:r w:rsidRPr="000B4D27">
        <w:t>i B ale căr</w:t>
      </w:r>
      <w:r w:rsidR="00714871" w:rsidRPr="000B4D27">
        <w:t>ț</w:t>
      </w:r>
      <w:r w:rsidRPr="000B4D27">
        <w:t>ii tehnice a construc</w:t>
      </w:r>
      <w:r w:rsidR="00714871" w:rsidRPr="000B4D27">
        <w:t>ț</w:t>
      </w:r>
      <w:r w:rsidRPr="000B4D27">
        <w:t xml:space="preserve">iei, în sensul legii, </w:t>
      </w:r>
      <w:r w:rsidR="00714871" w:rsidRPr="000B4D27">
        <w:t>ș</w:t>
      </w:r>
      <w:r w:rsidRPr="000B4D27">
        <w:t>i, după caz, documentele necesare completării capitolului D al căr</w:t>
      </w:r>
      <w:r w:rsidR="00714871" w:rsidRPr="000B4D27">
        <w:t>ț</w:t>
      </w:r>
      <w:r w:rsidRPr="000B4D27">
        <w:t>ii tehnice a construc</w:t>
      </w:r>
      <w:r w:rsidR="00714871" w:rsidRPr="000B4D27">
        <w:t>ț</w:t>
      </w:r>
      <w:r w:rsidRPr="000B4D27">
        <w:t>iei.</w:t>
      </w:r>
    </w:p>
    <w:p w14:paraId="4CCD5733" w14:textId="27170E24" w:rsidR="00D2014C" w:rsidRPr="00714871" w:rsidRDefault="00901C49" w:rsidP="00480A5E">
      <w:pPr>
        <w:jc w:val="both"/>
      </w:pPr>
      <w:r w:rsidRPr="00862F46">
        <w:t>16</w:t>
      </w:r>
      <w:r w:rsidR="00500141" w:rsidRPr="00862F46">
        <w:t>.2.</w:t>
      </w:r>
      <w:r w:rsidR="00500141" w:rsidRPr="00714871">
        <w:t xml:space="preserve"> </w:t>
      </w:r>
      <w:r w:rsidR="00D2014C" w:rsidRPr="00714871">
        <w:t xml:space="preserve">(1) </w:t>
      </w:r>
      <w:r w:rsidR="00500141" w:rsidRPr="00714871">
        <w:rPr>
          <w:b/>
          <w:bCs/>
        </w:rPr>
        <w:t>La finalizarea lucrări</w:t>
      </w:r>
      <w:r w:rsidR="00D2014C" w:rsidRPr="00714871">
        <w:rPr>
          <w:b/>
          <w:bCs/>
        </w:rPr>
        <w:t>lor</w:t>
      </w:r>
      <w:r w:rsidR="00D2014C" w:rsidRPr="00714871">
        <w:t>, executantul are obliga</w:t>
      </w:r>
      <w:r w:rsidR="00714871" w:rsidRPr="00714871">
        <w:t>ț</w:t>
      </w:r>
      <w:r w:rsidR="00D2014C" w:rsidRPr="00714871">
        <w:t>ia:</w:t>
      </w:r>
    </w:p>
    <w:p w14:paraId="7C972F9E" w14:textId="7E12A996" w:rsidR="00D2014C" w:rsidRPr="00714871" w:rsidRDefault="00500141" w:rsidP="00480A5E">
      <w:pPr>
        <w:jc w:val="both"/>
      </w:pPr>
      <w:r w:rsidRPr="00714871">
        <w:t xml:space="preserve">a) de a notifica, în scris, achizitorului că sunt îndeplinite </w:t>
      </w:r>
      <w:r w:rsidR="00185B16" w:rsidRPr="00714871">
        <w:t>condi</w:t>
      </w:r>
      <w:r w:rsidR="00714871" w:rsidRPr="00714871">
        <w:t>ț</w:t>
      </w:r>
      <w:r w:rsidR="00185B16" w:rsidRPr="00714871">
        <w:t>iile</w:t>
      </w:r>
      <w:r w:rsidRPr="00714871">
        <w:t xml:space="preserve"> de </w:t>
      </w:r>
      <w:r w:rsidR="00185B16" w:rsidRPr="00714871">
        <w:t>recep</w:t>
      </w:r>
      <w:r w:rsidR="00714871" w:rsidRPr="00714871">
        <w:t>ț</w:t>
      </w:r>
      <w:r w:rsidR="00185B16" w:rsidRPr="00714871">
        <w:t>ie</w:t>
      </w:r>
      <w:r w:rsidRPr="00714871">
        <w:t xml:space="preserve">, solicitând acestuia convocarea comisiei de </w:t>
      </w:r>
      <w:r w:rsidR="00185B16" w:rsidRPr="00714871">
        <w:t>recep</w:t>
      </w:r>
      <w:r w:rsidR="00714871" w:rsidRPr="00714871">
        <w:t>ț</w:t>
      </w:r>
      <w:r w:rsidR="00185B16" w:rsidRPr="00714871">
        <w:t>ie</w:t>
      </w:r>
      <w:r w:rsidRPr="00714871">
        <w:t>;</w:t>
      </w:r>
    </w:p>
    <w:p w14:paraId="4F0AB669" w14:textId="7E56711D" w:rsidR="00500141" w:rsidRPr="00714871" w:rsidRDefault="00500141" w:rsidP="00480A5E">
      <w:pPr>
        <w:jc w:val="both"/>
      </w:pPr>
      <w:r w:rsidRPr="00714871">
        <w:t xml:space="preserve">b) de a </w:t>
      </w:r>
      <w:r w:rsidRPr="00714871">
        <w:rPr>
          <w:iCs/>
        </w:rPr>
        <w:t>elabora un set complet de înregistrări ale execu</w:t>
      </w:r>
      <w:r w:rsidR="00714871" w:rsidRPr="00714871">
        <w:rPr>
          <w:iCs/>
        </w:rPr>
        <w:t>ț</w:t>
      </w:r>
      <w:r w:rsidRPr="00714871">
        <w:rPr>
          <w:iCs/>
        </w:rPr>
        <w:t>iei lucrărilor "conforme cu execu</w:t>
      </w:r>
      <w:r w:rsidR="00714871" w:rsidRPr="00714871">
        <w:rPr>
          <w:iCs/>
        </w:rPr>
        <w:t>ț</w:t>
      </w:r>
      <w:r w:rsidRPr="00714871">
        <w:rPr>
          <w:iCs/>
        </w:rPr>
        <w:t xml:space="preserve">ia", precizând amplasamentele, dimensiunile </w:t>
      </w:r>
      <w:r w:rsidR="00714871" w:rsidRPr="00714871">
        <w:rPr>
          <w:iCs/>
        </w:rPr>
        <w:t>ș</w:t>
      </w:r>
      <w:r w:rsidRPr="00714871">
        <w:rPr>
          <w:iCs/>
        </w:rPr>
        <w:t xml:space="preserve">i detaliile lucrărilor real executate. Aceste înregistrări vor </w:t>
      </w:r>
      <w:r w:rsidRPr="00714871">
        <w:rPr>
          <w:iCs/>
        </w:rPr>
        <w:lastRenderedPageBreak/>
        <w:t xml:space="preserve">fi păstrate pe </w:t>
      </w:r>
      <w:r w:rsidR="00714871" w:rsidRPr="00714871">
        <w:rPr>
          <w:iCs/>
        </w:rPr>
        <w:t>ș</w:t>
      </w:r>
      <w:r w:rsidRPr="00714871">
        <w:rPr>
          <w:iCs/>
        </w:rPr>
        <w:t xml:space="preserve">antier </w:t>
      </w:r>
      <w:r w:rsidR="00714871" w:rsidRPr="00714871">
        <w:rPr>
          <w:iCs/>
        </w:rPr>
        <w:t>ș</w:t>
      </w:r>
      <w:r w:rsidRPr="00714871">
        <w:rPr>
          <w:iCs/>
        </w:rPr>
        <w:t>i vor fi utilizate în scopul recep</w:t>
      </w:r>
      <w:r w:rsidR="00714871" w:rsidRPr="00714871">
        <w:rPr>
          <w:iCs/>
        </w:rPr>
        <w:t>ț</w:t>
      </w:r>
      <w:r w:rsidRPr="00714871">
        <w:rPr>
          <w:iCs/>
        </w:rPr>
        <w:t xml:space="preserve">iei lucrărilor. Un număr de </w:t>
      </w:r>
      <w:r w:rsidRPr="00714871">
        <w:rPr>
          <w:b/>
          <w:iCs/>
        </w:rPr>
        <w:t xml:space="preserve">2 copii </w:t>
      </w:r>
      <w:r w:rsidRPr="00714871">
        <w:rPr>
          <w:iCs/>
        </w:rPr>
        <w:t>ale acestor înregistrări vor fi trimise achizitorului înainte de începerea testelor la terminarea lucrărilor. Suplimentar, executantul are obliga</w:t>
      </w:r>
      <w:r w:rsidR="00714871" w:rsidRPr="00714871">
        <w:rPr>
          <w:iCs/>
        </w:rPr>
        <w:t>ț</w:t>
      </w:r>
      <w:r w:rsidRPr="00714871">
        <w:rPr>
          <w:iCs/>
        </w:rPr>
        <w:t>ia de a prezenta achizitorului plan</w:t>
      </w:r>
      <w:r w:rsidR="00714871" w:rsidRPr="00714871">
        <w:rPr>
          <w:iCs/>
        </w:rPr>
        <w:t>ș</w:t>
      </w:r>
      <w:r w:rsidRPr="00714871">
        <w:rPr>
          <w:iCs/>
        </w:rPr>
        <w:t>e ale lucrărilor conforme cu execu</w:t>
      </w:r>
      <w:r w:rsidR="00714871" w:rsidRPr="00714871">
        <w:rPr>
          <w:iCs/>
        </w:rPr>
        <w:t>ț</w:t>
      </w:r>
      <w:r w:rsidRPr="00714871">
        <w:rPr>
          <w:iCs/>
        </w:rPr>
        <w:t>ia, reprezentând lucrările a</w:t>
      </w:r>
      <w:r w:rsidR="00714871" w:rsidRPr="00714871">
        <w:rPr>
          <w:iCs/>
        </w:rPr>
        <w:t>ș</w:t>
      </w:r>
      <w:r w:rsidRPr="00714871">
        <w:rPr>
          <w:iCs/>
        </w:rPr>
        <w:t xml:space="preserve">a cum sunt executate </w:t>
      </w:r>
      <w:r w:rsidR="00714871" w:rsidRPr="00714871">
        <w:rPr>
          <w:iCs/>
        </w:rPr>
        <w:t>ș</w:t>
      </w:r>
      <w:r w:rsidRPr="00714871">
        <w:rPr>
          <w:iCs/>
        </w:rPr>
        <w:t>i, le va transmite după caz, pentru revizuire potrivit prevederilor contractului.</w:t>
      </w:r>
    </w:p>
    <w:p w14:paraId="6904B747" w14:textId="38E23103" w:rsidR="00500141" w:rsidRPr="00714871" w:rsidRDefault="00052652" w:rsidP="00480A5E">
      <w:pPr>
        <w:autoSpaceDE w:val="0"/>
        <w:autoSpaceDN w:val="0"/>
        <w:adjustRightInd w:val="0"/>
        <w:jc w:val="both"/>
        <w:rPr>
          <w:iCs/>
        </w:rPr>
      </w:pPr>
      <w:r w:rsidRPr="00714871">
        <w:rPr>
          <w:iCs/>
        </w:rPr>
        <w:t>(</w:t>
      </w:r>
      <w:r w:rsidR="00500141" w:rsidRPr="00714871">
        <w:rPr>
          <w:iCs/>
        </w:rPr>
        <w:t>2</w:t>
      </w:r>
      <w:r w:rsidRPr="00714871">
        <w:rPr>
          <w:iCs/>
        </w:rPr>
        <w:t>)</w:t>
      </w:r>
      <w:r w:rsidR="00500141" w:rsidRPr="00714871">
        <w:rPr>
          <w:iCs/>
        </w:rPr>
        <w:t xml:space="preserve"> Lucrările nu vor fi considerate terminate în vederea efectuării recep</w:t>
      </w:r>
      <w:r w:rsidR="00714871" w:rsidRPr="00714871">
        <w:rPr>
          <w:iCs/>
        </w:rPr>
        <w:t>ț</w:t>
      </w:r>
      <w:r w:rsidR="00500141" w:rsidRPr="00714871">
        <w:rPr>
          <w:iCs/>
        </w:rPr>
        <w:t>iei până la primirea de către achizitor a tuturor documentelor precizate la pct.1 lit. b).</w:t>
      </w:r>
    </w:p>
    <w:p w14:paraId="74F81687" w14:textId="2408D290" w:rsidR="00500141" w:rsidRPr="00714871" w:rsidRDefault="00052652" w:rsidP="00480A5E">
      <w:pPr>
        <w:autoSpaceDE w:val="0"/>
        <w:autoSpaceDN w:val="0"/>
        <w:adjustRightInd w:val="0"/>
        <w:jc w:val="both"/>
        <w:rPr>
          <w:iCs/>
        </w:rPr>
      </w:pPr>
      <w:r w:rsidRPr="00714871">
        <w:t>(3)</w:t>
      </w:r>
      <w:r w:rsidR="00500141" w:rsidRPr="00714871">
        <w:t xml:space="preserve"> Recep</w:t>
      </w:r>
      <w:r w:rsidR="00714871" w:rsidRPr="00714871">
        <w:t>ț</w:t>
      </w:r>
      <w:r w:rsidR="00500141" w:rsidRPr="00714871">
        <w:t xml:space="preserve">ia se poate face </w:t>
      </w:r>
      <w:r w:rsidR="00714871" w:rsidRPr="00714871">
        <w:t>ș</w:t>
      </w:r>
      <w:r w:rsidR="00500141" w:rsidRPr="00714871">
        <w:t>i pentru păr</w:t>
      </w:r>
      <w:r w:rsidR="00714871" w:rsidRPr="00714871">
        <w:t>ț</w:t>
      </w:r>
      <w:r w:rsidR="00500141" w:rsidRPr="00714871">
        <w:t xml:space="preserve">i ale lucrării, </w:t>
      </w:r>
      <w:r w:rsidR="00CA77B1" w:rsidRPr="00714871">
        <w:t xml:space="preserve">distincte din punct de vedere fizic </w:t>
      </w:r>
      <w:r w:rsidR="00714871" w:rsidRPr="00714871">
        <w:t>ș</w:t>
      </w:r>
      <w:r w:rsidR="00CA77B1" w:rsidRPr="00714871">
        <w:t>i func</w:t>
      </w:r>
      <w:r w:rsidR="00714871" w:rsidRPr="00714871">
        <w:t>ț</w:t>
      </w:r>
      <w:r w:rsidR="00CA77B1" w:rsidRPr="00714871">
        <w:t>ional</w:t>
      </w:r>
      <w:r w:rsidR="00500141" w:rsidRPr="00714871">
        <w:t>.</w:t>
      </w:r>
    </w:p>
    <w:p w14:paraId="4EDC5C67" w14:textId="2176F888" w:rsidR="00CA77B1" w:rsidRPr="00714871" w:rsidRDefault="00901C49" w:rsidP="00480A5E">
      <w:pPr>
        <w:jc w:val="both"/>
      </w:pPr>
      <w:r w:rsidRPr="00862F46">
        <w:t>16</w:t>
      </w:r>
      <w:r w:rsidR="00500141" w:rsidRPr="00862F46">
        <w:t>.3.</w:t>
      </w:r>
      <w:r w:rsidR="00500141" w:rsidRPr="00714871">
        <w:t xml:space="preserve"> </w:t>
      </w:r>
      <w:r w:rsidR="00CA77B1" w:rsidRPr="00714871">
        <w:t>Pe baza situa</w:t>
      </w:r>
      <w:r w:rsidR="00714871" w:rsidRPr="00714871">
        <w:t>ț</w:t>
      </w:r>
      <w:r w:rsidR="00CA77B1" w:rsidRPr="00714871">
        <w:t xml:space="preserve">iilor de lucrări </w:t>
      </w:r>
      <w:r w:rsidR="00866EE2" w:rsidRPr="00714871">
        <w:t xml:space="preserve">executate </w:t>
      </w:r>
      <w:r w:rsidR="00714871" w:rsidRPr="00714871">
        <w:t>ș</w:t>
      </w:r>
      <w:r w:rsidR="00866EE2" w:rsidRPr="00714871">
        <w:t>i confirmate de achizitor, a constatărilor efectuate pe teren, achizitorul va aprecia dacă sunt întrunite condi</w:t>
      </w:r>
      <w:r w:rsidR="00714871" w:rsidRPr="00714871">
        <w:t>ț</w:t>
      </w:r>
      <w:r w:rsidR="00866EE2" w:rsidRPr="00714871">
        <w:t>iile pentru a convoca comisia de recep</w:t>
      </w:r>
      <w:r w:rsidR="00714871" w:rsidRPr="00714871">
        <w:t>ț</w:t>
      </w:r>
      <w:r w:rsidR="00866EE2" w:rsidRPr="00714871">
        <w:t>ie. În cazul în care se constată că sunt lipsuri sau deficien</w:t>
      </w:r>
      <w:r w:rsidR="00714871" w:rsidRPr="00714871">
        <w:t>ț</w:t>
      </w:r>
      <w:r w:rsidR="00866EE2" w:rsidRPr="00714871">
        <w:t xml:space="preserve">e, acestea vor fi notificate </w:t>
      </w:r>
      <w:r w:rsidR="00F73E7A" w:rsidRPr="00714871">
        <w:t xml:space="preserve">executantului, stabilindu-se </w:t>
      </w:r>
      <w:r w:rsidR="00714871" w:rsidRPr="00714871">
        <w:t>ș</w:t>
      </w:r>
      <w:r w:rsidR="00F73E7A" w:rsidRPr="00714871">
        <w:t xml:space="preserve">i termenele pentru remediere </w:t>
      </w:r>
      <w:r w:rsidR="00714871" w:rsidRPr="00714871">
        <w:t>ș</w:t>
      </w:r>
      <w:r w:rsidR="00F73E7A" w:rsidRPr="00714871">
        <w:t xml:space="preserve">i finalizare. După constatarea remedierii tuturor lipsurilor </w:t>
      </w:r>
      <w:r w:rsidR="00714871" w:rsidRPr="00714871">
        <w:t>ș</w:t>
      </w:r>
      <w:r w:rsidR="00F73E7A" w:rsidRPr="00714871">
        <w:t>i deficien</w:t>
      </w:r>
      <w:r w:rsidR="00714871" w:rsidRPr="00714871">
        <w:t>ț</w:t>
      </w:r>
      <w:r w:rsidR="00F73E7A" w:rsidRPr="00714871">
        <w:t>elor, la o nouă solicitare a executantului, achizitorul va convoca comisia de recep</w:t>
      </w:r>
      <w:r w:rsidR="00714871" w:rsidRPr="00714871">
        <w:t>ț</w:t>
      </w:r>
      <w:r w:rsidR="00F73E7A" w:rsidRPr="00714871">
        <w:t>ie.</w:t>
      </w:r>
    </w:p>
    <w:p w14:paraId="6C851CEC" w14:textId="0321867A" w:rsidR="00500141" w:rsidRDefault="00CA77B1" w:rsidP="00480A5E">
      <w:pPr>
        <w:jc w:val="both"/>
      </w:pPr>
      <w:r w:rsidRPr="00862F46">
        <w:t>16.4.</w:t>
      </w:r>
      <w:r w:rsidRPr="00714871">
        <w:t xml:space="preserve"> </w:t>
      </w:r>
      <w:r w:rsidR="00500141" w:rsidRPr="00714871">
        <w:t>Comisia de recep</w:t>
      </w:r>
      <w:r w:rsidR="00714871" w:rsidRPr="00714871">
        <w:t>ț</w:t>
      </w:r>
      <w:r w:rsidR="00500141" w:rsidRPr="00714871">
        <w:t>ie are obliga</w:t>
      </w:r>
      <w:r w:rsidR="00714871" w:rsidRPr="00714871">
        <w:t>ț</w:t>
      </w:r>
      <w:r w:rsidR="00500141" w:rsidRPr="00714871">
        <w:t>ia de a constata stadiul îndeplinirii contractului prin corelarea prevederilor acestuia cu documenta</w:t>
      </w:r>
      <w:r w:rsidR="00714871" w:rsidRPr="00714871">
        <w:t>ț</w:t>
      </w:r>
      <w:r w:rsidR="00500141" w:rsidRPr="00714871">
        <w:t>ia de execu</w:t>
      </w:r>
      <w:r w:rsidR="00714871" w:rsidRPr="00714871">
        <w:t>ț</w:t>
      </w:r>
      <w:r w:rsidR="00500141" w:rsidRPr="00714871">
        <w:t xml:space="preserve">ie </w:t>
      </w:r>
      <w:r w:rsidR="00714871" w:rsidRPr="00714871">
        <w:t>ș</w:t>
      </w:r>
      <w:r w:rsidR="00500141" w:rsidRPr="00714871">
        <w:t>i cu reglementările în vigoare. În func</w:t>
      </w:r>
      <w:r w:rsidR="00714871" w:rsidRPr="00714871">
        <w:t>ț</w:t>
      </w:r>
      <w:r w:rsidR="00500141" w:rsidRPr="00714871">
        <w:t>ie de constatările făcute, achizitorul are dreptul de a aproba sau de a respinge recep</w:t>
      </w:r>
      <w:r w:rsidR="00714871" w:rsidRPr="00714871">
        <w:t>ț</w:t>
      </w:r>
      <w:r w:rsidR="00500141" w:rsidRPr="00714871">
        <w:t>ia.</w:t>
      </w:r>
    </w:p>
    <w:p w14:paraId="5E1A9AE2" w14:textId="77777777" w:rsidR="005148B0" w:rsidRPr="00714871" w:rsidRDefault="005148B0" w:rsidP="00480A5E">
      <w:pPr>
        <w:jc w:val="both"/>
      </w:pPr>
    </w:p>
    <w:p w14:paraId="49B36885" w14:textId="69AF1711" w:rsidR="00500141" w:rsidRPr="00714871" w:rsidRDefault="00901C49" w:rsidP="00480A5E">
      <w:pPr>
        <w:jc w:val="both"/>
      </w:pPr>
      <w:r w:rsidRPr="00714871">
        <w:rPr>
          <w:b/>
          <w:bCs/>
        </w:rPr>
        <w:t>16</w:t>
      </w:r>
      <w:r w:rsidR="00500141" w:rsidRPr="00714871">
        <w:rPr>
          <w:rStyle w:val="rvts8"/>
          <w:b/>
          <w:bCs/>
        </w:rPr>
        <w:t>.</w:t>
      </w:r>
      <w:r w:rsidR="00F73E7A" w:rsidRPr="00714871">
        <w:rPr>
          <w:rStyle w:val="rvts8"/>
          <w:b/>
          <w:bCs/>
        </w:rPr>
        <w:t>5</w:t>
      </w:r>
      <w:r w:rsidR="00500141" w:rsidRPr="00714871">
        <w:rPr>
          <w:rStyle w:val="rvts8"/>
          <w:b/>
          <w:bCs/>
        </w:rPr>
        <w:t>.</w:t>
      </w:r>
      <w:r w:rsidR="00500141" w:rsidRPr="00714871">
        <w:rPr>
          <w:rStyle w:val="rvts8"/>
        </w:rPr>
        <w:t xml:space="preserve"> </w:t>
      </w:r>
      <w:r w:rsidR="00500141" w:rsidRPr="00714871">
        <w:rPr>
          <w:rStyle w:val="rvts8"/>
          <w:b/>
          <w:bCs/>
        </w:rPr>
        <w:t>Recep</w:t>
      </w:r>
      <w:r w:rsidR="00714871" w:rsidRPr="00714871">
        <w:rPr>
          <w:rStyle w:val="rvts8"/>
          <w:b/>
          <w:bCs/>
        </w:rPr>
        <w:t>ț</w:t>
      </w:r>
      <w:r w:rsidR="00500141" w:rsidRPr="00714871">
        <w:rPr>
          <w:rStyle w:val="rvts8"/>
          <w:b/>
          <w:bCs/>
        </w:rPr>
        <w:t>ia finală</w:t>
      </w:r>
      <w:bookmarkStart w:id="24" w:name="1807097"/>
      <w:bookmarkEnd w:id="24"/>
    </w:p>
    <w:p w14:paraId="02BD879E" w14:textId="7BD4C574" w:rsidR="00500141" w:rsidRPr="00714871" w:rsidRDefault="00862F46" w:rsidP="00480A5E">
      <w:pPr>
        <w:jc w:val="both"/>
        <w:rPr>
          <w:b/>
          <w:i/>
        </w:rPr>
      </w:pPr>
      <w:r>
        <w:rPr>
          <w:rStyle w:val="rvts8"/>
        </w:rPr>
        <w:t>16.5.(</w:t>
      </w:r>
      <w:r w:rsidR="00500141" w:rsidRPr="00714871">
        <w:rPr>
          <w:rStyle w:val="rvts8"/>
        </w:rPr>
        <w:t>1</w:t>
      </w:r>
      <w:r>
        <w:rPr>
          <w:rStyle w:val="rvts8"/>
        </w:rPr>
        <w:t>)</w:t>
      </w:r>
      <w:r w:rsidR="00500141" w:rsidRPr="00714871">
        <w:rPr>
          <w:rStyle w:val="rvts8"/>
        </w:rPr>
        <w:t>.</w:t>
      </w:r>
      <w:r w:rsidR="00500141" w:rsidRPr="00714871">
        <w:rPr>
          <w:rStyle w:val="rvts10"/>
        </w:rPr>
        <w:t xml:space="preserve"> Recep</w:t>
      </w:r>
      <w:r w:rsidR="00714871" w:rsidRPr="00714871">
        <w:rPr>
          <w:rStyle w:val="rvts10"/>
        </w:rPr>
        <w:t>ț</w:t>
      </w:r>
      <w:r w:rsidR="00500141" w:rsidRPr="00714871">
        <w:rPr>
          <w:rStyle w:val="rvts10"/>
        </w:rPr>
        <w:t>ia finală este convocată de achizitor în cel mult 1</w:t>
      </w:r>
      <w:r w:rsidR="004336CE" w:rsidRPr="00714871">
        <w:rPr>
          <w:rStyle w:val="rvts10"/>
        </w:rPr>
        <w:t>0</w:t>
      </w:r>
      <w:r w:rsidR="00500141" w:rsidRPr="00714871">
        <w:rPr>
          <w:rStyle w:val="rvts10"/>
        </w:rPr>
        <w:t xml:space="preserve"> zile</w:t>
      </w:r>
      <w:r w:rsidR="004336CE" w:rsidRPr="00714871">
        <w:rPr>
          <w:rStyle w:val="rvts10"/>
        </w:rPr>
        <w:t xml:space="preserve"> de la </w:t>
      </w:r>
      <w:r w:rsidR="00500141" w:rsidRPr="00714871">
        <w:rPr>
          <w:rStyle w:val="rvts10"/>
        </w:rPr>
        <w:t>expirarea perioadei de garan</w:t>
      </w:r>
      <w:r w:rsidR="00714871" w:rsidRPr="00714871">
        <w:rPr>
          <w:rStyle w:val="rvts10"/>
        </w:rPr>
        <w:t>ț</w:t>
      </w:r>
      <w:r w:rsidR="00500141" w:rsidRPr="00714871">
        <w:rPr>
          <w:rStyle w:val="rvts10"/>
        </w:rPr>
        <w:t>ie acordată lucrării. Perioada de garan</w:t>
      </w:r>
      <w:r w:rsidR="00714871" w:rsidRPr="00714871">
        <w:rPr>
          <w:rStyle w:val="rvts10"/>
        </w:rPr>
        <w:t>ț</w:t>
      </w:r>
      <w:r w:rsidR="00500141" w:rsidRPr="00714871">
        <w:rPr>
          <w:rStyle w:val="rvts10"/>
        </w:rPr>
        <w:t>ie este cea prevăzută în contract.</w:t>
      </w:r>
      <w:bookmarkStart w:id="25" w:name="1807098"/>
      <w:bookmarkEnd w:id="25"/>
    </w:p>
    <w:p w14:paraId="3C086EF2" w14:textId="78A37441" w:rsidR="00D2014C" w:rsidRPr="00714871" w:rsidRDefault="00862F46" w:rsidP="00480A5E">
      <w:pPr>
        <w:jc w:val="both"/>
      </w:pPr>
      <w:r>
        <w:t>(</w:t>
      </w:r>
      <w:r w:rsidR="00500141" w:rsidRPr="00714871">
        <w:t>2</w:t>
      </w:r>
      <w:r>
        <w:t>)</w:t>
      </w:r>
      <w:r w:rsidR="00500141" w:rsidRPr="00714871">
        <w:t xml:space="preserve">. </w:t>
      </w:r>
      <w:r w:rsidR="00500141" w:rsidRPr="00714871">
        <w:rPr>
          <w:rStyle w:val="rvts10"/>
        </w:rPr>
        <w:t>La recep</w:t>
      </w:r>
      <w:r w:rsidR="00714871" w:rsidRPr="00714871">
        <w:rPr>
          <w:rStyle w:val="rvts10"/>
        </w:rPr>
        <w:t>ț</w:t>
      </w:r>
      <w:r w:rsidR="00500141" w:rsidRPr="00714871">
        <w:rPr>
          <w:rStyle w:val="rvts10"/>
        </w:rPr>
        <w:t>ia finală participă:</w:t>
      </w:r>
    </w:p>
    <w:p w14:paraId="2A951CC0" w14:textId="77777777" w:rsidR="00D2014C" w:rsidRPr="00714871" w:rsidRDefault="00500141" w:rsidP="00480A5E">
      <w:pPr>
        <w:ind w:left="851" w:hanging="284"/>
        <w:jc w:val="both"/>
      </w:pPr>
      <w:r w:rsidRPr="00714871">
        <w:rPr>
          <w:rStyle w:val="rvts10"/>
        </w:rPr>
        <w:t>a) achizitorul;</w:t>
      </w:r>
    </w:p>
    <w:p w14:paraId="357CAC45" w14:textId="6152933F" w:rsidR="00D2014C" w:rsidRPr="00714871" w:rsidRDefault="00500141" w:rsidP="00480A5E">
      <w:pPr>
        <w:ind w:left="851" w:hanging="284"/>
        <w:jc w:val="both"/>
      </w:pPr>
      <w:r w:rsidRPr="00714871">
        <w:rPr>
          <w:rStyle w:val="rvts10"/>
        </w:rPr>
        <w:t>b) comisia de recep</w:t>
      </w:r>
      <w:r w:rsidR="00714871" w:rsidRPr="00714871">
        <w:rPr>
          <w:rStyle w:val="rvts10"/>
        </w:rPr>
        <w:t>ț</w:t>
      </w:r>
      <w:r w:rsidRPr="00714871">
        <w:rPr>
          <w:rStyle w:val="rvts10"/>
        </w:rPr>
        <w:t>ie numită de achizitor;</w:t>
      </w:r>
    </w:p>
    <w:p w14:paraId="0AE9A797" w14:textId="77777777" w:rsidR="00500141" w:rsidRPr="00714871" w:rsidRDefault="00500141" w:rsidP="00480A5E">
      <w:pPr>
        <w:ind w:left="851" w:hanging="284"/>
        <w:jc w:val="both"/>
        <w:rPr>
          <w:rStyle w:val="rvts10"/>
          <w:b/>
          <w:i/>
        </w:rPr>
      </w:pPr>
      <w:r w:rsidRPr="000B4D27">
        <w:rPr>
          <w:rStyle w:val="rvts10"/>
        </w:rPr>
        <w:t>c) proiectantul lucrării</w:t>
      </w:r>
      <w:r w:rsidR="00D2014C" w:rsidRPr="000B4D27">
        <w:rPr>
          <w:rStyle w:val="rvts10"/>
        </w:rPr>
        <w:t>.</w:t>
      </w:r>
    </w:p>
    <w:p w14:paraId="40CEFB23" w14:textId="4A36F52F" w:rsidR="00500141" w:rsidRPr="00714871" w:rsidRDefault="00862F46" w:rsidP="00480A5E">
      <w:pPr>
        <w:jc w:val="both"/>
      </w:pPr>
      <w:r>
        <w:rPr>
          <w:rStyle w:val="rvts8"/>
        </w:rPr>
        <w:t>(</w:t>
      </w:r>
      <w:r w:rsidR="00500141" w:rsidRPr="00714871">
        <w:rPr>
          <w:rStyle w:val="rvts8"/>
        </w:rPr>
        <w:t>3</w:t>
      </w:r>
      <w:r>
        <w:rPr>
          <w:rStyle w:val="rvts8"/>
        </w:rPr>
        <w:t>)</w:t>
      </w:r>
      <w:r w:rsidR="00500141" w:rsidRPr="00714871">
        <w:rPr>
          <w:rStyle w:val="rvts8"/>
        </w:rPr>
        <w:t>.</w:t>
      </w:r>
      <w:r w:rsidR="00500141" w:rsidRPr="00714871">
        <w:rPr>
          <w:rStyle w:val="rvts10"/>
        </w:rPr>
        <w:t xml:space="preserve"> Comisia de recep</w:t>
      </w:r>
      <w:r w:rsidR="00714871" w:rsidRPr="00714871">
        <w:rPr>
          <w:rStyle w:val="rvts10"/>
        </w:rPr>
        <w:t>ț</w:t>
      </w:r>
      <w:r w:rsidR="00500141" w:rsidRPr="00714871">
        <w:rPr>
          <w:rStyle w:val="rvts10"/>
        </w:rPr>
        <w:t>ie finală se întrune</w:t>
      </w:r>
      <w:r w:rsidR="00714871" w:rsidRPr="00714871">
        <w:rPr>
          <w:rStyle w:val="rvts10"/>
        </w:rPr>
        <w:t>ș</w:t>
      </w:r>
      <w:r w:rsidR="00500141" w:rsidRPr="00714871">
        <w:rPr>
          <w:rStyle w:val="rvts10"/>
        </w:rPr>
        <w:t xml:space="preserve">te la data, ora </w:t>
      </w:r>
      <w:r w:rsidR="00714871" w:rsidRPr="00714871">
        <w:rPr>
          <w:rStyle w:val="rvts10"/>
        </w:rPr>
        <w:t>ș</w:t>
      </w:r>
      <w:r w:rsidR="00500141" w:rsidRPr="00714871">
        <w:rPr>
          <w:rStyle w:val="rvts10"/>
        </w:rPr>
        <w:t xml:space="preserve">i locul fixate </w:t>
      </w:r>
      <w:r w:rsidR="00714871" w:rsidRPr="00714871">
        <w:rPr>
          <w:rStyle w:val="rvts10"/>
        </w:rPr>
        <w:t>ș</w:t>
      </w:r>
      <w:r w:rsidR="00500141" w:rsidRPr="00714871">
        <w:rPr>
          <w:rStyle w:val="rvts10"/>
        </w:rPr>
        <w:t>i examinează următoarele:</w:t>
      </w:r>
    </w:p>
    <w:p w14:paraId="14E09DBD" w14:textId="13D5C7FB" w:rsidR="00500141" w:rsidRPr="00714871" w:rsidRDefault="00500141" w:rsidP="00480A5E">
      <w:pPr>
        <w:widowControl/>
        <w:numPr>
          <w:ilvl w:val="0"/>
          <w:numId w:val="15"/>
        </w:numPr>
        <w:suppressAutoHyphens w:val="0"/>
        <w:jc w:val="both"/>
      </w:pPr>
      <w:r w:rsidRPr="00714871">
        <w:rPr>
          <w:rStyle w:val="rvts10"/>
        </w:rPr>
        <w:t>procesele-verbale de recep</w:t>
      </w:r>
      <w:r w:rsidR="00714871" w:rsidRPr="00714871">
        <w:rPr>
          <w:rStyle w:val="rvts10"/>
        </w:rPr>
        <w:t>ț</w:t>
      </w:r>
      <w:r w:rsidRPr="00714871">
        <w:rPr>
          <w:rStyle w:val="rvts10"/>
        </w:rPr>
        <w:t>ie la terminarea lucrărilor;</w:t>
      </w:r>
    </w:p>
    <w:p w14:paraId="081014E9" w14:textId="55FFDDD2" w:rsidR="00500141" w:rsidRDefault="00500141" w:rsidP="00480A5E">
      <w:pPr>
        <w:widowControl/>
        <w:numPr>
          <w:ilvl w:val="0"/>
          <w:numId w:val="15"/>
        </w:numPr>
        <w:suppressAutoHyphens w:val="0"/>
        <w:jc w:val="both"/>
        <w:rPr>
          <w:rStyle w:val="rvts10"/>
        </w:rPr>
      </w:pPr>
      <w:r w:rsidRPr="00714871">
        <w:rPr>
          <w:rStyle w:val="rvts10"/>
        </w:rPr>
        <w:t>referatul achizitorului privind comportarea construc</w:t>
      </w:r>
      <w:r w:rsidR="00714871" w:rsidRPr="00714871">
        <w:rPr>
          <w:rStyle w:val="rvts10"/>
        </w:rPr>
        <w:t>ț</w:t>
      </w:r>
      <w:r w:rsidRPr="00714871">
        <w:rPr>
          <w:rStyle w:val="rvts10"/>
        </w:rPr>
        <w:t>iilor aferente în exploatare pe perioada de garan</w:t>
      </w:r>
      <w:r w:rsidR="00714871" w:rsidRPr="00714871">
        <w:rPr>
          <w:rStyle w:val="rvts10"/>
        </w:rPr>
        <w:t>ț</w:t>
      </w:r>
      <w:r w:rsidRPr="00714871">
        <w:rPr>
          <w:rStyle w:val="rvts10"/>
        </w:rPr>
        <w:t xml:space="preserve">ie, inclusiv viciile aferente </w:t>
      </w:r>
      <w:r w:rsidR="00714871" w:rsidRPr="00714871">
        <w:rPr>
          <w:rStyle w:val="rvts10"/>
        </w:rPr>
        <w:t>ș</w:t>
      </w:r>
      <w:r w:rsidRPr="00714871">
        <w:rPr>
          <w:rStyle w:val="rvts10"/>
        </w:rPr>
        <w:t>i remedierea lor</w:t>
      </w:r>
      <w:r w:rsidR="000B4D27">
        <w:rPr>
          <w:rStyle w:val="rvts10"/>
        </w:rPr>
        <w:t>;</w:t>
      </w:r>
    </w:p>
    <w:p w14:paraId="605630C6" w14:textId="4D2CB8E6" w:rsidR="000B4D27" w:rsidRDefault="000B4D27" w:rsidP="00480A5E">
      <w:pPr>
        <w:widowControl/>
        <w:numPr>
          <w:ilvl w:val="0"/>
          <w:numId w:val="15"/>
        </w:numPr>
        <w:suppressAutoHyphens w:val="0"/>
        <w:jc w:val="both"/>
        <w:rPr>
          <w:rStyle w:val="rvts10"/>
        </w:rPr>
      </w:pPr>
      <w:r>
        <w:rPr>
          <w:rStyle w:val="rvts10"/>
        </w:rPr>
        <w:t>cartea tehnică a construcției completată;</w:t>
      </w:r>
    </w:p>
    <w:p w14:paraId="6646ADDA" w14:textId="56E445C9" w:rsidR="000B4D27" w:rsidRPr="00714871" w:rsidRDefault="000B4D27" w:rsidP="00480A5E">
      <w:pPr>
        <w:widowControl/>
        <w:numPr>
          <w:ilvl w:val="0"/>
          <w:numId w:val="15"/>
        </w:numPr>
        <w:suppressAutoHyphens w:val="0"/>
        <w:jc w:val="both"/>
      </w:pPr>
      <w:r>
        <w:rPr>
          <w:rStyle w:val="rvts10"/>
        </w:rPr>
        <w:t>remedierile efectuate ca urmare a viciilor ascunse constatate în perioada de garanție a lucrărilor de construcții, după caz.</w:t>
      </w:r>
    </w:p>
    <w:p w14:paraId="6BFED96D" w14:textId="5FBC664C" w:rsidR="00500141" w:rsidRPr="00714871" w:rsidRDefault="00862F46" w:rsidP="00480A5E">
      <w:pPr>
        <w:jc w:val="both"/>
      </w:pPr>
      <w:bookmarkStart w:id="26" w:name="1807100"/>
      <w:bookmarkEnd w:id="26"/>
      <w:r>
        <w:rPr>
          <w:rStyle w:val="rvts8"/>
        </w:rPr>
        <w:t>(</w:t>
      </w:r>
      <w:r w:rsidR="00500141" w:rsidRPr="00714871">
        <w:rPr>
          <w:rStyle w:val="rvts8"/>
        </w:rPr>
        <w:t>4</w:t>
      </w:r>
      <w:r>
        <w:rPr>
          <w:rStyle w:val="rvts8"/>
        </w:rPr>
        <w:t>)</w:t>
      </w:r>
      <w:r w:rsidR="00500141" w:rsidRPr="00714871">
        <w:rPr>
          <w:rStyle w:val="rvts8"/>
        </w:rPr>
        <w:t>.</w:t>
      </w:r>
      <w:r w:rsidR="00500141" w:rsidRPr="00714871">
        <w:rPr>
          <w:rStyle w:val="rvts10"/>
        </w:rPr>
        <w:t xml:space="preserve"> Comisia de recep</w:t>
      </w:r>
      <w:r w:rsidR="00714871" w:rsidRPr="00714871">
        <w:rPr>
          <w:rStyle w:val="rvts10"/>
        </w:rPr>
        <w:t>ț</w:t>
      </w:r>
      <w:r w:rsidR="00500141" w:rsidRPr="00714871">
        <w:rPr>
          <w:rStyle w:val="rvts10"/>
        </w:rPr>
        <w:t xml:space="preserve">ie poate cere, în cazuri foarte bine justificate </w:t>
      </w:r>
      <w:r w:rsidR="00714871" w:rsidRPr="00714871">
        <w:rPr>
          <w:rStyle w:val="rvts10"/>
        </w:rPr>
        <w:t>ș</w:t>
      </w:r>
      <w:r w:rsidR="00500141" w:rsidRPr="00714871">
        <w:rPr>
          <w:rStyle w:val="rvts10"/>
        </w:rPr>
        <w:t>i/sau în cazul apari</w:t>
      </w:r>
      <w:r w:rsidR="00714871" w:rsidRPr="00714871">
        <w:rPr>
          <w:rStyle w:val="rvts10"/>
        </w:rPr>
        <w:t>ț</w:t>
      </w:r>
      <w:r w:rsidR="00500141" w:rsidRPr="00714871">
        <w:rPr>
          <w:rStyle w:val="rvts10"/>
        </w:rPr>
        <w:t xml:space="preserve">iei unor vicii, efectuarea de încercări </w:t>
      </w:r>
      <w:r w:rsidR="00714871" w:rsidRPr="00714871">
        <w:rPr>
          <w:rStyle w:val="rvts10"/>
        </w:rPr>
        <w:t>ș</w:t>
      </w:r>
      <w:r w:rsidR="00500141" w:rsidRPr="00714871">
        <w:rPr>
          <w:rStyle w:val="rvts10"/>
        </w:rPr>
        <w:t>i expertize.</w:t>
      </w:r>
    </w:p>
    <w:p w14:paraId="2AE81FF0" w14:textId="43582219" w:rsidR="00500141" w:rsidRPr="00714871" w:rsidRDefault="00862F46" w:rsidP="00480A5E">
      <w:pPr>
        <w:jc w:val="both"/>
      </w:pPr>
      <w:bookmarkStart w:id="27" w:name="1807101"/>
      <w:bookmarkEnd w:id="27"/>
      <w:r>
        <w:rPr>
          <w:rStyle w:val="rvts8"/>
        </w:rPr>
        <w:t>(</w:t>
      </w:r>
      <w:r w:rsidR="00500141" w:rsidRPr="00714871">
        <w:rPr>
          <w:rStyle w:val="rvts8"/>
        </w:rPr>
        <w:t>5</w:t>
      </w:r>
      <w:r>
        <w:rPr>
          <w:rStyle w:val="rvts8"/>
        </w:rPr>
        <w:t>)</w:t>
      </w:r>
      <w:r w:rsidR="00500141" w:rsidRPr="00714871">
        <w:rPr>
          <w:rStyle w:val="rvts8"/>
        </w:rPr>
        <w:t xml:space="preserve">. </w:t>
      </w:r>
      <w:r w:rsidR="00500141" w:rsidRPr="00714871">
        <w:rPr>
          <w:rStyle w:val="rvts10"/>
        </w:rPr>
        <w:t>La terminarea recep</w:t>
      </w:r>
      <w:r w:rsidR="00714871" w:rsidRPr="00714871">
        <w:rPr>
          <w:rStyle w:val="rvts10"/>
        </w:rPr>
        <w:t>ț</w:t>
      </w:r>
      <w:r w:rsidR="00500141" w:rsidRPr="00714871">
        <w:rPr>
          <w:rStyle w:val="rvts10"/>
        </w:rPr>
        <w:t>iei comisia de recep</w:t>
      </w:r>
      <w:r w:rsidR="00714871" w:rsidRPr="00714871">
        <w:rPr>
          <w:rStyle w:val="rvts10"/>
        </w:rPr>
        <w:t>ț</w:t>
      </w:r>
      <w:r w:rsidR="00500141" w:rsidRPr="00714871">
        <w:rPr>
          <w:rStyle w:val="rvts10"/>
        </w:rPr>
        <w:t>ie finală î</w:t>
      </w:r>
      <w:r w:rsidR="00714871" w:rsidRPr="00714871">
        <w:rPr>
          <w:rStyle w:val="rvts10"/>
        </w:rPr>
        <w:t>ș</w:t>
      </w:r>
      <w:r w:rsidR="00500141" w:rsidRPr="00714871">
        <w:rPr>
          <w:rStyle w:val="rvts10"/>
        </w:rPr>
        <w:t>i va consemna observa</w:t>
      </w:r>
      <w:r w:rsidR="00714871" w:rsidRPr="00714871">
        <w:rPr>
          <w:rStyle w:val="rvts10"/>
        </w:rPr>
        <w:t>ț</w:t>
      </w:r>
      <w:r w:rsidR="00500141" w:rsidRPr="00714871">
        <w:rPr>
          <w:rStyle w:val="rvts10"/>
        </w:rPr>
        <w:t xml:space="preserve">iile </w:t>
      </w:r>
      <w:r w:rsidR="00714871" w:rsidRPr="00714871">
        <w:rPr>
          <w:rStyle w:val="rvts10"/>
        </w:rPr>
        <w:t>ș</w:t>
      </w:r>
      <w:r w:rsidR="00500141" w:rsidRPr="00714871">
        <w:rPr>
          <w:rStyle w:val="rvts10"/>
        </w:rPr>
        <w:t>i concluziile în procesul-verbal de recep</w:t>
      </w:r>
      <w:r w:rsidR="00714871" w:rsidRPr="00714871">
        <w:rPr>
          <w:rStyle w:val="rvts10"/>
        </w:rPr>
        <w:t>ț</w:t>
      </w:r>
      <w:r w:rsidR="00500141" w:rsidRPr="00714871">
        <w:rPr>
          <w:rStyle w:val="rvts10"/>
        </w:rPr>
        <w:t>ie finală, pe care-l va înainta achizitorului în termen de 5 zile lucrătoare de la întocmire, împreună cu recomandarea de admitere, cu sau fără obiec</w:t>
      </w:r>
      <w:r w:rsidR="00714871" w:rsidRPr="00714871">
        <w:rPr>
          <w:rStyle w:val="rvts10"/>
        </w:rPr>
        <w:t>ț</w:t>
      </w:r>
      <w:r w:rsidR="00500141" w:rsidRPr="00714871">
        <w:rPr>
          <w:rStyle w:val="rvts10"/>
        </w:rPr>
        <w:t>ii, a recep</w:t>
      </w:r>
      <w:r w:rsidR="00714871" w:rsidRPr="00714871">
        <w:rPr>
          <w:rStyle w:val="rvts10"/>
        </w:rPr>
        <w:t>ț</w:t>
      </w:r>
      <w:r w:rsidR="00500141" w:rsidRPr="00714871">
        <w:rPr>
          <w:rStyle w:val="rvts10"/>
        </w:rPr>
        <w:t>iei, de amânare sau de respingere a ei.</w:t>
      </w:r>
    </w:p>
    <w:p w14:paraId="261DFF0C" w14:textId="3A35E6A2" w:rsidR="00500141" w:rsidRPr="00714871" w:rsidRDefault="00862F46" w:rsidP="00480A5E">
      <w:pPr>
        <w:jc w:val="both"/>
      </w:pPr>
      <w:bookmarkStart w:id="28" w:name="1807102"/>
      <w:bookmarkEnd w:id="28"/>
      <w:r>
        <w:rPr>
          <w:rStyle w:val="rvts8"/>
        </w:rPr>
        <w:t>(</w:t>
      </w:r>
      <w:r w:rsidR="00500141" w:rsidRPr="00714871">
        <w:rPr>
          <w:rStyle w:val="rvts8"/>
        </w:rPr>
        <w:t>6</w:t>
      </w:r>
      <w:r>
        <w:rPr>
          <w:rStyle w:val="rvts8"/>
        </w:rPr>
        <w:t>)</w:t>
      </w:r>
      <w:r w:rsidR="00500141" w:rsidRPr="00714871">
        <w:rPr>
          <w:rStyle w:val="rvts8"/>
        </w:rPr>
        <w:t>.</w:t>
      </w:r>
      <w:r w:rsidR="00500141" w:rsidRPr="00714871">
        <w:rPr>
          <w:rStyle w:val="rvts10"/>
        </w:rPr>
        <w:t xml:space="preserve"> În cazul în care comisia de recep</w:t>
      </w:r>
      <w:r w:rsidR="00714871" w:rsidRPr="00714871">
        <w:rPr>
          <w:rStyle w:val="rvts10"/>
        </w:rPr>
        <w:t>ț</w:t>
      </w:r>
      <w:r w:rsidR="00500141" w:rsidRPr="00714871">
        <w:rPr>
          <w:rStyle w:val="rvts10"/>
        </w:rPr>
        <w:t>ie finală recomandă admiterea cu obiec</w:t>
      </w:r>
      <w:r w:rsidR="00714871" w:rsidRPr="00714871">
        <w:rPr>
          <w:rStyle w:val="rvts10"/>
        </w:rPr>
        <w:t>ț</w:t>
      </w:r>
      <w:r w:rsidR="00500141" w:rsidRPr="00714871">
        <w:rPr>
          <w:rStyle w:val="rvts10"/>
        </w:rPr>
        <w:t>ii, amânarea sau respingerea recep</w:t>
      </w:r>
      <w:r w:rsidR="00714871" w:rsidRPr="00714871">
        <w:rPr>
          <w:rStyle w:val="rvts10"/>
        </w:rPr>
        <w:t>ț</w:t>
      </w:r>
      <w:r w:rsidR="00500141" w:rsidRPr="00714871">
        <w:rPr>
          <w:rStyle w:val="rvts10"/>
        </w:rPr>
        <w:t>iei, ea va trebui să propună măsuri pentru înlăturarea  neregulilor semnalate.</w:t>
      </w:r>
    </w:p>
    <w:p w14:paraId="67CE466D" w14:textId="51763F9F" w:rsidR="00500141" w:rsidRPr="00714871" w:rsidRDefault="00862F46" w:rsidP="00480A5E">
      <w:pPr>
        <w:jc w:val="both"/>
      </w:pPr>
      <w:r>
        <w:rPr>
          <w:rStyle w:val="rvts10"/>
        </w:rPr>
        <w:t>(7)</w:t>
      </w:r>
      <w:r w:rsidR="00500141" w:rsidRPr="00714871">
        <w:rPr>
          <w:rStyle w:val="rvts10"/>
        </w:rPr>
        <w:t>. Comisia de recep</w:t>
      </w:r>
      <w:r w:rsidR="00714871" w:rsidRPr="00714871">
        <w:rPr>
          <w:rStyle w:val="rvts10"/>
        </w:rPr>
        <w:t>ț</w:t>
      </w:r>
      <w:r w:rsidR="00500141" w:rsidRPr="00714871">
        <w:rPr>
          <w:rStyle w:val="rvts10"/>
        </w:rPr>
        <w:t>ie finală recomandă respingerea recep</w:t>
      </w:r>
      <w:r w:rsidR="00714871" w:rsidRPr="00714871">
        <w:rPr>
          <w:rStyle w:val="rvts10"/>
        </w:rPr>
        <w:t>ț</w:t>
      </w:r>
      <w:r w:rsidR="00500141" w:rsidRPr="00714871">
        <w:rPr>
          <w:rStyle w:val="rvts10"/>
        </w:rPr>
        <w:t>iei finale în cazul în care nu se respectă una sau mai multe dintre exigen</w:t>
      </w:r>
      <w:r w:rsidR="00714871" w:rsidRPr="00714871">
        <w:rPr>
          <w:rStyle w:val="rvts10"/>
        </w:rPr>
        <w:t>ț</w:t>
      </w:r>
      <w:r w:rsidR="00500141" w:rsidRPr="00714871">
        <w:rPr>
          <w:rStyle w:val="rvts10"/>
        </w:rPr>
        <w:t>ele esen</w:t>
      </w:r>
      <w:r w:rsidR="00714871" w:rsidRPr="00714871">
        <w:rPr>
          <w:rStyle w:val="rvts10"/>
        </w:rPr>
        <w:t>ț</w:t>
      </w:r>
      <w:r w:rsidR="00500141" w:rsidRPr="00714871">
        <w:rPr>
          <w:rStyle w:val="rvts10"/>
        </w:rPr>
        <w:t>iale.</w:t>
      </w:r>
    </w:p>
    <w:p w14:paraId="6F709FFB" w14:textId="2C87D53B" w:rsidR="00500141" w:rsidRPr="00714871" w:rsidRDefault="00862F46" w:rsidP="00480A5E">
      <w:pPr>
        <w:jc w:val="both"/>
      </w:pPr>
      <w:bookmarkStart w:id="29" w:name="1807103"/>
      <w:bookmarkEnd w:id="29"/>
      <w:r>
        <w:rPr>
          <w:rStyle w:val="rvts8"/>
        </w:rPr>
        <w:t>(</w:t>
      </w:r>
      <w:r w:rsidR="00500141" w:rsidRPr="00714871">
        <w:rPr>
          <w:rStyle w:val="rvts8"/>
        </w:rPr>
        <w:t>8</w:t>
      </w:r>
      <w:r>
        <w:rPr>
          <w:rStyle w:val="rvts8"/>
        </w:rPr>
        <w:t>)</w:t>
      </w:r>
      <w:r w:rsidR="00500141" w:rsidRPr="00714871">
        <w:rPr>
          <w:rStyle w:val="rvts8"/>
        </w:rPr>
        <w:t xml:space="preserve">. </w:t>
      </w:r>
      <w:r w:rsidR="00500141" w:rsidRPr="00714871">
        <w:rPr>
          <w:rStyle w:val="rvts10"/>
        </w:rPr>
        <w:t>Lucrarea a cărei recep</w:t>
      </w:r>
      <w:r w:rsidR="00714871" w:rsidRPr="00714871">
        <w:rPr>
          <w:rStyle w:val="rvts10"/>
        </w:rPr>
        <w:t>ț</w:t>
      </w:r>
      <w:r w:rsidR="00500141" w:rsidRPr="00714871">
        <w:rPr>
          <w:rStyle w:val="rvts10"/>
        </w:rPr>
        <w:t xml:space="preserve">ie finală a fost respinsă va fi pusă în stare de conservare prin grija </w:t>
      </w:r>
      <w:r w:rsidR="00714871" w:rsidRPr="00714871">
        <w:rPr>
          <w:rStyle w:val="rvts10"/>
        </w:rPr>
        <w:t>ș</w:t>
      </w:r>
      <w:r w:rsidR="00500141" w:rsidRPr="00714871">
        <w:rPr>
          <w:rStyle w:val="rvts10"/>
        </w:rPr>
        <w:t>i pe cheltuiala achizitorului, iar utilizarea ei va fi interzisă.</w:t>
      </w:r>
    </w:p>
    <w:p w14:paraId="4EB65EF6" w14:textId="63E54279" w:rsidR="00500141" w:rsidRPr="00714871" w:rsidRDefault="00862F46" w:rsidP="00480A5E">
      <w:pPr>
        <w:jc w:val="both"/>
      </w:pPr>
      <w:r>
        <w:rPr>
          <w:rStyle w:val="rvts10"/>
        </w:rPr>
        <w:t>(</w:t>
      </w:r>
      <w:r w:rsidR="00500141" w:rsidRPr="00714871">
        <w:rPr>
          <w:rStyle w:val="rvts10"/>
        </w:rPr>
        <w:t>9</w:t>
      </w:r>
      <w:r>
        <w:rPr>
          <w:rStyle w:val="rvts10"/>
        </w:rPr>
        <w:t>)</w:t>
      </w:r>
      <w:r w:rsidR="00500141" w:rsidRPr="00714871">
        <w:rPr>
          <w:rStyle w:val="rvts10"/>
        </w:rPr>
        <w:t>. Achizitorul se va îndrepta pentru recuperarea pagubelor împotriva factorilor implica</w:t>
      </w:r>
      <w:r w:rsidR="00714871" w:rsidRPr="00714871">
        <w:rPr>
          <w:rStyle w:val="rvts10"/>
        </w:rPr>
        <w:t>ț</w:t>
      </w:r>
      <w:r w:rsidR="00500141" w:rsidRPr="00714871">
        <w:rPr>
          <w:rStyle w:val="rvts10"/>
        </w:rPr>
        <w:t>i în executarea construc</w:t>
      </w:r>
      <w:r w:rsidR="00714871" w:rsidRPr="00714871">
        <w:rPr>
          <w:rStyle w:val="rvts10"/>
        </w:rPr>
        <w:t>ț</w:t>
      </w:r>
      <w:r w:rsidR="00500141" w:rsidRPr="00714871">
        <w:rPr>
          <w:rStyle w:val="rvts10"/>
        </w:rPr>
        <w:t>iei, vinova</w:t>
      </w:r>
      <w:r w:rsidR="00714871" w:rsidRPr="00714871">
        <w:rPr>
          <w:rStyle w:val="rvts10"/>
        </w:rPr>
        <w:t>ț</w:t>
      </w:r>
      <w:r w:rsidR="00500141" w:rsidRPr="00714871">
        <w:rPr>
          <w:rStyle w:val="rvts10"/>
        </w:rPr>
        <w:t>i de viciile constatate cu ocazia recep</w:t>
      </w:r>
      <w:r w:rsidR="00714871" w:rsidRPr="00714871">
        <w:rPr>
          <w:rStyle w:val="rvts10"/>
        </w:rPr>
        <w:t>ț</w:t>
      </w:r>
      <w:r w:rsidR="00500141" w:rsidRPr="00714871">
        <w:rPr>
          <w:rStyle w:val="rvts10"/>
        </w:rPr>
        <w:t xml:space="preserve">iei, cât </w:t>
      </w:r>
      <w:r w:rsidR="00714871" w:rsidRPr="00714871">
        <w:rPr>
          <w:rStyle w:val="rvts10"/>
        </w:rPr>
        <w:t>ș</w:t>
      </w:r>
      <w:r w:rsidR="00500141" w:rsidRPr="00714871">
        <w:rPr>
          <w:rStyle w:val="rvts10"/>
        </w:rPr>
        <w:t>i pentru nefunc</w:t>
      </w:r>
      <w:r w:rsidR="00714871" w:rsidRPr="00714871">
        <w:rPr>
          <w:rStyle w:val="rvts10"/>
        </w:rPr>
        <w:t>ț</w:t>
      </w:r>
      <w:r w:rsidR="00500141" w:rsidRPr="00714871">
        <w:rPr>
          <w:rStyle w:val="rvts10"/>
        </w:rPr>
        <w:t>ionarea construc</w:t>
      </w:r>
      <w:r w:rsidR="00714871" w:rsidRPr="00714871">
        <w:rPr>
          <w:rStyle w:val="rvts10"/>
        </w:rPr>
        <w:t>ț</w:t>
      </w:r>
      <w:r w:rsidR="00500141" w:rsidRPr="00714871">
        <w:rPr>
          <w:rStyle w:val="rvts10"/>
        </w:rPr>
        <w:t>iilor aferente acestora.</w:t>
      </w:r>
    </w:p>
    <w:p w14:paraId="4565EA18" w14:textId="226B942B" w:rsidR="00500141" w:rsidRPr="00714871" w:rsidRDefault="00862F46" w:rsidP="00480A5E">
      <w:pPr>
        <w:jc w:val="both"/>
      </w:pPr>
      <w:r>
        <w:rPr>
          <w:rStyle w:val="rvts10"/>
        </w:rPr>
        <w:t>(</w:t>
      </w:r>
      <w:r w:rsidR="00500141" w:rsidRPr="00714871">
        <w:rPr>
          <w:rStyle w:val="rvts10"/>
        </w:rPr>
        <w:t>10</w:t>
      </w:r>
      <w:r>
        <w:rPr>
          <w:rStyle w:val="rvts10"/>
        </w:rPr>
        <w:t>)</w:t>
      </w:r>
      <w:r w:rsidR="00500141" w:rsidRPr="00714871">
        <w:rPr>
          <w:rStyle w:val="rvts10"/>
        </w:rPr>
        <w:t>. Achizitorul hotără</w:t>
      </w:r>
      <w:r w:rsidR="00714871" w:rsidRPr="00714871">
        <w:rPr>
          <w:rStyle w:val="rvts10"/>
        </w:rPr>
        <w:t>ș</w:t>
      </w:r>
      <w:r w:rsidR="00500141" w:rsidRPr="00714871">
        <w:rPr>
          <w:rStyle w:val="rvts10"/>
        </w:rPr>
        <w:t>te admiterea recep</w:t>
      </w:r>
      <w:r w:rsidR="00714871" w:rsidRPr="00714871">
        <w:rPr>
          <w:rStyle w:val="rvts10"/>
        </w:rPr>
        <w:t>ț</w:t>
      </w:r>
      <w:r w:rsidR="00500141" w:rsidRPr="00714871">
        <w:rPr>
          <w:rStyle w:val="rvts10"/>
        </w:rPr>
        <w:t>iei pe baza recomandării comisiei de recep</w:t>
      </w:r>
      <w:r w:rsidR="00714871" w:rsidRPr="00714871">
        <w:rPr>
          <w:rStyle w:val="rvts10"/>
        </w:rPr>
        <w:t>ț</w:t>
      </w:r>
      <w:r w:rsidR="00500141" w:rsidRPr="00714871">
        <w:rPr>
          <w:rStyle w:val="rvts10"/>
        </w:rPr>
        <w:t xml:space="preserve">ie finală </w:t>
      </w:r>
      <w:r w:rsidR="00714871" w:rsidRPr="00714871">
        <w:rPr>
          <w:rStyle w:val="rvts10"/>
        </w:rPr>
        <w:t>ș</w:t>
      </w:r>
      <w:r w:rsidR="00500141" w:rsidRPr="00714871">
        <w:rPr>
          <w:rStyle w:val="rvts10"/>
        </w:rPr>
        <w:t>i notifică executantului hotărârea sa în termen de 5 zile de la primirea propunerilor comisiei din procesul-verbal de recep</w:t>
      </w:r>
      <w:r w:rsidR="00714871" w:rsidRPr="00714871">
        <w:rPr>
          <w:rStyle w:val="rvts10"/>
        </w:rPr>
        <w:t>ț</w:t>
      </w:r>
      <w:r w:rsidR="00500141" w:rsidRPr="00714871">
        <w:rPr>
          <w:rStyle w:val="rvts10"/>
        </w:rPr>
        <w:t>ie finală.</w:t>
      </w:r>
    </w:p>
    <w:p w14:paraId="71D275AE" w14:textId="2885E703" w:rsidR="00500141" w:rsidRPr="00714871" w:rsidRDefault="00862F46" w:rsidP="00480A5E">
      <w:pPr>
        <w:jc w:val="both"/>
        <w:rPr>
          <w:rStyle w:val="rvts10"/>
        </w:rPr>
      </w:pPr>
      <w:bookmarkStart w:id="30" w:name="1807104"/>
      <w:bookmarkEnd w:id="30"/>
      <w:r>
        <w:rPr>
          <w:rStyle w:val="rvts8"/>
        </w:rPr>
        <w:t>(</w:t>
      </w:r>
      <w:r w:rsidR="00500141" w:rsidRPr="00714871">
        <w:rPr>
          <w:rStyle w:val="rvts8"/>
        </w:rPr>
        <w:t>11</w:t>
      </w:r>
      <w:r>
        <w:rPr>
          <w:rStyle w:val="rvts8"/>
        </w:rPr>
        <w:t>)</w:t>
      </w:r>
      <w:r w:rsidR="00500141" w:rsidRPr="00714871">
        <w:rPr>
          <w:rStyle w:val="rvts8"/>
        </w:rPr>
        <w:t>.</w:t>
      </w:r>
      <w:r w:rsidR="00500141" w:rsidRPr="00714871">
        <w:rPr>
          <w:rStyle w:val="rvts10"/>
        </w:rPr>
        <w:t xml:space="preserve"> Data recep</w:t>
      </w:r>
      <w:r w:rsidR="00714871" w:rsidRPr="00714871">
        <w:rPr>
          <w:rStyle w:val="rvts10"/>
        </w:rPr>
        <w:t>ț</w:t>
      </w:r>
      <w:r w:rsidR="00500141" w:rsidRPr="00714871">
        <w:rPr>
          <w:rStyle w:val="rvts10"/>
        </w:rPr>
        <w:t>iei finale este data notificării de către achizitor a hotărârii sale.</w:t>
      </w:r>
    </w:p>
    <w:p w14:paraId="31F981AF" w14:textId="6C7F0834" w:rsidR="00500141" w:rsidRPr="00714871" w:rsidRDefault="00862F46" w:rsidP="00480A5E">
      <w:pPr>
        <w:jc w:val="both"/>
      </w:pPr>
      <w:r>
        <w:rPr>
          <w:rStyle w:val="rvts10"/>
        </w:rPr>
        <w:t>(</w:t>
      </w:r>
      <w:r w:rsidR="00500141" w:rsidRPr="00714871">
        <w:rPr>
          <w:rStyle w:val="rvts10"/>
        </w:rPr>
        <w:t>12</w:t>
      </w:r>
      <w:r>
        <w:rPr>
          <w:rStyle w:val="rvts10"/>
        </w:rPr>
        <w:t>)</w:t>
      </w:r>
      <w:r w:rsidR="00500141" w:rsidRPr="00714871">
        <w:rPr>
          <w:rStyle w:val="rvts10"/>
        </w:rPr>
        <w:t>. Cheltuielile ocazionate de încercări, altele decât cele care decurg din prevederile contractuale, se plătesc de către partea care a avut ini</w:t>
      </w:r>
      <w:r w:rsidR="00714871" w:rsidRPr="00714871">
        <w:rPr>
          <w:rStyle w:val="rvts10"/>
        </w:rPr>
        <w:t>ț</w:t>
      </w:r>
      <w:r w:rsidR="00500141" w:rsidRPr="00714871">
        <w:rPr>
          <w:rStyle w:val="rvts10"/>
        </w:rPr>
        <w:t>iativa efectuării lor. În situa</w:t>
      </w:r>
      <w:r w:rsidR="00714871" w:rsidRPr="00714871">
        <w:rPr>
          <w:rStyle w:val="rvts10"/>
        </w:rPr>
        <w:t>ț</w:t>
      </w:r>
      <w:r w:rsidR="00500141" w:rsidRPr="00714871">
        <w:rPr>
          <w:rStyle w:val="rvts10"/>
        </w:rPr>
        <w:t>iile în care, în urma rezultatelor nefavorabile ale încercărilor, se stabile</w:t>
      </w:r>
      <w:r w:rsidR="00714871" w:rsidRPr="00714871">
        <w:rPr>
          <w:rStyle w:val="rvts10"/>
        </w:rPr>
        <w:t>ș</w:t>
      </w:r>
      <w:r w:rsidR="00500141" w:rsidRPr="00714871">
        <w:rPr>
          <w:rStyle w:val="rvts10"/>
        </w:rPr>
        <w:t>te o culpă, cheltuielile respective se suportă de către partea în culpă.</w:t>
      </w:r>
    </w:p>
    <w:p w14:paraId="4BF0D896" w14:textId="739CE88E" w:rsidR="00500141" w:rsidRPr="00714871" w:rsidRDefault="00862F46" w:rsidP="00480A5E">
      <w:pPr>
        <w:jc w:val="both"/>
      </w:pPr>
      <w:r>
        <w:rPr>
          <w:rStyle w:val="rvts10"/>
        </w:rPr>
        <w:t>(</w:t>
      </w:r>
      <w:r w:rsidR="00500141" w:rsidRPr="00714871">
        <w:rPr>
          <w:rStyle w:val="rvts10"/>
        </w:rPr>
        <w:t>13</w:t>
      </w:r>
      <w:r>
        <w:rPr>
          <w:rStyle w:val="rvts10"/>
        </w:rPr>
        <w:t>)</w:t>
      </w:r>
      <w:r w:rsidR="00500141" w:rsidRPr="00714871">
        <w:rPr>
          <w:rStyle w:val="rvts10"/>
        </w:rPr>
        <w:t>. Cheltuielile de expertiză sau cele ocazionate de asisten</w:t>
      </w:r>
      <w:r w:rsidR="00714871" w:rsidRPr="00714871">
        <w:rPr>
          <w:rStyle w:val="rvts10"/>
        </w:rPr>
        <w:t>ț</w:t>
      </w:r>
      <w:r w:rsidR="00500141" w:rsidRPr="00714871">
        <w:rPr>
          <w:rStyle w:val="rvts10"/>
        </w:rPr>
        <w:t xml:space="preserve">a unui expert se plătesc de partea care a </w:t>
      </w:r>
      <w:r w:rsidR="00500141" w:rsidRPr="00714871">
        <w:rPr>
          <w:rStyle w:val="rvts10"/>
        </w:rPr>
        <w:lastRenderedPageBreak/>
        <w:t>avut ini</w:t>
      </w:r>
      <w:r w:rsidR="00714871" w:rsidRPr="00714871">
        <w:rPr>
          <w:rStyle w:val="rvts10"/>
        </w:rPr>
        <w:t>ț</w:t>
      </w:r>
      <w:r w:rsidR="00500141" w:rsidRPr="00714871">
        <w:rPr>
          <w:rStyle w:val="rvts10"/>
        </w:rPr>
        <w:t xml:space="preserve">iativa convocării expertului </w:t>
      </w:r>
      <w:r w:rsidR="00714871" w:rsidRPr="00714871">
        <w:rPr>
          <w:rStyle w:val="rvts10"/>
        </w:rPr>
        <w:t>ș</w:t>
      </w:r>
      <w:r w:rsidR="00500141" w:rsidRPr="00714871">
        <w:rPr>
          <w:rStyle w:val="rvts10"/>
        </w:rPr>
        <w:t>i se suportă de partea în culpă.</w:t>
      </w:r>
    </w:p>
    <w:p w14:paraId="71B1CD4D" w14:textId="423E6E95" w:rsidR="00500141" w:rsidRPr="00714871" w:rsidRDefault="00862F46" w:rsidP="00480A5E">
      <w:pPr>
        <w:jc w:val="both"/>
      </w:pPr>
      <w:bookmarkStart w:id="31" w:name="1807108"/>
      <w:bookmarkEnd w:id="31"/>
      <w:r>
        <w:rPr>
          <w:rStyle w:val="rvts8"/>
        </w:rPr>
        <w:t>(</w:t>
      </w:r>
      <w:r w:rsidR="00500141" w:rsidRPr="00714871">
        <w:rPr>
          <w:rStyle w:val="rvts8"/>
        </w:rPr>
        <w:t>14</w:t>
      </w:r>
      <w:r>
        <w:rPr>
          <w:rStyle w:val="rvts8"/>
        </w:rPr>
        <w:t>)</w:t>
      </w:r>
      <w:r w:rsidR="00500141" w:rsidRPr="00714871">
        <w:rPr>
          <w:rStyle w:val="rvts8"/>
        </w:rPr>
        <w:t xml:space="preserve">. </w:t>
      </w:r>
      <w:r w:rsidR="00500141" w:rsidRPr="00714871">
        <w:rPr>
          <w:rStyle w:val="rvts10"/>
        </w:rPr>
        <w:t>Dacă păr</w:t>
      </w:r>
      <w:r w:rsidR="00714871" w:rsidRPr="00714871">
        <w:rPr>
          <w:rStyle w:val="rvts10"/>
        </w:rPr>
        <w:t>ț</w:t>
      </w:r>
      <w:r w:rsidR="00500141" w:rsidRPr="00714871">
        <w:rPr>
          <w:rStyle w:val="rvts10"/>
        </w:rPr>
        <w:t>ile nu ajung la încheierea procesului-verbal de recep</w:t>
      </w:r>
      <w:r w:rsidR="00714871" w:rsidRPr="00714871">
        <w:rPr>
          <w:rStyle w:val="rvts10"/>
        </w:rPr>
        <w:t>ț</w:t>
      </w:r>
      <w:r w:rsidR="00500141" w:rsidRPr="00714871">
        <w:rPr>
          <w:rStyle w:val="rvts10"/>
        </w:rPr>
        <w:t>ie finală pe cale amiabilă, ele se pot adresa instan</w:t>
      </w:r>
      <w:r w:rsidR="00714871" w:rsidRPr="00714871">
        <w:rPr>
          <w:rStyle w:val="rvts10"/>
        </w:rPr>
        <w:t>ț</w:t>
      </w:r>
      <w:r w:rsidR="00500141" w:rsidRPr="00714871">
        <w:rPr>
          <w:rStyle w:val="rvts10"/>
        </w:rPr>
        <w:t>ei judecătore</w:t>
      </w:r>
      <w:r w:rsidR="00714871" w:rsidRPr="00714871">
        <w:rPr>
          <w:rStyle w:val="rvts10"/>
        </w:rPr>
        <w:t>ș</w:t>
      </w:r>
      <w:r w:rsidR="00500141" w:rsidRPr="00714871">
        <w:rPr>
          <w:rStyle w:val="rvts10"/>
        </w:rPr>
        <w:t>ti competente.</w:t>
      </w:r>
    </w:p>
    <w:p w14:paraId="4D1E08DE" w14:textId="5A6EE373" w:rsidR="00500141" w:rsidRPr="00714871" w:rsidRDefault="00862F46" w:rsidP="00480A5E">
      <w:pPr>
        <w:jc w:val="both"/>
      </w:pPr>
      <w:bookmarkStart w:id="32" w:name="1807109"/>
      <w:bookmarkStart w:id="33" w:name="1807110"/>
      <w:bookmarkEnd w:id="32"/>
      <w:bookmarkEnd w:id="33"/>
      <w:r>
        <w:rPr>
          <w:rStyle w:val="rvts8"/>
        </w:rPr>
        <w:t>(</w:t>
      </w:r>
      <w:r w:rsidR="00500141" w:rsidRPr="00714871">
        <w:rPr>
          <w:rStyle w:val="rvts8"/>
        </w:rPr>
        <w:t>1</w:t>
      </w:r>
      <w:r w:rsidR="001C1F62" w:rsidRPr="00714871">
        <w:rPr>
          <w:rStyle w:val="rvts8"/>
        </w:rPr>
        <w:t>5</w:t>
      </w:r>
      <w:r>
        <w:rPr>
          <w:rStyle w:val="rvts8"/>
        </w:rPr>
        <w:t>)</w:t>
      </w:r>
      <w:r w:rsidR="00500141" w:rsidRPr="00714871">
        <w:rPr>
          <w:rStyle w:val="rvts8"/>
        </w:rPr>
        <w:t>.</w:t>
      </w:r>
      <w:r w:rsidR="00D2014C" w:rsidRPr="00714871">
        <w:rPr>
          <w:rStyle w:val="rvts10"/>
        </w:rPr>
        <w:t xml:space="preserve"> </w:t>
      </w:r>
      <w:r w:rsidR="00500141" w:rsidRPr="00714871">
        <w:rPr>
          <w:rStyle w:val="rvts10"/>
        </w:rPr>
        <w:t>Procesele-verbale de recep</w:t>
      </w:r>
      <w:r w:rsidR="00714871" w:rsidRPr="00714871">
        <w:rPr>
          <w:rStyle w:val="rvts10"/>
        </w:rPr>
        <w:t>ț</w:t>
      </w:r>
      <w:r w:rsidR="00500141" w:rsidRPr="00714871">
        <w:rPr>
          <w:rStyle w:val="rvts10"/>
        </w:rPr>
        <w:t>ie la terminarea lucrărilor se difuzează prin grija achizitorului:</w:t>
      </w:r>
    </w:p>
    <w:p w14:paraId="14471D45" w14:textId="77777777" w:rsidR="00500141" w:rsidRPr="00714871" w:rsidRDefault="00500141" w:rsidP="00480A5E">
      <w:pPr>
        <w:pStyle w:val="Listparagraf"/>
        <w:widowControl/>
        <w:numPr>
          <w:ilvl w:val="0"/>
          <w:numId w:val="16"/>
        </w:numPr>
        <w:suppressAutoHyphens w:val="0"/>
        <w:ind w:left="714" w:hanging="357"/>
        <w:contextualSpacing w:val="0"/>
        <w:jc w:val="both"/>
      </w:pPr>
      <w:r w:rsidRPr="00714871">
        <w:rPr>
          <w:rStyle w:val="rvts10"/>
        </w:rPr>
        <w:t>executantului;</w:t>
      </w:r>
    </w:p>
    <w:p w14:paraId="073A93C5" w14:textId="5792BA3C" w:rsidR="00500141" w:rsidRPr="00714871" w:rsidRDefault="00500141" w:rsidP="00480A5E">
      <w:pPr>
        <w:pStyle w:val="Listparagraf"/>
        <w:widowControl/>
        <w:numPr>
          <w:ilvl w:val="0"/>
          <w:numId w:val="16"/>
        </w:numPr>
        <w:suppressAutoHyphens w:val="0"/>
        <w:ind w:left="714" w:hanging="357"/>
        <w:contextualSpacing w:val="0"/>
        <w:jc w:val="both"/>
      </w:pPr>
      <w:r w:rsidRPr="00714871">
        <w:rPr>
          <w:rStyle w:val="rvts10"/>
        </w:rPr>
        <w:t>organului administra</w:t>
      </w:r>
      <w:r w:rsidR="00714871" w:rsidRPr="00714871">
        <w:rPr>
          <w:rStyle w:val="rvts10"/>
        </w:rPr>
        <w:t>ț</w:t>
      </w:r>
      <w:r w:rsidRPr="00714871">
        <w:rPr>
          <w:rStyle w:val="rvts10"/>
        </w:rPr>
        <w:t>iei publice locale, emitent al autoriza</w:t>
      </w:r>
      <w:r w:rsidR="00714871" w:rsidRPr="00714871">
        <w:rPr>
          <w:rStyle w:val="rvts10"/>
        </w:rPr>
        <w:t>ț</w:t>
      </w:r>
      <w:r w:rsidRPr="00714871">
        <w:rPr>
          <w:rStyle w:val="rvts10"/>
        </w:rPr>
        <w:t>iei de construire;</w:t>
      </w:r>
    </w:p>
    <w:p w14:paraId="6D43ACC7" w14:textId="0F641746" w:rsidR="00500141" w:rsidRDefault="00500141" w:rsidP="00480A5E">
      <w:pPr>
        <w:pStyle w:val="Listparagraf"/>
        <w:widowControl/>
        <w:numPr>
          <w:ilvl w:val="0"/>
          <w:numId w:val="16"/>
        </w:numPr>
        <w:suppressAutoHyphens w:val="0"/>
        <w:autoSpaceDE w:val="0"/>
        <w:autoSpaceDN w:val="0"/>
        <w:adjustRightInd w:val="0"/>
        <w:ind w:left="714" w:hanging="357"/>
        <w:contextualSpacing w:val="0"/>
        <w:jc w:val="both"/>
        <w:rPr>
          <w:rStyle w:val="rvts10"/>
          <w:lang w:eastAsia="ro-RO"/>
        </w:rPr>
      </w:pPr>
      <w:r w:rsidRPr="00714871">
        <w:rPr>
          <w:rStyle w:val="rvts10"/>
        </w:rPr>
        <w:t>organului administra</w:t>
      </w:r>
      <w:r w:rsidR="00714871" w:rsidRPr="00714871">
        <w:rPr>
          <w:rStyle w:val="rvts10"/>
        </w:rPr>
        <w:t>ț</w:t>
      </w:r>
      <w:r w:rsidRPr="00714871">
        <w:rPr>
          <w:rStyle w:val="rvts10"/>
        </w:rPr>
        <w:t>iei financiare locale.</w:t>
      </w:r>
    </w:p>
    <w:p w14:paraId="5B6EC01A" w14:textId="77777777" w:rsidR="005148B0" w:rsidRPr="00714871" w:rsidRDefault="005148B0" w:rsidP="005148B0">
      <w:pPr>
        <w:pStyle w:val="Listparagraf"/>
        <w:widowControl/>
        <w:suppressAutoHyphens w:val="0"/>
        <w:autoSpaceDE w:val="0"/>
        <w:autoSpaceDN w:val="0"/>
        <w:adjustRightInd w:val="0"/>
        <w:ind w:left="714"/>
        <w:contextualSpacing w:val="0"/>
        <w:jc w:val="both"/>
        <w:rPr>
          <w:lang w:eastAsia="ro-RO"/>
        </w:rPr>
      </w:pPr>
    </w:p>
    <w:p w14:paraId="584841AE" w14:textId="2DE8D4B1" w:rsidR="0034419D" w:rsidRPr="00714871" w:rsidRDefault="0034419D" w:rsidP="00480A5E">
      <w:pPr>
        <w:pStyle w:val="Frspaiere"/>
        <w:jc w:val="both"/>
        <w:rPr>
          <w:rFonts w:ascii="Times New Roman" w:hAnsi="Times New Roman"/>
          <w:b/>
          <w:bCs/>
          <w:sz w:val="24"/>
          <w:szCs w:val="24"/>
          <w:lang w:val="ro-RO"/>
        </w:rPr>
      </w:pPr>
      <w:r w:rsidRPr="00714871">
        <w:rPr>
          <w:rFonts w:ascii="Times New Roman" w:hAnsi="Times New Roman"/>
          <w:b/>
          <w:sz w:val="24"/>
          <w:szCs w:val="24"/>
          <w:lang w:val="ro-RO"/>
        </w:rPr>
        <w:t>16.</w:t>
      </w:r>
      <w:r w:rsidR="00F73E7A" w:rsidRPr="00714871">
        <w:rPr>
          <w:rFonts w:ascii="Times New Roman" w:hAnsi="Times New Roman"/>
          <w:b/>
          <w:sz w:val="24"/>
          <w:szCs w:val="24"/>
          <w:lang w:val="ro-RO"/>
        </w:rPr>
        <w:t>6.</w:t>
      </w:r>
      <w:r w:rsidRPr="00714871">
        <w:rPr>
          <w:rFonts w:ascii="Times New Roman" w:hAnsi="Times New Roman"/>
          <w:b/>
          <w:i/>
          <w:sz w:val="24"/>
          <w:szCs w:val="24"/>
          <w:lang w:val="ro-RO"/>
        </w:rPr>
        <w:t xml:space="preserve"> </w:t>
      </w:r>
      <w:r w:rsidRPr="00714871">
        <w:rPr>
          <w:rFonts w:ascii="Times New Roman" w:hAnsi="Times New Roman"/>
          <w:b/>
          <w:bCs/>
          <w:sz w:val="24"/>
          <w:szCs w:val="24"/>
          <w:lang w:val="ro-RO"/>
        </w:rPr>
        <w:t>Remedierea Defectelor</w:t>
      </w:r>
    </w:p>
    <w:p w14:paraId="670CA5EC" w14:textId="73F95017"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(1) În orice moment înainte de expirarea perioadei stabilite la art. 17 din prezent</w:t>
      </w:r>
      <w:r w:rsidR="00745861">
        <w:rPr>
          <w:rFonts w:ascii="Times New Roman" w:hAnsi="Times New Roman"/>
          <w:sz w:val="24"/>
          <w:szCs w:val="24"/>
          <w:lang w:val="ro-RO"/>
        </w:rPr>
        <w:t>ul</w:t>
      </w:r>
      <w:r w:rsidRPr="00714871">
        <w:rPr>
          <w:rFonts w:ascii="Times New Roman" w:hAnsi="Times New Roman"/>
          <w:sz w:val="24"/>
          <w:szCs w:val="24"/>
          <w:lang w:val="ro-RO"/>
        </w:rPr>
        <w:t xml:space="preserve"> contract, achizitorul poate să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eze executantul cu privire la orice defecte, fie ele aparente sau ascunse, sau lucrări nefinalizate.</w:t>
      </w:r>
    </w:p>
    <w:p w14:paraId="6B463648" w14:textId="412E9914"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(2) Executantul va remedia, fără costuri suplimentare pentru achizitor, orice defecte datorate faptului că </w:t>
      </w:r>
      <w:r w:rsidR="00F73E7A" w:rsidRPr="00714871">
        <w:rPr>
          <w:rFonts w:ascii="Times New Roman" w:hAnsi="Times New Roman"/>
          <w:sz w:val="24"/>
          <w:szCs w:val="24"/>
          <w:lang w:val="ro-RO"/>
        </w:rPr>
        <w:t>m</w:t>
      </w:r>
      <w:r w:rsidRPr="00714871">
        <w:rPr>
          <w:rFonts w:ascii="Times New Roman" w:hAnsi="Times New Roman"/>
          <w:sz w:val="24"/>
          <w:szCs w:val="24"/>
          <w:lang w:val="ro-RO"/>
        </w:rPr>
        <w:t xml:space="preserve">aterialele, </w:t>
      </w:r>
      <w:r w:rsidR="00F73E7A" w:rsidRPr="00714871">
        <w:rPr>
          <w:rFonts w:ascii="Times New Roman" w:hAnsi="Times New Roman"/>
          <w:sz w:val="24"/>
          <w:szCs w:val="24"/>
          <w:lang w:val="ro-RO"/>
        </w:rPr>
        <w:t>e</w:t>
      </w:r>
      <w:r w:rsidRPr="00714871">
        <w:rPr>
          <w:rFonts w:ascii="Times New Roman" w:hAnsi="Times New Roman"/>
          <w:sz w:val="24"/>
          <w:szCs w:val="24"/>
          <w:lang w:val="ro-RO"/>
        </w:rPr>
        <w:t>chipamentele sau calitatea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nu sunt în conformitate cu prevederile </w:t>
      </w:r>
      <w:r w:rsidR="00581396" w:rsidRPr="00714871">
        <w:rPr>
          <w:rFonts w:ascii="Times New Roman" w:hAnsi="Times New Roman"/>
          <w:sz w:val="24"/>
          <w:szCs w:val="24"/>
          <w:lang w:val="ro-RO"/>
        </w:rPr>
        <w:t xml:space="preserve">ofertei </w:t>
      </w:r>
      <w:r w:rsidR="00714871" w:rsidRPr="00714871">
        <w:rPr>
          <w:rFonts w:ascii="Times New Roman" w:hAnsi="Times New Roman"/>
          <w:sz w:val="24"/>
          <w:szCs w:val="24"/>
          <w:lang w:val="ro-RO"/>
        </w:rPr>
        <w:t>ș</w:t>
      </w:r>
      <w:r w:rsidR="00581396" w:rsidRPr="00714871">
        <w:rPr>
          <w:rFonts w:ascii="Times New Roman" w:hAnsi="Times New Roman"/>
          <w:sz w:val="24"/>
          <w:szCs w:val="24"/>
          <w:lang w:val="ro-RO"/>
        </w:rPr>
        <w:t xml:space="preserve">i a </w:t>
      </w:r>
      <w:r w:rsidR="00F73E7A" w:rsidRPr="00714871">
        <w:rPr>
          <w:rFonts w:ascii="Times New Roman" w:hAnsi="Times New Roman"/>
          <w:sz w:val="24"/>
          <w:szCs w:val="24"/>
          <w:lang w:val="ro-RO"/>
        </w:rPr>
        <w:t>c</w:t>
      </w:r>
      <w:r w:rsidRPr="00714871">
        <w:rPr>
          <w:rFonts w:ascii="Times New Roman" w:hAnsi="Times New Roman"/>
          <w:sz w:val="24"/>
          <w:szCs w:val="24"/>
          <w:lang w:val="ro-RO"/>
        </w:rPr>
        <w:t>ontractului.</w:t>
      </w:r>
    </w:p>
    <w:p w14:paraId="7F9D6967" w14:textId="1E054149"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(3) Neremedierea defectelor sau nefinalizarea lucrărilor în cadrul termenului stabilit prin notificarea achizitorului va îndreptă</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achizitorul să efectueze toate lucrările necesare, pe cheltuiala executantului. </w:t>
      </w:r>
    </w:p>
    <w:p w14:paraId="54E1A15B" w14:textId="0543571B"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(4) Remedierea defectelor calitative apărute din vina Executantului, atât în perioada de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 cât </w:t>
      </w:r>
      <w:r w:rsidR="00714871" w:rsidRPr="00714871">
        <w:rPr>
          <w:rFonts w:ascii="Times New Roman" w:hAnsi="Times New Roman"/>
          <w:sz w:val="24"/>
          <w:szCs w:val="24"/>
          <w:lang w:val="ro-RO"/>
        </w:rPr>
        <w:t>ș</w:t>
      </w:r>
      <w:r w:rsidRPr="00714871">
        <w:rPr>
          <w:rFonts w:ascii="Times New Roman" w:hAnsi="Times New Roman"/>
          <w:sz w:val="24"/>
          <w:szCs w:val="24"/>
          <w:lang w:val="ro-RO"/>
        </w:rPr>
        <w:t>i în perioada de garan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 stabilită potrivit legii se face pe cheltuiala acestuia. </w:t>
      </w:r>
    </w:p>
    <w:p w14:paraId="6EF81385" w14:textId="2E9BB474"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b/>
          <w:bCs/>
          <w:sz w:val="24"/>
          <w:szCs w:val="24"/>
          <w:lang w:val="ro-RO"/>
        </w:rPr>
        <w:t>16.</w:t>
      </w:r>
      <w:r w:rsidR="00F73E7A" w:rsidRPr="00714871">
        <w:rPr>
          <w:rFonts w:ascii="Times New Roman" w:hAnsi="Times New Roman"/>
          <w:b/>
          <w:bCs/>
          <w:sz w:val="24"/>
          <w:szCs w:val="24"/>
          <w:lang w:val="ro-RO"/>
        </w:rPr>
        <w:t>7.</w:t>
      </w:r>
      <w:r w:rsidRPr="00714871">
        <w:rPr>
          <w:rFonts w:ascii="Times New Roman" w:hAnsi="Times New Roman"/>
          <w:b/>
          <w:bCs/>
          <w:sz w:val="24"/>
          <w:szCs w:val="24"/>
          <w:lang w:val="ro-RO"/>
        </w:rPr>
        <w:t xml:space="preserve"> Desfacerea </w:t>
      </w:r>
      <w:r w:rsidR="00714871" w:rsidRPr="00714871">
        <w:rPr>
          <w:rFonts w:ascii="Times New Roman" w:hAnsi="Times New Roman"/>
          <w:b/>
          <w:bCs/>
          <w:sz w:val="24"/>
          <w:szCs w:val="24"/>
          <w:lang w:val="ro-RO"/>
        </w:rPr>
        <w:t>ș</w:t>
      </w:r>
      <w:r w:rsidRPr="00714871">
        <w:rPr>
          <w:rFonts w:ascii="Times New Roman" w:hAnsi="Times New Roman"/>
          <w:b/>
          <w:bCs/>
          <w:sz w:val="24"/>
          <w:szCs w:val="24"/>
          <w:lang w:val="ro-RO"/>
        </w:rPr>
        <w:t>i Testarea</w:t>
      </w:r>
    </w:p>
    <w:p w14:paraId="3E11D1FF" w14:textId="3E8284CE"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(1) Achizitorul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ează </w:t>
      </w:r>
      <w:r w:rsidR="00186C6E" w:rsidRPr="00714871">
        <w:rPr>
          <w:rFonts w:ascii="Times New Roman" w:hAnsi="Times New Roman"/>
          <w:sz w:val="24"/>
          <w:szCs w:val="24"/>
          <w:lang w:val="ro-RO"/>
        </w:rPr>
        <w:t>e</w:t>
      </w:r>
      <w:r w:rsidRPr="00714871">
        <w:rPr>
          <w:rFonts w:ascii="Times New Roman" w:hAnsi="Times New Roman"/>
          <w:sz w:val="24"/>
          <w:szCs w:val="24"/>
          <w:lang w:val="ro-RO"/>
        </w:rPr>
        <w:t xml:space="preserve">xecutantul cu privire la desfacerea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i/sau testarea lucrări. Probele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testele necesare dar neprevăzute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comandate de </w:t>
      </w:r>
      <w:r w:rsidR="00186C6E" w:rsidRPr="00714871">
        <w:rPr>
          <w:rFonts w:ascii="Times New Roman" w:hAnsi="Times New Roman"/>
          <w:sz w:val="24"/>
          <w:szCs w:val="24"/>
          <w:lang w:val="ro-RO"/>
        </w:rPr>
        <w:t>a</w:t>
      </w:r>
      <w:r w:rsidRPr="00714871">
        <w:rPr>
          <w:rFonts w:ascii="Times New Roman" w:hAnsi="Times New Roman"/>
          <w:sz w:val="24"/>
          <w:szCs w:val="24"/>
          <w:lang w:val="ro-RO"/>
        </w:rPr>
        <w:t xml:space="preserve">chizitor pentru verificarea unor lucrări sau materiale puse în operă vor fi suportate de acesta din urma numai </w:t>
      </w:r>
      <w:r w:rsidR="00186C6E" w:rsidRPr="00714871">
        <w:rPr>
          <w:rFonts w:ascii="Times New Roman" w:hAnsi="Times New Roman"/>
          <w:sz w:val="24"/>
          <w:szCs w:val="24"/>
          <w:lang w:val="ro-RO"/>
        </w:rPr>
        <w:t>î</w:t>
      </w:r>
      <w:r w:rsidRPr="00714871">
        <w:rPr>
          <w:rFonts w:ascii="Times New Roman" w:hAnsi="Times New Roman"/>
          <w:sz w:val="24"/>
          <w:szCs w:val="24"/>
          <w:lang w:val="ro-RO"/>
        </w:rPr>
        <w:t xml:space="preserve">n cazul </w:t>
      </w:r>
      <w:r w:rsidR="00186C6E" w:rsidRPr="00714871">
        <w:rPr>
          <w:rFonts w:ascii="Times New Roman" w:hAnsi="Times New Roman"/>
          <w:sz w:val="24"/>
          <w:szCs w:val="24"/>
          <w:lang w:val="ro-RO"/>
        </w:rPr>
        <w:t>î</w:t>
      </w:r>
      <w:r w:rsidRPr="00714871">
        <w:rPr>
          <w:rFonts w:ascii="Times New Roman" w:hAnsi="Times New Roman"/>
          <w:sz w:val="24"/>
          <w:szCs w:val="24"/>
          <w:lang w:val="ro-RO"/>
        </w:rPr>
        <w:t>n care dup</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desfacerea/testarea lucr</w:t>
      </w:r>
      <w:r w:rsidR="00186C6E" w:rsidRPr="00714871">
        <w:rPr>
          <w:rFonts w:ascii="Times New Roman" w:hAnsi="Times New Roman"/>
          <w:sz w:val="24"/>
          <w:szCs w:val="24"/>
          <w:lang w:val="ro-RO"/>
        </w:rPr>
        <w:t>ă</w:t>
      </w:r>
      <w:r w:rsidRPr="00714871">
        <w:rPr>
          <w:rFonts w:ascii="Times New Roman" w:hAnsi="Times New Roman"/>
          <w:sz w:val="24"/>
          <w:szCs w:val="24"/>
          <w:lang w:val="ro-RO"/>
        </w:rPr>
        <w:t>rii nu se constat</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nicio culp</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a </w:t>
      </w:r>
      <w:r w:rsidR="00186C6E" w:rsidRPr="00714871">
        <w:rPr>
          <w:rFonts w:ascii="Times New Roman" w:hAnsi="Times New Roman"/>
          <w:sz w:val="24"/>
          <w:szCs w:val="24"/>
          <w:lang w:val="ro-RO"/>
        </w:rPr>
        <w:t>e</w:t>
      </w:r>
      <w:r w:rsidRPr="00714871">
        <w:rPr>
          <w:rFonts w:ascii="Times New Roman" w:hAnsi="Times New Roman"/>
          <w:sz w:val="24"/>
          <w:szCs w:val="24"/>
          <w:lang w:val="ro-RO"/>
        </w:rPr>
        <w:t>xecutantului. Executantul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să asigure instrumentele, utilajele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materialele necesare pentru verificarea, măsurarea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testarea lucrărilor, conform normativelor in vigoare. Costul probelor, testelor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încercărilor, inclusiv al manoperei aferente acestora, revine </w:t>
      </w:r>
      <w:r w:rsidR="00186C6E" w:rsidRPr="00714871">
        <w:rPr>
          <w:rFonts w:ascii="Times New Roman" w:hAnsi="Times New Roman"/>
          <w:sz w:val="24"/>
          <w:szCs w:val="24"/>
          <w:lang w:val="ro-RO"/>
        </w:rPr>
        <w:t>e</w:t>
      </w:r>
      <w:r w:rsidRPr="00714871">
        <w:rPr>
          <w:rFonts w:ascii="Times New Roman" w:hAnsi="Times New Roman"/>
          <w:sz w:val="24"/>
          <w:szCs w:val="24"/>
          <w:lang w:val="ro-RO"/>
        </w:rPr>
        <w:t>xecutantului.</w:t>
      </w:r>
    </w:p>
    <w:p w14:paraId="4CB20711" w14:textId="7735A33E" w:rsidR="0034419D" w:rsidRPr="00714871" w:rsidRDefault="0034419D"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(2) Executantul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de a nu acoperi lucrările care devin ascunse, fără notificarea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aprobarea </w:t>
      </w:r>
      <w:r w:rsidR="00186C6E" w:rsidRPr="00714871">
        <w:rPr>
          <w:rFonts w:ascii="Times New Roman" w:hAnsi="Times New Roman"/>
          <w:sz w:val="24"/>
          <w:szCs w:val="24"/>
          <w:lang w:val="ro-RO"/>
        </w:rPr>
        <w:t>a</w:t>
      </w:r>
      <w:r w:rsidRPr="00714871">
        <w:rPr>
          <w:rFonts w:ascii="Times New Roman" w:hAnsi="Times New Roman"/>
          <w:sz w:val="24"/>
          <w:szCs w:val="24"/>
          <w:lang w:val="ro-RO"/>
        </w:rPr>
        <w:t>chizitorului.</w:t>
      </w:r>
    </w:p>
    <w:p w14:paraId="64C5F270" w14:textId="57A64A06" w:rsidR="009C7BF3" w:rsidRPr="00714871" w:rsidRDefault="0034419D" w:rsidP="00480A5E">
      <w:pPr>
        <w:pStyle w:val="DefaultText2"/>
        <w:jc w:val="both"/>
        <w:rPr>
          <w:szCs w:val="24"/>
          <w:lang w:val="ro-RO"/>
        </w:rPr>
      </w:pPr>
      <w:r w:rsidRPr="00714871">
        <w:rPr>
          <w:szCs w:val="24"/>
          <w:lang w:val="ro-RO"/>
        </w:rPr>
        <w:t>(3) Executantul are obliga</w:t>
      </w:r>
      <w:r w:rsidR="00714871" w:rsidRPr="00714871">
        <w:rPr>
          <w:szCs w:val="24"/>
          <w:lang w:val="ro-RO"/>
        </w:rPr>
        <w:t>ț</w:t>
      </w:r>
      <w:r w:rsidRPr="00714871">
        <w:rPr>
          <w:szCs w:val="24"/>
          <w:lang w:val="ro-RO"/>
        </w:rPr>
        <w:t xml:space="preserve">ia de a notifica </w:t>
      </w:r>
      <w:r w:rsidR="00186C6E" w:rsidRPr="00714871">
        <w:rPr>
          <w:szCs w:val="24"/>
          <w:lang w:val="ro-RO"/>
        </w:rPr>
        <w:t>a</w:t>
      </w:r>
      <w:r w:rsidRPr="00714871">
        <w:rPr>
          <w:szCs w:val="24"/>
          <w:lang w:val="ro-RO"/>
        </w:rPr>
        <w:t xml:space="preserve">chizitorul, ori de câte ori astfel de lucrări sunt finalizate, pentru a fi examinate, testate </w:t>
      </w:r>
      <w:r w:rsidR="00714871" w:rsidRPr="00714871">
        <w:rPr>
          <w:szCs w:val="24"/>
          <w:lang w:val="ro-RO"/>
        </w:rPr>
        <w:t>ș</w:t>
      </w:r>
      <w:r w:rsidRPr="00714871">
        <w:rPr>
          <w:szCs w:val="24"/>
          <w:lang w:val="ro-RO"/>
        </w:rPr>
        <w:t xml:space="preserve">i măsurate. In caz contrar, </w:t>
      </w:r>
      <w:r w:rsidR="00186C6E" w:rsidRPr="00714871">
        <w:rPr>
          <w:szCs w:val="24"/>
          <w:lang w:val="ro-RO"/>
        </w:rPr>
        <w:t>e</w:t>
      </w:r>
      <w:r w:rsidRPr="00714871">
        <w:rPr>
          <w:szCs w:val="24"/>
          <w:lang w:val="ro-RO"/>
        </w:rPr>
        <w:t>xecutantul are obliga</w:t>
      </w:r>
      <w:r w:rsidR="00714871" w:rsidRPr="00714871">
        <w:rPr>
          <w:szCs w:val="24"/>
          <w:lang w:val="ro-RO"/>
        </w:rPr>
        <w:t>ț</w:t>
      </w:r>
      <w:r w:rsidRPr="00714871">
        <w:rPr>
          <w:szCs w:val="24"/>
          <w:lang w:val="ro-RO"/>
        </w:rPr>
        <w:t>ia de a dezveli orice parte sau păr</w:t>
      </w:r>
      <w:r w:rsidR="00714871" w:rsidRPr="00714871">
        <w:rPr>
          <w:szCs w:val="24"/>
          <w:lang w:val="ro-RO"/>
        </w:rPr>
        <w:t>ț</w:t>
      </w:r>
      <w:r w:rsidRPr="00714871">
        <w:rPr>
          <w:szCs w:val="24"/>
          <w:lang w:val="ro-RO"/>
        </w:rPr>
        <w:t>i din lucrare, pe cheltuiala sa si la dispozi</w:t>
      </w:r>
      <w:r w:rsidR="00714871" w:rsidRPr="00714871">
        <w:rPr>
          <w:szCs w:val="24"/>
          <w:lang w:val="ro-RO"/>
        </w:rPr>
        <w:t>ț</w:t>
      </w:r>
      <w:r w:rsidRPr="00714871">
        <w:rPr>
          <w:szCs w:val="24"/>
          <w:lang w:val="ro-RO"/>
        </w:rPr>
        <w:t xml:space="preserve">ia </w:t>
      </w:r>
      <w:r w:rsidR="00186C6E" w:rsidRPr="00714871">
        <w:rPr>
          <w:szCs w:val="24"/>
          <w:lang w:val="ro-RO"/>
        </w:rPr>
        <w:t>a</w:t>
      </w:r>
      <w:r w:rsidRPr="00714871">
        <w:rPr>
          <w:szCs w:val="24"/>
          <w:lang w:val="ro-RO"/>
        </w:rPr>
        <w:t xml:space="preserve">chizitorului, </w:t>
      </w:r>
      <w:r w:rsidR="00714871" w:rsidRPr="00714871">
        <w:rPr>
          <w:szCs w:val="24"/>
          <w:lang w:val="ro-RO"/>
        </w:rPr>
        <w:t>ș</w:t>
      </w:r>
      <w:r w:rsidRPr="00714871">
        <w:rPr>
          <w:szCs w:val="24"/>
          <w:lang w:val="ro-RO"/>
        </w:rPr>
        <w:t>i de a reface această parte sau aceste păr</w:t>
      </w:r>
      <w:r w:rsidR="00714871" w:rsidRPr="00714871">
        <w:rPr>
          <w:szCs w:val="24"/>
          <w:lang w:val="ro-RO"/>
        </w:rPr>
        <w:t>ț</w:t>
      </w:r>
      <w:r w:rsidRPr="00714871">
        <w:rPr>
          <w:szCs w:val="24"/>
          <w:lang w:val="ro-RO"/>
        </w:rPr>
        <w:t>i din lucrare, dacă este cazul.</w:t>
      </w:r>
    </w:p>
    <w:p w14:paraId="2D6498F0" w14:textId="6B2D77D9" w:rsidR="00D06AEA" w:rsidRPr="00B70144" w:rsidRDefault="004C32FB" w:rsidP="00480A5E">
      <w:pPr>
        <w:pStyle w:val="DefaultText2"/>
        <w:jc w:val="both"/>
        <w:rPr>
          <w:b/>
          <w:iCs/>
          <w:szCs w:val="24"/>
          <w:lang w:val="ro-RO"/>
        </w:rPr>
      </w:pPr>
      <w:r w:rsidRPr="00B70144">
        <w:rPr>
          <w:b/>
          <w:iCs/>
          <w:szCs w:val="24"/>
          <w:lang w:val="ro-RO"/>
        </w:rPr>
        <w:t>1</w:t>
      </w:r>
      <w:r w:rsidR="00901C49" w:rsidRPr="00B70144">
        <w:rPr>
          <w:b/>
          <w:iCs/>
          <w:szCs w:val="24"/>
          <w:lang w:val="ro-RO"/>
        </w:rPr>
        <w:t>7</w:t>
      </w:r>
      <w:r w:rsidRPr="00B70144">
        <w:rPr>
          <w:b/>
          <w:iCs/>
          <w:szCs w:val="24"/>
          <w:lang w:val="ro-RO"/>
        </w:rPr>
        <w:t xml:space="preserve">. Perioada de </w:t>
      </w:r>
      <w:r w:rsidR="00185B16" w:rsidRPr="00B70144">
        <w:rPr>
          <w:b/>
          <w:iCs/>
          <w:szCs w:val="24"/>
          <w:lang w:val="ro-RO"/>
        </w:rPr>
        <w:t>garan</w:t>
      </w:r>
      <w:r w:rsidR="00714871" w:rsidRPr="00B70144">
        <w:rPr>
          <w:b/>
          <w:iCs/>
          <w:szCs w:val="24"/>
          <w:lang w:val="ro-RO"/>
        </w:rPr>
        <w:t>ț</w:t>
      </w:r>
      <w:r w:rsidR="00185B16" w:rsidRPr="00B70144">
        <w:rPr>
          <w:b/>
          <w:iCs/>
          <w:szCs w:val="24"/>
          <w:lang w:val="ro-RO"/>
        </w:rPr>
        <w:t>ie</w:t>
      </w:r>
      <w:r w:rsidRPr="00B70144">
        <w:rPr>
          <w:b/>
          <w:iCs/>
          <w:szCs w:val="24"/>
          <w:lang w:val="ro-RO"/>
        </w:rPr>
        <w:t xml:space="preserve"> acordată lucrărilor</w:t>
      </w:r>
    </w:p>
    <w:p w14:paraId="074C0489" w14:textId="45AA4C65" w:rsidR="00EA4801" w:rsidRPr="00714871" w:rsidRDefault="00D06AEA" w:rsidP="00480A5E">
      <w:pPr>
        <w:pStyle w:val="DefaultText2"/>
        <w:jc w:val="both"/>
        <w:rPr>
          <w:szCs w:val="24"/>
          <w:lang w:val="ro-RO"/>
        </w:rPr>
      </w:pPr>
      <w:r w:rsidRPr="00862F46">
        <w:rPr>
          <w:szCs w:val="24"/>
          <w:lang w:val="ro-RO"/>
        </w:rPr>
        <w:t>1</w:t>
      </w:r>
      <w:r w:rsidR="00901C49" w:rsidRPr="00862F46">
        <w:rPr>
          <w:szCs w:val="24"/>
          <w:lang w:val="ro-RO"/>
        </w:rPr>
        <w:t>7</w:t>
      </w:r>
      <w:r w:rsidR="00EA4801" w:rsidRPr="00862F46">
        <w:rPr>
          <w:szCs w:val="24"/>
          <w:lang w:val="ro-RO"/>
        </w:rPr>
        <w:t>.1.</w:t>
      </w:r>
      <w:r w:rsidR="00EA4801" w:rsidRPr="00714871">
        <w:rPr>
          <w:szCs w:val="24"/>
          <w:lang w:val="ro-RO"/>
        </w:rPr>
        <w:t xml:space="preserve"> </w:t>
      </w:r>
      <w:r w:rsidRPr="00714871">
        <w:rPr>
          <w:szCs w:val="24"/>
          <w:lang w:val="ro-RO"/>
        </w:rPr>
        <w:t xml:space="preserve">(1) Executantul are </w:t>
      </w:r>
      <w:r w:rsidR="00185B16" w:rsidRPr="00714871">
        <w:rPr>
          <w:szCs w:val="24"/>
          <w:lang w:val="ro-RO"/>
        </w:rPr>
        <w:t>obliga</w:t>
      </w:r>
      <w:r w:rsidR="00714871" w:rsidRPr="00714871">
        <w:rPr>
          <w:szCs w:val="24"/>
          <w:lang w:val="ro-RO"/>
        </w:rPr>
        <w:t>ț</w:t>
      </w:r>
      <w:r w:rsidR="00185B16" w:rsidRPr="00714871">
        <w:rPr>
          <w:szCs w:val="24"/>
          <w:lang w:val="ro-RO"/>
        </w:rPr>
        <w:t>ia</w:t>
      </w:r>
      <w:r w:rsidRPr="00714871">
        <w:rPr>
          <w:szCs w:val="24"/>
          <w:lang w:val="ro-RO"/>
        </w:rPr>
        <w:t xml:space="preserve"> legală de garantare a </w:t>
      </w:r>
      <w:r w:rsidR="00185B16" w:rsidRPr="00714871">
        <w:rPr>
          <w:szCs w:val="24"/>
          <w:lang w:val="ro-RO"/>
        </w:rPr>
        <w:t>calită</w:t>
      </w:r>
      <w:r w:rsidR="00714871" w:rsidRPr="00714871">
        <w:rPr>
          <w:szCs w:val="24"/>
          <w:lang w:val="ro-RO"/>
        </w:rPr>
        <w:t>ț</w:t>
      </w:r>
      <w:r w:rsidR="00185B16" w:rsidRPr="00714871">
        <w:rPr>
          <w:szCs w:val="24"/>
          <w:lang w:val="ro-RO"/>
        </w:rPr>
        <w:t>ii</w:t>
      </w:r>
      <w:r w:rsidRPr="00714871">
        <w:rPr>
          <w:szCs w:val="24"/>
          <w:lang w:val="ro-RO"/>
        </w:rPr>
        <w:t xml:space="preserve"> materialelor, echipamentelor </w:t>
      </w:r>
      <w:r w:rsidR="00714871" w:rsidRPr="00714871">
        <w:rPr>
          <w:szCs w:val="24"/>
          <w:lang w:val="ro-RO"/>
        </w:rPr>
        <w:t>ș</w:t>
      </w:r>
      <w:r w:rsidR="00185B16" w:rsidRPr="00714871">
        <w:rPr>
          <w:szCs w:val="24"/>
          <w:lang w:val="ro-RO"/>
        </w:rPr>
        <w:t>i</w:t>
      </w:r>
      <w:r w:rsidRPr="00714871">
        <w:rPr>
          <w:szCs w:val="24"/>
          <w:lang w:val="ro-RO"/>
        </w:rPr>
        <w:t xml:space="preserve"> lucrărilor de </w:t>
      </w:r>
      <w:r w:rsidR="00185B16" w:rsidRPr="00714871">
        <w:rPr>
          <w:szCs w:val="24"/>
          <w:lang w:val="ro-RO"/>
        </w:rPr>
        <w:t>construc</w:t>
      </w:r>
      <w:r w:rsidR="00714871" w:rsidRPr="00714871">
        <w:rPr>
          <w:szCs w:val="24"/>
          <w:lang w:val="ro-RO"/>
        </w:rPr>
        <w:t>ț</w:t>
      </w:r>
      <w:r w:rsidR="00185B16" w:rsidRPr="00714871">
        <w:rPr>
          <w:szCs w:val="24"/>
          <w:lang w:val="ro-RO"/>
        </w:rPr>
        <w:t>ii</w:t>
      </w:r>
      <w:r w:rsidRPr="00714871">
        <w:rPr>
          <w:szCs w:val="24"/>
          <w:lang w:val="ro-RO"/>
        </w:rPr>
        <w:t xml:space="preserve"> executate, conform prevederilor Legii 10/1995 (Legea </w:t>
      </w:r>
      <w:r w:rsidR="00185B16" w:rsidRPr="00714871">
        <w:rPr>
          <w:szCs w:val="24"/>
          <w:lang w:val="ro-RO"/>
        </w:rPr>
        <w:t>calită</w:t>
      </w:r>
      <w:r w:rsidR="00714871" w:rsidRPr="00714871">
        <w:rPr>
          <w:szCs w:val="24"/>
          <w:lang w:val="ro-RO"/>
        </w:rPr>
        <w:t>ț</w:t>
      </w:r>
      <w:r w:rsidR="00185B16" w:rsidRPr="00714871">
        <w:rPr>
          <w:szCs w:val="24"/>
          <w:lang w:val="ro-RO"/>
        </w:rPr>
        <w:t>ii</w:t>
      </w:r>
      <w:r w:rsidRPr="00714871">
        <w:rPr>
          <w:szCs w:val="24"/>
          <w:lang w:val="ro-RO"/>
        </w:rPr>
        <w:t xml:space="preserve"> în </w:t>
      </w:r>
      <w:r w:rsidR="00185B16" w:rsidRPr="00714871">
        <w:rPr>
          <w:szCs w:val="24"/>
          <w:lang w:val="ro-RO"/>
        </w:rPr>
        <w:t>construc</w:t>
      </w:r>
      <w:r w:rsidR="00714871" w:rsidRPr="00714871">
        <w:rPr>
          <w:szCs w:val="24"/>
          <w:lang w:val="ro-RO"/>
        </w:rPr>
        <w:t>ț</w:t>
      </w:r>
      <w:r w:rsidR="00185B16" w:rsidRPr="00714871">
        <w:rPr>
          <w:szCs w:val="24"/>
          <w:lang w:val="ro-RO"/>
        </w:rPr>
        <w:t>ii</w:t>
      </w:r>
      <w:r w:rsidRPr="00714871">
        <w:rPr>
          <w:szCs w:val="24"/>
          <w:lang w:val="ro-RO"/>
        </w:rPr>
        <w:t>) coroborate cu prevederile Codului civil.</w:t>
      </w:r>
    </w:p>
    <w:p w14:paraId="0A56AAFA" w14:textId="3B071C47" w:rsidR="00576B59" w:rsidRPr="00714871" w:rsidRDefault="00D06AEA" w:rsidP="00480A5E">
      <w:pPr>
        <w:pStyle w:val="DefaultText2"/>
        <w:jc w:val="both"/>
        <w:rPr>
          <w:szCs w:val="24"/>
          <w:lang w:val="ro-RO"/>
        </w:rPr>
      </w:pPr>
      <w:r w:rsidRPr="00714871">
        <w:rPr>
          <w:szCs w:val="24"/>
          <w:lang w:val="ro-RO"/>
        </w:rPr>
        <w:t>(2)</w:t>
      </w:r>
      <w:r w:rsidR="00EA4801" w:rsidRPr="00714871">
        <w:rPr>
          <w:szCs w:val="24"/>
          <w:lang w:val="ro-RO"/>
        </w:rPr>
        <w:t xml:space="preserve"> </w:t>
      </w:r>
      <w:r w:rsidR="00705833" w:rsidRPr="00714871">
        <w:rPr>
          <w:szCs w:val="24"/>
          <w:lang w:val="ro-RO"/>
        </w:rPr>
        <w:t>Garan</w:t>
      </w:r>
      <w:r w:rsidR="00714871" w:rsidRPr="00714871">
        <w:rPr>
          <w:szCs w:val="24"/>
          <w:lang w:val="ro-RO"/>
        </w:rPr>
        <w:t>ț</w:t>
      </w:r>
      <w:r w:rsidR="00705833" w:rsidRPr="00714871">
        <w:rPr>
          <w:szCs w:val="24"/>
          <w:lang w:val="ro-RO"/>
        </w:rPr>
        <w:t xml:space="preserve">ia acordată lucrărilor </w:t>
      </w:r>
      <w:r w:rsidR="00267E51" w:rsidRPr="00714871">
        <w:rPr>
          <w:szCs w:val="24"/>
          <w:lang w:val="ro-RO"/>
        </w:rPr>
        <w:t xml:space="preserve">reprezintă perioada de timp cuprinsă între </w:t>
      </w:r>
      <w:r w:rsidRPr="00714871">
        <w:rPr>
          <w:szCs w:val="24"/>
          <w:lang w:val="ro-RO"/>
        </w:rPr>
        <w:t>data recep</w:t>
      </w:r>
      <w:r w:rsidR="00714871" w:rsidRPr="00714871">
        <w:rPr>
          <w:szCs w:val="24"/>
          <w:lang w:val="ro-RO"/>
        </w:rPr>
        <w:t>ț</w:t>
      </w:r>
      <w:r w:rsidRPr="00714871">
        <w:rPr>
          <w:szCs w:val="24"/>
          <w:lang w:val="ro-RO"/>
        </w:rPr>
        <w:t xml:space="preserve">iei la terminarea lucrărilor </w:t>
      </w:r>
      <w:r w:rsidR="00714871" w:rsidRPr="00714871">
        <w:rPr>
          <w:szCs w:val="24"/>
          <w:lang w:val="ro-RO"/>
        </w:rPr>
        <w:t>ș</w:t>
      </w:r>
      <w:r w:rsidRPr="00714871">
        <w:rPr>
          <w:szCs w:val="24"/>
          <w:lang w:val="ro-RO"/>
        </w:rPr>
        <w:t xml:space="preserve">i </w:t>
      </w:r>
      <w:r w:rsidR="00267E51" w:rsidRPr="00714871">
        <w:rPr>
          <w:szCs w:val="24"/>
          <w:lang w:val="ro-RO"/>
        </w:rPr>
        <w:t>data</w:t>
      </w:r>
      <w:r w:rsidRPr="00714871">
        <w:rPr>
          <w:szCs w:val="24"/>
          <w:lang w:val="ro-RO"/>
        </w:rPr>
        <w:t xml:space="preserve"> recep</w:t>
      </w:r>
      <w:r w:rsidR="00714871" w:rsidRPr="00714871">
        <w:rPr>
          <w:szCs w:val="24"/>
          <w:lang w:val="ro-RO"/>
        </w:rPr>
        <w:t>ț</w:t>
      </w:r>
      <w:r w:rsidRPr="00714871">
        <w:rPr>
          <w:szCs w:val="24"/>
          <w:lang w:val="ro-RO"/>
        </w:rPr>
        <w:t>i</w:t>
      </w:r>
      <w:r w:rsidR="00267E51" w:rsidRPr="00714871">
        <w:rPr>
          <w:szCs w:val="24"/>
          <w:lang w:val="ro-RO"/>
        </w:rPr>
        <w:t>ei</w:t>
      </w:r>
      <w:r w:rsidRPr="00714871">
        <w:rPr>
          <w:szCs w:val="24"/>
          <w:lang w:val="ro-RO"/>
        </w:rPr>
        <w:t xml:space="preserve"> final</w:t>
      </w:r>
      <w:r w:rsidR="00267E51" w:rsidRPr="00714871">
        <w:rPr>
          <w:szCs w:val="24"/>
          <w:lang w:val="ro-RO"/>
        </w:rPr>
        <w:t>e</w:t>
      </w:r>
      <w:r w:rsidR="008C2B6C" w:rsidRPr="00714871">
        <w:rPr>
          <w:szCs w:val="24"/>
          <w:lang w:val="ro-RO"/>
        </w:rPr>
        <w:t>.</w:t>
      </w:r>
    </w:p>
    <w:p w14:paraId="54DD2CF0" w14:textId="6D11CB49" w:rsidR="00A52B9C" w:rsidRPr="00714871" w:rsidRDefault="00A52B9C" w:rsidP="00480A5E">
      <w:pPr>
        <w:jc w:val="both"/>
      </w:pPr>
      <w:r w:rsidRPr="00862F46">
        <w:t>17.2.</w:t>
      </w:r>
      <w:r w:rsidRPr="00714871">
        <w:t xml:space="preserve"> Garan</w:t>
      </w:r>
      <w:r w:rsidR="00714871" w:rsidRPr="00714871">
        <w:t>ț</w:t>
      </w:r>
      <w:r w:rsidRPr="00714871">
        <w:t xml:space="preserve">ia lucrărilor executate este de </w:t>
      </w:r>
      <w:r w:rsidRPr="00714871">
        <w:rPr>
          <w:b/>
        </w:rPr>
        <w:t>____ luni</w:t>
      </w:r>
      <w:r w:rsidRPr="00714871">
        <w:t xml:space="preserve"> de la data semnării procesului verbal de recep</w:t>
      </w:r>
      <w:r w:rsidR="00714871" w:rsidRPr="00714871">
        <w:t>ț</w:t>
      </w:r>
      <w:r w:rsidRPr="00714871">
        <w:t xml:space="preserve">ie la terminarea lucrărilor, precum </w:t>
      </w:r>
      <w:r w:rsidR="00714871" w:rsidRPr="00714871">
        <w:t>ș</w:t>
      </w:r>
      <w:r w:rsidRPr="00714871">
        <w:t>i după împlinirea acestui termen, pe toată durata de existen</w:t>
      </w:r>
      <w:r w:rsidR="00714871" w:rsidRPr="00714871">
        <w:t>ț</w:t>
      </w:r>
      <w:r w:rsidRPr="00714871">
        <w:t>ă a construc</w:t>
      </w:r>
      <w:r w:rsidR="00714871" w:rsidRPr="00714871">
        <w:t>ț</w:t>
      </w:r>
      <w:r w:rsidRPr="00714871">
        <w:t>iei, pentru viciile structurii de rezisten</w:t>
      </w:r>
      <w:r w:rsidR="00714871" w:rsidRPr="00714871">
        <w:t>ț</w:t>
      </w:r>
      <w:r w:rsidRPr="00714871">
        <w:t>ă rezultate din nerespectarea normelor de execu</w:t>
      </w:r>
      <w:r w:rsidR="00714871" w:rsidRPr="00714871">
        <w:t>ț</w:t>
      </w:r>
      <w:r w:rsidRPr="00714871">
        <w:t>ie.</w:t>
      </w:r>
    </w:p>
    <w:p w14:paraId="39E9FCEE" w14:textId="55A1E276" w:rsidR="00D06AEA" w:rsidRPr="00714871" w:rsidRDefault="00901C49" w:rsidP="00480A5E">
      <w:pPr>
        <w:pStyle w:val="DefaultText2"/>
        <w:jc w:val="both"/>
        <w:rPr>
          <w:rStyle w:val="rvts9"/>
          <w:szCs w:val="24"/>
          <w:lang w:val="ro-RO"/>
        </w:rPr>
      </w:pPr>
      <w:r w:rsidRPr="00862F46">
        <w:rPr>
          <w:szCs w:val="24"/>
          <w:lang w:val="ro-RO"/>
        </w:rPr>
        <w:t>17</w:t>
      </w:r>
      <w:r w:rsidR="00D06AEA" w:rsidRPr="00862F46">
        <w:rPr>
          <w:szCs w:val="24"/>
          <w:lang w:val="ro-RO"/>
        </w:rPr>
        <w:t>.</w:t>
      </w:r>
      <w:r w:rsidR="00A52B9C" w:rsidRPr="00862F46">
        <w:rPr>
          <w:szCs w:val="24"/>
          <w:lang w:val="ro-RO"/>
        </w:rPr>
        <w:t>3</w:t>
      </w:r>
      <w:r w:rsidR="00D06AEA" w:rsidRPr="00862F46">
        <w:rPr>
          <w:szCs w:val="24"/>
          <w:lang w:val="ro-RO"/>
        </w:rPr>
        <w:t>.</w:t>
      </w:r>
      <w:r w:rsidR="00D06AEA" w:rsidRPr="00714871">
        <w:rPr>
          <w:szCs w:val="24"/>
          <w:lang w:val="ro-RO"/>
        </w:rPr>
        <w:t xml:space="preserve"> (1) Executantul are obliga</w:t>
      </w:r>
      <w:r w:rsidR="00714871" w:rsidRPr="00714871">
        <w:rPr>
          <w:szCs w:val="24"/>
          <w:lang w:val="ro-RO"/>
        </w:rPr>
        <w:t>ț</w:t>
      </w:r>
      <w:r w:rsidR="00D06AEA" w:rsidRPr="00714871">
        <w:rPr>
          <w:szCs w:val="24"/>
          <w:lang w:val="ro-RO"/>
        </w:rPr>
        <w:t>ia, în urma dispozi</w:t>
      </w:r>
      <w:r w:rsidR="00714871" w:rsidRPr="00714871">
        <w:rPr>
          <w:szCs w:val="24"/>
          <w:lang w:val="ro-RO"/>
        </w:rPr>
        <w:t>ț</w:t>
      </w:r>
      <w:r w:rsidR="00D06AEA" w:rsidRPr="00714871">
        <w:rPr>
          <w:szCs w:val="24"/>
          <w:lang w:val="ro-RO"/>
        </w:rPr>
        <w:t xml:space="preserve">iei date de achizitor, de a executa </w:t>
      </w:r>
      <w:r w:rsidR="00D06AEA" w:rsidRPr="00714871">
        <w:rPr>
          <w:rStyle w:val="rvts9"/>
          <w:szCs w:val="24"/>
          <w:lang w:val="ro-RO"/>
        </w:rPr>
        <w:t>pe propria cheltuială</w:t>
      </w:r>
      <w:r w:rsidR="00D06AEA" w:rsidRPr="00714871">
        <w:rPr>
          <w:szCs w:val="24"/>
          <w:lang w:val="ro-RO"/>
        </w:rPr>
        <w:t xml:space="preserve"> toate lucrările de modificare, reconstruc</w:t>
      </w:r>
      <w:r w:rsidR="00714871" w:rsidRPr="00714871">
        <w:rPr>
          <w:szCs w:val="24"/>
          <w:lang w:val="ro-RO"/>
        </w:rPr>
        <w:t>ț</w:t>
      </w:r>
      <w:r w:rsidR="00D06AEA" w:rsidRPr="00714871">
        <w:rPr>
          <w:szCs w:val="24"/>
          <w:lang w:val="ro-RO"/>
        </w:rPr>
        <w:t xml:space="preserve">ie </w:t>
      </w:r>
      <w:r w:rsidR="00714871" w:rsidRPr="00714871">
        <w:rPr>
          <w:szCs w:val="24"/>
          <w:lang w:val="ro-RO"/>
        </w:rPr>
        <w:t>ș</w:t>
      </w:r>
      <w:r w:rsidR="00D06AEA" w:rsidRPr="00714871">
        <w:rPr>
          <w:szCs w:val="24"/>
          <w:lang w:val="ro-RO"/>
        </w:rPr>
        <w:t xml:space="preserve">i remediere a viciilor </w:t>
      </w:r>
      <w:r w:rsidR="00714871" w:rsidRPr="00714871">
        <w:rPr>
          <w:szCs w:val="24"/>
          <w:lang w:val="ro-RO"/>
        </w:rPr>
        <w:t>ș</w:t>
      </w:r>
      <w:r w:rsidR="00D06AEA" w:rsidRPr="00714871">
        <w:rPr>
          <w:szCs w:val="24"/>
          <w:lang w:val="ro-RO"/>
        </w:rPr>
        <w:t xml:space="preserve">i a altor defecte </w:t>
      </w:r>
      <w:r w:rsidR="00D06AEA" w:rsidRPr="00714871">
        <w:rPr>
          <w:rStyle w:val="rvts9"/>
          <w:szCs w:val="24"/>
          <w:lang w:val="ro-RO"/>
        </w:rPr>
        <w:t>calitative</w:t>
      </w:r>
      <w:r w:rsidR="00D06AEA" w:rsidRPr="00714871">
        <w:rPr>
          <w:szCs w:val="24"/>
          <w:lang w:val="ro-RO"/>
        </w:rPr>
        <w:t xml:space="preserve"> </w:t>
      </w:r>
      <w:r w:rsidR="00D06AEA" w:rsidRPr="00714871">
        <w:rPr>
          <w:rStyle w:val="rvts9"/>
          <w:szCs w:val="24"/>
          <w:lang w:val="ro-RO"/>
        </w:rPr>
        <w:t>apărute din vina sa</w:t>
      </w:r>
      <w:r w:rsidR="00D06AEA" w:rsidRPr="00714871">
        <w:rPr>
          <w:szCs w:val="24"/>
          <w:lang w:val="ro-RO"/>
        </w:rPr>
        <w:t xml:space="preserve">, </w:t>
      </w:r>
      <w:r w:rsidR="00D06AEA" w:rsidRPr="00714871">
        <w:rPr>
          <w:rStyle w:val="rvts9"/>
          <w:szCs w:val="24"/>
          <w:lang w:val="ro-RO"/>
        </w:rPr>
        <w:t>atât în perioada de execu</w:t>
      </w:r>
      <w:r w:rsidR="00714871" w:rsidRPr="00714871">
        <w:rPr>
          <w:rStyle w:val="rvts9"/>
          <w:szCs w:val="24"/>
          <w:lang w:val="ro-RO"/>
        </w:rPr>
        <w:t>ț</w:t>
      </w:r>
      <w:r w:rsidR="00D06AEA" w:rsidRPr="00714871">
        <w:rPr>
          <w:rStyle w:val="rvts9"/>
          <w:szCs w:val="24"/>
          <w:lang w:val="ro-RO"/>
        </w:rPr>
        <w:t xml:space="preserve">ie, cât </w:t>
      </w:r>
      <w:r w:rsidR="00714871" w:rsidRPr="00714871">
        <w:rPr>
          <w:rStyle w:val="rvts9"/>
          <w:szCs w:val="24"/>
          <w:lang w:val="ro-RO"/>
        </w:rPr>
        <w:t>ș</w:t>
      </w:r>
      <w:r w:rsidR="00D06AEA" w:rsidRPr="00714871">
        <w:rPr>
          <w:rStyle w:val="rvts9"/>
          <w:szCs w:val="24"/>
          <w:lang w:val="ro-RO"/>
        </w:rPr>
        <w:t>i în perioada de garan</w:t>
      </w:r>
      <w:r w:rsidR="00714871" w:rsidRPr="00714871">
        <w:rPr>
          <w:rStyle w:val="rvts9"/>
          <w:szCs w:val="24"/>
          <w:lang w:val="ro-RO"/>
        </w:rPr>
        <w:t>ț</w:t>
      </w:r>
      <w:r w:rsidR="00D06AEA" w:rsidRPr="00714871">
        <w:rPr>
          <w:rStyle w:val="rvts9"/>
          <w:szCs w:val="24"/>
          <w:lang w:val="ro-RO"/>
        </w:rPr>
        <w:t>ie.</w:t>
      </w:r>
    </w:p>
    <w:p w14:paraId="60991492" w14:textId="27D9E58F" w:rsidR="00D06AEA" w:rsidRPr="00714871" w:rsidRDefault="00D06AEA" w:rsidP="00480A5E">
      <w:pPr>
        <w:pStyle w:val="DefaultText1"/>
        <w:jc w:val="both"/>
        <w:rPr>
          <w:szCs w:val="24"/>
          <w:lang w:val="ro-RO"/>
        </w:rPr>
      </w:pPr>
      <w:r w:rsidRPr="00714871">
        <w:rPr>
          <w:szCs w:val="24"/>
          <w:lang w:val="ro-RO"/>
        </w:rPr>
        <w:t>(2) Executantul are obliga</w:t>
      </w:r>
      <w:r w:rsidR="00714871" w:rsidRPr="00714871">
        <w:rPr>
          <w:szCs w:val="24"/>
          <w:lang w:val="ro-RO"/>
        </w:rPr>
        <w:t>ț</w:t>
      </w:r>
      <w:r w:rsidRPr="00714871">
        <w:rPr>
          <w:szCs w:val="24"/>
          <w:lang w:val="ro-RO"/>
        </w:rPr>
        <w:t>ia de a executa toate activită</w:t>
      </w:r>
      <w:r w:rsidR="00714871" w:rsidRPr="00714871">
        <w:rPr>
          <w:szCs w:val="24"/>
          <w:lang w:val="ro-RO"/>
        </w:rPr>
        <w:t>ț</w:t>
      </w:r>
      <w:r w:rsidRPr="00714871">
        <w:rPr>
          <w:szCs w:val="24"/>
          <w:lang w:val="ro-RO"/>
        </w:rPr>
        <w:t>ile prevăzute la alin.(1), pe cheltuiala proprie, în cazul în care ele sunt necesare datorită:</w:t>
      </w:r>
    </w:p>
    <w:p w14:paraId="6BB70445" w14:textId="0DBF4C8B" w:rsidR="00D06AEA" w:rsidRPr="00714871" w:rsidRDefault="00D06AEA" w:rsidP="00480A5E">
      <w:pPr>
        <w:pStyle w:val="DefaultText2"/>
        <w:widowControl/>
        <w:numPr>
          <w:ilvl w:val="0"/>
          <w:numId w:val="17"/>
        </w:numPr>
        <w:suppressAutoHyphens w:val="0"/>
        <w:ind w:left="993" w:hanging="426"/>
        <w:jc w:val="both"/>
        <w:rPr>
          <w:szCs w:val="24"/>
          <w:lang w:val="ro-RO"/>
        </w:rPr>
      </w:pPr>
      <w:r w:rsidRPr="00714871">
        <w:rPr>
          <w:szCs w:val="24"/>
          <w:lang w:val="ro-RO"/>
        </w:rPr>
        <w:t xml:space="preserve">utilizării de materiale, de </w:t>
      </w:r>
      <w:r w:rsidR="00185B16" w:rsidRPr="00714871">
        <w:rPr>
          <w:szCs w:val="24"/>
          <w:lang w:val="ro-RO"/>
        </w:rPr>
        <w:t>instala</w:t>
      </w:r>
      <w:r w:rsidR="00714871" w:rsidRPr="00714871">
        <w:rPr>
          <w:szCs w:val="24"/>
          <w:lang w:val="ro-RO"/>
        </w:rPr>
        <w:t>ț</w:t>
      </w:r>
      <w:r w:rsidR="00185B16" w:rsidRPr="00714871">
        <w:rPr>
          <w:szCs w:val="24"/>
          <w:lang w:val="ro-RO"/>
        </w:rPr>
        <w:t>ii</w:t>
      </w:r>
      <w:r w:rsidRPr="00714871">
        <w:rPr>
          <w:szCs w:val="24"/>
          <w:lang w:val="ro-RO"/>
        </w:rPr>
        <w:t xml:space="preserve"> sau a unei manopere neconforme cu prevederile contractului;</w:t>
      </w:r>
    </w:p>
    <w:p w14:paraId="672BC619" w14:textId="30FEE97E" w:rsidR="00D06AEA" w:rsidRPr="00714871" w:rsidRDefault="00D06AEA" w:rsidP="00480A5E">
      <w:pPr>
        <w:pStyle w:val="DefaultText2"/>
        <w:widowControl/>
        <w:numPr>
          <w:ilvl w:val="0"/>
          <w:numId w:val="17"/>
        </w:numPr>
        <w:suppressAutoHyphens w:val="0"/>
        <w:ind w:left="993" w:hanging="426"/>
        <w:jc w:val="both"/>
        <w:rPr>
          <w:szCs w:val="24"/>
          <w:lang w:val="ro-RO"/>
        </w:rPr>
      </w:pPr>
      <w:r w:rsidRPr="00714871">
        <w:rPr>
          <w:szCs w:val="24"/>
          <w:lang w:val="ro-RO"/>
        </w:rPr>
        <w:t xml:space="preserve">unui viciu de </w:t>
      </w:r>
      <w:r w:rsidR="00185B16" w:rsidRPr="00714871">
        <w:rPr>
          <w:szCs w:val="24"/>
          <w:lang w:val="ro-RO"/>
        </w:rPr>
        <w:t>concep</w:t>
      </w:r>
      <w:r w:rsidR="00714871" w:rsidRPr="00714871">
        <w:rPr>
          <w:szCs w:val="24"/>
          <w:lang w:val="ro-RO"/>
        </w:rPr>
        <w:t>ț</w:t>
      </w:r>
      <w:r w:rsidR="00185B16" w:rsidRPr="00714871">
        <w:rPr>
          <w:szCs w:val="24"/>
          <w:lang w:val="ro-RO"/>
        </w:rPr>
        <w:t>ie</w:t>
      </w:r>
      <w:r w:rsidRPr="00714871">
        <w:rPr>
          <w:szCs w:val="24"/>
          <w:lang w:val="ro-RO"/>
        </w:rPr>
        <w:t xml:space="preserve">, acolo unde executantul este responsabil de proiectarea unei </w:t>
      </w:r>
      <w:r w:rsidR="00185B16" w:rsidRPr="00714871">
        <w:rPr>
          <w:szCs w:val="24"/>
          <w:lang w:val="ro-RO"/>
        </w:rPr>
        <w:t>păr</w:t>
      </w:r>
      <w:r w:rsidR="00714871" w:rsidRPr="00714871">
        <w:rPr>
          <w:szCs w:val="24"/>
          <w:lang w:val="ro-RO"/>
        </w:rPr>
        <w:t>ț</w:t>
      </w:r>
      <w:r w:rsidR="00185B16" w:rsidRPr="00714871">
        <w:rPr>
          <w:szCs w:val="24"/>
          <w:lang w:val="ro-RO"/>
        </w:rPr>
        <w:t>i</w:t>
      </w:r>
      <w:r w:rsidRPr="00714871">
        <w:rPr>
          <w:szCs w:val="24"/>
          <w:lang w:val="ro-RO"/>
        </w:rPr>
        <w:t xml:space="preserve"> a lucrărilor; sau</w:t>
      </w:r>
    </w:p>
    <w:p w14:paraId="155B90D1" w14:textId="0B910294" w:rsidR="00D06AEA" w:rsidRPr="00714871" w:rsidRDefault="00185B16" w:rsidP="00480A5E">
      <w:pPr>
        <w:pStyle w:val="DefaultText2"/>
        <w:widowControl/>
        <w:numPr>
          <w:ilvl w:val="0"/>
          <w:numId w:val="17"/>
        </w:numPr>
        <w:suppressAutoHyphens w:val="0"/>
        <w:ind w:left="993" w:hanging="426"/>
        <w:jc w:val="both"/>
        <w:rPr>
          <w:szCs w:val="24"/>
          <w:lang w:val="ro-RO"/>
        </w:rPr>
      </w:pPr>
      <w:r w:rsidRPr="00714871">
        <w:rPr>
          <w:szCs w:val="24"/>
          <w:lang w:val="ro-RO"/>
        </w:rPr>
        <w:t>neglijen</w:t>
      </w:r>
      <w:r w:rsidR="00714871" w:rsidRPr="00714871">
        <w:rPr>
          <w:szCs w:val="24"/>
          <w:lang w:val="ro-RO"/>
        </w:rPr>
        <w:t>ț</w:t>
      </w:r>
      <w:r w:rsidRPr="00714871">
        <w:rPr>
          <w:szCs w:val="24"/>
          <w:lang w:val="ro-RO"/>
        </w:rPr>
        <w:t>ei</w:t>
      </w:r>
      <w:r w:rsidR="00D06AEA" w:rsidRPr="00714871">
        <w:rPr>
          <w:szCs w:val="24"/>
          <w:lang w:val="ro-RO"/>
        </w:rPr>
        <w:t xml:space="preserve"> sau neîndeplinirii de </w:t>
      </w:r>
      <w:r w:rsidRPr="00714871">
        <w:rPr>
          <w:szCs w:val="24"/>
          <w:lang w:val="ro-RO"/>
        </w:rPr>
        <w:t>către</w:t>
      </w:r>
      <w:r w:rsidR="00D06AEA" w:rsidRPr="00714871">
        <w:rPr>
          <w:szCs w:val="24"/>
          <w:lang w:val="ro-RO"/>
        </w:rPr>
        <w:t xml:space="preserve"> executant a oricăreia dintre </w:t>
      </w:r>
      <w:r w:rsidRPr="00714871">
        <w:rPr>
          <w:szCs w:val="24"/>
          <w:lang w:val="ro-RO"/>
        </w:rPr>
        <w:t>obliga</w:t>
      </w:r>
      <w:r w:rsidR="00714871" w:rsidRPr="00714871">
        <w:rPr>
          <w:szCs w:val="24"/>
          <w:lang w:val="ro-RO"/>
        </w:rPr>
        <w:t>ț</w:t>
      </w:r>
      <w:r w:rsidRPr="00714871">
        <w:rPr>
          <w:szCs w:val="24"/>
          <w:lang w:val="ro-RO"/>
        </w:rPr>
        <w:t>iile</w:t>
      </w:r>
      <w:r w:rsidR="00D06AEA" w:rsidRPr="00714871">
        <w:rPr>
          <w:szCs w:val="24"/>
          <w:lang w:val="ro-RO"/>
        </w:rPr>
        <w:t xml:space="preserve"> explicite sau implicite care îi revin în baza contractului.</w:t>
      </w:r>
    </w:p>
    <w:p w14:paraId="74CF4C55" w14:textId="5BA8C852" w:rsidR="00D06AEA" w:rsidRPr="00714871" w:rsidRDefault="00D06AEA" w:rsidP="00480A5E">
      <w:pPr>
        <w:pStyle w:val="DefaultText2"/>
        <w:jc w:val="both"/>
        <w:rPr>
          <w:szCs w:val="24"/>
          <w:lang w:val="ro-RO"/>
        </w:rPr>
      </w:pPr>
      <w:r w:rsidRPr="00714871">
        <w:rPr>
          <w:szCs w:val="24"/>
          <w:lang w:val="ro-RO"/>
        </w:rPr>
        <w:t xml:space="preserve">(3) În cazul în care </w:t>
      </w:r>
      <w:r w:rsidR="00185B16" w:rsidRPr="00714871">
        <w:rPr>
          <w:szCs w:val="24"/>
          <w:lang w:val="ro-RO"/>
        </w:rPr>
        <w:t>defec</w:t>
      </w:r>
      <w:r w:rsidR="00714871" w:rsidRPr="00714871">
        <w:rPr>
          <w:szCs w:val="24"/>
          <w:lang w:val="ro-RO"/>
        </w:rPr>
        <w:t>ț</w:t>
      </w:r>
      <w:r w:rsidR="00185B16" w:rsidRPr="00714871">
        <w:rPr>
          <w:szCs w:val="24"/>
          <w:lang w:val="ro-RO"/>
        </w:rPr>
        <w:t>iunile</w:t>
      </w:r>
      <w:r w:rsidRPr="00714871">
        <w:rPr>
          <w:szCs w:val="24"/>
          <w:lang w:val="ro-RO"/>
        </w:rPr>
        <w:t xml:space="preserve"> nu se datorează executantului, lucrările fiind executate de către acesta conform prevederilor prezentului contract, cheltuielile de remediere vor fi evaluate </w:t>
      </w:r>
      <w:r w:rsidR="00714871" w:rsidRPr="00714871">
        <w:rPr>
          <w:szCs w:val="24"/>
          <w:lang w:val="ro-RO"/>
        </w:rPr>
        <w:t>ș</w:t>
      </w:r>
      <w:r w:rsidR="00185B16" w:rsidRPr="00714871">
        <w:rPr>
          <w:szCs w:val="24"/>
          <w:lang w:val="ro-RO"/>
        </w:rPr>
        <w:t>i</w:t>
      </w:r>
      <w:r w:rsidRPr="00714871">
        <w:rPr>
          <w:szCs w:val="24"/>
          <w:lang w:val="ro-RO"/>
        </w:rPr>
        <w:t xml:space="preserve"> plătite ca lucrări </w:t>
      </w:r>
      <w:r w:rsidRPr="00714871">
        <w:rPr>
          <w:szCs w:val="24"/>
          <w:lang w:val="ro-RO"/>
        </w:rPr>
        <w:lastRenderedPageBreak/>
        <w:t>suplimentare.</w:t>
      </w:r>
    </w:p>
    <w:p w14:paraId="4FB051BD" w14:textId="7C015600" w:rsidR="00D06AEA" w:rsidRPr="00714871" w:rsidRDefault="00901C49" w:rsidP="00480A5E">
      <w:pPr>
        <w:jc w:val="both"/>
      </w:pPr>
      <w:r w:rsidRPr="00862F46">
        <w:t>17</w:t>
      </w:r>
      <w:r w:rsidR="00D06AEA" w:rsidRPr="00862F46">
        <w:t>.</w:t>
      </w:r>
      <w:r w:rsidR="00A52B9C" w:rsidRPr="00862F46">
        <w:t>4</w:t>
      </w:r>
      <w:r w:rsidR="00D06AEA" w:rsidRPr="00862F46">
        <w:t>.</w:t>
      </w:r>
      <w:r w:rsidR="00D06AEA" w:rsidRPr="00714871">
        <w:t xml:space="preserve"> În cazul în care executantul nu execută</w:t>
      </w:r>
      <w:r w:rsidR="00D06AEA" w:rsidRPr="00714871">
        <w:rPr>
          <w:b/>
          <w:bCs/>
        </w:rPr>
        <w:t xml:space="preserve"> </w:t>
      </w:r>
      <w:r w:rsidR="00D06AEA" w:rsidRPr="00714871">
        <w:t>lucrările prevăzute la clauza 1</w:t>
      </w:r>
      <w:r w:rsidRPr="00714871">
        <w:t>7</w:t>
      </w:r>
      <w:r w:rsidR="00D06AEA" w:rsidRPr="00714871">
        <w:t>.</w:t>
      </w:r>
      <w:r w:rsidR="00A52B9C" w:rsidRPr="00714871">
        <w:t>3</w:t>
      </w:r>
      <w:r w:rsidR="00D06AEA" w:rsidRPr="00714871">
        <w:t xml:space="preserve"> alin.</w:t>
      </w:r>
      <w:r w:rsidR="000C3AA0" w:rsidRPr="00714871">
        <w:t xml:space="preserve"> </w:t>
      </w:r>
      <w:r w:rsidR="00D06AEA" w:rsidRPr="00714871">
        <w:t>(1), achizitorul este îndreptă</w:t>
      </w:r>
      <w:r w:rsidR="00714871" w:rsidRPr="00714871">
        <w:t>ț</w:t>
      </w:r>
      <w:r w:rsidR="00D06AEA" w:rsidRPr="00714871">
        <w:t xml:space="preserve">it să angajeze </w:t>
      </w:r>
      <w:r w:rsidR="00714871" w:rsidRPr="00714871">
        <w:t>ș</w:t>
      </w:r>
      <w:r w:rsidR="00D06AEA" w:rsidRPr="00714871">
        <w:t>i să plătească alte persoane care să le execute. Cheltuielile aferente acestor lucrări vor fi recuperate de către achizitor de la executant din garan</w:t>
      </w:r>
      <w:r w:rsidR="00714871" w:rsidRPr="00714871">
        <w:t>ț</w:t>
      </w:r>
      <w:r w:rsidR="00D06AEA" w:rsidRPr="00714871">
        <w:t>ia de bună execu</w:t>
      </w:r>
      <w:r w:rsidR="00714871" w:rsidRPr="00714871">
        <w:t>ț</w:t>
      </w:r>
      <w:r w:rsidR="00D06AEA" w:rsidRPr="00714871">
        <w:t>ie a contractului, urmare a unei solicitări către bancă, fără a fi necesară îndeplinirea vreunei alte formalită</w:t>
      </w:r>
      <w:r w:rsidR="00714871" w:rsidRPr="00714871">
        <w:t>ț</w:t>
      </w:r>
      <w:r w:rsidR="00D06AEA" w:rsidRPr="00714871">
        <w:t>i.</w:t>
      </w:r>
    </w:p>
    <w:p w14:paraId="0FAB5D9E" w14:textId="5D10C866" w:rsidR="00A52B9C" w:rsidRPr="00714871" w:rsidRDefault="00A52B9C" w:rsidP="00480A5E">
      <w:pPr>
        <w:jc w:val="both"/>
      </w:pPr>
      <w:r w:rsidRPr="00714871">
        <w:t>17.5. În toate cazurile, executantul este obligat ca în perioada de garan</w:t>
      </w:r>
      <w:r w:rsidR="00714871" w:rsidRPr="00714871">
        <w:t>ț</w:t>
      </w:r>
      <w:r w:rsidRPr="00714871">
        <w:t xml:space="preserve">ie </w:t>
      </w:r>
      <w:r w:rsidR="00307CC8" w:rsidRPr="00714871">
        <w:t>s</w:t>
      </w:r>
      <w:r w:rsidRPr="00714871">
        <w:t xml:space="preserve">ă intervină asupra lucrărilor </w:t>
      </w:r>
      <w:r w:rsidR="00714871" w:rsidRPr="00714871">
        <w:t>ș</w:t>
      </w:r>
      <w:r w:rsidRPr="00714871">
        <w:t>i să remedieze defici</w:t>
      </w:r>
      <w:r w:rsidR="00307CC8" w:rsidRPr="00714871">
        <w:t>en</w:t>
      </w:r>
      <w:r w:rsidR="00714871" w:rsidRPr="00714871">
        <w:t>ț</w:t>
      </w:r>
      <w:r w:rsidR="00307CC8" w:rsidRPr="00714871">
        <w:t>ele în termenul stabilit în notificarea efectuată de achizitor.</w:t>
      </w:r>
    </w:p>
    <w:p w14:paraId="3D961708" w14:textId="6CF7FC80" w:rsidR="00713C62" w:rsidRPr="00B70144" w:rsidRDefault="00713C62" w:rsidP="00480A5E">
      <w:pPr>
        <w:pStyle w:val="DefaultText"/>
        <w:jc w:val="both"/>
        <w:rPr>
          <w:b/>
          <w:iCs/>
          <w:szCs w:val="24"/>
          <w:lang w:val="ro-RO"/>
        </w:rPr>
      </w:pPr>
      <w:r w:rsidRPr="00B70144">
        <w:rPr>
          <w:b/>
          <w:iCs/>
          <w:szCs w:val="24"/>
          <w:lang w:val="ro-RO"/>
        </w:rPr>
        <w:t>1</w:t>
      </w:r>
      <w:r w:rsidR="00794C47" w:rsidRPr="00B70144">
        <w:rPr>
          <w:b/>
          <w:iCs/>
          <w:szCs w:val="24"/>
          <w:lang w:val="ro-RO"/>
        </w:rPr>
        <w:t>8</w:t>
      </w:r>
      <w:r w:rsidRPr="00B70144">
        <w:rPr>
          <w:b/>
          <w:iCs/>
          <w:szCs w:val="24"/>
          <w:lang w:val="ro-RO"/>
        </w:rPr>
        <w:t xml:space="preserve">. </w:t>
      </w:r>
      <w:r w:rsidR="00AD4C2A" w:rsidRPr="00B70144">
        <w:rPr>
          <w:rFonts w:eastAsia="Times New Roman"/>
          <w:b/>
          <w:iCs/>
          <w:color w:val="000000"/>
          <w:szCs w:val="24"/>
          <w:lang w:val="ro-RO" w:eastAsia="ro-RO"/>
        </w:rPr>
        <w:t>Subcontractarea, dacă este cazul</w:t>
      </w:r>
    </w:p>
    <w:p w14:paraId="41FE59E2" w14:textId="5F68A53B" w:rsidR="003D594E" w:rsidRPr="00714871" w:rsidRDefault="00713C62" w:rsidP="00480A5E">
      <w:pPr>
        <w:pStyle w:val="DefaultText1"/>
        <w:jc w:val="both"/>
        <w:rPr>
          <w:szCs w:val="24"/>
          <w:lang w:val="ro-RO"/>
        </w:rPr>
      </w:pPr>
      <w:r w:rsidRPr="00862F46">
        <w:rPr>
          <w:szCs w:val="24"/>
          <w:lang w:val="ro-RO"/>
        </w:rPr>
        <w:t>1</w:t>
      </w:r>
      <w:r w:rsidR="00794C47" w:rsidRPr="00862F46">
        <w:rPr>
          <w:szCs w:val="24"/>
          <w:lang w:val="ro-RO"/>
        </w:rPr>
        <w:t>8</w:t>
      </w:r>
      <w:r w:rsidRPr="00862F46">
        <w:rPr>
          <w:szCs w:val="24"/>
          <w:lang w:val="ro-RO"/>
        </w:rPr>
        <w:t>.1.</w:t>
      </w:r>
      <w:r w:rsidRPr="00714871">
        <w:rPr>
          <w:szCs w:val="24"/>
          <w:lang w:val="ro-RO"/>
        </w:rPr>
        <w:t xml:space="preserve"> </w:t>
      </w:r>
      <w:r w:rsidR="003D594E" w:rsidRPr="00714871">
        <w:rPr>
          <w:szCs w:val="24"/>
          <w:lang w:val="ro-RO"/>
        </w:rPr>
        <w:t>Un subcontract va fi valid doar dacă are forma unui acord scris prin care executantul încredin</w:t>
      </w:r>
      <w:r w:rsidR="00714871" w:rsidRPr="00714871">
        <w:rPr>
          <w:szCs w:val="24"/>
          <w:lang w:val="ro-RO"/>
        </w:rPr>
        <w:t>ț</w:t>
      </w:r>
      <w:r w:rsidR="003D594E" w:rsidRPr="00714871">
        <w:rPr>
          <w:szCs w:val="24"/>
          <w:lang w:val="ro-RO"/>
        </w:rPr>
        <w:t>ează unui ter</w:t>
      </w:r>
      <w:r w:rsidR="00714871" w:rsidRPr="00714871">
        <w:rPr>
          <w:szCs w:val="24"/>
          <w:lang w:val="ro-RO"/>
        </w:rPr>
        <w:t>ț</w:t>
      </w:r>
      <w:r w:rsidR="003D594E" w:rsidRPr="00714871">
        <w:rPr>
          <w:szCs w:val="24"/>
          <w:lang w:val="ro-RO"/>
        </w:rPr>
        <w:t xml:space="preserve"> executarea unei păr</w:t>
      </w:r>
      <w:r w:rsidR="00714871" w:rsidRPr="00714871">
        <w:rPr>
          <w:szCs w:val="24"/>
          <w:lang w:val="ro-RO"/>
        </w:rPr>
        <w:t>ț</w:t>
      </w:r>
      <w:r w:rsidR="003D594E" w:rsidRPr="00714871">
        <w:rPr>
          <w:szCs w:val="24"/>
          <w:lang w:val="ro-RO"/>
        </w:rPr>
        <w:t>i din contract. Simpla închiriere a unui utilaj, furnizarea de manoperă sau contractele de furnizare de bunuri nu sunt considerate sau interpretate drept "subcontracte" pentru scopul prezentului contract. Subcontractele vor fi în concordan</w:t>
      </w:r>
      <w:r w:rsidR="00714871" w:rsidRPr="00714871">
        <w:rPr>
          <w:szCs w:val="24"/>
          <w:lang w:val="ro-RO"/>
        </w:rPr>
        <w:t>ț</w:t>
      </w:r>
      <w:r w:rsidR="003D594E" w:rsidRPr="00714871">
        <w:rPr>
          <w:szCs w:val="24"/>
          <w:lang w:val="ro-RO"/>
        </w:rPr>
        <w:t>ă cu acest contract. Subcontractele se vor constitui în anexe la contract. Prevederile acestor subcontracte care nu sunt reglementate de condi</w:t>
      </w:r>
      <w:r w:rsidR="00714871" w:rsidRPr="00714871">
        <w:rPr>
          <w:szCs w:val="24"/>
          <w:lang w:val="ro-RO"/>
        </w:rPr>
        <w:t>ț</w:t>
      </w:r>
      <w:r w:rsidR="003D594E" w:rsidRPr="00714871">
        <w:rPr>
          <w:szCs w:val="24"/>
          <w:lang w:val="ro-RO"/>
        </w:rPr>
        <w:t>iile contractuale nu sunt opozabile achizitorului.</w:t>
      </w:r>
    </w:p>
    <w:p w14:paraId="55CB13FC" w14:textId="525F014C" w:rsidR="003D594E" w:rsidRPr="00714871" w:rsidRDefault="003D594E" w:rsidP="00480A5E">
      <w:pPr>
        <w:jc w:val="both"/>
      </w:pPr>
      <w:r w:rsidRPr="00862F46">
        <w:rPr>
          <w:bCs/>
        </w:rPr>
        <w:t>18.2.</w:t>
      </w:r>
      <w:r w:rsidRPr="00714871">
        <w:t xml:space="preserve"> Niciun subcontractant nu se va afla în situa</w:t>
      </w:r>
      <w:r w:rsidR="00714871" w:rsidRPr="00714871">
        <w:t>ț</w:t>
      </w:r>
      <w:r w:rsidRPr="00714871">
        <w:t xml:space="preserve">iile de excludere aferente atribuirii contractului. Fiecare subcontractant va avea capacitatea tehnică </w:t>
      </w:r>
      <w:r w:rsidR="00714871" w:rsidRPr="00714871">
        <w:t>ș</w:t>
      </w:r>
      <w:r w:rsidRPr="00714871">
        <w:t>i profesională necesară pentru executarea păr</w:t>
      </w:r>
      <w:r w:rsidR="00714871" w:rsidRPr="00714871">
        <w:t>ț</w:t>
      </w:r>
      <w:r w:rsidRPr="00714871">
        <w:t>ii din contract care îi este încredin</w:t>
      </w:r>
      <w:r w:rsidR="00714871" w:rsidRPr="00714871">
        <w:t>ț</w:t>
      </w:r>
      <w:r w:rsidRPr="00714871">
        <w:t>ată.</w:t>
      </w:r>
    </w:p>
    <w:p w14:paraId="6ACA7F10" w14:textId="56A778EB" w:rsidR="003D594E" w:rsidRPr="00714871" w:rsidRDefault="003D594E" w:rsidP="00480A5E">
      <w:pPr>
        <w:jc w:val="both"/>
      </w:pPr>
      <w:r w:rsidRPr="00862F46">
        <w:rPr>
          <w:bCs/>
        </w:rPr>
        <w:t>18.3.</w:t>
      </w:r>
      <w:r w:rsidRPr="00714871">
        <w:t xml:space="preserve"> La semnarea contractului, executantul va prezenta achizitorului subcontractele încheiate de executant cu subcontractan</w:t>
      </w:r>
      <w:r w:rsidR="00714871" w:rsidRPr="00714871">
        <w:t>ț</w:t>
      </w:r>
      <w:r w:rsidRPr="00714871">
        <w:t>ii declara</w:t>
      </w:r>
      <w:r w:rsidR="00714871" w:rsidRPr="00714871">
        <w:t>ț</w:t>
      </w:r>
      <w:r w:rsidRPr="00714871">
        <w:t>i în ofertă. Pentru evitarea oricărui dubiu se consideră că aceste subcontracte au primit acordul achizitorului.</w:t>
      </w:r>
    </w:p>
    <w:p w14:paraId="757984D1" w14:textId="6D715C7F" w:rsidR="003D594E" w:rsidRPr="00714871" w:rsidRDefault="00D521F8" w:rsidP="00480A5E">
      <w:pPr>
        <w:jc w:val="both"/>
      </w:pPr>
      <w:r w:rsidRPr="00862F46">
        <w:rPr>
          <w:bCs/>
        </w:rPr>
        <w:t>18</w:t>
      </w:r>
      <w:r w:rsidR="003D594E" w:rsidRPr="00862F46">
        <w:rPr>
          <w:bCs/>
        </w:rPr>
        <w:t>.4.</w:t>
      </w:r>
      <w:r w:rsidR="003D594E" w:rsidRPr="00714871">
        <w:t xml:space="preserve"> </w:t>
      </w:r>
      <w:r w:rsidRPr="00714871">
        <w:t xml:space="preserve">(1) </w:t>
      </w:r>
      <w:r w:rsidR="003D594E" w:rsidRPr="00714871">
        <w:t>Pentru numirea unui subcontractant propus după semnarea contractului</w:t>
      </w:r>
      <w:r w:rsidR="000035D0" w:rsidRPr="00714871">
        <w:t xml:space="preserve">, </w:t>
      </w:r>
      <w:r w:rsidR="003D594E" w:rsidRPr="00714871">
        <w:t>inclusiv pentru înlocuirea oricărui subcontractant</w:t>
      </w:r>
      <w:r w:rsidR="000035D0" w:rsidRPr="00714871">
        <w:t>,</w:t>
      </w:r>
      <w:r w:rsidR="003D594E" w:rsidRPr="00714871">
        <w:t xml:space="preserve"> executantul va solicita </w:t>
      </w:r>
      <w:r w:rsidR="003D594E" w:rsidRPr="00714871">
        <w:rPr>
          <w:b/>
        </w:rPr>
        <w:t>acordul</w:t>
      </w:r>
      <w:r w:rsidR="003D594E" w:rsidRPr="00714871">
        <w:t xml:space="preserve"> achizitorului </w:t>
      </w:r>
      <w:r w:rsidR="000035D0" w:rsidRPr="00714871">
        <w:t>de a înlocui/implica noul subcontractant</w:t>
      </w:r>
      <w:r w:rsidR="003D594E" w:rsidRPr="00714871">
        <w:t xml:space="preserve">. Solicitarea va indica partea contractului care va fi subcontractată, valoarea subcontractului, identitatea subcontractantului </w:t>
      </w:r>
      <w:r w:rsidR="00714871" w:rsidRPr="00714871">
        <w:t>ș</w:t>
      </w:r>
      <w:r w:rsidR="003D594E" w:rsidRPr="00714871">
        <w:t xml:space="preserve">i a reprezentantului său legal, certificatele </w:t>
      </w:r>
      <w:r w:rsidR="00714871" w:rsidRPr="00714871">
        <w:t>ș</w:t>
      </w:r>
      <w:r w:rsidR="003D594E" w:rsidRPr="00714871">
        <w:t>i alte documente necesare pentru verificarea inexisten</w:t>
      </w:r>
      <w:r w:rsidR="00714871" w:rsidRPr="00714871">
        <w:t>ț</w:t>
      </w:r>
      <w:r w:rsidR="003D594E" w:rsidRPr="00714871">
        <w:t>ei unor situa</w:t>
      </w:r>
      <w:r w:rsidR="00714871" w:rsidRPr="00714871">
        <w:t>ț</w:t>
      </w:r>
      <w:r w:rsidR="003D594E" w:rsidRPr="00714871">
        <w:t xml:space="preserve">ii de excludere în conformitate cu prevederile aferente atribuirii contractului </w:t>
      </w:r>
      <w:r w:rsidR="00714871" w:rsidRPr="00714871">
        <w:t>ș</w:t>
      </w:r>
      <w:r w:rsidR="003D594E" w:rsidRPr="00714871">
        <w:t>i a resurselor/capabilită</w:t>
      </w:r>
      <w:r w:rsidR="00714871" w:rsidRPr="00714871">
        <w:t>ț</w:t>
      </w:r>
      <w:r w:rsidR="003D594E" w:rsidRPr="00714871">
        <w:t>ilor corespunzătoare păr</w:t>
      </w:r>
      <w:r w:rsidR="00714871" w:rsidRPr="00714871">
        <w:t>ț</w:t>
      </w:r>
      <w:r w:rsidR="003D594E" w:rsidRPr="00714871">
        <w:t xml:space="preserve">ii sale de implicare propusă în contract, precum </w:t>
      </w:r>
      <w:r w:rsidR="00714871" w:rsidRPr="00714871">
        <w:t>ș</w:t>
      </w:r>
      <w:r w:rsidR="003D594E" w:rsidRPr="00714871">
        <w:t>i o declara</w:t>
      </w:r>
      <w:r w:rsidR="00714871" w:rsidRPr="00714871">
        <w:t>ț</w:t>
      </w:r>
      <w:r w:rsidR="003D594E" w:rsidRPr="00714871">
        <w:t>ie pe propria răspundere a subcontractantului propus prin care î</w:t>
      </w:r>
      <w:r w:rsidR="00714871" w:rsidRPr="00714871">
        <w:t>ș</w:t>
      </w:r>
      <w:r w:rsidR="003D594E" w:rsidRPr="00714871">
        <w:t xml:space="preserve">i asumă respectarea prevederilor contractului </w:t>
      </w:r>
      <w:r w:rsidR="00714871" w:rsidRPr="00714871">
        <w:t>ș</w:t>
      </w:r>
      <w:r w:rsidR="003D594E" w:rsidRPr="00714871">
        <w:t>i a ofertei tehnice aferente păr</w:t>
      </w:r>
      <w:r w:rsidR="00714871" w:rsidRPr="00714871">
        <w:t>ț</w:t>
      </w:r>
      <w:r w:rsidR="003D594E" w:rsidRPr="00714871">
        <w:t xml:space="preserve">ii sale de implicare propuse în contract. În cazul înlocuirii oricărui subcontractant, solicitarea </w:t>
      </w:r>
      <w:r w:rsidRPr="00714871">
        <w:t>executantului</w:t>
      </w:r>
      <w:r w:rsidR="003D594E" w:rsidRPr="00714871">
        <w:t xml:space="preserve"> va con</w:t>
      </w:r>
      <w:r w:rsidR="00714871" w:rsidRPr="00714871">
        <w:t>ț</w:t>
      </w:r>
      <w:r w:rsidR="003D594E" w:rsidRPr="00714871">
        <w:t>ine justificări rezonabile privind înlocuirea.</w:t>
      </w:r>
    </w:p>
    <w:p w14:paraId="51E93771" w14:textId="7550B399" w:rsidR="00D521F8" w:rsidRPr="00714871" w:rsidRDefault="00D521F8" w:rsidP="00480A5E">
      <w:pPr>
        <w:jc w:val="both"/>
      </w:pPr>
      <w:r w:rsidRPr="00714871">
        <w:t xml:space="preserve">(2) În termen de </w:t>
      </w:r>
      <w:r w:rsidRPr="00714871">
        <w:rPr>
          <w:b/>
        </w:rPr>
        <w:t>10 de zile</w:t>
      </w:r>
      <w:r w:rsidRPr="00714871">
        <w:t xml:space="preserve"> de la primirea acestei solicitări, achizitorul va notifica decizia sa executantului, cu indicarea motivelor în cazul unui refuz. Dacă achizitorul nu î</w:t>
      </w:r>
      <w:r w:rsidR="00714871" w:rsidRPr="00714871">
        <w:t>ș</w:t>
      </w:r>
      <w:r w:rsidRPr="00714871">
        <w:t xml:space="preserve">i notifică decizia în termenul mai sus indicat, solicitarea este considerată aprobată la expirarea termenului. În termen de </w:t>
      </w:r>
      <w:r w:rsidRPr="00714871">
        <w:rPr>
          <w:b/>
        </w:rPr>
        <w:t>5 zile</w:t>
      </w:r>
      <w:r w:rsidRPr="00714871">
        <w:t xml:space="preserve"> de la aprobarea oricărui nou subcontractant, executantul va transmite achizitorului un exemplar semnat al subcontractului aferent, care se va constitui anexă la contract. Subcontractantul nu va începe executarea păr</w:t>
      </w:r>
      <w:r w:rsidR="00714871" w:rsidRPr="00714871">
        <w:t>ț</w:t>
      </w:r>
      <w:r w:rsidRPr="00714871">
        <w:t>ii sale din contract înainte de transmiterea subcontractului către achizitor.</w:t>
      </w:r>
    </w:p>
    <w:p w14:paraId="7B00CB14" w14:textId="07E88672" w:rsidR="00D521F8" w:rsidRPr="00714871" w:rsidRDefault="00D521F8" w:rsidP="00480A5E">
      <w:pPr>
        <w:jc w:val="both"/>
      </w:pPr>
      <w:r w:rsidRPr="00714871">
        <w:t>(3) Înlocuirea unui subcontractant care a fost declarat în ofertă se va face în condi</w:t>
      </w:r>
      <w:r w:rsidR="00714871" w:rsidRPr="00714871">
        <w:t>ț</w:t>
      </w:r>
      <w:r w:rsidRPr="00714871">
        <w:t xml:space="preserve">iile prevăzute în prezenta </w:t>
      </w:r>
      <w:proofErr w:type="spellStart"/>
      <w:r w:rsidRPr="00714871">
        <w:t>subclauză</w:t>
      </w:r>
      <w:proofErr w:type="spellEnd"/>
      <w:r w:rsidRPr="00714871">
        <w:t>, cu condi</w:t>
      </w:r>
      <w:r w:rsidR="00714871" w:rsidRPr="00714871">
        <w:t>ț</w:t>
      </w:r>
      <w:r w:rsidRPr="00714871">
        <w:t xml:space="preserve">ia să nu reprezinte o </w:t>
      </w:r>
      <w:r w:rsidRPr="00714871">
        <w:rPr>
          <w:b/>
        </w:rPr>
        <w:t>modificare substan</w:t>
      </w:r>
      <w:r w:rsidR="00714871" w:rsidRPr="00714871">
        <w:rPr>
          <w:b/>
        </w:rPr>
        <w:t>ț</w:t>
      </w:r>
      <w:r w:rsidRPr="00714871">
        <w:rPr>
          <w:b/>
        </w:rPr>
        <w:t>ială</w:t>
      </w:r>
      <w:r w:rsidRPr="00714871">
        <w:t xml:space="preserve"> în sensul Legii în domeniul achizi</w:t>
      </w:r>
      <w:r w:rsidR="00714871" w:rsidRPr="00714871">
        <w:t>ț</w:t>
      </w:r>
      <w:r w:rsidRPr="00714871">
        <w:t>iilor publice.</w:t>
      </w:r>
    </w:p>
    <w:p w14:paraId="687BC715" w14:textId="076E516D" w:rsidR="00D521F8" w:rsidRPr="00714871" w:rsidRDefault="00D521F8" w:rsidP="00480A5E">
      <w:pPr>
        <w:jc w:val="both"/>
      </w:pPr>
      <w:r w:rsidRPr="00714871">
        <w:t>(4) În cazul în care un subcontractant reziliază un subcontract sau renun</w:t>
      </w:r>
      <w:r w:rsidR="00714871" w:rsidRPr="00714871">
        <w:t>ț</w:t>
      </w:r>
      <w:r w:rsidRPr="00714871">
        <w:t xml:space="preserve">ă în alt fel la subcontract, executantul va notifica achizitorul în termen de </w:t>
      </w:r>
      <w:r w:rsidRPr="00714871">
        <w:rPr>
          <w:b/>
        </w:rPr>
        <w:t>5 zile</w:t>
      </w:r>
      <w:r w:rsidRPr="00714871">
        <w:t xml:space="preserve"> </w:t>
      </w:r>
      <w:r w:rsidR="00714871" w:rsidRPr="00714871">
        <w:t>ș</w:t>
      </w:r>
      <w:r w:rsidRPr="00714871">
        <w:t>i va indica în ce mod inten</w:t>
      </w:r>
      <w:r w:rsidR="00714871" w:rsidRPr="00714871">
        <w:t>ț</w:t>
      </w:r>
      <w:r w:rsidRPr="00714871">
        <w:t>ionează să continue executarea păr</w:t>
      </w:r>
      <w:r w:rsidR="00714871" w:rsidRPr="00714871">
        <w:t>ț</w:t>
      </w:r>
      <w:r w:rsidRPr="00714871">
        <w:t>ii respective din contract.</w:t>
      </w:r>
    </w:p>
    <w:p w14:paraId="6F91648A" w14:textId="032D8134" w:rsidR="00713C62" w:rsidRPr="00714871" w:rsidRDefault="00713C62" w:rsidP="00480A5E">
      <w:pPr>
        <w:pStyle w:val="DefaultText1"/>
        <w:jc w:val="both"/>
        <w:rPr>
          <w:szCs w:val="24"/>
          <w:lang w:val="ro-RO"/>
        </w:rPr>
      </w:pPr>
      <w:r w:rsidRPr="00714871">
        <w:rPr>
          <w:szCs w:val="24"/>
          <w:lang w:val="ro-RO"/>
        </w:rPr>
        <w:t>(</w:t>
      </w:r>
      <w:r w:rsidR="00D521F8" w:rsidRPr="00714871">
        <w:rPr>
          <w:szCs w:val="24"/>
          <w:lang w:val="ro-RO"/>
        </w:rPr>
        <w:t>5</w:t>
      </w:r>
      <w:r w:rsidRPr="00714871">
        <w:rPr>
          <w:szCs w:val="24"/>
          <w:lang w:val="ro-RO"/>
        </w:rPr>
        <w:t>) Lista subcontractan</w:t>
      </w:r>
      <w:r w:rsidR="00714871" w:rsidRPr="00714871">
        <w:rPr>
          <w:szCs w:val="24"/>
          <w:lang w:val="ro-RO"/>
        </w:rPr>
        <w:t>ț</w:t>
      </w:r>
      <w:r w:rsidRPr="00714871">
        <w:rPr>
          <w:szCs w:val="24"/>
          <w:lang w:val="ro-RO"/>
        </w:rPr>
        <w:t>ilor, cu datele de recunoa</w:t>
      </w:r>
      <w:r w:rsidR="00714871" w:rsidRPr="00714871">
        <w:rPr>
          <w:szCs w:val="24"/>
          <w:lang w:val="ro-RO"/>
        </w:rPr>
        <w:t>ș</w:t>
      </w:r>
      <w:r w:rsidRPr="00714871">
        <w:rPr>
          <w:szCs w:val="24"/>
          <w:lang w:val="ro-RO"/>
        </w:rPr>
        <w:t xml:space="preserve">tere ale acestora, cât </w:t>
      </w:r>
      <w:r w:rsidR="00714871" w:rsidRPr="00714871">
        <w:rPr>
          <w:szCs w:val="24"/>
          <w:lang w:val="ro-RO"/>
        </w:rPr>
        <w:t>ș</w:t>
      </w:r>
      <w:r w:rsidRPr="00714871">
        <w:rPr>
          <w:szCs w:val="24"/>
          <w:lang w:val="ro-RO"/>
        </w:rPr>
        <w:t>i contractele încheiate cu ace</w:t>
      </w:r>
      <w:r w:rsidR="00714871" w:rsidRPr="00714871">
        <w:rPr>
          <w:szCs w:val="24"/>
          <w:lang w:val="ro-RO"/>
        </w:rPr>
        <w:t>ș</w:t>
      </w:r>
      <w:r w:rsidRPr="00714871">
        <w:rPr>
          <w:szCs w:val="24"/>
          <w:lang w:val="ro-RO"/>
        </w:rPr>
        <w:t>tia se constituie în anexe la contract.</w:t>
      </w:r>
    </w:p>
    <w:p w14:paraId="37CB0243" w14:textId="09AEEA96" w:rsidR="00D521F8" w:rsidRPr="00714871" w:rsidRDefault="00D521F8" w:rsidP="00480A5E">
      <w:pPr>
        <w:jc w:val="both"/>
      </w:pPr>
      <w:r w:rsidRPr="00862F46">
        <w:rPr>
          <w:bCs/>
        </w:rPr>
        <w:t>18.5</w:t>
      </w:r>
      <w:r w:rsidRPr="00714871">
        <w:rPr>
          <w:b/>
        </w:rPr>
        <w:t>.</w:t>
      </w:r>
      <w:r w:rsidRPr="00714871">
        <w:t xml:space="preserve"> Executantul va fi responsabil de ac</w:t>
      </w:r>
      <w:r w:rsidR="00714871" w:rsidRPr="00714871">
        <w:t>ț</w:t>
      </w:r>
      <w:r w:rsidRPr="00714871">
        <w:t xml:space="preserve">iunile, abaterile </w:t>
      </w:r>
      <w:r w:rsidR="00714871" w:rsidRPr="00714871">
        <w:t>ș</w:t>
      </w:r>
      <w:r w:rsidRPr="00714871">
        <w:t>i neglijen</w:t>
      </w:r>
      <w:r w:rsidR="00714871" w:rsidRPr="00714871">
        <w:t>ț</w:t>
      </w:r>
      <w:r w:rsidRPr="00714871">
        <w:t>a subcontractan</w:t>
      </w:r>
      <w:r w:rsidR="00714871" w:rsidRPr="00714871">
        <w:t>ț</w:t>
      </w:r>
      <w:r w:rsidRPr="00714871">
        <w:t>ilor săi, inclusiv ale subcontractan</w:t>
      </w:r>
      <w:r w:rsidR="00714871" w:rsidRPr="00714871">
        <w:t>ț</w:t>
      </w:r>
      <w:r w:rsidRPr="00714871">
        <w:t>ilor acestora de orice nivel, ale agen</w:t>
      </w:r>
      <w:r w:rsidR="00714871" w:rsidRPr="00714871">
        <w:t>ț</w:t>
      </w:r>
      <w:r w:rsidRPr="00714871">
        <w:t>ilor sau angaja</w:t>
      </w:r>
      <w:r w:rsidR="00714871" w:rsidRPr="00714871">
        <w:t>ț</w:t>
      </w:r>
      <w:r w:rsidRPr="00714871">
        <w:t xml:space="preserve">ilor lor, ca </w:t>
      </w:r>
      <w:r w:rsidR="00714871" w:rsidRPr="00714871">
        <w:t>ș</w:t>
      </w:r>
      <w:r w:rsidRPr="00714871">
        <w:t>i cum ar fi ac</w:t>
      </w:r>
      <w:r w:rsidR="00714871" w:rsidRPr="00714871">
        <w:t>ț</w:t>
      </w:r>
      <w:r w:rsidRPr="00714871">
        <w:t>iunile, abaterile sau neglijen</w:t>
      </w:r>
      <w:r w:rsidR="00714871" w:rsidRPr="00714871">
        <w:t>ț</w:t>
      </w:r>
      <w:r w:rsidRPr="00714871">
        <w:t>a executantului, ale agen</w:t>
      </w:r>
      <w:r w:rsidR="00714871" w:rsidRPr="00714871">
        <w:t>ț</w:t>
      </w:r>
      <w:r w:rsidRPr="00714871">
        <w:t>ilor sau angaja</w:t>
      </w:r>
      <w:r w:rsidR="00714871" w:rsidRPr="00714871">
        <w:t>ț</w:t>
      </w:r>
      <w:r w:rsidRPr="00714871">
        <w:t>ilor săi. Aprobarea de către achizitor a subcontractării unei păr</w:t>
      </w:r>
      <w:r w:rsidR="00714871" w:rsidRPr="00714871">
        <w:t>ț</w:t>
      </w:r>
      <w:r w:rsidRPr="00714871">
        <w:t>i din contract sau a subcontractantului pentru executarea oricărei păr</w:t>
      </w:r>
      <w:r w:rsidR="00714871" w:rsidRPr="00714871">
        <w:t>ț</w:t>
      </w:r>
      <w:r w:rsidRPr="00714871">
        <w:t>i a contractului nu-l va exonera pe executant de nicio obliga</w:t>
      </w:r>
      <w:r w:rsidR="00714871" w:rsidRPr="00714871">
        <w:t>ț</w:t>
      </w:r>
      <w:r w:rsidRPr="00714871">
        <w:t>ie care îi revine potrivit prevederilor contractului.</w:t>
      </w:r>
    </w:p>
    <w:p w14:paraId="02228F33" w14:textId="6B1886C5" w:rsidR="00D521F8" w:rsidRPr="00714871" w:rsidRDefault="00D521F8" w:rsidP="00480A5E">
      <w:pPr>
        <w:jc w:val="both"/>
      </w:pPr>
      <w:r w:rsidRPr="00862F46">
        <w:rPr>
          <w:bCs/>
        </w:rPr>
        <w:t>18.6</w:t>
      </w:r>
      <w:r w:rsidRPr="00714871">
        <w:rPr>
          <w:b/>
        </w:rPr>
        <w:t>.</w:t>
      </w:r>
      <w:r w:rsidRPr="00714871">
        <w:t xml:space="preserve"> Dacă un subcontractant </w:t>
      </w:r>
      <w:r w:rsidR="00714871" w:rsidRPr="00714871">
        <w:t>ș</w:t>
      </w:r>
      <w:r w:rsidRPr="00714871">
        <w:t>i-a asumat fa</w:t>
      </w:r>
      <w:r w:rsidR="00714871" w:rsidRPr="00714871">
        <w:t>ț</w:t>
      </w:r>
      <w:r w:rsidRPr="00714871">
        <w:t>ă de executant o obliga</w:t>
      </w:r>
      <w:r w:rsidR="00714871" w:rsidRPr="00714871">
        <w:t>ț</w:t>
      </w:r>
      <w:r w:rsidRPr="00714871">
        <w:t>ie continuă, pentru o perioadă ce depă</w:t>
      </w:r>
      <w:r w:rsidR="00714871" w:rsidRPr="00714871">
        <w:t>ș</w:t>
      </w:r>
      <w:r w:rsidRPr="00714871">
        <w:t>e</w:t>
      </w:r>
      <w:r w:rsidR="00714871" w:rsidRPr="00714871">
        <w:t>ș</w:t>
      </w:r>
      <w:r w:rsidRPr="00714871">
        <w:t>te perioada de garan</w:t>
      </w:r>
      <w:r w:rsidR="00714871" w:rsidRPr="00714871">
        <w:t>ț</w:t>
      </w:r>
      <w:r w:rsidRPr="00714871">
        <w:t>ie conform contractului, cu privire la lucrări executate sau la bunurile, materialele, echipamentele sau serviciile furnizate de subcontractant, inclusiv garan</w:t>
      </w:r>
      <w:r w:rsidR="00714871" w:rsidRPr="00714871">
        <w:t>ț</w:t>
      </w:r>
      <w:r w:rsidRPr="00714871">
        <w:t>ii pentru acestea, executantul, în orice moment după expirarea perioadei de garan</w:t>
      </w:r>
      <w:r w:rsidR="00714871" w:rsidRPr="00714871">
        <w:t>ț</w:t>
      </w:r>
      <w:r w:rsidRPr="00714871">
        <w:t>ie, va transfera imediat achizitorului, beneficiul acestei obliga</w:t>
      </w:r>
      <w:r w:rsidR="00714871" w:rsidRPr="00714871">
        <w:t>ț</w:t>
      </w:r>
      <w:r w:rsidRPr="00714871">
        <w:t xml:space="preserve">ii pentru perioada rămasă valabilă. În cazul în care </w:t>
      </w:r>
      <w:r w:rsidR="00654734" w:rsidRPr="00714871">
        <w:t>executantul</w:t>
      </w:r>
      <w:r w:rsidRPr="00714871">
        <w:t xml:space="preserve"> nu efectuează </w:t>
      </w:r>
      <w:r w:rsidRPr="00714871">
        <w:lastRenderedPageBreak/>
        <w:t>un astfel de transfer, obliga</w:t>
      </w:r>
      <w:r w:rsidR="00714871" w:rsidRPr="00714871">
        <w:t>ț</w:t>
      </w:r>
      <w:r w:rsidRPr="00714871">
        <w:t>ia continuă va fi transferată imediat.</w:t>
      </w:r>
    </w:p>
    <w:p w14:paraId="02DC3641" w14:textId="4556FD8C" w:rsidR="00654734" w:rsidRPr="00714871" w:rsidRDefault="00654734" w:rsidP="00480A5E">
      <w:pPr>
        <w:tabs>
          <w:tab w:val="left" w:pos="6195"/>
        </w:tabs>
        <w:autoSpaceDE w:val="0"/>
        <w:autoSpaceDN w:val="0"/>
        <w:adjustRightInd w:val="0"/>
        <w:jc w:val="both"/>
        <w:rPr>
          <w:lang w:eastAsia="ro-RO"/>
        </w:rPr>
      </w:pPr>
      <w:r w:rsidRPr="009B65C8">
        <w:rPr>
          <w:bCs/>
        </w:rPr>
        <w:t>18.7</w:t>
      </w:r>
      <w:r w:rsidRPr="00714871">
        <w:rPr>
          <w:b/>
        </w:rPr>
        <w:t>.</w:t>
      </w:r>
      <w:r w:rsidRPr="00714871">
        <w:t xml:space="preserve"> În cazul în care executantul încheie un subcontract fără acordul achizitorului, </w:t>
      </w:r>
      <w:r w:rsidRPr="00714871">
        <w:rPr>
          <w:lang w:eastAsia="ro-RO"/>
        </w:rPr>
        <w:t xml:space="preserve">subcontractarea </w:t>
      </w:r>
      <w:r w:rsidRPr="00714871">
        <w:t xml:space="preserve">va fi considerată o încălcare a prezentului contract, iar contractul se reziliază de plin drept, fără notificare prealabilă, </w:t>
      </w:r>
      <w:r w:rsidR="00EB4292" w:rsidRPr="00714871">
        <w:t>fără</w:t>
      </w:r>
      <w:r w:rsidRPr="00714871">
        <w:t xml:space="preserve"> efectuarea vreunei alte formalită</w:t>
      </w:r>
      <w:r w:rsidR="00714871" w:rsidRPr="00714871">
        <w:t>ț</w:t>
      </w:r>
      <w:r w:rsidRPr="00714871">
        <w:t xml:space="preserve">i </w:t>
      </w:r>
      <w:r w:rsidR="00714871" w:rsidRPr="00714871">
        <w:t>ș</w:t>
      </w:r>
      <w:r w:rsidRPr="00714871">
        <w:t>i fără interven</w:t>
      </w:r>
      <w:r w:rsidR="00714871" w:rsidRPr="00714871">
        <w:t>ț</w:t>
      </w:r>
      <w:r w:rsidRPr="00714871">
        <w:t>ia instan</w:t>
      </w:r>
      <w:r w:rsidR="00714871" w:rsidRPr="00714871">
        <w:t>ț</w:t>
      </w:r>
      <w:r w:rsidRPr="00714871">
        <w:t xml:space="preserve">ei de judecată </w:t>
      </w:r>
      <w:r w:rsidR="00714871" w:rsidRPr="00714871">
        <w:t>ș</w:t>
      </w:r>
      <w:r w:rsidRPr="00714871">
        <w:t xml:space="preserve">i </w:t>
      </w:r>
      <w:r w:rsidRPr="00714871">
        <w:rPr>
          <w:lang w:eastAsia="ro-RO"/>
        </w:rPr>
        <w:t>se vor aplica penalită</w:t>
      </w:r>
      <w:r w:rsidR="00714871" w:rsidRPr="00714871">
        <w:rPr>
          <w:lang w:eastAsia="ro-RO"/>
        </w:rPr>
        <w:t>ț</w:t>
      </w:r>
      <w:r w:rsidRPr="00714871">
        <w:rPr>
          <w:lang w:eastAsia="ro-RO"/>
        </w:rPr>
        <w:t>i de 50% din valoarea lucrărilor contractate.</w:t>
      </w:r>
    </w:p>
    <w:p w14:paraId="5519FADC" w14:textId="755800A6" w:rsidR="00654734" w:rsidRPr="00714871" w:rsidRDefault="00654734" w:rsidP="00480A5E">
      <w:pPr>
        <w:jc w:val="both"/>
      </w:pPr>
      <w:r w:rsidRPr="009B65C8">
        <w:rPr>
          <w:bCs/>
        </w:rPr>
        <w:t>18.8.</w:t>
      </w:r>
      <w:r w:rsidRPr="00714871">
        <w:t xml:space="preserve"> Dacă un subcontractant nu î</w:t>
      </w:r>
      <w:r w:rsidR="00714871" w:rsidRPr="00714871">
        <w:t>ș</w:t>
      </w:r>
      <w:r w:rsidRPr="00714871">
        <w:t>i îndepline</w:t>
      </w:r>
      <w:r w:rsidR="00714871" w:rsidRPr="00714871">
        <w:t>ș</w:t>
      </w:r>
      <w:r w:rsidRPr="00714871">
        <w:t>te obliga</w:t>
      </w:r>
      <w:r w:rsidR="00714871" w:rsidRPr="00714871">
        <w:t>ț</w:t>
      </w:r>
      <w:r w:rsidRPr="00714871">
        <w:t>iile sale sau le îndepline</w:t>
      </w:r>
      <w:r w:rsidR="00714871" w:rsidRPr="00714871">
        <w:t>ș</w:t>
      </w:r>
      <w:r w:rsidRPr="00714871">
        <w:t xml:space="preserve">te în mod defectuos, achizitorul poate solicita executantului să-l înlăture pe subcontractant de pe </w:t>
      </w:r>
      <w:r w:rsidR="00714871" w:rsidRPr="00714871">
        <w:t>ș</w:t>
      </w:r>
      <w:r w:rsidRPr="00714871">
        <w:t xml:space="preserve">antier </w:t>
      </w:r>
      <w:r w:rsidR="00714871" w:rsidRPr="00714871">
        <w:t>ș</w:t>
      </w:r>
      <w:r w:rsidRPr="00714871">
        <w:t xml:space="preserve">i să asigure un subcontractant cu calificări </w:t>
      </w:r>
      <w:r w:rsidR="00714871" w:rsidRPr="00714871">
        <w:t>ș</w:t>
      </w:r>
      <w:r w:rsidRPr="00714871">
        <w:t>i experien</w:t>
      </w:r>
      <w:r w:rsidR="00714871" w:rsidRPr="00714871">
        <w:t>ț</w:t>
      </w:r>
      <w:r w:rsidRPr="00714871">
        <w:t>ă adecvate ca înlocuitor sau să reia personal executarea păr</w:t>
      </w:r>
      <w:r w:rsidR="00714871" w:rsidRPr="00714871">
        <w:t>ț</w:t>
      </w:r>
      <w:r w:rsidRPr="00714871">
        <w:t>ii relevante a contractului.</w:t>
      </w:r>
    </w:p>
    <w:p w14:paraId="60B9B0F1" w14:textId="1F46A38D" w:rsidR="00654734" w:rsidRPr="00714871" w:rsidRDefault="00654734" w:rsidP="00480A5E">
      <w:pPr>
        <w:jc w:val="both"/>
      </w:pPr>
      <w:r w:rsidRPr="009B65C8">
        <w:rPr>
          <w:bCs/>
        </w:rPr>
        <w:t>18.9.</w:t>
      </w:r>
      <w:r w:rsidRPr="00714871">
        <w:t xml:space="preserve"> Executantul va </w:t>
      </w:r>
      <w:r w:rsidRPr="000B4D27">
        <w:t>informa achizitorul, lunar, cu privire</w:t>
      </w:r>
      <w:r w:rsidRPr="00714871">
        <w:t xml:space="preserve"> la plă</w:t>
      </w:r>
      <w:r w:rsidR="00714871" w:rsidRPr="00714871">
        <w:t>ț</w:t>
      </w:r>
      <w:r w:rsidRPr="00714871">
        <w:t>ile efectuate către subcontractan</w:t>
      </w:r>
      <w:r w:rsidR="00714871" w:rsidRPr="00714871">
        <w:t>ț</w:t>
      </w:r>
      <w:r w:rsidRPr="00714871">
        <w:t>i. În cazul în care executantul întârzie nejustificat efectuarea plă</w:t>
      </w:r>
      <w:r w:rsidR="00714871" w:rsidRPr="00714871">
        <w:t>ț</w:t>
      </w:r>
      <w:r w:rsidRPr="00714871">
        <w:t>ilor către subcontractan</w:t>
      </w:r>
      <w:r w:rsidR="00714871" w:rsidRPr="00714871">
        <w:t>ț</w:t>
      </w:r>
      <w:r w:rsidRPr="00714871">
        <w:t>i, achizitorul va fi îndreptă</w:t>
      </w:r>
      <w:r w:rsidR="00714871" w:rsidRPr="00714871">
        <w:t>ț</w:t>
      </w:r>
      <w:r w:rsidRPr="00714871">
        <w:t>it să sisteze plă</w:t>
      </w:r>
      <w:r w:rsidR="00714871" w:rsidRPr="00714871">
        <w:t>ț</w:t>
      </w:r>
      <w:r w:rsidRPr="00714871">
        <w:t>ile către executant până la remediere situa</w:t>
      </w:r>
      <w:r w:rsidR="00714871" w:rsidRPr="00714871">
        <w:t>ț</w:t>
      </w:r>
      <w:r w:rsidRPr="00714871">
        <w:t>iei.</w:t>
      </w:r>
    </w:p>
    <w:p w14:paraId="4EC5FCBE" w14:textId="2E9CEB2F" w:rsidR="00D521F8" w:rsidRPr="00714871" w:rsidRDefault="00D521F8" w:rsidP="00480A5E">
      <w:pPr>
        <w:pStyle w:val="DefaultText1"/>
        <w:jc w:val="both"/>
        <w:rPr>
          <w:szCs w:val="24"/>
          <w:lang w:val="ro-RO"/>
        </w:rPr>
      </w:pPr>
      <w:r w:rsidRPr="009B65C8">
        <w:rPr>
          <w:szCs w:val="24"/>
          <w:lang w:val="ro-RO"/>
        </w:rPr>
        <w:t>18</w:t>
      </w:r>
      <w:r w:rsidR="00654734" w:rsidRPr="009B65C8">
        <w:rPr>
          <w:szCs w:val="24"/>
          <w:lang w:val="ro-RO"/>
        </w:rPr>
        <w:t>.10</w:t>
      </w:r>
      <w:r w:rsidRPr="009B65C8">
        <w:rPr>
          <w:szCs w:val="24"/>
          <w:lang w:val="ro-RO"/>
        </w:rPr>
        <w:t>.</w:t>
      </w:r>
      <w:r w:rsidRPr="00714871">
        <w:rPr>
          <w:szCs w:val="24"/>
          <w:lang w:val="ro-RO"/>
        </w:rPr>
        <w:t xml:space="preserve"> (1) Executantul este pe deplin răspunzător fa</w:t>
      </w:r>
      <w:r w:rsidR="00714871" w:rsidRPr="00714871">
        <w:rPr>
          <w:szCs w:val="24"/>
          <w:lang w:val="ro-RO"/>
        </w:rPr>
        <w:t>ț</w:t>
      </w:r>
      <w:r w:rsidRPr="00714871">
        <w:rPr>
          <w:szCs w:val="24"/>
          <w:lang w:val="ro-RO"/>
        </w:rPr>
        <w:t>ă de achizitor de modul în care îndepline</w:t>
      </w:r>
      <w:r w:rsidR="00714871" w:rsidRPr="00714871">
        <w:rPr>
          <w:szCs w:val="24"/>
          <w:lang w:val="ro-RO"/>
        </w:rPr>
        <w:t>ș</w:t>
      </w:r>
      <w:r w:rsidRPr="00714871">
        <w:rPr>
          <w:szCs w:val="24"/>
          <w:lang w:val="ro-RO"/>
        </w:rPr>
        <w:t>te contractul.</w:t>
      </w:r>
    </w:p>
    <w:p w14:paraId="1C7DF425" w14:textId="086F0EE6" w:rsidR="00D521F8" w:rsidRPr="00714871" w:rsidRDefault="00D521F8" w:rsidP="00480A5E">
      <w:pPr>
        <w:pStyle w:val="DefaultText1"/>
        <w:jc w:val="both"/>
        <w:rPr>
          <w:szCs w:val="24"/>
          <w:lang w:val="ro-RO"/>
        </w:rPr>
      </w:pPr>
      <w:r w:rsidRPr="00714871">
        <w:rPr>
          <w:szCs w:val="24"/>
          <w:lang w:val="ro-RO"/>
        </w:rPr>
        <w:t>(2) Subcontractantul este pe deplin răspunzător fa</w:t>
      </w:r>
      <w:r w:rsidR="00714871" w:rsidRPr="00714871">
        <w:rPr>
          <w:szCs w:val="24"/>
          <w:lang w:val="ro-RO"/>
        </w:rPr>
        <w:t>ț</w:t>
      </w:r>
      <w:r w:rsidRPr="00714871">
        <w:rPr>
          <w:szCs w:val="24"/>
          <w:lang w:val="ro-RO"/>
        </w:rPr>
        <w:t>ă de executant de modul în care î</w:t>
      </w:r>
      <w:r w:rsidR="00714871" w:rsidRPr="00714871">
        <w:rPr>
          <w:szCs w:val="24"/>
          <w:lang w:val="ro-RO"/>
        </w:rPr>
        <w:t>ș</w:t>
      </w:r>
      <w:r w:rsidRPr="00714871">
        <w:rPr>
          <w:szCs w:val="24"/>
          <w:lang w:val="ro-RO"/>
        </w:rPr>
        <w:t>i îndepline</w:t>
      </w:r>
      <w:r w:rsidR="00714871" w:rsidRPr="00714871">
        <w:rPr>
          <w:szCs w:val="24"/>
          <w:lang w:val="ro-RO"/>
        </w:rPr>
        <w:t>ș</w:t>
      </w:r>
      <w:r w:rsidRPr="00714871">
        <w:rPr>
          <w:szCs w:val="24"/>
          <w:lang w:val="ro-RO"/>
        </w:rPr>
        <w:t>te partea sa din contract.</w:t>
      </w:r>
    </w:p>
    <w:p w14:paraId="270BF13B" w14:textId="1CC4D4FB" w:rsidR="00D521F8" w:rsidRPr="00714871" w:rsidRDefault="00D521F8" w:rsidP="00480A5E">
      <w:pPr>
        <w:pStyle w:val="DefaultText1"/>
        <w:jc w:val="both"/>
        <w:rPr>
          <w:szCs w:val="24"/>
          <w:lang w:val="ro-RO"/>
        </w:rPr>
      </w:pPr>
      <w:r w:rsidRPr="00714871">
        <w:rPr>
          <w:szCs w:val="24"/>
          <w:lang w:val="ro-RO"/>
        </w:rPr>
        <w:t>(3)</w:t>
      </w:r>
      <w:r w:rsidRPr="00714871">
        <w:rPr>
          <w:bCs/>
          <w:szCs w:val="24"/>
          <w:lang w:val="ro-RO"/>
        </w:rPr>
        <w:t xml:space="preserve"> </w:t>
      </w:r>
      <w:r w:rsidRPr="00714871">
        <w:rPr>
          <w:szCs w:val="24"/>
          <w:lang w:val="ro-RO"/>
        </w:rPr>
        <w:t>Executantul</w:t>
      </w:r>
      <w:r w:rsidRPr="00714871">
        <w:rPr>
          <w:bCs/>
          <w:szCs w:val="24"/>
          <w:lang w:val="ro-RO"/>
        </w:rPr>
        <w:t xml:space="preserve"> </w:t>
      </w:r>
      <w:r w:rsidRPr="00714871">
        <w:rPr>
          <w:szCs w:val="24"/>
          <w:lang w:val="ro-RO"/>
        </w:rPr>
        <w:t>are dreptul de a pretinde daune-interese subcontractan</w:t>
      </w:r>
      <w:r w:rsidR="00714871" w:rsidRPr="00714871">
        <w:rPr>
          <w:szCs w:val="24"/>
          <w:lang w:val="ro-RO"/>
        </w:rPr>
        <w:t>ț</w:t>
      </w:r>
      <w:r w:rsidRPr="00714871">
        <w:rPr>
          <w:szCs w:val="24"/>
          <w:lang w:val="ro-RO"/>
        </w:rPr>
        <w:t>ilor desemna</w:t>
      </w:r>
      <w:r w:rsidR="00714871" w:rsidRPr="00714871">
        <w:rPr>
          <w:szCs w:val="24"/>
          <w:lang w:val="ro-RO"/>
        </w:rPr>
        <w:t>ț</w:t>
      </w:r>
      <w:r w:rsidRPr="00714871">
        <w:rPr>
          <w:szCs w:val="24"/>
          <w:lang w:val="ro-RO"/>
        </w:rPr>
        <w:t>i, dacă ace</w:t>
      </w:r>
      <w:r w:rsidR="00714871" w:rsidRPr="00714871">
        <w:rPr>
          <w:szCs w:val="24"/>
          <w:lang w:val="ro-RO"/>
        </w:rPr>
        <w:t>ș</w:t>
      </w:r>
      <w:r w:rsidRPr="00714871">
        <w:rPr>
          <w:szCs w:val="24"/>
          <w:lang w:val="ro-RO"/>
        </w:rPr>
        <w:t>tia nu î</w:t>
      </w:r>
      <w:r w:rsidR="00714871" w:rsidRPr="00714871">
        <w:rPr>
          <w:szCs w:val="24"/>
          <w:lang w:val="ro-RO"/>
        </w:rPr>
        <w:t>ș</w:t>
      </w:r>
      <w:r w:rsidRPr="00714871">
        <w:rPr>
          <w:szCs w:val="24"/>
          <w:lang w:val="ro-RO"/>
        </w:rPr>
        <w:t>i îndeplinesc partea lor din contract.</w:t>
      </w:r>
    </w:p>
    <w:p w14:paraId="10322A58" w14:textId="253F879C" w:rsidR="00713C62" w:rsidRPr="00714871" w:rsidRDefault="00560248" w:rsidP="00480A5E">
      <w:pPr>
        <w:pStyle w:val="DefaultText1"/>
        <w:jc w:val="both"/>
        <w:rPr>
          <w:szCs w:val="24"/>
          <w:lang w:val="ro-RO"/>
        </w:rPr>
      </w:pPr>
      <w:r w:rsidRPr="009B65C8">
        <w:rPr>
          <w:szCs w:val="24"/>
          <w:lang w:val="ro-RO"/>
        </w:rPr>
        <w:t>18</w:t>
      </w:r>
      <w:r w:rsidR="00A603FD" w:rsidRPr="009B65C8">
        <w:rPr>
          <w:szCs w:val="24"/>
          <w:lang w:val="ro-RO"/>
        </w:rPr>
        <w:t>.11</w:t>
      </w:r>
      <w:r w:rsidR="00713C62" w:rsidRPr="009B65C8">
        <w:rPr>
          <w:szCs w:val="24"/>
          <w:lang w:val="ro-RO"/>
        </w:rPr>
        <w:t>.</w:t>
      </w:r>
      <w:r w:rsidR="00713C62" w:rsidRPr="00714871">
        <w:rPr>
          <w:szCs w:val="24"/>
          <w:lang w:val="ro-RO"/>
        </w:rPr>
        <w:t xml:space="preserve"> (1) </w:t>
      </w:r>
      <w:r w:rsidRPr="00714871">
        <w:rPr>
          <w:szCs w:val="24"/>
          <w:lang w:val="ro-RO"/>
        </w:rPr>
        <w:t>Executantul</w:t>
      </w:r>
      <w:r w:rsidR="00713C62" w:rsidRPr="00714871">
        <w:rPr>
          <w:szCs w:val="24"/>
          <w:lang w:val="ro-RO"/>
        </w:rPr>
        <w:t xml:space="preserve"> are dreptul de a implica noi </w:t>
      </w:r>
      <w:r w:rsidR="00240BFF" w:rsidRPr="00714871">
        <w:rPr>
          <w:szCs w:val="24"/>
          <w:lang w:val="ro-RO"/>
        </w:rPr>
        <w:t>subcontractan</w:t>
      </w:r>
      <w:r w:rsidR="00714871" w:rsidRPr="00714871">
        <w:rPr>
          <w:szCs w:val="24"/>
          <w:lang w:val="ro-RO"/>
        </w:rPr>
        <w:t>ț</w:t>
      </w:r>
      <w:r w:rsidR="00240BFF" w:rsidRPr="00714871">
        <w:rPr>
          <w:szCs w:val="24"/>
          <w:lang w:val="ro-RO"/>
        </w:rPr>
        <w:t>i</w:t>
      </w:r>
      <w:r w:rsidR="00713C62" w:rsidRPr="00714871">
        <w:rPr>
          <w:szCs w:val="24"/>
          <w:lang w:val="ro-RO"/>
        </w:rPr>
        <w:t xml:space="preserve">, pe durata executării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713C62" w:rsidRPr="00714871">
        <w:rPr>
          <w:szCs w:val="24"/>
          <w:lang w:val="ro-RO"/>
        </w:rPr>
        <w:t xml:space="preserve"> publică, cu </w:t>
      </w:r>
      <w:r w:rsidR="00240BFF" w:rsidRPr="00714871">
        <w:rPr>
          <w:szCs w:val="24"/>
          <w:lang w:val="ro-RO"/>
        </w:rPr>
        <w:t>condi</w:t>
      </w:r>
      <w:r w:rsidR="00714871" w:rsidRPr="00714871">
        <w:rPr>
          <w:szCs w:val="24"/>
          <w:lang w:val="ro-RO"/>
        </w:rPr>
        <w:t>ț</w:t>
      </w:r>
      <w:r w:rsidR="00240BFF" w:rsidRPr="00714871">
        <w:rPr>
          <w:szCs w:val="24"/>
          <w:lang w:val="ro-RO"/>
        </w:rPr>
        <w:t>ia</w:t>
      </w:r>
      <w:r w:rsidR="00713C62" w:rsidRPr="00714871">
        <w:rPr>
          <w:szCs w:val="24"/>
          <w:lang w:val="ro-RO"/>
        </w:rPr>
        <w:t xml:space="preserve"> ca nominalizarea acestora să nu reprezinte o modificare </w:t>
      </w:r>
      <w:r w:rsidR="00240BFF" w:rsidRPr="00714871">
        <w:rPr>
          <w:szCs w:val="24"/>
          <w:lang w:val="ro-RO"/>
        </w:rPr>
        <w:t>substan</w:t>
      </w:r>
      <w:r w:rsidR="00714871" w:rsidRPr="00714871">
        <w:rPr>
          <w:szCs w:val="24"/>
          <w:lang w:val="ro-RO"/>
        </w:rPr>
        <w:t>ț</w:t>
      </w:r>
      <w:r w:rsidR="00240BFF" w:rsidRPr="00714871">
        <w:rPr>
          <w:szCs w:val="24"/>
          <w:lang w:val="ro-RO"/>
        </w:rPr>
        <w:t>ială</w:t>
      </w:r>
      <w:r w:rsidR="00713C62" w:rsidRPr="00714871">
        <w:rPr>
          <w:szCs w:val="24"/>
          <w:lang w:val="ro-RO"/>
        </w:rPr>
        <w:t xml:space="preserve"> a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713C62" w:rsidRPr="00714871">
        <w:rPr>
          <w:szCs w:val="24"/>
          <w:lang w:val="ro-RO"/>
        </w:rPr>
        <w:t xml:space="preserve"> publică, în </w:t>
      </w:r>
      <w:r w:rsidR="00240BFF" w:rsidRPr="00714871">
        <w:rPr>
          <w:szCs w:val="24"/>
          <w:lang w:val="ro-RO"/>
        </w:rPr>
        <w:t>condi</w:t>
      </w:r>
      <w:r w:rsidR="00714871" w:rsidRPr="00714871">
        <w:rPr>
          <w:szCs w:val="24"/>
          <w:lang w:val="ro-RO"/>
        </w:rPr>
        <w:t>ț</w:t>
      </w:r>
      <w:r w:rsidR="00240BFF" w:rsidRPr="00714871">
        <w:rPr>
          <w:szCs w:val="24"/>
          <w:lang w:val="ro-RO"/>
        </w:rPr>
        <w:t>iile</w:t>
      </w:r>
      <w:r w:rsidR="00713C62" w:rsidRPr="00714871">
        <w:rPr>
          <w:szCs w:val="24"/>
          <w:lang w:val="ro-RO"/>
        </w:rPr>
        <w:t xml:space="preserve"> art. 221 din Legea nr.98/2016.</w:t>
      </w:r>
    </w:p>
    <w:p w14:paraId="6F8F3780" w14:textId="088F3B3B" w:rsidR="00713C62" w:rsidRPr="00714871" w:rsidRDefault="00713C62" w:rsidP="00480A5E">
      <w:pPr>
        <w:pStyle w:val="DefaultText1"/>
        <w:jc w:val="both"/>
        <w:rPr>
          <w:szCs w:val="24"/>
          <w:lang w:val="ro-RO"/>
        </w:rPr>
      </w:pPr>
      <w:r w:rsidRPr="00714871">
        <w:rPr>
          <w:szCs w:val="24"/>
          <w:lang w:val="ro-RO"/>
        </w:rPr>
        <w:t xml:space="preserve">(2) În </w:t>
      </w:r>
      <w:r w:rsidR="00240BFF" w:rsidRPr="00714871">
        <w:rPr>
          <w:szCs w:val="24"/>
          <w:lang w:val="ro-RO"/>
        </w:rPr>
        <w:t>situa</w:t>
      </w:r>
      <w:r w:rsidR="00714871" w:rsidRPr="00714871">
        <w:rPr>
          <w:szCs w:val="24"/>
          <w:lang w:val="ro-RO"/>
        </w:rPr>
        <w:t>ț</w:t>
      </w:r>
      <w:r w:rsidR="00240BFF" w:rsidRPr="00714871">
        <w:rPr>
          <w:szCs w:val="24"/>
          <w:lang w:val="ro-RO"/>
        </w:rPr>
        <w:t>ia</w:t>
      </w:r>
      <w:r w:rsidRPr="00714871">
        <w:rPr>
          <w:szCs w:val="24"/>
          <w:lang w:val="ro-RO"/>
        </w:rPr>
        <w:t xml:space="preserve"> prevăzută la alin. (1), </w:t>
      </w:r>
      <w:r w:rsidR="000A11AE" w:rsidRPr="00714871">
        <w:rPr>
          <w:szCs w:val="24"/>
          <w:lang w:val="ro-RO"/>
        </w:rPr>
        <w:t>executantul</w:t>
      </w:r>
      <w:r w:rsidRPr="00714871">
        <w:rPr>
          <w:szCs w:val="24"/>
          <w:lang w:val="ro-RO"/>
        </w:rPr>
        <w:t xml:space="preserve"> va transmite </w:t>
      </w:r>
      <w:r w:rsidR="000A11AE" w:rsidRPr="00714871">
        <w:rPr>
          <w:szCs w:val="24"/>
          <w:lang w:val="ro-RO"/>
        </w:rPr>
        <w:t>achizitorului</w:t>
      </w:r>
      <w:r w:rsidRPr="00714871">
        <w:rPr>
          <w:szCs w:val="24"/>
          <w:lang w:val="ro-RO"/>
        </w:rPr>
        <w:t xml:space="preserve"> </w:t>
      </w:r>
      <w:r w:rsidR="00240BFF" w:rsidRPr="00714871">
        <w:rPr>
          <w:szCs w:val="24"/>
          <w:lang w:val="ro-RO"/>
        </w:rPr>
        <w:t>informa</w:t>
      </w:r>
      <w:r w:rsidR="00714871" w:rsidRPr="00714871">
        <w:rPr>
          <w:szCs w:val="24"/>
          <w:lang w:val="ro-RO"/>
        </w:rPr>
        <w:t>ț</w:t>
      </w:r>
      <w:r w:rsidR="00240BFF" w:rsidRPr="00714871">
        <w:rPr>
          <w:szCs w:val="24"/>
          <w:lang w:val="ro-RO"/>
        </w:rPr>
        <w:t>iile</w:t>
      </w:r>
      <w:r w:rsidRPr="00714871">
        <w:rPr>
          <w:szCs w:val="24"/>
          <w:lang w:val="ro-RO"/>
        </w:rPr>
        <w:t xml:space="preserve"> cu privire la noii subcontractan</w:t>
      </w:r>
      <w:r w:rsidR="00714871" w:rsidRPr="00714871">
        <w:rPr>
          <w:szCs w:val="24"/>
          <w:lang w:val="ro-RO"/>
        </w:rPr>
        <w:t>ț</w:t>
      </w:r>
      <w:r w:rsidRPr="00714871">
        <w:rPr>
          <w:szCs w:val="24"/>
          <w:lang w:val="ro-RO"/>
        </w:rPr>
        <w:t xml:space="preserve">i </w:t>
      </w:r>
      <w:r w:rsidR="00714871" w:rsidRPr="00714871">
        <w:rPr>
          <w:szCs w:val="24"/>
          <w:lang w:val="ro-RO"/>
        </w:rPr>
        <w:t>ș</w:t>
      </w:r>
      <w:r w:rsidR="00240BFF" w:rsidRPr="00714871">
        <w:rPr>
          <w:szCs w:val="24"/>
          <w:lang w:val="ro-RO"/>
        </w:rPr>
        <w:t>i</w:t>
      </w:r>
      <w:r w:rsidRPr="00714871">
        <w:rPr>
          <w:szCs w:val="24"/>
          <w:lang w:val="ro-RO"/>
        </w:rPr>
        <w:t xml:space="preserve"> va </w:t>
      </w:r>
      <w:r w:rsidR="00240BFF" w:rsidRPr="00714871">
        <w:rPr>
          <w:szCs w:val="24"/>
          <w:lang w:val="ro-RO"/>
        </w:rPr>
        <w:t>ob</w:t>
      </w:r>
      <w:r w:rsidR="00714871" w:rsidRPr="00714871">
        <w:rPr>
          <w:szCs w:val="24"/>
          <w:lang w:val="ro-RO"/>
        </w:rPr>
        <w:t>ț</w:t>
      </w:r>
      <w:r w:rsidR="00240BFF" w:rsidRPr="00714871">
        <w:rPr>
          <w:szCs w:val="24"/>
          <w:lang w:val="ro-RO"/>
        </w:rPr>
        <w:t>ine</w:t>
      </w:r>
      <w:r w:rsidRPr="00714871">
        <w:rPr>
          <w:szCs w:val="24"/>
          <w:lang w:val="ro-RO"/>
        </w:rPr>
        <w:t xml:space="preserve"> acordul </w:t>
      </w:r>
      <w:r w:rsidR="000A11AE" w:rsidRPr="00714871">
        <w:rPr>
          <w:szCs w:val="24"/>
          <w:lang w:val="ro-RO"/>
        </w:rPr>
        <w:t>achizitorului</w:t>
      </w:r>
      <w:r w:rsidRPr="00714871">
        <w:rPr>
          <w:szCs w:val="24"/>
          <w:lang w:val="ro-RO"/>
        </w:rPr>
        <w:t xml:space="preserve"> privind eventualii noi </w:t>
      </w:r>
      <w:r w:rsidR="00240BFF" w:rsidRPr="00714871">
        <w:rPr>
          <w:szCs w:val="24"/>
          <w:lang w:val="ro-RO"/>
        </w:rPr>
        <w:t>subcontractan</w:t>
      </w:r>
      <w:r w:rsidR="00714871" w:rsidRPr="00714871">
        <w:rPr>
          <w:szCs w:val="24"/>
          <w:lang w:val="ro-RO"/>
        </w:rPr>
        <w:t>ț</w:t>
      </w:r>
      <w:r w:rsidR="00240BFF" w:rsidRPr="00714871">
        <w:rPr>
          <w:szCs w:val="24"/>
          <w:lang w:val="ro-RO"/>
        </w:rPr>
        <w:t>i</w:t>
      </w:r>
      <w:r w:rsidRPr="00714871">
        <w:rPr>
          <w:szCs w:val="24"/>
          <w:lang w:val="ro-RO"/>
        </w:rPr>
        <w:t xml:space="preserve"> </w:t>
      </w:r>
      <w:r w:rsidR="00240BFF" w:rsidRPr="00714871">
        <w:rPr>
          <w:szCs w:val="24"/>
          <w:lang w:val="ro-RO"/>
        </w:rPr>
        <w:t>implica</w:t>
      </w:r>
      <w:r w:rsidR="00714871" w:rsidRPr="00714871">
        <w:rPr>
          <w:szCs w:val="24"/>
          <w:lang w:val="ro-RO"/>
        </w:rPr>
        <w:t>ț</w:t>
      </w:r>
      <w:r w:rsidR="00240BFF" w:rsidRPr="00714871">
        <w:rPr>
          <w:szCs w:val="24"/>
          <w:lang w:val="ro-RO"/>
        </w:rPr>
        <w:t>i</w:t>
      </w:r>
      <w:r w:rsidRPr="00714871">
        <w:rPr>
          <w:szCs w:val="24"/>
          <w:lang w:val="ro-RO"/>
        </w:rPr>
        <w:t xml:space="preserve"> ulterior în executarea contractului. </w:t>
      </w:r>
    </w:p>
    <w:p w14:paraId="645118EB" w14:textId="42F7DD3E" w:rsidR="00713C62" w:rsidRPr="00714871" w:rsidRDefault="00713C62" w:rsidP="00480A5E">
      <w:pPr>
        <w:pStyle w:val="DefaultText1"/>
        <w:jc w:val="both"/>
        <w:rPr>
          <w:szCs w:val="24"/>
          <w:lang w:val="ro-RO"/>
        </w:rPr>
      </w:pPr>
      <w:r w:rsidRPr="00714871">
        <w:rPr>
          <w:szCs w:val="24"/>
          <w:lang w:val="ro-RO"/>
        </w:rPr>
        <w:t xml:space="preserve">(3) Atunci când înlocuirea sau introducerea unor noi </w:t>
      </w:r>
      <w:r w:rsidR="00240BFF" w:rsidRPr="00714871">
        <w:rPr>
          <w:szCs w:val="24"/>
          <w:lang w:val="ro-RO"/>
        </w:rPr>
        <w:t>subcontractan</w:t>
      </w:r>
      <w:r w:rsidR="00714871" w:rsidRPr="00714871">
        <w:rPr>
          <w:szCs w:val="24"/>
          <w:lang w:val="ro-RO"/>
        </w:rPr>
        <w:t>ț</w:t>
      </w:r>
      <w:r w:rsidR="00240BFF" w:rsidRPr="00714871">
        <w:rPr>
          <w:szCs w:val="24"/>
          <w:lang w:val="ro-RO"/>
        </w:rPr>
        <w:t>i</w:t>
      </w:r>
      <w:r w:rsidRPr="00714871">
        <w:rPr>
          <w:szCs w:val="24"/>
          <w:lang w:val="ro-RO"/>
        </w:rPr>
        <w:t xml:space="preserve"> are loc după atribuirea contractului, </w:t>
      </w:r>
      <w:r w:rsidR="00240BFF" w:rsidRPr="00714871">
        <w:rPr>
          <w:szCs w:val="24"/>
          <w:lang w:val="ro-RO"/>
        </w:rPr>
        <w:t>ace</w:t>
      </w:r>
      <w:r w:rsidR="00714871" w:rsidRPr="00714871">
        <w:rPr>
          <w:szCs w:val="24"/>
          <w:lang w:val="ro-RO"/>
        </w:rPr>
        <w:t>ș</w:t>
      </w:r>
      <w:r w:rsidR="00240BFF" w:rsidRPr="00714871">
        <w:rPr>
          <w:szCs w:val="24"/>
          <w:lang w:val="ro-RO"/>
        </w:rPr>
        <w:t>tia</w:t>
      </w:r>
      <w:r w:rsidRPr="00714871">
        <w:rPr>
          <w:szCs w:val="24"/>
          <w:lang w:val="ro-RO"/>
        </w:rPr>
        <w:t xml:space="preserve"> transmit certificatele </w:t>
      </w:r>
      <w:r w:rsidR="00714871" w:rsidRPr="00714871">
        <w:rPr>
          <w:szCs w:val="24"/>
          <w:lang w:val="ro-RO"/>
        </w:rPr>
        <w:t>ș</w:t>
      </w:r>
      <w:r w:rsidR="00240BFF" w:rsidRPr="00714871">
        <w:rPr>
          <w:szCs w:val="24"/>
          <w:lang w:val="ro-RO"/>
        </w:rPr>
        <w:t>i</w:t>
      </w:r>
      <w:r w:rsidRPr="00714871">
        <w:rPr>
          <w:szCs w:val="24"/>
          <w:lang w:val="ro-RO"/>
        </w:rPr>
        <w:t xml:space="preserve"> alte documente necesare pentru verificarea </w:t>
      </w:r>
      <w:r w:rsidR="00240BFF" w:rsidRPr="00714871">
        <w:rPr>
          <w:szCs w:val="24"/>
          <w:lang w:val="ro-RO"/>
        </w:rPr>
        <w:t>inexisten</w:t>
      </w:r>
      <w:r w:rsidR="00714871" w:rsidRPr="00714871">
        <w:rPr>
          <w:szCs w:val="24"/>
          <w:lang w:val="ro-RO"/>
        </w:rPr>
        <w:t>ț</w:t>
      </w:r>
      <w:r w:rsidR="00240BFF" w:rsidRPr="00714871">
        <w:rPr>
          <w:szCs w:val="24"/>
          <w:lang w:val="ro-RO"/>
        </w:rPr>
        <w:t>ei</w:t>
      </w:r>
      <w:r w:rsidRPr="00714871">
        <w:rPr>
          <w:szCs w:val="24"/>
          <w:lang w:val="ro-RO"/>
        </w:rPr>
        <w:t xml:space="preserve"> unor </w:t>
      </w:r>
      <w:r w:rsidR="00240BFF" w:rsidRPr="00714871">
        <w:rPr>
          <w:szCs w:val="24"/>
          <w:lang w:val="ro-RO"/>
        </w:rPr>
        <w:t>situa</w:t>
      </w:r>
      <w:r w:rsidR="00714871" w:rsidRPr="00714871">
        <w:rPr>
          <w:szCs w:val="24"/>
          <w:lang w:val="ro-RO"/>
        </w:rPr>
        <w:t>ț</w:t>
      </w:r>
      <w:r w:rsidR="00240BFF" w:rsidRPr="00714871">
        <w:rPr>
          <w:szCs w:val="24"/>
          <w:lang w:val="ro-RO"/>
        </w:rPr>
        <w:t>ii</w:t>
      </w:r>
      <w:r w:rsidRPr="00714871">
        <w:rPr>
          <w:szCs w:val="24"/>
          <w:lang w:val="ro-RO"/>
        </w:rPr>
        <w:t xml:space="preserve"> de excludere </w:t>
      </w:r>
      <w:r w:rsidR="00714871" w:rsidRPr="00714871">
        <w:rPr>
          <w:szCs w:val="24"/>
          <w:lang w:val="ro-RO"/>
        </w:rPr>
        <w:t>ș</w:t>
      </w:r>
      <w:r w:rsidR="00240BFF" w:rsidRPr="00714871">
        <w:rPr>
          <w:szCs w:val="24"/>
          <w:lang w:val="ro-RO"/>
        </w:rPr>
        <w:t>i</w:t>
      </w:r>
      <w:r w:rsidRPr="00714871">
        <w:rPr>
          <w:szCs w:val="24"/>
          <w:lang w:val="ro-RO"/>
        </w:rPr>
        <w:t xml:space="preserve"> a resurselor/</w:t>
      </w:r>
      <w:r w:rsidR="00240BFF" w:rsidRPr="00714871">
        <w:rPr>
          <w:szCs w:val="24"/>
          <w:lang w:val="ro-RO"/>
        </w:rPr>
        <w:t>capabilită</w:t>
      </w:r>
      <w:r w:rsidR="00714871" w:rsidRPr="00714871">
        <w:rPr>
          <w:szCs w:val="24"/>
          <w:lang w:val="ro-RO"/>
        </w:rPr>
        <w:t>ț</w:t>
      </w:r>
      <w:r w:rsidR="00240BFF" w:rsidRPr="00714871">
        <w:rPr>
          <w:szCs w:val="24"/>
          <w:lang w:val="ro-RO"/>
        </w:rPr>
        <w:t>ilor</w:t>
      </w:r>
      <w:r w:rsidRPr="00714871">
        <w:rPr>
          <w:szCs w:val="24"/>
          <w:lang w:val="ro-RO"/>
        </w:rPr>
        <w:t xml:space="preserve"> corespunzătoare </w:t>
      </w:r>
      <w:r w:rsidR="00240BFF" w:rsidRPr="00714871">
        <w:rPr>
          <w:szCs w:val="24"/>
          <w:lang w:val="ro-RO"/>
        </w:rPr>
        <w:t>păr</w:t>
      </w:r>
      <w:r w:rsidR="00714871" w:rsidRPr="00714871">
        <w:rPr>
          <w:szCs w:val="24"/>
          <w:lang w:val="ro-RO"/>
        </w:rPr>
        <w:t>ț</w:t>
      </w:r>
      <w:r w:rsidR="00240BFF" w:rsidRPr="00714871">
        <w:rPr>
          <w:szCs w:val="24"/>
          <w:lang w:val="ro-RO"/>
        </w:rPr>
        <w:t>ii</w:t>
      </w:r>
      <w:r w:rsidRPr="00714871">
        <w:rPr>
          <w:szCs w:val="24"/>
          <w:lang w:val="ro-RO"/>
        </w:rPr>
        <w:t xml:space="preserve"> lor de implicare în contractul care urmează să fie îndeplinit.</w:t>
      </w:r>
    </w:p>
    <w:p w14:paraId="1635CD1C" w14:textId="7657A589" w:rsidR="00713C62" w:rsidRPr="00714871" w:rsidRDefault="00560248" w:rsidP="00480A5E">
      <w:pPr>
        <w:pStyle w:val="DefaultText1"/>
        <w:jc w:val="both"/>
        <w:rPr>
          <w:rFonts w:eastAsia="Times New Roman"/>
          <w:szCs w:val="24"/>
          <w:lang w:val="ro-RO" w:eastAsia="ro-RO"/>
        </w:rPr>
      </w:pPr>
      <w:r w:rsidRPr="009B65C8">
        <w:rPr>
          <w:szCs w:val="24"/>
          <w:lang w:val="ro-RO"/>
        </w:rPr>
        <w:t>18</w:t>
      </w:r>
      <w:r w:rsidR="00713C62" w:rsidRPr="009B65C8">
        <w:rPr>
          <w:szCs w:val="24"/>
          <w:lang w:val="ro-RO"/>
        </w:rPr>
        <w:t>.</w:t>
      </w:r>
      <w:r w:rsidR="00721B31" w:rsidRPr="009B65C8">
        <w:rPr>
          <w:szCs w:val="24"/>
          <w:lang w:val="ro-RO"/>
        </w:rPr>
        <w:t>12</w:t>
      </w:r>
      <w:r w:rsidR="00713C62" w:rsidRPr="009B65C8">
        <w:rPr>
          <w:szCs w:val="24"/>
          <w:lang w:val="ro-RO"/>
        </w:rPr>
        <w:t>.</w:t>
      </w:r>
      <w:r w:rsidR="00713C62" w:rsidRPr="00714871">
        <w:rPr>
          <w:szCs w:val="24"/>
          <w:lang w:val="ro-RO"/>
        </w:rPr>
        <w:t xml:space="preserve"> (1) </w:t>
      </w:r>
      <w:r w:rsidR="00713C62" w:rsidRPr="00714871">
        <w:rPr>
          <w:rFonts w:eastAsia="Times New Roman"/>
          <w:szCs w:val="24"/>
          <w:lang w:val="ro-RO" w:eastAsia="ro-RO"/>
        </w:rPr>
        <w:t xml:space="preserve">Înlocuirea/implicarea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00713C62" w:rsidRPr="00714871">
        <w:rPr>
          <w:rFonts w:eastAsia="Times New Roman"/>
          <w:szCs w:val="24"/>
          <w:lang w:val="ro-RO" w:eastAsia="ro-RO"/>
        </w:rPr>
        <w:t xml:space="preserve"> de către </w:t>
      </w:r>
      <w:r w:rsidR="000A11AE" w:rsidRPr="00714871">
        <w:rPr>
          <w:rFonts w:eastAsia="Times New Roman"/>
          <w:szCs w:val="24"/>
          <w:lang w:val="ro-RO" w:eastAsia="ro-RO"/>
        </w:rPr>
        <w:t>executant</w:t>
      </w:r>
      <w:r w:rsidR="00713C62" w:rsidRPr="00714871">
        <w:rPr>
          <w:rFonts w:eastAsia="Times New Roman"/>
          <w:szCs w:val="24"/>
          <w:lang w:val="ro-RO" w:eastAsia="ro-RO"/>
        </w:rPr>
        <w:t xml:space="preserve"> în perioada de implementare a contractului poate interveni în următoarele </w:t>
      </w:r>
      <w:r w:rsidR="00240BFF" w:rsidRPr="00714871">
        <w:rPr>
          <w:rFonts w:eastAsia="Times New Roman"/>
          <w:szCs w:val="24"/>
          <w:lang w:val="ro-RO" w:eastAsia="ro-RO"/>
        </w:rPr>
        <w:t>situa</w:t>
      </w:r>
      <w:r w:rsidR="00714871" w:rsidRPr="00714871">
        <w:rPr>
          <w:rFonts w:eastAsia="Times New Roman"/>
          <w:szCs w:val="24"/>
          <w:lang w:val="ro-RO" w:eastAsia="ro-RO"/>
        </w:rPr>
        <w:t>ț</w:t>
      </w:r>
      <w:r w:rsidR="00240BFF" w:rsidRPr="00714871">
        <w:rPr>
          <w:rFonts w:eastAsia="Times New Roman"/>
          <w:szCs w:val="24"/>
          <w:lang w:val="ro-RO" w:eastAsia="ro-RO"/>
        </w:rPr>
        <w:t>ii</w:t>
      </w:r>
      <w:r w:rsidR="00713C62" w:rsidRPr="00714871">
        <w:rPr>
          <w:rFonts w:eastAsia="Times New Roman"/>
          <w:szCs w:val="24"/>
          <w:lang w:val="ro-RO" w:eastAsia="ro-RO"/>
        </w:rPr>
        <w:t>:</w:t>
      </w:r>
    </w:p>
    <w:p w14:paraId="290A6791" w14:textId="33D2BCF9" w:rsidR="00713C62" w:rsidRPr="00714871" w:rsidRDefault="00713C62" w:rsidP="00480A5E">
      <w:pPr>
        <w:pStyle w:val="DefaultText1"/>
        <w:jc w:val="both"/>
        <w:rPr>
          <w:rFonts w:eastAsia="Times New Roman"/>
          <w:szCs w:val="24"/>
          <w:lang w:val="ro-RO" w:eastAsia="ro-RO"/>
        </w:rPr>
      </w:pPr>
      <w:r w:rsidRPr="00714871">
        <w:rPr>
          <w:rFonts w:eastAsia="Times New Roman"/>
          <w:szCs w:val="24"/>
          <w:lang w:val="ro-RO" w:eastAsia="ro-RO"/>
        </w:rPr>
        <w:t xml:space="preserve">a) înlocuirea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Pr="00714871">
        <w:rPr>
          <w:rFonts w:eastAsia="Times New Roman"/>
          <w:szCs w:val="24"/>
          <w:lang w:val="ro-RO" w:eastAsia="ro-RO"/>
        </w:rPr>
        <w:t xml:space="preserve"> </w:t>
      </w:r>
      <w:r w:rsidR="00240BFF" w:rsidRPr="00714871">
        <w:rPr>
          <w:rFonts w:eastAsia="Times New Roman"/>
          <w:szCs w:val="24"/>
          <w:lang w:val="ro-RO" w:eastAsia="ro-RO"/>
        </w:rPr>
        <w:t>nominaliza</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în ofertă </w:t>
      </w:r>
      <w:r w:rsidR="00714871" w:rsidRPr="00714871">
        <w:rPr>
          <w:rFonts w:eastAsia="Times New Roman"/>
          <w:szCs w:val="24"/>
          <w:lang w:val="ro-RO" w:eastAsia="ro-RO"/>
        </w:rPr>
        <w:t>ș</w:t>
      </w:r>
      <w:r w:rsidR="00240BFF" w:rsidRPr="00714871">
        <w:rPr>
          <w:rFonts w:eastAsia="Times New Roman"/>
          <w:szCs w:val="24"/>
          <w:lang w:val="ro-RO" w:eastAsia="ro-RO"/>
        </w:rPr>
        <w:t>i</w:t>
      </w:r>
      <w:r w:rsidRPr="00714871">
        <w:rPr>
          <w:rFonts w:eastAsia="Times New Roman"/>
          <w:szCs w:val="24"/>
          <w:lang w:val="ro-RO" w:eastAsia="ro-RO"/>
        </w:rPr>
        <w:t xml:space="preserve"> ale căror </w:t>
      </w:r>
      <w:r w:rsidR="00240BFF" w:rsidRPr="00714871">
        <w:rPr>
          <w:rFonts w:eastAsia="Times New Roman"/>
          <w:szCs w:val="24"/>
          <w:lang w:val="ro-RO" w:eastAsia="ro-RO"/>
        </w:rPr>
        <w:t>activită</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au fost indicate în ofertă ca fiind realizate de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w:t>
      </w:r>
    </w:p>
    <w:p w14:paraId="0F33E897" w14:textId="4B88D8EA" w:rsidR="00713C62" w:rsidRPr="00714871" w:rsidRDefault="00713C62" w:rsidP="00480A5E">
      <w:pPr>
        <w:pStyle w:val="DefaultText1"/>
        <w:jc w:val="both"/>
        <w:rPr>
          <w:rFonts w:eastAsia="Times New Roman"/>
          <w:szCs w:val="24"/>
          <w:lang w:val="ro-RO" w:eastAsia="ro-RO"/>
        </w:rPr>
      </w:pPr>
      <w:r w:rsidRPr="00714871">
        <w:rPr>
          <w:rFonts w:eastAsia="Times New Roman"/>
          <w:szCs w:val="24"/>
          <w:lang w:val="ro-RO" w:eastAsia="ro-RO"/>
        </w:rPr>
        <w:t xml:space="preserve">b) declararea unor noi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ulterior semnării contractului de </w:t>
      </w:r>
      <w:r w:rsidR="00240BFF" w:rsidRPr="00714871">
        <w:rPr>
          <w:rFonts w:eastAsia="Times New Roman"/>
          <w:szCs w:val="24"/>
          <w:lang w:val="ro-RO" w:eastAsia="ro-RO"/>
        </w:rPr>
        <w:t>achizi</w:t>
      </w:r>
      <w:r w:rsidR="00714871" w:rsidRPr="00714871">
        <w:rPr>
          <w:rFonts w:eastAsia="Times New Roman"/>
          <w:szCs w:val="24"/>
          <w:lang w:val="ro-RO" w:eastAsia="ro-RO"/>
        </w:rPr>
        <w:t>ț</w:t>
      </w:r>
      <w:r w:rsidR="00240BFF" w:rsidRPr="00714871">
        <w:rPr>
          <w:rFonts w:eastAsia="Times New Roman"/>
          <w:szCs w:val="24"/>
          <w:lang w:val="ro-RO" w:eastAsia="ro-RO"/>
        </w:rPr>
        <w:t>ie</w:t>
      </w:r>
      <w:r w:rsidRPr="00714871">
        <w:rPr>
          <w:rFonts w:eastAsia="Times New Roman"/>
          <w:szCs w:val="24"/>
          <w:lang w:val="ro-RO" w:eastAsia="ro-RO"/>
        </w:rPr>
        <w:t xml:space="preserve"> publică în </w:t>
      </w:r>
      <w:r w:rsidR="00240BFF" w:rsidRPr="00714871">
        <w:rPr>
          <w:rFonts w:eastAsia="Times New Roman"/>
          <w:szCs w:val="24"/>
          <w:lang w:val="ro-RO" w:eastAsia="ro-RO"/>
        </w:rPr>
        <w:t>condi</w:t>
      </w:r>
      <w:r w:rsidR="00714871" w:rsidRPr="00714871">
        <w:rPr>
          <w:rFonts w:eastAsia="Times New Roman"/>
          <w:szCs w:val="24"/>
          <w:lang w:val="ro-RO" w:eastAsia="ro-RO"/>
        </w:rPr>
        <w:t>ț</w:t>
      </w:r>
      <w:r w:rsidR="00240BFF" w:rsidRPr="00714871">
        <w:rPr>
          <w:rFonts w:eastAsia="Times New Roman"/>
          <w:szCs w:val="24"/>
          <w:lang w:val="ro-RO" w:eastAsia="ro-RO"/>
        </w:rPr>
        <w:t>iile</w:t>
      </w:r>
      <w:r w:rsidRPr="00714871">
        <w:rPr>
          <w:rFonts w:eastAsia="Times New Roman"/>
          <w:szCs w:val="24"/>
          <w:lang w:val="ro-RO" w:eastAsia="ro-RO"/>
        </w:rPr>
        <w:t xml:space="preserve"> în care </w:t>
      </w:r>
      <w:r w:rsidR="009B65C8">
        <w:rPr>
          <w:rFonts w:eastAsia="Times New Roman"/>
          <w:szCs w:val="24"/>
          <w:lang w:val="ro-RO" w:eastAsia="ro-RO"/>
        </w:rPr>
        <w:t>lucrările</w:t>
      </w:r>
      <w:r w:rsidRPr="00714871">
        <w:rPr>
          <w:rFonts w:eastAsia="Times New Roman"/>
          <w:szCs w:val="24"/>
          <w:lang w:val="ro-RO" w:eastAsia="ro-RO"/>
        </w:rPr>
        <w:t xml:space="preserve"> ce urmează a fi subcontractate au fost prevăzute în ofertă fără a se indica </w:t>
      </w:r>
      <w:r w:rsidR="00240BFF" w:rsidRPr="00714871">
        <w:rPr>
          <w:rFonts w:eastAsia="Times New Roman"/>
          <w:szCs w:val="24"/>
          <w:lang w:val="ro-RO" w:eastAsia="ro-RO"/>
        </w:rPr>
        <w:t>ini</w:t>
      </w:r>
      <w:r w:rsidR="00714871" w:rsidRPr="00714871">
        <w:rPr>
          <w:rFonts w:eastAsia="Times New Roman"/>
          <w:szCs w:val="24"/>
          <w:lang w:val="ro-RO" w:eastAsia="ro-RO"/>
        </w:rPr>
        <w:t>ț</w:t>
      </w:r>
      <w:r w:rsidR="00240BFF" w:rsidRPr="00714871">
        <w:rPr>
          <w:rFonts w:eastAsia="Times New Roman"/>
          <w:szCs w:val="24"/>
          <w:lang w:val="ro-RO" w:eastAsia="ro-RO"/>
        </w:rPr>
        <w:t>ial</w:t>
      </w:r>
      <w:r w:rsidRPr="00714871">
        <w:rPr>
          <w:rFonts w:eastAsia="Times New Roman"/>
          <w:szCs w:val="24"/>
          <w:lang w:val="ro-RO" w:eastAsia="ro-RO"/>
        </w:rPr>
        <w:t xml:space="preserve"> </w:t>
      </w:r>
      <w:r w:rsidR="00240BFF" w:rsidRPr="00714871">
        <w:rPr>
          <w:rFonts w:eastAsia="Times New Roman"/>
          <w:szCs w:val="24"/>
          <w:lang w:val="ro-RO" w:eastAsia="ro-RO"/>
        </w:rPr>
        <w:t>op</w:t>
      </w:r>
      <w:r w:rsidR="00714871" w:rsidRPr="00714871">
        <w:rPr>
          <w:rFonts w:eastAsia="Times New Roman"/>
          <w:szCs w:val="24"/>
          <w:lang w:val="ro-RO" w:eastAsia="ro-RO"/>
        </w:rPr>
        <w:t>ț</w:t>
      </w:r>
      <w:r w:rsidR="00240BFF" w:rsidRPr="00714871">
        <w:rPr>
          <w:rFonts w:eastAsia="Times New Roman"/>
          <w:szCs w:val="24"/>
          <w:lang w:val="ro-RO" w:eastAsia="ro-RO"/>
        </w:rPr>
        <w:t>iunea</w:t>
      </w:r>
      <w:r w:rsidRPr="00714871">
        <w:rPr>
          <w:rFonts w:eastAsia="Times New Roman"/>
          <w:szCs w:val="24"/>
          <w:lang w:val="ro-RO" w:eastAsia="ro-RO"/>
        </w:rPr>
        <w:t xml:space="preserve"> subcontractării acestora,</w:t>
      </w:r>
    </w:p>
    <w:p w14:paraId="556EA433" w14:textId="6DDAFC50" w:rsidR="00713C62" w:rsidRPr="00714871" w:rsidRDefault="00713C62" w:rsidP="00480A5E">
      <w:pPr>
        <w:pStyle w:val="DefaultText1"/>
        <w:jc w:val="both"/>
        <w:rPr>
          <w:rFonts w:eastAsia="Times New Roman"/>
          <w:szCs w:val="24"/>
          <w:lang w:val="ro-RO" w:eastAsia="ro-RO"/>
        </w:rPr>
      </w:pPr>
      <w:r w:rsidRPr="00714871">
        <w:rPr>
          <w:rFonts w:eastAsia="Times New Roman"/>
          <w:szCs w:val="24"/>
          <w:lang w:val="ro-RO" w:eastAsia="ro-RO"/>
        </w:rPr>
        <w:t xml:space="preserve">c) </w:t>
      </w:r>
      <w:r w:rsidR="00240BFF" w:rsidRPr="00714871">
        <w:rPr>
          <w:rFonts w:eastAsia="Times New Roman"/>
          <w:szCs w:val="24"/>
          <w:lang w:val="ro-RO" w:eastAsia="ro-RO"/>
        </w:rPr>
        <w:t>renun</w:t>
      </w:r>
      <w:r w:rsidR="00714871" w:rsidRPr="00714871">
        <w:rPr>
          <w:rFonts w:eastAsia="Times New Roman"/>
          <w:szCs w:val="24"/>
          <w:lang w:val="ro-RO" w:eastAsia="ro-RO"/>
        </w:rPr>
        <w:t>ț</w:t>
      </w:r>
      <w:r w:rsidR="00240BFF" w:rsidRPr="00714871">
        <w:rPr>
          <w:rFonts w:eastAsia="Times New Roman"/>
          <w:szCs w:val="24"/>
          <w:lang w:val="ro-RO" w:eastAsia="ro-RO"/>
        </w:rPr>
        <w:t>area</w:t>
      </w:r>
      <w:r w:rsidRPr="00714871">
        <w:rPr>
          <w:rFonts w:eastAsia="Times New Roman"/>
          <w:szCs w:val="24"/>
          <w:lang w:val="ro-RO" w:eastAsia="ro-RO"/>
        </w:rPr>
        <w:t xml:space="preserve">/retragerea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Pr="00714871">
        <w:rPr>
          <w:rFonts w:eastAsia="Times New Roman"/>
          <w:szCs w:val="24"/>
          <w:lang w:val="ro-RO" w:eastAsia="ro-RO"/>
        </w:rPr>
        <w:t xml:space="preserve"> din contractul de </w:t>
      </w:r>
      <w:r w:rsidR="00240BFF" w:rsidRPr="00714871">
        <w:rPr>
          <w:rFonts w:eastAsia="Times New Roman"/>
          <w:szCs w:val="24"/>
          <w:lang w:val="ro-RO" w:eastAsia="ro-RO"/>
        </w:rPr>
        <w:t>achizi</w:t>
      </w:r>
      <w:r w:rsidR="00714871" w:rsidRPr="00714871">
        <w:rPr>
          <w:rFonts w:eastAsia="Times New Roman"/>
          <w:szCs w:val="24"/>
          <w:lang w:val="ro-RO" w:eastAsia="ro-RO"/>
        </w:rPr>
        <w:t>ț</w:t>
      </w:r>
      <w:r w:rsidR="00240BFF" w:rsidRPr="00714871">
        <w:rPr>
          <w:rFonts w:eastAsia="Times New Roman"/>
          <w:szCs w:val="24"/>
          <w:lang w:val="ro-RO" w:eastAsia="ro-RO"/>
        </w:rPr>
        <w:t>ie</w:t>
      </w:r>
      <w:r w:rsidRPr="00714871">
        <w:rPr>
          <w:rFonts w:eastAsia="Times New Roman"/>
          <w:szCs w:val="24"/>
          <w:lang w:val="ro-RO" w:eastAsia="ro-RO"/>
        </w:rPr>
        <w:t xml:space="preserve"> publică.</w:t>
      </w:r>
    </w:p>
    <w:p w14:paraId="109E0CFA" w14:textId="419E16D9" w:rsidR="00D2014C" w:rsidRPr="00714871" w:rsidRDefault="00713C62" w:rsidP="00480A5E">
      <w:pPr>
        <w:pStyle w:val="DefaultText1"/>
        <w:jc w:val="both"/>
        <w:rPr>
          <w:rFonts w:eastAsia="Times New Roman"/>
          <w:szCs w:val="24"/>
          <w:lang w:val="ro-RO" w:eastAsia="ro-RO"/>
        </w:rPr>
      </w:pPr>
      <w:r w:rsidRPr="00714871">
        <w:rPr>
          <w:rFonts w:eastAsia="Times New Roman"/>
          <w:szCs w:val="24"/>
          <w:lang w:val="ro-RO" w:eastAsia="ro-RO"/>
        </w:rPr>
        <w:t xml:space="preserve">(2) În cazul în care </w:t>
      </w:r>
      <w:r w:rsidR="000A11AE" w:rsidRPr="00714871">
        <w:rPr>
          <w:rFonts w:eastAsia="Times New Roman"/>
          <w:szCs w:val="24"/>
          <w:lang w:val="ro-RO" w:eastAsia="ro-RO"/>
        </w:rPr>
        <w:t>executantul</w:t>
      </w:r>
      <w:r w:rsidRPr="00714871">
        <w:rPr>
          <w:rFonts w:eastAsia="Times New Roman"/>
          <w:szCs w:val="24"/>
          <w:lang w:val="ro-RO" w:eastAsia="ro-RO"/>
        </w:rPr>
        <w:t xml:space="preserve"> înlocuie</w:t>
      </w:r>
      <w:r w:rsidR="00714871" w:rsidRPr="00714871">
        <w:rPr>
          <w:rFonts w:eastAsia="Times New Roman"/>
          <w:szCs w:val="24"/>
          <w:lang w:val="ro-RO" w:eastAsia="ro-RO"/>
        </w:rPr>
        <w:t>ș</w:t>
      </w:r>
      <w:r w:rsidRPr="00714871">
        <w:rPr>
          <w:rFonts w:eastAsia="Times New Roman"/>
          <w:szCs w:val="24"/>
          <w:lang w:val="ro-RO" w:eastAsia="ro-RO"/>
        </w:rPr>
        <w:t>te/implică subcontractan</w:t>
      </w:r>
      <w:r w:rsidR="00714871" w:rsidRPr="00714871">
        <w:rPr>
          <w:rFonts w:eastAsia="Times New Roman"/>
          <w:szCs w:val="24"/>
          <w:lang w:val="ro-RO" w:eastAsia="ro-RO"/>
        </w:rPr>
        <w:t>ț</w:t>
      </w:r>
      <w:r w:rsidRPr="00714871">
        <w:rPr>
          <w:rFonts w:eastAsia="Times New Roman"/>
          <w:szCs w:val="24"/>
          <w:lang w:val="ro-RO" w:eastAsia="ro-RO"/>
        </w:rPr>
        <w:t xml:space="preserve">ii în perioada de implementare a contractului, </w:t>
      </w:r>
      <w:r w:rsidR="009E07F1" w:rsidRPr="00714871">
        <w:rPr>
          <w:rFonts w:eastAsia="Times New Roman"/>
          <w:szCs w:val="24"/>
          <w:lang w:val="ro-RO" w:eastAsia="ro-RO"/>
        </w:rPr>
        <w:t>achizitor</w:t>
      </w:r>
      <w:r w:rsidRPr="00714871">
        <w:rPr>
          <w:rFonts w:eastAsia="Times New Roman"/>
          <w:szCs w:val="24"/>
          <w:lang w:val="ro-RO" w:eastAsia="ro-RO"/>
        </w:rPr>
        <w:t xml:space="preserve"> are </w:t>
      </w:r>
      <w:r w:rsidR="00240BFF" w:rsidRPr="00714871">
        <w:rPr>
          <w:rFonts w:eastAsia="Times New Roman"/>
          <w:szCs w:val="24"/>
          <w:lang w:val="ro-RO" w:eastAsia="ro-RO"/>
        </w:rPr>
        <w:t>obliga</w:t>
      </w:r>
      <w:r w:rsidR="00714871" w:rsidRPr="00714871">
        <w:rPr>
          <w:rFonts w:eastAsia="Times New Roman"/>
          <w:szCs w:val="24"/>
          <w:lang w:val="ro-RO" w:eastAsia="ro-RO"/>
        </w:rPr>
        <w:t>ț</w:t>
      </w:r>
      <w:r w:rsidR="00240BFF" w:rsidRPr="00714871">
        <w:rPr>
          <w:rFonts w:eastAsia="Times New Roman"/>
          <w:szCs w:val="24"/>
          <w:lang w:val="ro-RO" w:eastAsia="ro-RO"/>
        </w:rPr>
        <w:t>ia</w:t>
      </w:r>
      <w:r w:rsidRPr="00714871">
        <w:rPr>
          <w:rFonts w:eastAsia="Times New Roman"/>
          <w:szCs w:val="24"/>
          <w:lang w:val="ro-RO" w:eastAsia="ro-RO"/>
        </w:rPr>
        <w:t xml:space="preserve"> de a solicita prezentarea contractelor încheiate între </w:t>
      </w:r>
      <w:r w:rsidR="009E07F1" w:rsidRPr="00714871">
        <w:rPr>
          <w:rFonts w:eastAsia="Times New Roman"/>
          <w:szCs w:val="24"/>
          <w:lang w:val="ro-RO" w:eastAsia="ro-RO"/>
        </w:rPr>
        <w:t>executant</w:t>
      </w:r>
      <w:r w:rsidRPr="00714871">
        <w:rPr>
          <w:rFonts w:eastAsia="Times New Roman"/>
          <w:szCs w:val="24"/>
          <w:lang w:val="ro-RO" w:eastAsia="ro-RO"/>
        </w:rPr>
        <w:t xml:space="preserve"> </w:t>
      </w:r>
      <w:r w:rsidR="00714871" w:rsidRPr="00714871">
        <w:rPr>
          <w:rFonts w:eastAsia="Times New Roman"/>
          <w:szCs w:val="24"/>
          <w:lang w:val="ro-RO" w:eastAsia="ro-RO"/>
        </w:rPr>
        <w:t>ș</w:t>
      </w:r>
      <w:r w:rsidR="00240BFF" w:rsidRPr="00714871">
        <w:rPr>
          <w:rFonts w:eastAsia="Times New Roman"/>
          <w:szCs w:val="24"/>
          <w:lang w:val="ro-RO" w:eastAsia="ro-RO"/>
        </w:rPr>
        <w:t>i</w:t>
      </w:r>
      <w:r w:rsidRPr="00714871">
        <w:rPr>
          <w:rFonts w:eastAsia="Times New Roman"/>
          <w:szCs w:val="24"/>
          <w:lang w:val="ro-RO" w:eastAsia="ro-RO"/>
        </w:rPr>
        <w:t xml:space="preserve">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ii</w:t>
      </w:r>
      <w:r w:rsidRPr="00714871">
        <w:rPr>
          <w:rFonts w:eastAsia="Times New Roman"/>
          <w:szCs w:val="24"/>
          <w:lang w:val="ro-RO" w:eastAsia="ro-RO"/>
        </w:rPr>
        <w:t xml:space="preserve"> </w:t>
      </w:r>
      <w:r w:rsidR="00240BFF" w:rsidRPr="00714871">
        <w:rPr>
          <w:rFonts w:eastAsia="Times New Roman"/>
          <w:szCs w:val="24"/>
          <w:lang w:val="ro-RO" w:eastAsia="ro-RO"/>
        </w:rPr>
        <w:t>declara</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ulterior, care să </w:t>
      </w:r>
      <w:r w:rsidR="00240BFF" w:rsidRPr="00714871">
        <w:rPr>
          <w:rFonts w:eastAsia="Times New Roman"/>
          <w:szCs w:val="24"/>
          <w:lang w:val="ro-RO" w:eastAsia="ro-RO"/>
        </w:rPr>
        <w:t>con</w:t>
      </w:r>
      <w:r w:rsidR="00714871" w:rsidRPr="00714871">
        <w:rPr>
          <w:rFonts w:eastAsia="Times New Roman"/>
          <w:szCs w:val="24"/>
          <w:lang w:val="ro-RO" w:eastAsia="ro-RO"/>
        </w:rPr>
        <w:t>ț</w:t>
      </w:r>
      <w:r w:rsidR="00240BFF" w:rsidRPr="00714871">
        <w:rPr>
          <w:rFonts w:eastAsia="Times New Roman"/>
          <w:szCs w:val="24"/>
          <w:lang w:val="ro-RO" w:eastAsia="ro-RO"/>
        </w:rPr>
        <w:t>ină</w:t>
      </w:r>
      <w:r w:rsidRPr="00714871">
        <w:rPr>
          <w:rFonts w:eastAsia="Times New Roman"/>
          <w:szCs w:val="24"/>
          <w:lang w:val="ro-RO" w:eastAsia="ro-RO"/>
        </w:rPr>
        <w:t xml:space="preserve"> obligatoriu, cel </w:t>
      </w:r>
      <w:r w:rsidR="00240BFF" w:rsidRPr="00714871">
        <w:rPr>
          <w:rFonts w:eastAsia="Times New Roman"/>
          <w:szCs w:val="24"/>
          <w:lang w:val="ro-RO" w:eastAsia="ro-RO"/>
        </w:rPr>
        <w:t>pu</w:t>
      </w:r>
      <w:r w:rsidR="00714871" w:rsidRPr="00714871">
        <w:rPr>
          <w:rFonts w:eastAsia="Times New Roman"/>
          <w:szCs w:val="24"/>
          <w:lang w:val="ro-RO" w:eastAsia="ro-RO"/>
        </w:rPr>
        <w:t>ț</w:t>
      </w:r>
      <w:r w:rsidR="00240BFF" w:rsidRPr="00714871">
        <w:rPr>
          <w:rFonts w:eastAsia="Times New Roman"/>
          <w:szCs w:val="24"/>
          <w:lang w:val="ro-RO" w:eastAsia="ro-RO"/>
        </w:rPr>
        <w:t>in</w:t>
      </w:r>
      <w:r w:rsidR="00D2014C" w:rsidRPr="00714871">
        <w:rPr>
          <w:rFonts w:eastAsia="Times New Roman"/>
          <w:szCs w:val="24"/>
          <w:lang w:val="ro-RO" w:eastAsia="ro-RO"/>
        </w:rPr>
        <w:t xml:space="preserve"> următoarele elemente:</w:t>
      </w:r>
    </w:p>
    <w:p w14:paraId="1A647B22" w14:textId="101C6C9B" w:rsidR="00D2014C" w:rsidRPr="00714871" w:rsidRDefault="00713C62" w:rsidP="00480A5E">
      <w:pPr>
        <w:pStyle w:val="DefaultText1"/>
        <w:jc w:val="both"/>
        <w:rPr>
          <w:szCs w:val="24"/>
          <w:lang w:val="ro-RO" w:eastAsia="ro-RO"/>
        </w:rPr>
      </w:pPr>
      <w:r w:rsidRPr="00714871">
        <w:rPr>
          <w:szCs w:val="24"/>
          <w:lang w:val="ro-RO" w:eastAsia="ro-RO"/>
        </w:rPr>
        <w:t xml:space="preserve">a) </w:t>
      </w:r>
      <w:r w:rsidR="00240BFF" w:rsidRPr="00714871">
        <w:rPr>
          <w:szCs w:val="24"/>
          <w:lang w:val="ro-RO" w:eastAsia="ro-RO"/>
        </w:rPr>
        <w:t>activită</w:t>
      </w:r>
      <w:r w:rsidR="00714871" w:rsidRPr="00714871">
        <w:rPr>
          <w:szCs w:val="24"/>
          <w:lang w:val="ro-RO" w:eastAsia="ro-RO"/>
        </w:rPr>
        <w:t>ț</w:t>
      </w:r>
      <w:r w:rsidR="00240BFF" w:rsidRPr="00714871">
        <w:rPr>
          <w:szCs w:val="24"/>
          <w:lang w:val="ro-RO" w:eastAsia="ro-RO"/>
        </w:rPr>
        <w:t>ile</w:t>
      </w:r>
      <w:r w:rsidRPr="00714871">
        <w:rPr>
          <w:szCs w:val="24"/>
          <w:lang w:val="ro-RO" w:eastAsia="ro-RO"/>
        </w:rPr>
        <w:t xml:space="preserve"> </w:t>
      </w:r>
      <w:r w:rsidR="00D2014C" w:rsidRPr="00714871">
        <w:rPr>
          <w:szCs w:val="24"/>
          <w:lang w:val="ro-RO" w:eastAsia="ro-RO"/>
        </w:rPr>
        <w:t>ce urmează a fi subcontractate;</w:t>
      </w:r>
    </w:p>
    <w:p w14:paraId="1BD4968E" w14:textId="6448B358" w:rsidR="00D2014C" w:rsidRPr="00714871" w:rsidRDefault="00713C62" w:rsidP="00480A5E">
      <w:pPr>
        <w:pStyle w:val="DefaultText1"/>
        <w:jc w:val="both"/>
        <w:rPr>
          <w:szCs w:val="24"/>
          <w:lang w:val="ro-RO" w:eastAsia="ro-RO"/>
        </w:rPr>
      </w:pPr>
      <w:r w:rsidRPr="00714871">
        <w:rPr>
          <w:szCs w:val="24"/>
          <w:lang w:val="ro-RO" w:eastAsia="ro-RO"/>
        </w:rPr>
        <w:t xml:space="preserve">b) numele, datele de contact, </w:t>
      </w:r>
      <w:r w:rsidR="00240BFF" w:rsidRPr="00714871">
        <w:rPr>
          <w:szCs w:val="24"/>
          <w:lang w:val="ro-RO" w:eastAsia="ro-RO"/>
        </w:rPr>
        <w:t>reprezentan</w:t>
      </w:r>
      <w:r w:rsidR="00714871" w:rsidRPr="00714871">
        <w:rPr>
          <w:szCs w:val="24"/>
          <w:lang w:val="ro-RO" w:eastAsia="ro-RO"/>
        </w:rPr>
        <w:t>ț</w:t>
      </w:r>
      <w:r w:rsidR="00240BFF" w:rsidRPr="00714871">
        <w:rPr>
          <w:szCs w:val="24"/>
          <w:lang w:val="ro-RO" w:eastAsia="ro-RO"/>
        </w:rPr>
        <w:t>ii</w:t>
      </w:r>
      <w:r w:rsidRPr="00714871">
        <w:rPr>
          <w:szCs w:val="24"/>
          <w:lang w:val="ro-RO" w:eastAsia="ro-RO"/>
        </w:rPr>
        <w:t xml:space="preserve"> legali ai noilor </w:t>
      </w:r>
      <w:r w:rsidR="00240BFF" w:rsidRPr="00714871">
        <w:rPr>
          <w:szCs w:val="24"/>
          <w:lang w:val="ro-RO" w:eastAsia="ro-RO"/>
        </w:rPr>
        <w:t>subcontractan</w:t>
      </w:r>
      <w:r w:rsidR="00714871" w:rsidRPr="00714871">
        <w:rPr>
          <w:szCs w:val="24"/>
          <w:lang w:val="ro-RO" w:eastAsia="ro-RO"/>
        </w:rPr>
        <w:t>ț</w:t>
      </w:r>
      <w:r w:rsidR="00240BFF" w:rsidRPr="00714871">
        <w:rPr>
          <w:szCs w:val="24"/>
          <w:lang w:val="ro-RO" w:eastAsia="ro-RO"/>
        </w:rPr>
        <w:t>i</w:t>
      </w:r>
      <w:r w:rsidR="00D2014C" w:rsidRPr="00714871">
        <w:rPr>
          <w:szCs w:val="24"/>
          <w:lang w:val="ro-RO" w:eastAsia="ro-RO"/>
        </w:rPr>
        <w:t>;</w:t>
      </w:r>
    </w:p>
    <w:p w14:paraId="45A078D6" w14:textId="7A124E34" w:rsidR="00713C62" w:rsidRPr="00714871" w:rsidRDefault="00713C62" w:rsidP="00480A5E">
      <w:pPr>
        <w:pStyle w:val="DefaultText1"/>
        <w:jc w:val="both"/>
        <w:rPr>
          <w:szCs w:val="24"/>
          <w:lang w:val="ro-RO" w:eastAsia="ro-RO"/>
        </w:rPr>
      </w:pPr>
      <w:r w:rsidRPr="00714871">
        <w:rPr>
          <w:szCs w:val="24"/>
          <w:lang w:val="ro-RO" w:eastAsia="ro-RO"/>
        </w:rPr>
        <w:t xml:space="preserve">c) valoarea aferentă </w:t>
      </w:r>
      <w:r w:rsidR="00240BFF" w:rsidRPr="00714871">
        <w:rPr>
          <w:szCs w:val="24"/>
          <w:lang w:val="ro-RO" w:eastAsia="ro-RO"/>
        </w:rPr>
        <w:t>presta</w:t>
      </w:r>
      <w:r w:rsidR="00714871" w:rsidRPr="00714871">
        <w:rPr>
          <w:szCs w:val="24"/>
          <w:lang w:val="ro-RO" w:eastAsia="ro-RO"/>
        </w:rPr>
        <w:t>ț</w:t>
      </w:r>
      <w:r w:rsidR="00240BFF" w:rsidRPr="00714871">
        <w:rPr>
          <w:szCs w:val="24"/>
          <w:lang w:val="ro-RO" w:eastAsia="ro-RO"/>
        </w:rPr>
        <w:t>iilor</w:t>
      </w:r>
      <w:r w:rsidRPr="00714871">
        <w:rPr>
          <w:szCs w:val="24"/>
          <w:lang w:val="ro-RO" w:eastAsia="ro-RO"/>
        </w:rPr>
        <w:t xml:space="preserve"> noilor </w:t>
      </w:r>
      <w:r w:rsidR="00240BFF" w:rsidRPr="00714871">
        <w:rPr>
          <w:szCs w:val="24"/>
          <w:lang w:val="ro-RO" w:eastAsia="ro-RO"/>
        </w:rPr>
        <w:t>subcontractan</w:t>
      </w:r>
      <w:r w:rsidR="00714871" w:rsidRPr="00714871">
        <w:rPr>
          <w:szCs w:val="24"/>
          <w:lang w:val="ro-RO" w:eastAsia="ro-RO"/>
        </w:rPr>
        <w:t>ț</w:t>
      </w:r>
      <w:r w:rsidR="00240BFF" w:rsidRPr="00714871">
        <w:rPr>
          <w:szCs w:val="24"/>
          <w:lang w:val="ro-RO" w:eastAsia="ro-RO"/>
        </w:rPr>
        <w:t>i</w:t>
      </w:r>
      <w:r w:rsidRPr="00714871">
        <w:rPr>
          <w:szCs w:val="24"/>
          <w:lang w:val="ro-RO" w:eastAsia="ro-RO"/>
        </w:rPr>
        <w:t>.</w:t>
      </w:r>
    </w:p>
    <w:p w14:paraId="38488CE0" w14:textId="0517E6DA" w:rsidR="00713C62" w:rsidRPr="00714871" w:rsidRDefault="00713C62" w:rsidP="00480A5E">
      <w:pPr>
        <w:jc w:val="both"/>
      </w:pPr>
      <w:r w:rsidRPr="00714871">
        <w:t xml:space="preserve">(3) Noii </w:t>
      </w:r>
      <w:r w:rsidR="00240BFF" w:rsidRPr="00714871">
        <w:t>subcontractan</w:t>
      </w:r>
      <w:r w:rsidR="00714871" w:rsidRPr="00714871">
        <w:t>ț</w:t>
      </w:r>
      <w:r w:rsidR="00240BFF" w:rsidRPr="00714871">
        <w:t>i</w:t>
      </w:r>
      <w:r w:rsidRPr="00714871">
        <w:t xml:space="preserve"> au </w:t>
      </w:r>
      <w:r w:rsidR="00240BFF" w:rsidRPr="00714871">
        <w:t>obliga</w:t>
      </w:r>
      <w:r w:rsidR="00714871" w:rsidRPr="00714871">
        <w:t>ț</w:t>
      </w:r>
      <w:r w:rsidR="00240BFF" w:rsidRPr="00714871">
        <w:t>ia</w:t>
      </w:r>
      <w:r w:rsidRPr="00714871">
        <w:t xml:space="preserve"> de a prezenta o </w:t>
      </w:r>
      <w:r w:rsidR="00240BFF" w:rsidRPr="00714871">
        <w:t>declara</w:t>
      </w:r>
      <w:r w:rsidR="00714871" w:rsidRPr="00714871">
        <w:t>ț</w:t>
      </w:r>
      <w:r w:rsidR="00240BFF" w:rsidRPr="00714871">
        <w:t>ie</w:t>
      </w:r>
      <w:r w:rsidRPr="00714871">
        <w:t xml:space="preserve"> pe propria răspundere prin care </w:t>
      </w:r>
      <w:r w:rsidR="00240BFF" w:rsidRPr="00714871">
        <w:t>î</w:t>
      </w:r>
      <w:r w:rsidR="00714871" w:rsidRPr="00714871">
        <w:t>ș</w:t>
      </w:r>
      <w:r w:rsidR="00240BFF" w:rsidRPr="00714871">
        <w:t>i</w:t>
      </w:r>
      <w:r w:rsidRPr="00714871">
        <w:t xml:space="preserve"> asumă respectarea prevederilor caietului de sarcini </w:t>
      </w:r>
      <w:r w:rsidR="00714871" w:rsidRPr="00714871">
        <w:t>ș</w:t>
      </w:r>
      <w:r w:rsidR="00240BFF" w:rsidRPr="00714871">
        <w:t>i</w:t>
      </w:r>
      <w:r w:rsidRPr="00714871">
        <w:t xml:space="preserve"> a propunerii tehnice depuse de către </w:t>
      </w:r>
      <w:r w:rsidR="000A11AE" w:rsidRPr="00714871">
        <w:t>executant</w:t>
      </w:r>
      <w:r w:rsidRPr="00714871">
        <w:t xml:space="preserve"> la ofertă, aferentă </w:t>
      </w:r>
      <w:r w:rsidR="00240BFF" w:rsidRPr="00714871">
        <w:t>activită</w:t>
      </w:r>
      <w:r w:rsidR="00714871" w:rsidRPr="00714871">
        <w:t>ț</w:t>
      </w:r>
      <w:r w:rsidR="00240BFF" w:rsidRPr="00714871">
        <w:t>ii</w:t>
      </w:r>
      <w:r w:rsidRPr="00714871">
        <w:t xml:space="preserve"> supuse subcontractării.</w:t>
      </w:r>
    </w:p>
    <w:p w14:paraId="52512CC3" w14:textId="505A9B4F" w:rsidR="00713C62" w:rsidRPr="00714871" w:rsidRDefault="00713C62" w:rsidP="00480A5E">
      <w:pPr>
        <w:jc w:val="both"/>
      </w:pPr>
      <w:r w:rsidRPr="00714871">
        <w:t xml:space="preserve">(4) Contractele </w:t>
      </w:r>
      <w:r w:rsidR="00714871" w:rsidRPr="00714871">
        <w:t>ș</w:t>
      </w:r>
      <w:r w:rsidR="00240BFF" w:rsidRPr="00714871">
        <w:t>i</w:t>
      </w:r>
      <w:r w:rsidRPr="00714871">
        <w:t xml:space="preserve"> </w:t>
      </w:r>
      <w:r w:rsidR="00240BFF" w:rsidRPr="00714871">
        <w:t>declara</w:t>
      </w:r>
      <w:r w:rsidR="00714871" w:rsidRPr="00714871">
        <w:t>ț</w:t>
      </w:r>
      <w:r w:rsidR="00240BFF" w:rsidRPr="00714871">
        <w:t>iile</w:t>
      </w:r>
      <w:r w:rsidRPr="00714871">
        <w:t xml:space="preserve"> vor fi prezentate cu </w:t>
      </w:r>
      <w:r w:rsidRPr="00714871">
        <w:rPr>
          <w:b/>
          <w:bCs/>
        </w:rPr>
        <w:t xml:space="preserve">cel </w:t>
      </w:r>
      <w:r w:rsidR="00240BFF" w:rsidRPr="00714871">
        <w:rPr>
          <w:b/>
          <w:bCs/>
        </w:rPr>
        <w:t>pu</w:t>
      </w:r>
      <w:r w:rsidR="00714871" w:rsidRPr="00714871">
        <w:rPr>
          <w:b/>
          <w:bCs/>
        </w:rPr>
        <w:t>ț</w:t>
      </w:r>
      <w:r w:rsidR="00240BFF" w:rsidRPr="00714871">
        <w:rPr>
          <w:b/>
          <w:bCs/>
        </w:rPr>
        <w:t>in</w:t>
      </w:r>
      <w:r w:rsidRPr="00714871">
        <w:rPr>
          <w:b/>
          <w:bCs/>
        </w:rPr>
        <w:t xml:space="preserve"> 15 zile</w:t>
      </w:r>
      <w:r w:rsidRPr="00714871">
        <w:t xml:space="preserve"> înainte de momentul începerii</w:t>
      </w:r>
      <w:r w:rsidR="000A11AE" w:rsidRPr="00714871">
        <w:t xml:space="preserve"> </w:t>
      </w:r>
      <w:r w:rsidR="00EB4292" w:rsidRPr="00714871">
        <w:t>executării lucrărilor</w:t>
      </w:r>
      <w:r w:rsidR="000A11AE" w:rsidRPr="00714871">
        <w:t>/</w:t>
      </w:r>
      <w:r w:rsidRPr="00714871">
        <w:t xml:space="preserve">prestării serviciilor de către noii </w:t>
      </w:r>
      <w:r w:rsidR="00240BFF" w:rsidRPr="00714871">
        <w:t>subcontractan</w:t>
      </w:r>
      <w:r w:rsidR="00714871" w:rsidRPr="00714871">
        <w:t>ț</w:t>
      </w:r>
      <w:r w:rsidR="00240BFF" w:rsidRPr="00714871">
        <w:t>i</w:t>
      </w:r>
      <w:r w:rsidRPr="00714871">
        <w:t>.</w:t>
      </w:r>
    </w:p>
    <w:p w14:paraId="0F2F284F" w14:textId="214C21A5" w:rsidR="00713C62" w:rsidRPr="00714871" w:rsidRDefault="00713C62" w:rsidP="00480A5E">
      <w:pPr>
        <w:jc w:val="both"/>
        <w:rPr>
          <w:lang w:eastAsia="ro-RO"/>
        </w:rPr>
      </w:pPr>
      <w:r w:rsidRPr="00714871">
        <w:rPr>
          <w:lang w:eastAsia="ro-RO"/>
        </w:rPr>
        <w:t xml:space="preserve">(5) Noii </w:t>
      </w:r>
      <w:r w:rsidR="00240BFF" w:rsidRPr="00714871">
        <w:rPr>
          <w:lang w:eastAsia="ro-RO"/>
        </w:rPr>
        <w:t>subcontractan</w:t>
      </w:r>
      <w:r w:rsidR="00714871" w:rsidRPr="00714871">
        <w:rPr>
          <w:lang w:eastAsia="ro-RO"/>
        </w:rPr>
        <w:t>ț</w:t>
      </w:r>
      <w:r w:rsidR="00240BFF" w:rsidRPr="00714871">
        <w:rPr>
          <w:lang w:eastAsia="ro-RO"/>
        </w:rPr>
        <w:t>i</w:t>
      </w:r>
      <w:r w:rsidRPr="00714871">
        <w:rPr>
          <w:lang w:eastAsia="ro-RO"/>
        </w:rPr>
        <w:t xml:space="preserve"> au </w:t>
      </w:r>
      <w:r w:rsidR="00240BFF" w:rsidRPr="00714871">
        <w:rPr>
          <w:lang w:eastAsia="ro-RO"/>
        </w:rPr>
        <w:t>obliga</w:t>
      </w:r>
      <w:r w:rsidR="00714871" w:rsidRPr="00714871">
        <w:rPr>
          <w:lang w:eastAsia="ro-RO"/>
        </w:rPr>
        <w:t>ț</w:t>
      </w:r>
      <w:r w:rsidR="00240BFF" w:rsidRPr="00714871">
        <w:rPr>
          <w:lang w:eastAsia="ro-RO"/>
        </w:rPr>
        <w:t>ia</w:t>
      </w:r>
      <w:r w:rsidRPr="00714871">
        <w:rPr>
          <w:lang w:eastAsia="ro-RO"/>
        </w:rPr>
        <w:t xml:space="preserve"> de a transmite certificatele </w:t>
      </w:r>
      <w:r w:rsidR="00714871" w:rsidRPr="00714871">
        <w:rPr>
          <w:lang w:eastAsia="ro-RO"/>
        </w:rPr>
        <w:t>ș</w:t>
      </w:r>
      <w:r w:rsidR="00240BFF" w:rsidRPr="00714871">
        <w:rPr>
          <w:lang w:eastAsia="ro-RO"/>
        </w:rPr>
        <w:t>i</w:t>
      </w:r>
      <w:r w:rsidRPr="00714871">
        <w:rPr>
          <w:lang w:eastAsia="ro-RO"/>
        </w:rPr>
        <w:t xml:space="preserve"> alte documente necesare pentru verificarea </w:t>
      </w:r>
      <w:r w:rsidR="00240BFF" w:rsidRPr="00714871">
        <w:rPr>
          <w:lang w:eastAsia="ro-RO"/>
        </w:rPr>
        <w:t>inexisten</w:t>
      </w:r>
      <w:r w:rsidR="00714871" w:rsidRPr="00714871">
        <w:rPr>
          <w:lang w:eastAsia="ro-RO"/>
        </w:rPr>
        <w:t>ț</w:t>
      </w:r>
      <w:r w:rsidR="00240BFF" w:rsidRPr="00714871">
        <w:rPr>
          <w:lang w:eastAsia="ro-RO"/>
        </w:rPr>
        <w:t>ei</w:t>
      </w:r>
      <w:r w:rsidRPr="00714871">
        <w:rPr>
          <w:lang w:eastAsia="ro-RO"/>
        </w:rPr>
        <w:t xml:space="preserve"> unor </w:t>
      </w:r>
      <w:r w:rsidR="00240BFF" w:rsidRPr="00714871">
        <w:rPr>
          <w:lang w:eastAsia="ro-RO"/>
        </w:rPr>
        <w:t>situa</w:t>
      </w:r>
      <w:r w:rsidR="00714871" w:rsidRPr="00714871">
        <w:rPr>
          <w:lang w:eastAsia="ro-RO"/>
        </w:rPr>
        <w:t>ț</w:t>
      </w:r>
      <w:r w:rsidR="00240BFF" w:rsidRPr="00714871">
        <w:rPr>
          <w:lang w:eastAsia="ro-RO"/>
        </w:rPr>
        <w:t>ii</w:t>
      </w:r>
      <w:r w:rsidRPr="00714871">
        <w:rPr>
          <w:lang w:eastAsia="ro-RO"/>
        </w:rPr>
        <w:t xml:space="preserve"> de excludere </w:t>
      </w:r>
      <w:r w:rsidR="00714871" w:rsidRPr="00714871">
        <w:rPr>
          <w:lang w:eastAsia="ro-RO"/>
        </w:rPr>
        <w:t>ș</w:t>
      </w:r>
      <w:r w:rsidR="00240BFF" w:rsidRPr="00714871">
        <w:rPr>
          <w:lang w:eastAsia="ro-RO"/>
        </w:rPr>
        <w:t>i</w:t>
      </w:r>
      <w:r w:rsidRPr="00714871">
        <w:rPr>
          <w:lang w:eastAsia="ro-RO"/>
        </w:rPr>
        <w:t xml:space="preserve"> a resurselor/</w:t>
      </w:r>
      <w:r w:rsidR="00240BFF" w:rsidRPr="00714871">
        <w:rPr>
          <w:lang w:eastAsia="ro-RO"/>
        </w:rPr>
        <w:t>capabilită</w:t>
      </w:r>
      <w:r w:rsidR="00714871" w:rsidRPr="00714871">
        <w:rPr>
          <w:lang w:eastAsia="ro-RO"/>
        </w:rPr>
        <w:t>ț</w:t>
      </w:r>
      <w:r w:rsidR="00240BFF" w:rsidRPr="00714871">
        <w:rPr>
          <w:lang w:eastAsia="ro-RO"/>
        </w:rPr>
        <w:t>ilor</w:t>
      </w:r>
      <w:r w:rsidRPr="00714871">
        <w:rPr>
          <w:lang w:eastAsia="ro-RO"/>
        </w:rPr>
        <w:t xml:space="preserve"> corespunzătoare </w:t>
      </w:r>
      <w:r w:rsidR="00240BFF" w:rsidRPr="00714871">
        <w:rPr>
          <w:lang w:eastAsia="ro-RO"/>
        </w:rPr>
        <w:t>păr</w:t>
      </w:r>
      <w:r w:rsidR="00714871" w:rsidRPr="00714871">
        <w:rPr>
          <w:lang w:eastAsia="ro-RO"/>
        </w:rPr>
        <w:t>ț</w:t>
      </w:r>
      <w:r w:rsidR="00240BFF" w:rsidRPr="00714871">
        <w:rPr>
          <w:lang w:eastAsia="ro-RO"/>
        </w:rPr>
        <w:t>ilor</w:t>
      </w:r>
      <w:r w:rsidRPr="00714871">
        <w:rPr>
          <w:lang w:eastAsia="ro-RO"/>
        </w:rPr>
        <w:t xml:space="preserve"> de implicare în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w:t>
      </w:r>
    </w:p>
    <w:p w14:paraId="1F2A0EA8" w14:textId="7C6E3A5B" w:rsidR="00713C62" w:rsidRPr="00714871" w:rsidRDefault="00713C62" w:rsidP="00480A5E">
      <w:pPr>
        <w:jc w:val="both"/>
        <w:rPr>
          <w:lang w:eastAsia="ro-RO"/>
        </w:rPr>
      </w:pPr>
      <w:r w:rsidRPr="00714871">
        <w:rPr>
          <w:lang w:eastAsia="ro-RO"/>
        </w:rPr>
        <w:t xml:space="preserve">(6) Înlocuirea/implicarea </w:t>
      </w:r>
      <w:r w:rsidR="00240BFF" w:rsidRPr="00714871">
        <w:rPr>
          <w:lang w:eastAsia="ro-RO"/>
        </w:rPr>
        <w:t>subcontractan</w:t>
      </w:r>
      <w:r w:rsidR="00714871" w:rsidRPr="00714871">
        <w:rPr>
          <w:lang w:eastAsia="ro-RO"/>
        </w:rPr>
        <w:t>ț</w:t>
      </w:r>
      <w:r w:rsidR="00240BFF" w:rsidRPr="00714871">
        <w:rPr>
          <w:lang w:eastAsia="ro-RO"/>
        </w:rPr>
        <w:t>ilor</w:t>
      </w:r>
      <w:r w:rsidRPr="00714871">
        <w:rPr>
          <w:lang w:eastAsia="ro-RO"/>
        </w:rPr>
        <w:t xml:space="preserve"> de către </w:t>
      </w:r>
      <w:r w:rsidR="000A11AE" w:rsidRPr="00714871">
        <w:rPr>
          <w:lang w:eastAsia="ro-RO"/>
        </w:rPr>
        <w:t>executant</w:t>
      </w:r>
      <w:r w:rsidRPr="00714871">
        <w:rPr>
          <w:lang w:eastAsia="ro-RO"/>
        </w:rPr>
        <w:t xml:space="preserve"> în perioada de implementare a contractului se realizează cu acordul </w:t>
      </w:r>
      <w:r w:rsidR="00545A98" w:rsidRPr="00714871">
        <w:rPr>
          <w:lang w:eastAsia="ro-RO"/>
        </w:rPr>
        <w:t>achizitorului</w:t>
      </w:r>
      <w:r w:rsidRPr="00714871">
        <w:rPr>
          <w:lang w:eastAsia="ro-RO"/>
        </w:rPr>
        <w:t>.</w:t>
      </w:r>
    </w:p>
    <w:p w14:paraId="2B810019" w14:textId="7FC6C85D" w:rsidR="00545A98" w:rsidRPr="00714871" w:rsidRDefault="00545A98" w:rsidP="00480A5E">
      <w:pPr>
        <w:jc w:val="both"/>
        <w:rPr>
          <w:lang w:eastAsia="ro-RO"/>
        </w:rPr>
      </w:pPr>
      <w:r w:rsidRPr="00714871">
        <w:rPr>
          <w:lang w:eastAsia="ro-RO"/>
        </w:rPr>
        <w:t>(7)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alin (1), lit. a) nu reprezintă modificare substan</w:t>
      </w:r>
      <w:r w:rsidR="00714871" w:rsidRPr="00714871">
        <w:rPr>
          <w:lang w:eastAsia="ro-RO"/>
        </w:rPr>
        <w:t>ț</w:t>
      </w:r>
      <w:r w:rsidRPr="00714871">
        <w:rPr>
          <w:lang w:eastAsia="ro-RO"/>
        </w:rPr>
        <w:t>ială, a</w:t>
      </w:r>
      <w:r w:rsidR="00714871" w:rsidRPr="00714871">
        <w:rPr>
          <w:lang w:eastAsia="ro-RO"/>
        </w:rPr>
        <w:t>ș</w:t>
      </w:r>
      <w:r w:rsidRPr="00714871">
        <w:rPr>
          <w:lang w:eastAsia="ro-RO"/>
        </w:rPr>
        <w:t>a cum este aceasta definită la art. 221 din Legea nr.98/2016.</w:t>
      </w:r>
    </w:p>
    <w:p w14:paraId="0EED9A59" w14:textId="399C4E1C" w:rsidR="00545A98" w:rsidRPr="00714871" w:rsidRDefault="00545A98" w:rsidP="00480A5E">
      <w:pPr>
        <w:jc w:val="both"/>
        <w:rPr>
          <w:lang w:eastAsia="ro-RO"/>
        </w:rPr>
      </w:pPr>
      <w:r w:rsidRPr="009B65C8">
        <w:rPr>
          <w:lang w:eastAsia="ro-RO"/>
        </w:rPr>
        <w:t>18.</w:t>
      </w:r>
      <w:r w:rsidR="00721B31" w:rsidRPr="009B65C8">
        <w:rPr>
          <w:lang w:eastAsia="ro-RO"/>
        </w:rPr>
        <w:t>13</w:t>
      </w:r>
      <w:r w:rsidRPr="00714871">
        <w:rPr>
          <w:b/>
          <w:bCs/>
          <w:lang w:eastAsia="ro-RO"/>
        </w:rPr>
        <w:t>.</w:t>
      </w:r>
      <w:r w:rsidRPr="00714871">
        <w:rPr>
          <w:lang w:eastAsia="ro-RO"/>
        </w:rPr>
        <w:t xml:space="preserve"> (1)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a), valoarea aferentă activită</w:t>
      </w:r>
      <w:r w:rsidR="00714871" w:rsidRPr="00714871">
        <w:rPr>
          <w:lang w:eastAsia="ro-RO"/>
        </w:rPr>
        <w:t>ț</w:t>
      </w:r>
      <w:r w:rsidRPr="00714871">
        <w:rPr>
          <w:lang w:eastAsia="ro-RO"/>
        </w:rPr>
        <w:t xml:space="preserve">ilor subcontractate va fi cel mult egală cu valoarea declarată în cadrul ofertei ca fiind subcontractată, la </w:t>
      </w:r>
      <w:r w:rsidRPr="00714871">
        <w:rPr>
          <w:lang w:eastAsia="ro-RO"/>
        </w:rPr>
        <w:lastRenderedPageBreak/>
        <w:t>care se poate adăuga numai ajustarea pre</w:t>
      </w:r>
      <w:r w:rsidR="00714871" w:rsidRPr="00714871">
        <w:rPr>
          <w:lang w:eastAsia="ro-RO"/>
        </w:rPr>
        <w:t>ț</w:t>
      </w:r>
      <w:r w:rsidRPr="00714871">
        <w:rPr>
          <w:lang w:eastAsia="ro-RO"/>
        </w:rPr>
        <w:t>urilor existente în contract.</w:t>
      </w:r>
    </w:p>
    <w:p w14:paraId="4C4704F3" w14:textId="4798A9D4" w:rsidR="00545A98" w:rsidRPr="00714871" w:rsidRDefault="00545A98" w:rsidP="00480A5E">
      <w:pPr>
        <w:jc w:val="both"/>
        <w:rPr>
          <w:lang w:eastAsia="ro-RO"/>
        </w:rPr>
      </w:pPr>
      <w:r w:rsidRPr="00714871">
        <w:rPr>
          <w:lang w:eastAsia="ro-RO"/>
        </w:rPr>
        <w:t>(2)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a), obiectul noului contract de subcontractare nu trebuie să modifice obiectul contractului de subcontractare anterior.</w:t>
      </w:r>
    </w:p>
    <w:p w14:paraId="5B95B618" w14:textId="2848F086" w:rsidR="00545A98" w:rsidRPr="00714871" w:rsidRDefault="00545A98" w:rsidP="00480A5E">
      <w:pPr>
        <w:jc w:val="both"/>
        <w:rPr>
          <w:lang w:eastAsia="ro-RO"/>
        </w:rPr>
      </w:pPr>
      <w:r w:rsidRPr="00714871">
        <w:rPr>
          <w:lang w:eastAsia="ro-RO"/>
        </w:rPr>
        <w:t xml:space="preserve">(3) Obiectul </w:t>
      </w:r>
      <w:r w:rsidR="00714871" w:rsidRPr="00714871">
        <w:rPr>
          <w:lang w:eastAsia="ro-RO"/>
        </w:rPr>
        <w:t>ș</w:t>
      </w:r>
      <w:r w:rsidRPr="00714871">
        <w:rPr>
          <w:lang w:eastAsia="ro-RO"/>
        </w:rPr>
        <w:t>i valoarea noului contract de subcontractare nu vor con</w:t>
      </w:r>
      <w:r w:rsidR="00714871" w:rsidRPr="00714871">
        <w:rPr>
          <w:lang w:eastAsia="ro-RO"/>
        </w:rPr>
        <w:t>ț</w:t>
      </w:r>
      <w:r w:rsidRPr="00714871">
        <w:rPr>
          <w:lang w:eastAsia="ro-RO"/>
        </w:rPr>
        <w:t>ine lucrările executate/serviciile prestate de către subcontractantul ini</w:t>
      </w:r>
      <w:r w:rsidR="00714871" w:rsidRPr="00714871">
        <w:rPr>
          <w:lang w:eastAsia="ro-RO"/>
        </w:rPr>
        <w:t>ț</w:t>
      </w:r>
      <w:r w:rsidRPr="00714871">
        <w:rPr>
          <w:lang w:eastAsia="ro-RO"/>
        </w:rPr>
        <w:t xml:space="preserve">ial </w:t>
      </w:r>
      <w:r w:rsidR="00714871" w:rsidRPr="00714871">
        <w:rPr>
          <w:lang w:eastAsia="ro-RO"/>
        </w:rPr>
        <w:t>ș</w:t>
      </w:r>
      <w:r w:rsidRPr="00714871">
        <w:rPr>
          <w:lang w:eastAsia="ro-RO"/>
        </w:rPr>
        <w:t>i nici valoarea aferentă acestora.</w:t>
      </w:r>
    </w:p>
    <w:p w14:paraId="19778C11" w14:textId="6AC0950E" w:rsidR="00545A98" w:rsidRPr="00714871" w:rsidRDefault="00545A98" w:rsidP="00480A5E">
      <w:pPr>
        <w:jc w:val="both"/>
        <w:rPr>
          <w:lang w:eastAsia="ro-RO"/>
        </w:rPr>
      </w:pPr>
      <w:r w:rsidRPr="009B65C8">
        <w:rPr>
          <w:lang w:eastAsia="ro-RO"/>
        </w:rPr>
        <w:t>18.</w:t>
      </w:r>
      <w:r w:rsidR="00721B31" w:rsidRPr="009B65C8">
        <w:rPr>
          <w:lang w:eastAsia="ro-RO"/>
        </w:rPr>
        <w:t>14</w:t>
      </w:r>
      <w:r w:rsidRPr="009B65C8">
        <w:rPr>
          <w:lang w:eastAsia="ro-RO"/>
        </w:rPr>
        <w:t>.</w:t>
      </w:r>
      <w:r w:rsidRPr="00714871">
        <w:rPr>
          <w:lang w:eastAsia="ro-RO"/>
        </w:rPr>
        <w:t xml:space="preserve">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b), </w:t>
      </w:r>
      <w:r w:rsidR="009E07F1" w:rsidRPr="00714871">
        <w:rPr>
          <w:lang w:eastAsia="ro-RO"/>
        </w:rPr>
        <w:t>executant</w:t>
      </w:r>
      <w:r w:rsidRPr="00714871">
        <w:rPr>
          <w:lang w:eastAsia="ro-RO"/>
        </w:rPr>
        <w:t>ul are dreptul de a implica noi subcontractan</w:t>
      </w:r>
      <w:r w:rsidR="00714871" w:rsidRPr="00714871">
        <w:rPr>
          <w:lang w:eastAsia="ro-RO"/>
        </w:rPr>
        <w:t>ț</w:t>
      </w:r>
      <w:r w:rsidRPr="00714871">
        <w:rPr>
          <w:lang w:eastAsia="ro-RO"/>
        </w:rPr>
        <w:t>i pe durata executării contractului, cu condi</w:t>
      </w:r>
      <w:r w:rsidR="00714871" w:rsidRPr="00714871">
        <w:rPr>
          <w:lang w:eastAsia="ro-RO"/>
        </w:rPr>
        <w:t>ț</w:t>
      </w:r>
      <w:r w:rsidRPr="00714871">
        <w:rPr>
          <w:lang w:eastAsia="ro-RO"/>
        </w:rPr>
        <w:t>ia ca nominalizarea acestora să nu reprezinte o modificare substan</w:t>
      </w:r>
      <w:r w:rsidR="00714871" w:rsidRPr="00714871">
        <w:rPr>
          <w:lang w:eastAsia="ro-RO"/>
        </w:rPr>
        <w:t>ț</w:t>
      </w:r>
      <w:r w:rsidRPr="00714871">
        <w:rPr>
          <w:lang w:eastAsia="ro-RO"/>
        </w:rPr>
        <w:t>ială a contractului de achizi</w:t>
      </w:r>
      <w:r w:rsidR="00714871" w:rsidRPr="00714871">
        <w:rPr>
          <w:lang w:eastAsia="ro-RO"/>
        </w:rPr>
        <w:t>ț</w:t>
      </w:r>
      <w:r w:rsidRPr="00714871">
        <w:rPr>
          <w:lang w:eastAsia="ro-RO"/>
        </w:rPr>
        <w:t>ie publică în condi</w:t>
      </w:r>
      <w:r w:rsidR="00714871" w:rsidRPr="00714871">
        <w:rPr>
          <w:lang w:eastAsia="ro-RO"/>
        </w:rPr>
        <w:t>ț</w:t>
      </w:r>
      <w:r w:rsidRPr="00714871">
        <w:rPr>
          <w:lang w:eastAsia="ro-RO"/>
        </w:rPr>
        <w:t>iile art. 221 din Legea nr.98/2016.</w:t>
      </w:r>
    </w:p>
    <w:p w14:paraId="1A451762" w14:textId="5FF19340" w:rsidR="00545A98" w:rsidRPr="00714871" w:rsidRDefault="00545A98" w:rsidP="00480A5E">
      <w:pPr>
        <w:jc w:val="both"/>
        <w:rPr>
          <w:lang w:eastAsia="ro-RO"/>
        </w:rPr>
      </w:pPr>
      <w:r w:rsidRPr="009B65C8">
        <w:rPr>
          <w:lang w:eastAsia="ro-RO"/>
        </w:rPr>
        <w:t>18.</w:t>
      </w:r>
      <w:r w:rsidR="00721B31" w:rsidRPr="009B65C8">
        <w:rPr>
          <w:lang w:eastAsia="ro-RO"/>
        </w:rPr>
        <w:t>15</w:t>
      </w:r>
      <w:r w:rsidRPr="00714871">
        <w:rPr>
          <w:b/>
          <w:bCs/>
          <w:lang w:eastAsia="ro-RO"/>
        </w:rPr>
        <w:t>.</w:t>
      </w:r>
      <w:r w:rsidRPr="00714871">
        <w:rPr>
          <w:lang w:eastAsia="ro-RO"/>
        </w:rPr>
        <w:t xml:space="preserve">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b) nu reprezintă o modificare substan</w:t>
      </w:r>
      <w:r w:rsidR="00714871" w:rsidRPr="00714871">
        <w:rPr>
          <w:lang w:eastAsia="ro-RO"/>
        </w:rPr>
        <w:t>ț</w:t>
      </w:r>
      <w:r w:rsidRPr="00714871">
        <w:rPr>
          <w:lang w:eastAsia="ro-RO"/>
        </w:rPr>
        <w:t>ială a</w:t>
      </w:r>
      <w:r w:rsidR="00714871" w:rsidRPr="00714871">
        <w:rPr>
          <w:lang w:eastAsia="ro-RO"/>
        </w:rPr>
        <w:t>ș</w:t>
      </w:r>
      <w:r w:rsidRPr="00714871">
        <w:rPr>
          <w:lang w:eastAsia="ro-RO"/>
        </w:rPr>
        <w:t>a cum este aceasta definită la art. 221 din Legea nr.98/2016, dacă se îndeplinesc următoarele condi</w:t>
      </w:r>
      <w:r w:rsidR="00714871" w:rsidRPr="00714871">
        <w:rPr>
          <w:lang w:eastAsia="ro-RO"/>
        </w:rPr>
        <w:t>ț</w:t>
      </w:r>
      <w:r w:rsidRPr="00714871">
        <w:rPr>
          <w:lang w:eastAsia="ro-RO"/>
        </w:rPr>
        <w:t>ii cumulative:</w:t>
      </w:r>
    </w:p>
    <w:p w14:paraId="679ECEB6" w14:textId="6477CCA9" w:rsidR="00545A98" w:rsidRPr="00714871" w:rsidRDefault="00545A98" w:rsidP="00480A5E">
      <w:pPr>
        <w:jc w:val="both"/>
        <w:rPr>
          <w:lang w:eastAsia="ro-RO"/>
        </w:rPr>
      </w:pPr>
      <w:r w:rsidRPr="00714871">
        <w:rPr>
          <w:lang w:eastAsia="ro-RO"/>
        </w:rPr>
        <w:t>a) introducerea unui nou subcontractant nu are impact asupra îndeplinirii criteriilor de calificare/selec</w:t>
      </w:r>
      <w:r w:rsidR="00714871" w:rsidRPr="00714871">
        <w:rPr>
          <w:lang w:eastAsia="ro-RO"/>
        </w:rPr>
        <w:t>ț</w:t>
      </w:r>
      <w:r w:rsidRPr="00714871">
        <w:rPr>
          <w:lang w:eastAsia="ro-RO"/>
        </w:rPr>
        <w:t>ie sau în privin</w:t>
      </w:r>
      <w:r w:rsidR="00714871" w:rsidRPr="00714871">
        <w:rPr>
          <w:lang w:eastAsia="ro-RO"/>
        </w:rPr>
        <w:t>ț</w:t>
      </w:r>
      <w:r w:rsidRPr="00714871">
        <w:rPr>
          <w:lang w:eastAsia="ro-RO"/>
        </w:rPr>
        <w:t>a aplicării criteriului de atribuire raportat la momentul evaluării ofertelor;</w:t>
      </w:r>
    </w:p>
    <w:p w14:paraId="526CFA3A" w14:textId="258F153B" w:rsidR="00545A98" w:rsidRPr="00714871" w:rsidRDefault="00545A98" w:rsidP="00480A5E">
      <w:pPr>
        <w:jc w:val="both"/>
        <w:rPr>
          <w:lang w:eastAsia="ro-RO"/>
        </w:rPr>
      </w:pPr>
      <w:r w:rsidRPr="00714871">
        <w:rPr>
          <w:lang w:eastAsia="ro-RO"/>
        </w:rPr>
        <w:t>b) introducerea unui nou subcontractant nu modifică pre</w:t>
      </w:r>
      <w:r w:rsidR="00714871" w:rsidRPr="00714871">
        <w:rPr>
          <w:lang w:eastAsia="ro-RO"/>
        </w:rPr>
        <w:t>ț</w:t>
      </w:r>
      <w:r w:rsidRPr="00714871">
        <w:rPr>
          <w:lang w:eastAsia="ro-RO"/>
        </w:rPr>
        <w:t xml:space="preserve">ul contractului dintre </w:t>
      </w:r>
      <w:r w:rsidR="009E07F1" w:rsidRPr="00714871">
        <w:rPr>
          <w:lang w:eastAsia="ro-RO"/>
        </w:rPr>
        <w:t>achizitor</w:t>
      </w:r>
      <w:r w:rsidRPr="00714871">
        <w:rPr>
          <w:lang w:eastAsia="ro-RO"/>
        </w:rPr>
        <w:t xml:space="preserve"> </w:t>
      </w:r>
      <w:r w:rsidR="00714871" w:rsidRPr="00714871">
        <w:rPr>
          <w:lang w:eastAsia="ro-RO"/>
        </w:rPr>
        <w:t>ș</w:t>
      </w:r>
      <w:r w:rsidRPr="00714871">
        <w:rPr>
          <w:lang w:eastAsia="ro-RO"/>
        </w:rPr>
        <w:t xml:space="preserve">i </w:t>
      </w:r>
      <w:r w:rsidR="00F60F55" w:rsidRPr="00714871">
        <w:rPr>
          <w:lang w:eastAsia="ro-RO"/>
        </w:rPr>
        <w:t>executant</w:t>
      </w:r>
      <w:r w:rsidRPr="00714871">
        <w:rPr>
          <w:lang w:eastAsia="ro-RO"/>
        </w:rPr>
        <w:t>;</w:t>
      </w:r>
    </w:p>
    <w:p w14:paraId="39C8624E" w14:textId="6C6C56D7" w:rsidR="00545A98" w:rsidRPr="00714871" w:rsidRDefault="00545A98" w:rsidP="00480A5E">
      <w:pPr>
        <w:jc w:val="both"/>
        <w:rPr>
          <w:lang w:eastAsia="ro-RO"/>
        </w:rPr>
      </w:pPr>
      <w:r w:rsidRPr="00714871">
        <w:rPr>
          <w:lang w:eastAsia="ro-RO"/>
        </w:rPr>
        <w:t>c) introducerea unui nou subcontractant este strict necesară pentru îndeplinirea contractului de achizi</w:t>
      </w:r>
      <w:r w:rsidR="00714871" w:rsidRPr="00714871">
        <w:rPr>
          <w:lang w:eastAsia="ro-RO"/>
        </w:rPr>
        <w:t>ț</w:t>
      </w:r>
      <w:r w:rsidRPr="00714871">
        <w:rPr>
          <w:lang w:eastAsia="ro-RO"/>
        </w:rPr>
        <w:t>ie publică;</w:t>
      </w:r>
    </w:p>
    <w:p w14:paraId="57701F01" w14:textId="73B868E0" w:rsidR="00545A98" w:rsidRPr="00714871" w:rsidRDefault="00545A98" w:rsidP="00480A5E">
      <w:pPr>
        <w:jc w:val="both"/>
        <w:rPr>
          <w:lang w:eastAsia="ro-RO"/>
        </w:rPr>
      </w:pPr>
      <w:r w:rsidRPr="00714871">
        <w:rPr>
          <w:lang w:eastAsia="ro-RO"/>
        </w:rPr>
        <w:t>d) prin introducerea unui nou subcontractant nu este schimbat caracterul general al obiectului contractului de achizi</w:t>
      </w:r>
      <w:r w:rsidR="00714871" w:rsidRPr="00714871">
        <w:rPr>
          <w:lang w:eastAsia="ro-RO"/>
        </w:rPr>
        <w:t>ț</w:t>
      </w:r>
      <w:r w:rsidRPr="00714871">
        <w:rPr>
          <w:lang w:eastAsia="ro-RO"/>
        </w:rPr>
        <w:t xml:space="preserve">ie publică, fapt ce presupune că scopul contractului, precum </w:t>
      </w:r>
      <w:r w:rsidR="00714871" w:rsidRPr="00714871">
        <w:rPr>
          <w:lang w:eastAsia="ro-RO"/>
        </w:rPr>
        <w:t>ș</w:t>
      </w:r>
      <w:r w:rsidRPr="00714871">
        <w:rPr>
          <w:lang w:eastAsia="ro-RO"/>
        </w:rPr>
        <w:t>i indicatorii principali ce caracterizează rezultatul respectivului contract rămân nemodifica</w:t>
      </w:r>
      <w:r w:rsidR="00714871" w:rsidRPr="00714871">
        <w:rPr>
          <w:lang w:eastAsia="ro-RO"/>
        </w:rPr>
        <w:t>ț</w:t>
      </w:r>
      <w:r w:rsidRPr="00714871">
        <w:rPr>
          <w:lang w:eastAsia="ro-RO"/>
        </w:rPr>
        <w:t>i.</w:t>
      </w:r>
    </w:p>
    <w:p w14:paraId="03624CF2" w14:textId="36FE02A0" w:rsidR="00545A98" w:rsidRPr="00714871" w:rsidRDefault="00545A98" w:rsidP="00480A5E">
      <w:pPr>
        <w:jc w:val="both"/>
        <w:rPr>
          <w:lang w:eastAsia="ro-RO"/>
        </w:rPr>
      </w:pPr>
      <w:r w:rsidRPr="009B65C8">
        <w:rPr>
          <w:lang w:eastAsia="ro-RO"/>
        </w:rPr>
        <w:t>18.</w:t>
      </w:r>
      <w:r w:rsidR="00721B31" w:rsidRPr="009B65C8">
        <w:rPr>
          <w:lang w:eastAsia="ro-RO"/>
        </w:rPr>
        <w:t>16</w:t>
      </w:r>
      <w:r w:rsidRPr="009B65C8">
        <w:rPr>
          <w:lang w:eastAsia="ro-RO"/>
        </w:rPr>
        <w:t>.</w:t>
      </w:r>
      <w:r w:rsidRPr="00714871">
        <w:rPr>
          <w:lang w:eastAsia="ro-RO"/>
        </w:rPr>
        <w:t xml:space="preserve">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c), în cazul în care un contract de subcontractare este denun</w:t>
      </w:r>
      <w:r w:rsidR="00714871" w:rsidRPr="00714871">
        <w:rPr>
          <w:lang w:eastAsia="ro-RO"/>
        </w:rPr>
        <w:t>ț</w:t>
      </w:r>
      <w:r w:rsidRPr="00714871">
        <w:rPr>
          <w:lang w:eastAsia="ro-RO"/>
        </w:rPr>
        <w:t>at unilateral/reziliat de către una din păr</w:t>
      </w:r>
      <w:r w:rsidR="00714871" w:rsidRPr="00714871">
        <w:rPr>
          <w:lang w:eastAsia="ro-RO"/>
        </w:rPr>
        <w:t>ț</w:t>
      </w:r>
      <w:r w:rsidRPr="00714871">
        <w:rPr>
          <w:lang w:eastAsia="ro-RO"/>
        </w:rPr>
        <w:t>i, executantul are obliga</w:t>
      </w:r>
      <w:r w:rsidR="00714871" w:rsidRPr="00714871">
        <w:rPr>
          <w:lang w:eastAsia="ro-RO"/>
        </w:rPr>
        <w:t>ț</w:t>
      </w:r>
      <w:r w:rsidRPr="00714871">
        <w:rPr>
          <w:lang w:eastAsia="ro-RO"/>
        </w:rPr>
        <w:t>ia de a prelua partea/păr</w:t>
      </w:r>
      <w:r w:rsidR="00714871" w:rsidRPr="00714871">
        <w:rPr>
          <w:lang w:eastAsia="ro-RO"/>
        </w:rPr>
        <w:t>ț</w:t>
      </w:r>
      <w:r w:rsidRPr="00714871">
        <w:rPr>
          <w:lang w:eastAsia="ro-RO"/>
        </w:rPr>
        <w:t>ile din contract aferente activită</w:t>
      </w:r>
      <w:r w:rsidR="00714871" w:rsidRPr="00714871">
        <w:rPr>
          <w:lang w:eastAsia="ro-RO"/>
        </w:rPr>
        <w:t>ț</w:t>
      </w:r>
      <w:r w:rsidRPr="00714871">
        <w:rPr>
          <w:lang w:eastAsia="ro-RO"/>
        </w:rPr>
        <w:t>ii subcontractate sau de a înlocui acest subcontractant cu un nou subcontractant în condi</w:t>
      </w:r>
      <w:r w:rsidR="00714871" w:rsidRPr="00714871">
        <w:rPr>
          <w:lang w:eastAsia="ro-RO"/>
        </w:rPr>
        <w:t>ț</w:t>
      </w:r>
      <w:r w:rsidRPr="00714871">
        <w:rPr>
          <w:lang w:eastAsia="ro-RO"/>
        </w:rPr>
        <w:t>iile art. 18.</w:t>
      </w:r>
      <w:r w:rsidR="00721B31" w:rsidRPr="00714871">
        <w:rPr>
          <w:lang w:eastAsia="ro-RO"/>
        </w:rPr>
        <w:t>12</w:t>
      </w:r>
      <w:r w:rsidRPr="00714871">
        <w:rPr>
          <w:lang w:eastAsia="ro-RO"/>
        </w:rPr>
        <w:t xml:space="preserve"> alin.(1), lit. a).</w:t>
      </w:r>
    </w:p>
    <w:p w14:paraId="6D2EA2BF" w14:textId="0180E593" w:rsidR="00713C62" w:rsidRPr="00714871" w:rsidRDefault="00560248" w:rsidP="00480A5E">
      <w:pPr>
        <w:jc w:val="both"/>
        <w:rPr>
          <w:lang w:eastAsia="ro-RO"/>
        </w:rPr>
      </w:pPr>
      <w:r w:rsidRPr="009B65C8">
        <w:rPr>
          <w:lang w:eastAsia="ro-RO"/>
        </w:rPr>
        <w:t>18</w:t>
      </w:r>
      <w:r w:rsidR="00713C62" w:rsidRPr="009B65C8">
        <w:rPr>
          <w:lang w:eastAsia="ro-RO"/>
        </w:rPr>
        <w:t>.1</w:t>
      </w:r>
      <w:r w:rsidR="00721B31" w:rsidRPr="009B65C8">
        <w:rPr>
          <w:lang w:eastAsia="ro-RO"/>
        </w:rPr>
        <w:t>7</w:t>
      </w:r>
      <w:r w:rsidR="00713C62" w:rsidRPr="009B65C8">
        <w:rPr>
          <w:lang w:eastAsia="ro-RO"/>
        </w:rPr>
        <w:t>.</w:t>
      </w:r>
      <w:r w:rsidR="00713C62" w:rsidRPr="00714871">
        <w:rPr>
          <w:lang w:eastAsia="ro-RO"/>
        </w:rPr>
        <w:t xml:space="preserve"> (1) </w:t>
      </w:r>
      <w:r w:rsidR="00EB39C4" w:rsidRPr="00714871">
        <w:rPr>
          <w:lang w:eastAsia="ro-RO"/>
        </w:rPr>
        <w:t>Achizitorul</w:t>
      </w:r>
      <w:r w:rsidR="00713C62" w:rsidRPr="00714871">
        <w:rPr>
          <w:lang w:eastAsia="ro-RO"/>
        </w:rPr>
        <w:t xml:space="preserve"> poate efectua </w:t>
      </w:r>
      <w:r w:rsidR="00240BFF" w:rsidRPr="00714871">
        <w:rPr>
          <w:lang w:eastAsia="ro-RO"/>
        </w:rPr>
        <w:t>plă</w:t>
      </w:r>
      <w:r w:rsidR="00714871" w:rsidRPr="00714871">
        <w:rPr>
          <w:lang w:eastAsia="ro-RO"/>
        </w:rPr>
        <w:t>ț</w:t>
      </w:r>
      <w:r w:rsidR="00240BFF" w:rsidRPr="00714871">
        <w:rPr>
          <w:lang w:eastAsia="ro-RO"/>
        </w:rPr>
        <w:t>i</w:t>
      </w:r>
      <w:r w:rsidR="00713C62" w:rsidRPr="00714871">
        <w:rPr>
          <w:lang w:eastAsia="ro-RO"/>
        </w:rPr>
        <w:t xml:space="preserve"> corespunzătoare </w:t>
      </w:r>
      <w:r w:rsidR="00240BFF" w:rsidRPr="00714871">
        <w:rPr>
          <w:lang w:eastAsia="ro-RO"/>
        </w:rPr>
        <w:t>păr</w:t>
      </w:r>
      <w:r w:rsidR="00714871" w:rsidRPr="00714871">
        <w:rPr>
          <w:lang w:eastAsia="ro-RO"/>
        </w:rPr>
        <w:t>ț</w:t>
      </w:r>
      <w:r w:rsidR="00240BFF" w:rsidRPr="00714871">
        <w:rPr>
          <w:lang w:eastAsia="ro-RO"/>
        </w:rPr>
        <w:t>ii</w:t>
      </w:r>
      <w:r w:rsidR="00713C62" w:rsidRPr="00714871">
        <w:rPr>
          <w:lang w:eastAsia="ro-RO"/>
        </w:rPr>
        <w:t>/</w:t>
      </w:r>
      <w:r w:rsidR="00240BFF" w:rsidRPr="00714871">
        <w:rPr>
          <w:lang w:eastAsia="ro-RO"/>
        </w:rPr>
        <w:t>păr</w:t>
      </w:r>
      <w:r w:rsidR="00714871" w:rsidRPr="00714871">
        <w:rPr>
          <w:lang w:eastAsia="ro-RO"/>
        </w:rPr>
        <w:t>ț</w:t>
      </w:r>
      <w:r w:rsidR="00240BFF" w:rsidRPr="00714871">
        <w:rPr>
          <w:lang w:eastAsia="ro-RO"/>
        </w:rPr>
        <w:t>ilor</w:t>
      </w:r>
      <w:r w:rsidR="00713C62" w:rsidRPr="00714871">
        <w:rPr>
          <w:lang w:eastAsia="ro-RO"/>
        </w:rPr>
        <w:t xml:space="preserve"> din contract îndeplinite de către </w:t>
      </w:r>
      <w:r w:rsidR="00240BFF" w:rsidRPr="00714871">
        <w:rPr>
          <w:lang w:eastAsia="ro-RO"/>
        </w:rPr>
        <w:t>subcontractan</w:t>
      </w:r>
      <w:r w:rsidR="00714871" w:rsidRPr="00714871">
        <w:rPr>
          <w:lang w:eastAsia="ro-RO"/>
        </w:rPr>
        <w:t>ț</w:t>
      </w:r>
      <w:r w:rsidR="00240BFF" w:rsidRPr="00714871">
        <w:rPr>
          <w:lang w:eastAsia="ro-RO"/>
        </w:rPr>
        <w:t>ii</w:t>
      </w:r>
      <w:r w:rsidR="00713C62" w:rsidRPr="00714871">
        <w:rPr>
          <w:lang w:eastAsia="ro-RO"/>
        </w:rPr>
        <w:t xml:space="preserve"> </w:t>
      </w:r>
      <w:r w:rsidR="00240BFF" w:rsidRPr="00714871">
        <w:rPr>
          <w:lang w:eastAsia="ro-RO"/>
        </w:rPr>
        <w:t>propu</w:t>
      </w:r>
      <w:r w:rsidR="00714871" w:rsidRPr="00714871">
        <w:rPr>
          <w:lang w:eastAsia="ro-RO"/>
        </w:rPr>
        <w:t>ș</w:t>
      </w:r>
      <w:r w:rsidR="00240BFF" w:rsidRPr="00714871">
        <w:rPr>
          <w:lang w:eastAsia="ro-RO"/>
        </w:rPr>
        <w:t>i</w:t>
      </w:r>
      <w:r w:rsidR="00713C62" w:rsidRPr="00714871">
        <w:rPr>
          <w:lang w:eastAsia="ro-RO"/>
        </w:rPr>
        <w:t xml:space="preserve"> în ofertă, dacă </w:t>
      </w:r>
      <w:r w:rsidR="00240BFF" w:rsidRPr="00714871">
        <w:rPr>
          <w:lang w:eastAsia="ro-RO"/>
        </w:rPr>
        <w:t>ace</w:t>
      </w:r>
      <w:r w:rsidR="00714871" w:rsidRPr="00714871">
        <w:rPr>
          <w:lang w:eastAsia="ro-RO"/>
        </w:rPr>
        <w:t>ș</w:t>
      </w:r>
      <w:r w:rsidR="00240BFF" w:rsidRPr="00714871">
        <w:rPr>
          <w:lang w:eastAsia="ro-RO"/>
        </w:rPr>
        <w:t>tia</w:t>
      </w:r>
      <w:r w:rsidR="00713C62" w:rsidRPr="00714871">
        <w:rPr>
          <w:lang w:eastAsia="ro-RO"/>
        </w:rPr>
        <w:t xml:space="preserve"> solicită, pentru</w:t>
      </w:r>
      <w:r w:rsidR="00EB39C4" w:rsidRPr="00714871">
        <w:rPr>
          <w:lang w:eastAsia="ro-RO"/>
        </w:rPr>
        <w:t xml:space="preserve"> serviciile prestate sau pentru</w:t>
      </w:r>
      <w:r w:rsidR="00713C62" w:rsidRPr="00714871">
        <w:rPr>
          <w:lang w:eastAsia="ro-RO"/>
        </w:rPr>
        <w:t xml:space="preserve"> </w:t>
      </w:r>
      <w:r w:rsidRPr="00714871">
        <w:rPr>
          <w:lang w:eastAsia="ro-RO"/>
        </w:rPr>
        <w:t>executarea lucrărilor</w:t>
      </w:r>
      <w:r w:rsidR="00713C62" w:rsidRPr="00714871">
        <w:rPr>
          <w:lang w:eastAsia="ro-RO"/>
        </w:rPr>
        <w:t xml:space="preserve"> </w:t>
      </w:r>
      <w:r w:rsidR="00EB39C4" w:rsidRPr="00714871">
        <w:rPr>
          <w:lang w:eastAsia="ro-RO"/>
        </w:rPr>
        <w:t>executantului,</w:t>
      </w:r>
      <w:r w:rsidR="00713C62" w:rsidRPr="00714871">
        <w:rPr>
          <w:lang w:eastAsia="ro-RO"/>
        </w:rPr>
        <w:t xml:space="preserve"> potrivit contractului dintre </w:t>
      </w:r>
      <w:r w:rsidR="00EB39C4" w:rsidRPr="00714871">
        <w:rPr>
          <w:lang w:eastAsia="ro-RO"/>
        </w:rPr>
        <w:t>executant</w:t>
      </w:r>
      <w:r w:rsidR="00713C62" w:rsidRPr="00714871">
        <w:rPr>
          <w:lang w:eastAsia="ro-RO"/>
        </w:rPr>
        <w:t xml:space="preserve"> </w:t>
      </w:r>
      <w:r w:rsidR="00714871" w:rsidRPr="00714871">
        <w:rPr>
          <w:lang w:eastAsia="ro-RO"/>
        </w:rPr>
        <w:t>ș</w:t>
      </w:r>
      <w:r w:rsidR="00240BFF" w:rsidRPr="00714871">
        <w:rPr>
          <w:lang w:eastAsia="ro-RO"/>
        </w:rPr>
        <w:t>i</w:t>
      </w:r>
      <w:r w:rsidR="00713C62" w:rsidRPr="00714871">
        <w:rPr>
          <w:lang w:eastAsia="ro-RO"/>
        </w:rPr>
        <w:t xml:space="preserve"> subcontractant în conformitate cu </w:t>
      </w:r>
      <w:r w:rsidR="00240BFF" w:rsidRPr="00714871">
        <w:rPr>
          <w:lang w:eastAsia="ro-RO"/>
        </w:rPr>
        <w:t>dispozi</w:t>
      </w:r>
      <w:r w:rsidR="00714871" w:rsidRPr="00714871">
        <w:rPr>
          <w:lang w:eastAsia="ro-RO"/>
        </w:rPr>
        <w:t>ț</w:t>
      </w:r>
      <w:r w:rsidR="00240BFF" w:rsidRPr="00714871">
        <w:rPr>
          <w:lang w:eastAsia="ro-RO"/>
        </w:rPr>
        <w:t>iile</w:t>
      </w:r>
      <w:r w:rsidR="00713C62" w:rsidRPr="00714871">
        <w:rPr>
          <w:lang w:eastAsia="ro-RO"/>
        </w:rPr>
        <w:t xml:space="preserve"> legale aplicabile, atunci când natura contractului permite acest lucru </w:t>
      </w:r>
      <w:r w:rsidR="00714871" w:rsidRPr="00714871">
        <w:rPr>
          <w:lang w:eastAsia="ro-RO"/>
        </w:rPr>
        <w:t>ș</w:t>
      </w:r>
      <w:r w:rsidR="00240BFF" w:rsidRPr="00714871">
        <w:rPr>
          <w:lang w:eastAsia="ro-RO"/>
        </w:rPr>
        <w:t>i</w:t>
      </w:r>
      <w:r w:rsidR="00713C62" w:rsidRPr="00714871">
        <w:rPr>
          <w:lang w:eastAsia="ro-RO"/>
        </w:rPr>
        <w:t xml:space="preserve"> dacă </w:t>
      </w:r>
      <w:r w:rsidR="00240BFF" w:rsidRPr="00714871">
        <w:rPr>
          <w:lang w:eastAsia="ro-RO"/>
        </w:rPr>
        <w:t>subcontractan</w:t>
      </w:r>
      <w:r w:rsidR="00714871" w:rsidRPr="00714871">
        <w:rPr>
          <w:lang w:eastAsia="ro-RO"/>
        </w:rPr>
        <w:t>ț</w:t>
      </w:r>
      <w:r w:rsidR="00240BFF" w:rsidRPr="00714871">
        <w:rPr>
          <w:lang w:eastAsia="ro-RO"/>
        </w:rPr>
        <w:t>ii</w:t>
      </w:r>
      <w:r w:rsidR="00713C62" w:rsidRPr="00714871">
        <w:rPr>
          <w:lang w:eastAsia="ro-RO"/>
        </w:rPr>
        <w:t xml:space="preserve"> </w:t>
      </w:r>
      <w:r w:rsidR="00240BFF" w:rsidRPr="00714871">
        <w:rPr>
          <w:lang w:eastAsia="ro-RO"/>
        </w:rPr>
        <w:t>propu</w:t>
      </w:r>
      <w:r w:rsidR="00714871" w:rsidRPr="00714871">
        <w:rPr>
          <w:lang w:eastAsia="ro-RO"/>
        </w:rPr>
        <w:t>ș</w:t>
      </w:r>
      <w:r w:rsidR="00240BFF" w:rsidRPr="00714871">
        <w:rPr>
          <w:lang w:eastAsia="ro-RO"/>
        </w:rPr>
        <w:t>i</w:t>
      </w:r>
      <w:r w:rsidR="00713C62" w:rsidRPr="00714871">
        <w:rPr>
          <w:lang w:eastAsia="ro-RO"/>
        </w:rPr>
        <w:t xml:space="preserve"> </w:t>
      </w:r>
      <w:r w:rsidR="00714871" w:rsidRPr="00714871">
        <w:rPr>
          <w:lang w:eastAsia="ro-RO"/>
        </w:rPr>
        <w:t>ș</w:t>
      </w:r>
      <w:r w:rsidR="00240BFF" w:rsidRPr="00714871">
        <w:rPr>
          <w:lang w:eastAsia="ro-RO"/>
        </w:rPr>
        <w:t>i</w:t>
      </w:r>
      <w:r w:rsidR="00713C62" w:rsidRPr="00714871">
        <w:rPr>
          <w:lang w:eastAsia="ro-RO"/>
        </w:rPr>
        <w:t xml:space="preserve">-au exprimat </w:t>
      </w:r>
      <w:r w:rsidR="00240BFF" w:rsidRPr="00714871">
        <w:rPr>
          <w:lang w:eastAsia="ro-RO"/>
        </w:rPr>
        <w:t>op</w:t>
      </w:r>
      <w:r w:rsidR="00714871" w:rsidRPr="00714871">
        <w:rPr>
          <w:lang w:eastAsia="ro-RO"/>
        </w:rPr>
        <w:t>ț</w:t>
      </w:r>
      <w:r w:rsidR="00240BFF" w:rsidRPr="00714871">
        <w:rPr>
          <w:lang w:eastAsia="ro-RO"/>
        </w:rPr>
        <w:t>iunea</w:t>
      </w:r>
      <w:r w:rsidR="00713C62" w:rsidRPr="00714871">
        <w:rPr>
          <w:lang w:eastAsia="ro-RO"/>
        </w:rPr>
        <w:t xml:space="preserve"> în acest sens.</w:t>
      </w:r>
    </w:p>
    <w:p w14:paraId="31267A7D" w14:textId="646BBBD6" w:rsidR="00713C62" w:rsidRPr="00714871" w:rsidRDefault="00713C62" w:rsidP="00480A5E">
      <w:pPr>
        <w:jc w:val="both"/>
        <w:rPr>
          <w:lang w:eastAsia="ro-RO"/>
        </w:rPr>
      </w:pPr>
      <w:r w:rsidRPr="00714871">
        <w:rPr>
          <w:lang w:eastAsia="ro-RO"/>
        </w:rPr>
        <w:t xml:space="preserve">(2) În sensul alin. (1), subcontractorii </w:t>
      </w:r>
      <w:r w:rsidR="00240BFF" w:rsidRPr="00714871">
        <w:rPr>
          <w:lang w:eastAsia="ro-RO"/>
        </w:rPr>
        <w:t>î</w:t>
      </w:r>
      <w:r w:rsidR="00714871" w:rsidRPr="00714871">
        <w:rPr>
          <w:lang w:eastAsia="ro-RO"/>
        </w:rPr>
        <w:t>ș</w:t>
      </w:r>
      <w:r w:rsidR="00240BFF" w:rsidRPr="00714871">
        <w:rPr>
          <w:lang w:eastAsia="ro-RO"/>
        </w:rPr>
        <w:t>i</w:t>
      </w:r>
      <w:r w:rsidRPr="00714871">
        <w:rPr>
          <w:lang w:eastAsia="ro-RO"/>
        </w:rPr>
        <w:t xml:space="preserve"> vor exprima la momentul încheierii contractului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sau la momentul introducerii acestora în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după caz, </w:t>
      </w:r>
      <w:r w:rsidR="00240BFF" w:rsidRPr="00714871">
        <w:rPr>
          <w:lang w:eastAsia="ro-RO"/>
        </w:rPr>
        <w:t>op</w:t>
      </w:r>
      <w:r w:rsidR="00714871" w:rsidRPr="00714871">
        <w:rPr>
          <w:lang w:eastAsia="ro-RO"/>
        </w:rPr>
        <w:t>ț</w:t>
      </w:r>
      <w:r w:rsidR="00240BFF" w:rsidRPr="00714871">
        <w:rPr>
          <w:lang w:eastAsia="ro-RO"/>
        </w:rPr>
        <w:t>iunea</w:t>
      </w:r>
      <w:r w:rsidRPr="00714871">
        <w:rPr>
          <w:lang w:eastAsia="ro-RO"/>
        </w:rPr>
        <w:t xml:space="preserve"> de a fi </w:t>
      </w:r>
      <w:r w:rsidR="00240BFF" w:rsidRPr="00714871">
        <w:rPr>
          <w:lang w:eastAsia="ro-RO"/>
        </w:rPr>
        <w:t>plăti</w:t>
      </w:r>
      <w:r w:rsidR="00714871" w:rsidRPr="00714871">
        <w:rPr>
          <w:lang w:eastAsia="ro-RO"/>
        </w:rPr>
        <w:t>ț</w:t>
      </w:r>
      <w:r w:rsidR="00240BFF" w:rsidRPr="00714871">
        <w:rPr>
          <w:lang w:eastAsia="ro-RO"/>
        </w:rPr>
        <w:t>i</w:t>
      </w:r>
      <w:r w:rsidRPr="00714871">
        <w:rPr>
          <w:lang w:eastAsia="ro-RO"/>
        </w:rPr>
        <w:t xml:space="preserve"> direct de către </w:t>
      </w:r>
      <w:r w:rsidR="00EB39C4" w:rsidRPr="00714871">
        <w:rPr>
          <w:lang w:eastAsia="ro-RO"/>
        </w:rPr>
        <w:t>achizitor</w:t>
      </w:r>
      <w:r w:rsidRPr="00714871">
        <w:rPr>
          <w:lang w:eastAsia="ro-RO"/>
        </w:rPr>
        <w:t xml:space="preserve">. </w:t>
      </w:r>
      <w:r w:rsidR="00EB39C4" w:rsidRPr="00714871">
        <w:rPr>
          <w:lang w:eastAsia="ro-RO"/>
        </w:rPr>
        <w:t>Achizitorul</w:t>
      </w:r>
      <w:r w:rsidRPr="00714871">
        <w:rPr>
          <w:lang w:eastAsia="ro-RO"/>
        </w:rPr>
        <w:t xml:space="preserve"> efectuează </w:t>
      </w:r>
      <w:r w:rsidR="00240BFF" w:rsidRPr="00714871">
        <w:rPr>
          <w:lang w:eastAsia="ro-RO"/>
        </w:rPr>
        <w:t>plă</w:t>
      </w:r>
      <w:r w:rsidR="00714871" w:rsidRPr="00714871">
        <w:rPr>
          <w:lang w:eastAsia="ro-RO"/>
        </w:rPr>
        <w:t>ț</w:t>
      </w:r>
      <w:r w:rsidR="00240BFF" w:rsidRPr="00714871">
        <w:rPr>
          <w:lang w:eastAsia="ro-RO"/>
        </w:rPr>
        <w:t>ile</w:t>
      </w:r>
      <w:r w:rsidRPr="00714871">
        <w:rPr>
          <w:lang w:eastAsia="ro-RO"/>
        </w:rPr>
        <w:t xml:space="preserve"> direct către </w:t>
      </w:r>
      <w:r w:rsidR="00240BFF" w:rsidRPr="00714871">
        <w:rPr>
          <w:lang w:eastAsia="ro-RO"/>
        </w:rPr>
        <w:t>subcontractan</w:t>
      </w:r>
      <w:r w:rsidR="00714871" w:rsidRPr="00714871">
        <w:rPr>
          <w:lang w:eastAsia="ro-RO"/>
        </w:rPr>
        <w:t>ț</w:t>
      </w:r>
      <w:r w:rsidR="00240BFF" w:rsidRPr="00714871">
        <w:rPr>
          <w:lang w:eastAsia="ro-RO"/>
        </w:rPr>
        <w:t>ii</w:t>
      </w:r>
      <w:r w:rsidRPr="00714871">
        <w:rPr>
          <w:lang w:eastAsia="ro-RO"/>
        </w:rPr>
        <w:t xml:space="preserve"> </w:t>
      </w:r>
      <w:r w:rsidR="00240BFF" w:rsidRPr="00714871">
        <w:rPr>
          <w:lang w:eastAsia="ro-RO"/>
        </w:rPr>
        <w:t>agrea</w:t>
      </w:r>
      <w:r w:rsidR="00714871" w:rsidRPr="00714871">
        <w:rPr>
          <w:lang w:eastAsia="ro-RO"/>
        </w:rPr>
        <w:t>ț</w:t>
      </w:r>
      <w:r w:rsidR="00240BFF" w:rsidRPr="00714871">
        <w:rPr>
          <w:lang w:eastAsia="ro-RO"/>
        </w:rPr>
        <w:t>i</w:t>
      </w:r>
      <w:r w:rsidRPr="00714871">
        <w:rPr>
          <w:lang w:eastAsia="ro-RO"/>
        </w:rPr>
        <w:t xml:space="preserve"> doar atunci când </w:t>
      </w:r>
      <w:r w:rsidR="00240BFF" w:rsidRPr="00714871">
        <w:rPr>
          <w:lang w:eastAsia="ro-RO"/>
        </w:rPr>
        <w:t>presta</w:t>
      </w:r>
      <w:r w:rsidR="00714871" w:rsidRPr="00714871">
        <w:rPr>
          <w:lang w:eastAsia="ro-RO"/>
        </w:rPr>
        <w:t>ț</w:t>
      </w:r>
      <w:r w:rsidR="00240BFF" w:rsidRPr="00714871">
        <w:rPr>
          <w:lang w:eastAsia="ro-RO"/>
        </w:rPr>
        <w:t>ia</w:t>
      </w:r>
      <w:r w:rsidRPr="00714871">
        <w:rPr>
          <w:lang w:eastAsia="ro-RO"/>
        </w:rPr>
        <w:t xml:space="preserve"> acestora este confirmată prin documente agreate de toate cele 3 </w:t>
      </w:r>
      <w:r w:rsidR="00240BFF" w:rsidRPr="00714871">
        <w:rPr>
          <w:lang w:eastAsia="ro-RO"/>
        </w:rPr>
        <w:t>păr</w:t>
      </w:r>
      <w:r w:rsidR="00714871" w:rsidRPr="00714871">
        <w:rPr>
          <w:lang w:eastAsia="ro-RO"/>
        </w:rPr>
        <w:t>ț</w:t>
      </w:r>
      <w:r w:rsidR="00240BFF" w:rsidRPr="00714871">
        <w:rPr>
          <w:lang w:eastAsia="ro-RO"/>
        </w:rPr>
        <w:t>i</w:t>
      </w:r>
      <w:r w:rsidRPr="00714871">
        <w:rPr>
          <w:lang w:eastAsia="ro-RO"/>
        </w:rPr>
        <w:t xml:space="preserve">, respectiv </w:t>
      </w:r>
      <w:r w:rsidR="00EB39C4" w:rsidRPr="00714871">
        <w:rPr>
          <w:lang w:eastAsia="ro-RO"/>
        </w:rPr>
        <w:t>achizitor</w:t>
      </w:r>
      <w:r w:rsidRPr="00714871">
        <w:rPr>
          <w:lang w:eastAsia="ro-RO"/>
        </w:rPr>
        <w:t xml:space="preserve">, </w:t>
      </w:r>
      <w:r w:rsidR="00EB39C4" w:rsidRPr="00714871">
        <w:rPr>
          <w:lang w:eastAsia="ro-RO"/>
        </w:rPr>
        <w:t>executant</w:t>
      </w:r>
      <w:r w:rsidRPr="00714871">
        <w:rPr>
          <w:lang w:eastAsia="ro-RO"/>
        </w:rPr>
        <w:t xml:space="preserve"> </w:t>
      </w:r>
      <w:r w:rsidR="00714871" w:rsidRPr="00714871">
        <w:rPr>
          <w:lang w:eastAsia="ro-RO"/>
        </w:rPr>
        <w:t>ș</w:t>
      </w:r>
      <w:r w:rsidR="00240BFF" w:rsidRPr="00714871">
        <w:rPr>
          <w:lang w:eastAsia="ro-RO"/>
        </w:rPr>
        <w:t>i</w:t>
      </w:r>
      <w:r w:rsidRPr="00714871">
        <w:rPr>
          <w:lang w:eastAsia="ro-RO"/>
        </w:rPr>
        <w:t xml:space="preserve"> subcontractant sau de </w:t>
      </w:r>
      <w:r w:rsidR="00EB39C4" w:rsidRPr="00714871">
        <w:rPr>
          <w:lang w:eastAsia="ro-RO"/>
        </w:rPr>
        <w:t>achizitor</w:t>
      </w:r>
      <w:r w:rsidRPr="00714871">
        <w:rPr>
          <w:lang w:eastAsia="ro-RO"/>
        </w:rPr>
        <w:t xml:space="preserve"> </w:t>
      </w:r>
      <w:r w:rsidR="00714871" w:rsidRPr="00714871">
        <w:rPr>
          <w:lang w:eastAsia="ro-RO"/>
        </w:rPr>
        <w:t>ș</w:t>
      </w:r>
      <w:r w:rsidR="00240BFF" w:rsidRPr="00714871">
        <w:rPr>
          <w:lang w:eastAsia="ro-RO"/>
        </w:rPr>
        <w:t>i</w:t>
      </w:r>
      <w:r w:rsidRPr="00714871">
        <w:rPr>
          <w:lang w:eastAsia="ro-RO"/>
        </w:rPr>
        <w:t xml:space="preserve"> subcontractant atunci când, în mod nejustificat, </w:t>
      </w:r>
      <w:r w:rsidR="00EB39C4" w:rsidRPr="00714871">
        <w:rPr>
          <w:lang w:eastAsia="ro-RO"/>
        </w:rPr>
        <w:t>executantul</w:t>
      </w:r>
      <w:r w:rsidRPr="00714871">
        <w:rPr>
          <w:lang w:eastAsia="ro-RO"/>
        </w:rPr>
        <w:t xml:space="preserve"> blochează confirmarea executării </w:t>
      </w:r>
      <w:r w:rsidR="00240BFF" w:rsidRPr="00714871">
        <w:rPr>
          <w:lang w:eastAsia="ro-RO"/>
        </w:rPr>
        <w:t>obliga</w:t>
      </w:r>
      <w:r w:rsidR="00714871" w:rsidRPr="00714871">
        <w:rPr>
          <w:lang w:eastAsia="ro-RO"/>
        </w:rPr>
        <w:t>ț</w:t>
      </w:r>
      <w:r w:rsidR="00240BFF" w:rsidRPr="00714871">
        <w:rPr>
          <w:lang w:eastAsia="ro-RO"/>
        </w:rPr>
        <w:t>iilor</w:t>
      </w:r>
      <w:r w:rsidRPr="00714871">
        <w:rPr>
          <w:lang w:eastAsia="ro-RO"/>
        </w:rPr>
        <w:t xml:space="preserve"> asumate de subcontractant.</w:t>
      </w:r>
    </w:p>
    <w:p w14:paraId="2C35E60D" w14:textId="55AFFF4B" w:rsidR="00CE2D3A" w:rsidRPr="00714871" w:rsidRDefault="00CE2D3A" w:rsidP="00480A5E">
      <w:pPr>
        <w:jc w:val="both"/>
      </w:pPr>
      <w:r w:rsidRPr="00714871">
        <w:rPr>
          <w:lang w:eastAsia="ro-RO"/>
        </w:rPr>
        <w:t xml:space="preserve">(3) </w:t>
      </w:r>
      <w:r w:rsidRPr="00714871">
        <w:t>În cazul în care un subcontractant î</w:t>
      </w:r>
      <w:r w:rsidR="00714871" w:rsidRPr="00714871">
        <w:t>ș</w:t>
      </w:r>
      <w:r w:rsidRPr="00714871">
        <w:t>i exprimă, în conformitate cu prevederile legii, op</w:t>
      </w:r>
      <w:r w:rsidR="00714871" w:rsidRPr="00714871">
        <w:t>ț</w:t>
      </w:r>
      <w:r w:rsidRPr="00714871">
        <w:t>iunea de a fi plătit direct, subcontractul anexat contractului va con</w:t>
      </w:r>
      <w:r w:rsidR="00714871" w:rsidRPr="00714871">
        <w:t>ț</w:t>
      </w:r>
      <w:r w:rsidRPr="00714871">
        <w:t xml:space="preserve">ine o anexă specifică privind plata directă, prin care executantul </w:t>
      </w:r>
      <w:r w:rsidR="00714871" w:rsidRPr="00714871">
        <w:t>ș</w:t>
      </w:r>
      <w:r w:rsidRPr="00714871">
        <w:t>i subcontractantul vor:</w:t>
      </w:r>
    </w:p>
    <w:p w14:paraId="2AC755FE" w14:textId="536D87A8" w:rsidR="00CE2D3A" w:rsidRPr="00714871" w:rsidRDefault="00CE2D3A" w:rsidP="00480A5E">
      <w:pPr>
        <w:pStyle w:val="Listparagraf"/>
        <w:numPr>
          <w:ilvl w:val="2"/>
          <w:numId w:val="35"/>
        </w:numPr>
        <w:ind w:left="851" w:hanging="284"/>
        <w:jc w:val="both"/>
      </w:pPr>
      <w:r w:rsidRPr="00714871">
        <w:t>consemna această op</w:t>
      </w:r>
      <w:r w:rsidR="00714871" w:rsidRPr="00714871">
        <w:t>ț</w:t>
      </w:r>
      <w:r w:rsidRPr="00714871">
        <w:t>iune,</w:t>
      </w:r>
    </w:p>
    <w:p w14:paraId="3C3ABFE0" w14:textId="7FA698E6" w:rsidR="00CE2D3A" w:rsidRPr="00714871" w:rsidRDefault="00CE2D3A" w:rsidP="00480A5E">
      <w:pPr>
        <w:pStyle w:val="Listparagraf"/>
        <w:numPr>
          <w:ilvl w:val="2"/>
          <w:numId w:val="35"/>
        </w:numPr>
        <w:ind w:left="851" w:hanging="284"/>
        <w:jc w:val="both"/>
      </w:pPr>
      <w:r w:rsidRPr="00714871">
        <w:t xml:space="preserve">preciza contul bancar al subcontractantului </w:t>
      </w:r>
      <w:r w:rsidR="00714871" w:rsidRPr="00714871">
        <w:t>ș</w:t>
      </w:r>
      <w:r w:rsidRPr="00714871">
        <w:t>i</w:t>
      </w:r>
    </w:p>
    <w:p w14:paraId="34DFBC9B" w14:textId="5FF9D30B" w:rsidR="00713C62" w:rsidRDefault="00CE2D3A" w:rsidP="00480A5E">
      <w:pPr>
        <w:pStyle w:val="Listparagraf"/>
        <w:numPr>
          <w:ilvl w:val="2"/>
          <w:numId w:val="35"/>
        </w:numPr>
        <w:ind w:left="851" w:hanging="284"/>
        <w:jc w:val="both"/>
      </w:pPr>
      <w:r w:rsidRPr="00714871">
        <w:t>indica</w:t>
      </w:r>
      <w:r w:rsidR="00F002D3">
        <w:t xml:space="preserve"> </w:t>
      </w:r>
      <w:r w:rsidRPr="00714871">
        <w:t>plă</w:t>
      </w:r>
      <w:r w:rsidR="00714871" w:rsidRPr="00714871">
        <w:t>ț</w:t>
      </w:r>
      <w:r w:rsidRPr="00714871">
        <w:t>il</w:t>
      </w:r>
      <w:r w:rsidR="00F002D3">
        <w:t xml:space="preserve">e </w:t>
      </w:r>
      <w:r w:rsidRPr="00714871">
        <w:t xml:space="preserve"> aferent</w:t>
      </w:r>
      <w:r w:rsidR="00F002D3">
        <w:t>e</w:t>
      </w:r>
      <w:r w:rsidRPr="00714871">
        <w:t xml:space="preserve"> păr</w:t>
      </w:r>
      <w:r w:rsidR="00714871" w:rsidRPr="00714871">
        <w:t>ț</w:t>
      </w:r>
      <w:r w:rsidRPr="00714871">
        <w:t xml:space="preserve">ii de lucrări pentru care este desemnat subcontractantul, partea din sumă sau procentul corespunzător aferent subcontractantului, </w:t>
      </w:r>
      <w:r w:rsidR="00EB4292" w:rsidRPr="00714871">
        <w:t>urmând</w:t>
      </w:r>
      <w:r w:rsidRPr="00714871">
        <w:t xml:space="preserve"> ca subcontractantul s</w:t>
      </w:r>
      <w:r w:rsidR="00EB4292">
        <w:t>ă</w:t>
      </w:r>
      <w:r w:rsidRPr="00714871">
        <w:t xml:space="preserve"> fie </w:t>
      </w:r>
      <w:r w:rsidR="00EB4292" w:rsidRPr="00714871">
        <w:t>plătit</w:t>
      </w:r>
      <w:r w:rsidRPr="00714871">
        <w:t xml:space="preserve"> direct de </w:t>
      </w:r>
      <w:r w:rsidR="00EB4292" w:rsidRPr="00714871">
        <w:t>către</w:t>
      </w:r>
      <w:r w:rsidRPr="00714871">
        <w:t xml:space="preserve"> </w:t>
      </w:r>
      <w:r w:rsidR="00786766" w:rsidRPr="00714871">
        <w:t>achizitor</w:t>
      </w:r>
      <w:r w:rsidRPr="00714871">
        <w:t>.</w:t>
      </w:r>
    </w:p>
    <w:p w14:paraId="44570410" w14:textId="77777777" w:rsidR="007465C1" w:rsidRPr="00714871" w:rsidRDefault="007465C1" w:rsidP="007465C1">
      <w:pPr>
        <w:pStyle w:val="Listparagraf"/>
        <w:ind w:left="851"/>
        <w:jc w:val="both"/>
      </w:pPr>
    </w:p>
    <w:p w14:paraId="2A4AE1F1" w14:textId="77777777" w:rsidR="00932B7D" w:rsidRPr="00932B7D" w:rsidRDefault="00932B7D" w:rsidP="00932B7D">
      <w:pPr>
        <w:pStyle w:val="DefaultText2"/>
        <w:jc w:val="both"/>
        <w:rPr>
          <w:b/>
          <w:iCs/>
          <w:szCs w:val="24"/>
          <w:lang w:val="ro-RO"/>
        </w:rPr>
      </w:pPr>
      <w:r w:rsidRPr="00932B7D">
        <w:rPr>
          <w:b/>
          <w:iCs/>
          <w:szCs w:val="24"/>
          <w:lang w:val="ro-RO"/>
        </w:rPr>
        <w:t>19. Ajustarea prețului contractului</w:t>
      </w:r>
    </w:p>
    <w:p w14:paraId="15CA9FB6" w14:textId="70366996" w:rsidR="00932B7D" w:rsidRPr="00932B7D" w:rsidRDefault="00932B7D" w:rsidP="00932B7D">
      <w:pPr>
        <w:pStyle w:val="DefaultText2"/>
        <w:jc w:val="both"/>
        <w:rPr>
          <w:bCs/>
          <w:iCs/>
          <w:szCs w:val="24"/>
          <w:lang w:val="ro-RO"/>
        </w:rPr>
      </w:pPr>
      <w:r w:rsidRPr="00932B7D">
        <w:rPr>
          <w:bCs/>
          <w:iCs/>
          <w:szCs w:val="24"/>
          <w:lang w:val="ro-RO"/>
        </w:rPr>
        <w:t>19.1 - Pentru lucrările executate, plățile datorate de achizitor executantului sunt cele declarate în propunerea financiară, anexă la contract.</w:t>
      </w:r>
    </w:p>
    <w:p w14:paraId="195DD5B2" w14:textId="7C888151" w:rsidR="00932B7D" w:rsidRDefault="00932B7D" w:rsidP="00932B7D">
      <w:pPr>
        <w:pStyle w:val="DefaultText2"/>
        <w:jc w:val="both"/>
        <w:rPr>
          <w:bCs/>
          <w:iCs/>
          <w:szCs w:val="24"/>
          <w:lang w:val="ro-RO"/>
        </w:rPr>
      </w:pPr>
      <w:r w:rsidRPr="00932B7D">
        <w:rPr>
          <w:bCs/>
          <w:iCs/>
          <w:szCs w:val="24"/>
          <w:lang w:val="ro-RO"/>
        </w:rPr>
        <w:t xml:space="preserve">19.2 - </w:t>
      </w:r>
      <w:r w:rsidR="007465C1" w:rsidRPr="00932B7D">
        <w:rPr>
          <w:bCs/>
          <w:iCs/>
          <w:szCs w:val="24"/>
          <w:lang w:val="ro-RO"/>
        </w:rPr>
        <w:t>Prețul</w:t>
      </w:r>
      <w:r w:rsidRPr="00932B7D">
        <w:rPr>
          <w:bCs/>
          <w:iCs/>
          <w:szCs w:val="24"/>
          <w:lang w:val="ro-RO"/>
        </w:rPr>
        <w:t xml:space="preserve"> contractului nu se actualizează.</w:t>
      </w:r>
    </w:p>
    <w:p w14:paraId="5836437B" w14:textId="77777777" w:rsidR="00932B7D" w:rsidRPr="00932B7D" w:rsidRDefault="00932B7D" w:rsidP="00932B7D">
      <w:pPr>
        <w:pStyle w:val="DefaultText2"/>
        <w:jc w:val="both"/>
        <w:rPr>
          <w:bCs/>
          <w:iCs/>
          <w:szCs w:val="24"/>
          <w:lang w:val="ro-RO"/>
        </w:rPr>
      </w:pPr>
    </w:p>
    <w:p w14:paraId="27C17752" w14:textId="289A429A" w:rsidR="00E019F5" w:rsidRPr="00B70144" w:rsidRDefault="00901C49" w:rsidP="00480A5E">
      <w:pPr>
        <w:pStyle w:val="DefaultText2"/>
        <w:jc w:val="both"/>
        <w:rPr>
          <w:b/>
          <w:iCs/>
          <w:szCs w:val="24"/>
          <w:lang w:val="ro-RO"/>
        </w:rPr>
      </w:pPr>
      <w:r w:rsidRPr="00B70144">
        <w:rPr>
          <w:b/>
          <w:iCs/>
          <w:szCs w:val="24"/>
          <w:lang w:val="ro-RO"/>
        </w:rPr>
        <w:t>20</w:t>
      </w:r>
      <w:r w:rsidR="004C32FB" w:rsidRPr="00B70144">
        <w:rPr>
          <w:b/>
          <w:iCs/>
          <w:szCs w:val="24"/>
          <w:lang w:val="ro-RO"/>
        </w:rPr>
        <w:t>.</w:t>
      </w:r>
      <w:r w:rsidR="00E019F5" w:rsidRPr="00B70144">
        <w:rPr>
          <w:b/>
          <w:iCs/>
          <w:szCs w:val="24"/>
          <w:lang w:val="ro-RO"/>
        </w:rPr>
        <w:t xml:space="preserve"> Responsabilită</w:t>
      </w:r>
      <w:r w:rsidR="00714871" w:rsidRPr="00B70144">
        <w:rPr>
          <w:b/>
          <w:iCs/>
          <w:szCs w:val="24"/>
          <w:lang w:val="ro-RO"/>
        </w:rPr>
        <w:t>ț</w:t>
      </w:r>
      <w:r w:rsidR="00E019F5" w:rsidRPr="00B70144">
        <w:rPr>
          <w:b/>
          <w:iCs/>
          <w:szCs w:val="24"/>
          <w:lang w:val="ro-RO"/>
        </w:rPr>
        <w:t xml:space="preserve">i </w:t>
      </w:r>
      <w:r w:rsidR="00714871" w:rsidRPr="00B70144">
        <w:rPr>
          <w:b/>
          <w:iCs/>
          <w:szCs w:val="24"/>
          <w:lang w:val="ro-RO"/>
        </w:rPr>
        <w:t>ș</w:t>
      </w:r>
      <w:r w:rsidR="00E019F5" w:rsidRPr="00B70144">
        <w:rPr>
          <w:b/>
          <w:iCs/>
          <w:szCs w:val="24"/>
          <w:lang w:val="ro-RO"/>
        </w:rPr>
        <w:t>i asigurări</w:t>
      </w:r>
    </w:p>
    <w:p w14:paraId="440B53FD" w14:textId="060F5225" w:rsidR="00E019F5" w:rsidRPr="00714871" w:rsidRDefault="009364C8" w:rsidP="00480A5E">
      <w:pPr>
        <w:pStyle w:val="DefaultText2"/>
        <w:jc w:val="both"/>
        <w:rPr>
          <w:b/>
          <w:szCs w:val="24"/>
          <w:lang w:val="ro-RO"/>
        </w:rPr>
      </w:pPr>
      <w:r w:rsidRPr="00714871">
        <w:rPr>
          <w:b/>
          <w:szCs w:val="24"/>
          <w:lang w:val="ro-RO"/>
        </w:rPr>
        <w:t xml:space="preserve">20.1. </w:t>
      </w:r>
      <w:r w:rsidR="00E019F5" w:rsidRPr="00714871">
        <w:rPr>
          <w:b/>
          <w:szCs w:val="24"/>
          <w:lang w:val="ro-RO"/>
        </w:rPr>
        <w:t>Responsabilită</w:t>
      </w:r>
      <w:r w:rsidR="00714871" w:rsidRPr="00714871">
        <w:rPr>
          <w:b/>
          <w:szCs w:val="24"/>
          <w:lang w:val="ro-RO"/>
        </w:rPr>
        <w:t>ț</w:t>
      </w:r>
      <w:r w:rsidR="00E019F5" w:rsidRPr="00714871">
        <w:rPr>
          <w:b/>
          <w:szCs w:val="24"/>
          <w:lang w:val="ro-RO"/>
        </w:rPr>
        <w:t>i</w:t>
      </w:r>
    </w:p>
    <w:p w14:paraId="55ADBB62" w14:textId="77777777" w:rsidR="00186C6E" w:rsidRPr="00714871" w:rsidRDefault="00186C6E" w:rsidP="00480A5E">
      <w:pPr>
        <w:pStyle w:val="Frspaiere"/>
        <w:jc w:val="both"/>
        <w:rPr>
          <w:rFonts w:ascii="Times New Roman" w:hAnsi="Times New Roman"/>
          <w:b/>
          <w:bCs/>
          <w:sz w:val="24"/>
          <w:szCs w:val="24"/>
          <w:lang w:val="ro-RO"/>
        </w:rPr>
      </w:pPr>
      <w:r w:rsidRPr="00714871">
        <w:rPr>
          <w:rFonts w:ascii="Times New Roman" w:hAnsi="Times New Roman"/>
          <w:b/>
          <w:bCs/>
          <w:sz w:val="24"/>
          <w:szCs w:val="24"/>
          <w:lang w:val="ro-RO"/>
        </w:rPr>
        <w:t>a) Responsabilitatea pentru daune aduse lucrărilor</w:t>
      </w:r>
    </w:p>
    <w:p w14:paraId="04FA7EAA" w14:textId="4ACE4344" w:rsidR="00186C6E" w:rsidRPr="00714871" w:rsidRDefault="00186C6E"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Executantul î</w:t>
      </w:r>
      <w:r w:rsidR="00714871" w:rsidRPr="00714871">
        <w:rPr>
          <w:rFonts w:ascii="Times New Roman" w:hAnsi="Times New Roman"/>
          <w:sz w:val="24"/>
          <w:szCs w:val="24"/>
          <w:lang w:val="ro-RO"/>
        </w:rPr>
        <w:t>ș</w:t>
      </w:r>
      <w:r w:rsidRPr="00714871">
        <w:rPr>
          <w:rFonts w:ascii="Times New Roman" w:hAnsi="Times New Roman"/>
          <w:sz w:val="24"/>
          <w:szCs w:val="24"/>
          <w:lang w:val="ro-RO"/>
        </w:rPr>
        <w:t>i va asuma:</w:t>
      </w:r>
    </w:p>
    <w:p w14:paraId="18D9EDFE" w14:textId="5D96EC7A" w:rsidR="00186C6E" w:rsidRPr="00714871" w:rsidRDefault="00186C6E" w:rsidP="00480A5E">
      <w:pPr>
        <w:pStyle w:val="Frspaiere"/>
        <w:numPr>
          <w:ilvl w:val="0"/>
          <w:numId w:val="40"/>
        </w:numPr>
        <w:ind w:left="709" w:hanging="425"/>
        <w:jc w:val="both"/>
        <w:rPr>
          <w:rFonts w:ascii="Times New Roman" w:hAnsi="Times New Roman"/>
          <w:sz w:val="24"/>
          <w:szCs w:val="24"/>
          <w:lang w:val="ro-RO"/>
        </w:rPr>
      </w:pPr>
      <w:r w:rsidRPr="00714871">
        <w:rPr>
          <w:rFonts w:ascii="Times New Roman" w:hAnsi="Times New Roman"/>
          <w:sz w:val="24"/>
          <w:szCs w:val="24"/>
          <w:lang w:val="ro-RO"/>
        </w:rPr>
        <w:t>întreaga responsabilitate pentru men</w:t>
      </w:r>
      <w:r w:rsidR="00714871" w:rsidRPr="00714871">
        <w:rPr>
          <w:rFonts w:ascii="Times New Roman" w:hAnsi="Times New Roman"/>
          <w:sz w:val="24"/>
          <w:szCs w:val="24"/>
          <w:lang w:val="ro-RO"/>
        </w:rPr>
        <w:t>ț</w:t>
      </w:r>
      <w:r w:rsidRPr="00714871">
        <w:rPr>
          <w:rFonts w:ascii="Times New Roman" w:hAnsi="Times New Roman"/>
          <w:sz w:val="24"/>
          <w:szCs w:val="24"/>
          <w:lang w:val="ro-RO"/>
        </w:rPr>
        <w:t>inerea integrită</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ii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w:t>
      </w:r>
    </w:p>
    <w:p w14:paraId="7B8BDF85" w14:textId="14512CB8" w:rsidR="00186C6E" w:rsidRPr="00714871" w:rsidRDefault="00186C6E" w:rsidP="00480A5E">
      <w:pPr>
        <w:pStyle w:val="Frspaiere"/>
        <w:numPr>
          <w:ilvl w:val="0"/>
          <w:numId w:val="40"/>
        </w:numPr>
        <w:ind w:left="709" w:hanging="425"/>
        <w:jc w:val="both"/>
        <w:rPr>
          <w:rFonts w:ascii="Times New Roman" w:hAnsi="Times New Roman"/>
          <w:sz w:val="24"/>
          <w:szCs w:val="24"/>
          <w:lang w:val="ro-RO"/>
        </w:rPr>
      </w:pPr>
      <w:r w:rsidRPr="00714871">
        <w:rPr>
          <w:rFonts w:ascii="Times New Roman" w:hAnsi="Times New Roman"/>
          <w:sz w:val="24"/>
          <w:szCs w:val="24"/>
          <w:lang w:val="ro-RO"/>
        </w:rPr>
        <w:lastRenderedPageBreak/>
        <w:t xml:space="preserve">riscul pierderii </w:t>
      </w:r>
      <w:r w:rsidR="00714871" w:rsidRPr="00714871">
        <w:rPr>
          <w:rFonts w:ascii="Times New Roman" w:hAnsi="Times New Roman"/>
          <w:sz w:val="24"/>
          <w:szCs w:val="24"/>
          <w:lang w:val="ro-RO"/>
        </w:rPr>
        <w:t>ș</w:t>
      </w:r>
      <w:r w:rsidRPr="00714871">
        <w:rPr>
          <w:rFonts w:ascii="Times New Roman" w:hAnsi="Times New Roman"/>
          <w:sz w:val="24"/>
          <w:szCs w:val="24"/>
          <w:lang w:val="ro-RO"/>
        </w:rPr>
        <w:t>i daunei, indiferent de cauză, până la aprobarea recep</w:t>
      </w:r>
      <w:r w:rsidR="00714871" w:rsidRPr="00714871">
        <w:rPr>
          <w:rFonts w:ascii="Times New Roman" w:hAnsi="Times New Roman"/>
          <w:sz w:val="24"/>
          <w:szCs w:val="24"/>
          <w:lang w:val="ro-RO"/>
        </w:rPr>
        <w:t>ț</w:t>
      </w:r>
      <w:r w:rsidRPr="00714871">
        <w:rPr>
          <w:rFonts w:ascii="Times New Roman" w:hAnsi="Times New Roman"/>
          <w:sz w:val="24"/>
          <w:szCs w:val="24"/>
          <w:lang w:val="ro-RO"/>
        </w:rPr>
        <w:t>iei la terminarea lucrărilor.</w:t>
      </w:r>
    </w:p>
    <w:p w14:paraId="2609C94F" w14:textId="38DD6CC7" w:rsidR="00E019F5" w:rsidRPr="00714871" w:rsidRDefault="00186C6E" w:rsidP="00480A5E">
      <w:pPr>
        <w:pStyle w:val="Frspaiere"/>
        <w:jc w:val="both"/>
        <w:rPr>
          <w:rFonts w:ascii="Times New Roman" w:hAnsi="Times New Roman"/>
          <w:sz w:val="24"/>
          <w:szCs w:val="24"/>
          <w:lang w:val="ro-RO"/>
        </w:rPr>
      </w:pPr>
      <w:r w:rsidRPr="00714871">
        <w:rPr>
          <w:rFonts w:ascii="Times New Roman" w:hAnsi="Times New Roman"/>
          <w:sz w:val="24"/>
          <w:szCs w:val="24"/>
          <w:lang w:val="ro-RO"/>
        </w:rPr>
        <w:t>Compensa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pentru daunele aduse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 generate de răspunderea antreprenorului va fi limitată la pre</w:t>
      </w:r>
      <w:r w:rsidR="00714871" w:rsidRPr="00714871">
        <w:rPr>
          <w:rFonts w:ascii="Times New Roman" w:hAnsi="Times New Roman"/>
          <w:sz w:val="24"/>
          <w:szCs w:val="24"/>
          <w:lang w:val="ro-RO"/>
        </w:rPr>
        <w:t>ț</w:t>
      </w:r>
      <w:r w:rsidRPr="00714871">
        <w:rPr>
          <w:rFonts w:ascii="Times New Roman" w:hAnsi="Times New Roman"/>
          <w:sz w:val="24"/>
          <w:szCs w:val="24"/>
          <w:lang w:val="ro-RO"/>
        </w:rPr>
        <w:t>ul contractului. Această limită nu se va aplica pentru compensa</w:t>
      </w:r>
      <w:r w:rsidR="00714871" w:rsidRPr="00714871">
        <w:rPr>
          <w:rFonts w:ascii="Times New Roman" w:hAnsi="Times New Roman"/>
          <w:sz w:val="24"/>
          <w:szCs w:val="24"/>
          <w:lang w:val="ro-RO"/>
        </w:rPr>
        <w:t>ț</w:t>
      </w:r>
      <w:r w:rsidRPr="00714871">
        <w:rPr>
          <w:rFonts w:ascii="Times New Roman" w:hAnsi="Times New Roman"/>
          <w:sz w:val="24"/>
          <w:szCs w:val="24"/>
          <w:lang w:val="ro-RO"/>
        </w:rPr>
        <w:t>ie pentru pierderi sau daune generate de frauda sau neglijen</w:t>
      </w:r>
      <w:r w:rsidR="00714871" w:rsidRPr="00714871">
        <w:rPr>
          <w:rFonts w:ascii="Times New Roman" w:hAnsi="Times New Roman"/>
          <w:sz w:val="24"/>
          <w:szCs w:val="24"/>
          <w:lang w:val="ro-RO"/>
        </w:rPr>
        <w:t>ț</w:t>
      </w:r>
      <w:r w:rsidRPr="00714871">
        <w:rPr>
          <w:rFonts w:ascii="Times New Roman" w:hAnsi="Times New Roman"/>
          <w:sz w:val="24"/>
          <w:szCs w:val="24"/>
          <w:lang w:val="ro-RO"/>
        </w:rPr>
        <w:t>a gravă a antreprenorului sau personalului său, inclusiv subcontractan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ilor săi </w:t>
      </w:r>
      <w:r w:rsidR="00714871" w:rsidRPr="00714871">
        <w:rPr>
          <w:rFonts w:ascii="Times New Roman" w:hAnsi="Times New Roman"/>
          <w:sz w:val="24"/>
          <w:szCs w:val="24"/>
          <w:lang w:val="ro-RO"/>
        </w:rPr>
        <w:t>ș</w:t>
      </w:r>
      <w:r w:rsidRPr="00714871">
        <w:rPr>
          <w:rFonts w:ascii="Times New Roman" w:hAnsi="Times New Roman"/>
          <w:sz w:val="24"/>
          <w:szCs w:val="24"/>
          <w:lang w:val="ro-RO"/>
        </w:rPr>
        <w:t>i oricărei persoane pentru care antreprenorul este responsabil. După aprobarea recep</w:t>
      </w:r>
      <w:r w:rsidR="00714871" w:rsidRPr="00714871">
        <w:rPr>
          <w:rFonts w:ascii="Times New Roman" w:hAnsi="Times New Roman"/>
          <w:sz w:val="24"/>
          <w:szCs w:val="24"/>
          <w:lang w:val="ro-RO"/>
        </w:rPr>
        <w:t>ț</w:t>
      </w:r>
      <w:r w:rsidRPr="00714871">
        <w:rPr>
          <w:rFonts w:ascii="Times New Roman" w:hAnsi="Times New Roman"/>
          <w:sz w:val="24"/>
          <w:szCs w:val="24"/>
          <w:lang w:val="ro-RO"/>
        </w:rPr>
        <w:t>iei la terminarea lucrărilor, executantul va rămâne responsabil de orice nerespectare a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iilor ce îi revin prin contract pentru perioada prevăzută de lege.</w:t>
      </w:r>
    </w:p>
    <w:p w14:paraId="607CA38E" w14:textId="25FBC01F" w:rsidR="00E019F5" w:rsidRPr="00714871" w:rsidRDefault="00E019F5" w:rsidP="00480A5E">
      <w:pPr>
        <w:jc w:val="both"/>
        <w:rPr>
          <w:b/>
        </w:rPr>
      </w:pPr>
      <w:r w:rsidRPr="00714871">
        <w:rPr>
          <w:b/>
        </w:rPr>
        <w:t>b) Răspunderea executantului fa</w:t>
      </w:r>
      <w:r w:rsidR="00714871" w:rsidRPr="00714871">
        <w:rPr>
          <w:b/>
        </w:rPr>
        <w:t>ț</w:t>
      </w:r>
      <w:r w:rsidRPr="00714871">
        <w:rPr>
          <w:b/>
        </w:rPr>
        <w:t xml:space="preserve">ă de </w:t>
      </w:r>
      <w:r w:rsidR="00786766" w:rsidRPr="00714871">
        <w:rPr>
          <w:b/>
        </w:rPr>
        <w:t>achizitor</w:t>
      </w:r>
    </w:p>
    <w:p w14:paraId="289B5FD8" w14:textId="55E46E38" w:rsidR="00E019F5" w:rsidRPr="00714871" w:rsidRDefault="00E019F5" w:rsidP="00480A5E">
      <w:pPr>
        <w:jc w:val="both"/>
      </w:pPr>
      <w:r w:rsidRPr="00714871">
        <w:t xml:space="preserve">În orice moment, executantul va fi responsabil </w:t>
      </w:r>
      <w:r w:rsidR="00714871" w:rsidRPr="00714871">
        <w:t>ș</w:t>
      </w:r>
      <w:r w:rsidRPr="00714871">
        <w:t xml:space="preserve">i va despăgubi </w:t>
      </w:r>
      <w:r w:rsidR="00786766" w:rsidRPr="00714871">
        <w:t>achizitorul</w:t>
      </w:r>
      <w:r w:rsidRPr="00714871">
        <w:t xml:space="preserve"> pentru orice daune aduse, pe durata executării contractului, </w:t>
      </w:r>
      <w:r w:rsidR="00786766" w:rsidRPr="00714871">
        <w:t>achizitorului</w:t>
      </w:r>
      <w:r w:rsidRPr="00714871">
        <w:t xml:space="preserve"> de către executant sau personalul său, inclusiv subcontractan</w:t>
      </w:r>
      <w:r w:rsidR="00714871" w:rsidRPr="00714871">
        <w:t>ț</w:t>
      </w:r>
      <w:r w:rsidRPr="00714871">
        <w:t xml:space="preserve">ii săi </w:t>
      </w:r>
      <w:r w:rsidR="00714871" w:rsidRPr="00714871">
        <w:t>ș</w:t>
      </w:r>
      <w:r w:rsidRPr="00714871">
        <w:t>i orice persoană pentru care executantul este responsabil.</w:t>
      </w:r>
    </w:p>
    <w:p w14:paraId="6BB8B277" w14:textId="7732EF6E" w:rsidR="00E019F5" w:rsidRPr="00714871" w:rsidRDefault="00E019F5" w:rsidP="00480A5E">
      <w:pPr>
        <w:jc w:val="both"/>
      </w:pPr>
      <w:r w:rsidRPr="00714871">
        <w:t>Compensa</w:t>
      </w:r>
      <w:r w:rsidR="00714871" w:rsidRPr="00714871">
        <w:t>ț</w:t>
      </w:r>
      <w:r w:rsidRPr="00714871">
        <w:t xml:space="preserve">ia pentru daunele aduse </w:t>
      </w:r>
      <w:r w:rsidR="00786766" w:rsidRPr="00714871">
        <w:t>achizito</w:t>
      </w:r>
      <w:r w:rsidRPr="00714871">
        <w:t xml:space="preserve">rului (altele decât cele aduse lucrărilor) </w:t>
      </w:r>
      <w:r w:rsidR="00714871" w:rsidRPr="00714871">
        <w:t>ș</w:t>
      </w:r>
      <w:r w:rsidRPr="00714871">
        <w:t>i generate de răspunderea executantului va fi limitată la pre</w:t>
      </w:r>
      <w:r w:rsidR="00714871" w:rsidRPr="00714871">
        <w:t>ț</w:t>
      </w:r>
      <w:r w:rsidRPr="00714871">
        <w:t>ul contractului. Această limită nu se va aplica pentru compensa</w:t>
      </w:r>
      <w:r w:rsidR="00714871" w:rsidRPr="00714871">
        <w:t>ț</w:t>
      </w:r>
      <w:r w:rsidRPr="00714871">
        <w:t xml:space="preserve">ie în caz de vătămare corporală, inclusiv deces, </w:t>
      </w:r>
      <w:r w:rsidR="00714871" w:rsidRPr="00714871">
        <w:t>ș</w:t>
      </w:r>
      <w:r w:rsidRPr="00714871">
        <w:t xml:space="preserve">i nici pentru daune de orice tip aduse </w:t>
      </w:r>
      <w:r w:rsidR="00786766" w:rsidRPr="00714871">
        <w:t>achizitor</w:t>
      </w:r>
      <w:r w:rsidRPr="00714871">
        <w:t xml:space="preserve">ului </w:t>
      </w:r>
      <w:r w:rsidR="00714871" w:rsidRPr="00714871">
        <w:t>ș</w:t>
      </w:r>
      <w:r w:rsidRPr="00714871">
        <w:t>i generate de frauda sau neglijen</w:t>
      </w:r>
      <w:r w:rsidR="00714871" w:rsidRPr="00714871">
        <w:t>ț</w:t>
      </w:r>
      <w:r w:rsidRPr="00714871">
        <w:t>a gravă a executantului sau personalului său, inclusiv subcontractan</w:t>
      </w:r>
      <w:r w:rsidR="00714871" w:rsidRPr="00714871">
        <w:t>ț</w:t>
      </w:r>
      <w:r w:rsidRPr="00714871">
        <w:t xml:space="preserve">ilor săi </w:t>
      </w:r>
      <w:r w:rsidR="00714871" w:rsidRPr="00714871">
        <w:t>ș</w:t>
      </w:r>
      <w:r w:rsidRPr="00714871">
        <w:t>i oricărei persoane pentru care executantul este responsabil.</w:t>
      </w:r>
    </w:p>
    <w:p w14:paraId="27A366A2" w14:textId="306BD2D8" w:rsidR="00E019F5" w:rsidRPr="00714871" w:rsidRDefault="00E019F5" w:rsidP="00480A5E">
      <w:pPr>
        <w:jc w:val="both"/>
        <w:rPr>
          <w:b/>
        </w:rPr>
      </w:pPr>
      <w:r w:rsidRPr="00714871">
        <w:rPr>
          <w:b/>
        </w:rPr>
        <w:t>c) Răspunderea executantului fa</w:t>
      </w:r>
      <w:r w:rsidR="00714871" w:rsidRPr="00714871">
        <w:rPr>
          <w:b/>
        </w:rPr>
        <w:t>ț</w:t>
      </w:r>
      <w:r w:rsidRPr="00714871">
        <w:rPr>
          <w:b/>
        </w:rPr>
        <w:t>ă de ter</w:t>
      </w:r>
      <w:r w:rsidR="00714871" w:rsidRPr="00714871">
        <w:rPr>
          <w:b/>
        </w:rPr>
        <w:t>ț</w:t>
      </w:r>
      <w:r w:rsidRPr="00714871">
        <w:rPr>
          <w:b/>
        </w:rPr>
        <w:t>i</w:t>
      </w:r>
    </w:p>
    <w:p w14:paraId="42A521CE" w14:textId="399B40B4" w:rsidR="00E019F5" w:rsidRPr="00714871" w:rsidRDefault="00E019F5" w:rsidP="00480A5E">
      <w:pPr>
        <w:jc w:val="both"/>
      </w:pPr>
      <w:r w:rsidRPr="00714871">
        <w:t xml:space="preserve">Executantul va despăgubi, proteja </w:t>
      </w:r>
      <w:r w:rsidR="00714871" w:rsidRPr="00714871">
        <w:t>ș</w:t>
      </w:r>
      <w:r w:rsidRPr="00714871">
        <w:t xml:space="preserve">i apăra </w:t>
      </w:r>
      <w:r w:rsidR="00786766" w:rsidRPr="00714871">
        <w:t>achizitor</w:t>
      </w:r>
      <w:r w:rsidRPr="00714871">
        <w:t>ul, inclusiv personalul său, de orice ac</w:t>
      </w:r>
      <w:r w:rsidR="00714871" w:rsidRPr="00714871">
        <w:t>ț</w:t>
      </w:r>
      <w:r w:rsidRPr="00714871">
        <w:t>iuni, reclama</w:t>
      </w:r>
      <w:r w:rsidR="00714871" w:rsidRPr="00714871">
        <w:t>ț</w:t>
      </w:r>
      <w:r w:rsidRPr="00714871">
        <w:t>ii, pierderi sau daune, directe sau indirecte, de orice natură (denumite în continuare "reclama</w:t>
      </w:r>
      <w:r w:rsidR="00714871" w:rsidRPr="00714871">
        <w:t>ț</w:t>
      </w:r>
      <w:r w:rsidRPr="00714871">
        <w:t>ie") generate de o ac</w:t>
      </w:r>
      <w:r w:rsidR="00714871" w:rsidRPr="00714871">
        <w:t>ț</w:t>
      </w:r>
      <w:r w:rsidRPr="00714871">
        <w:t>iune sau inac</w:t>
      </w:r>
      <w:r w:rsidR="00714871" w:rsidRPr="00714871">
        <w:t>ț</w:t>
      </w:r>
      <w:r w:rsidRPr="00714871">
        <w:t>iune a executantului sau personalului său, inclusiv subcontractan</w:t>
      </w:r>
      <w:r w:rsidR="00714871" w:rsidRPr="00714871">
        <w:t>ț</w:t>
      </w:r>
      <w:r w:rsidRPr="00714871">
        <w:t xml:space="preserve">ilor săi </w:t>
      </w:r>
      <w:r w:rsidR="00714871" w:rsidRPr="00714871">
        <w:t>ș</w:t>
      </w:r>
      <w:r w:rsidRPr="00714871">
        <w:t>i/sau oricărei persoane pentru care executantul este responsabil, în îndeplinirea obliga</w:t>
      </w:r>
      <w:r w:rsidR="00714871" w:rsidRPr="00714871">
        <w:t>ț</w:t>
      </w:r>
      <w:r w:rsidRPr="00714871">
        <w:t>iilor contractuale, cu excep</w:t>
      </w:r>
      <w:r w:rsidR="00714871" w:rsidRPr="00714871">
        <w:t>ț</w:t>
      </w:r>
      <w:r w:rsidRPr="00714871">
        <w:t>ia situa</w:t>
      </w:r>
      <w:r w:rsidR="00714871" w:rsidRPr="00714871">
        <w:t>ț</w:t>
      </w:r>
      <w:r w:rsidRPr="00714871">
        <w:t>iilor în care:</w:t>
      </w:r>
    </w:p>
    <w:p w14:paraId="540EA437" w14:textId="79722235" w:rsidR="00E019F5" w:rsidRPr="00714871" w:rsidRDefault="00E019F5" w:rsidP="00480A5E">
      <w:pPr>
        <w:pStyle w:val="Listparagraf"/>
        <w:widowControl/>
        <w:numPr>
          <w:ilvl w:val="0"/>
          <w:numId w:val="37"/>
        </w:numPr>
        <w:suppressAutoHyphens w:val="0"/>
        <w:jc w:val="both"/>
      </w:pPr>
      <w:r w:rsidRPr="00714871">
        <w:t>reclama</w:t>
      </w:r>
      <w:r w:rsidR="00714871" w:rsidRPr="00714871">
        <w:t>ț</w:t>
      </w:r>
      <w:r w:rsidRPr="00714871">
        <w:t xml:space="preserve">ia este generată de dreptul </w:t>
      </w:r>
      <w:r w:rsidR="00786766" w:rsidRPr="00714871">
        <w:t>achizitor</w:t>
      </w:r>
      <w:r w:rsidRPr="00714871">
        <w:t xml:space="preserve">ului de a executa lucrările permanente pe, peste, sub, în sau prin orice teren, </w:t>
      </w:r>
      <w:r w:rsidR="00714871" w:rsidRPr="00714871">
        <w:t>ș</w:t>
      </w:r>
      <w:r w:rsidRPr="00714871">
        <w:t>i de a ocupa acest teren pentru lucrările permanente, sau</w:t>
      </w:r>
    </w:p>
    <w:p w14:paraId="50BEBDA7" w14:textId="27F6E99E" w:rsidR="00E019F5" w:rsidRPr="00714871" w:rsidRDefault="00E019F5" w:rsidP="00480A5E">
      <w:pPr>
        <w:pStyle w:val="Listparagraf"/>
        <w:widowControl/>
        <w:numPr>
          <w:ilvl w:val="0"/>
          <w:numId w:val="37"/>
        </w:numPr>
        <w:suppressAutoHyphens w:val="0"/>
        <w:jc w:val="both"/>
      </w:pPr>
      <w:r w:rsidRPr="00714871">
        <w:t>pierderea sau dauna este un rezultat inevitabil al obliga</w:t>
      </w:r>
      <w:r w:rsidR="00714871" w:rsidRPr="00714871">
        <w:t>ț</w:t>
      </w:r>
      <w:r w:rsidRPr="00714871">
        <w:t xml:space="preserve">iilor executantului de a proiecta </w:t>
      </w:r>
      <w:r w:rsidR="00714871" w:rsidRPr="00714871">
        <w:t>ș</w:t>
      </w:r>
      <w:r w:rsidRPr="00714871">
        <w:t xml:space="preserve">i executa lucrările </w:t>
      </w:r>
      <w:r w:rsidR="00714871" w:rsidRPr="00714871">
        <w:t>ș</w:t>
      </w:r>
      <w:r w:rsidRPr="00714871">
        <w:t>i de a remedia orice defec</w:t>
      </w:r>
      <w:r w:rsidR="00714871" w:rsidRPr="00714871">
        <w:t>ț</w:t>
      </w:r>
      <w:r w:rsidRPr="00714871">
        <w:t>iuni.</w:t>
      </w:r>
    </w:p>
    <w:p w14:paraId="407E8A2F" w14:textId="3FF4B942" w:rsidR="00E019F5" w:rsidRPr="00714871" w:rsidRDefault="009364C8" w:rsidP="00480A5E">
      <w:pPr>
        <w:jc w:val="both"/>
      </w:pPr>
      <w:r w:rsidRPr="00714871">
        <w:t>Achizitorul</w:t>
      </w:r>
      <w:r w:rsidR="00E019F5" w:rsidRPr="00714871">
        <w:t xml:space="preserve"> va aduce la cuno</w:t>
      </w:r>
      <w:r w:rsidR="00714871" w:rsidRPr="00714871">
        <w:t>ș</w:t>
      </w:r>
      <w:r w:rsidR="00E019F5" w:rsidRPr="00714871">
        <w:t>tin</w:t>
      </w:r>
      <w:r w:rsidR="00714871" w:rsidRPr="00714871">
        <w:t>ț</w:t>
      </w:r>
      <w:r w:rsidR="00E019F5" w:rsidRPr="00714871">
        <w:t>a executantului reclama</w:t>
      </w:r>
      <w:r w:rsidR="00714871" w:rsidRPr="00714871">
        <w:t>ț</w:t>
      </w:r>
      <w:r w:rsidR="00E019F5" w:rsidRPr="00714871">
        <w:t>ia oricărui ter</w:t>
      </w:r>
      <w:r w:rsidR="00714871" w:rsidRPr="00714871">
        <w:t>ț</w:t>
      </w:r>
      <w:r w:rsidR="00E019F5" w:rsidRPr="00714871">
        <w:t xml:space="preserve"> în cel mai scurt timp posibil din momentul în care </w:t>
      </w:r>
      <w:r w:rsidR="00786766" w:rsidRPr="00714871">
        <w:t>achizitor</w:t>
      </w:r>
      <w:r w:rsidR="00E019F5" w:rsidRPr="00714871">
        <w:t>ul o ia la cuno</w:t>
      </w:r>
      <w:r w:rsidR="00714871" w:rsidRPr="00714871">
        <w:t>ș</w:t>
      </w:r>
      <w:r w:rsidR="00E019F5" w:rsidRPr="00714871">
        <w:t>tin</w:t>
      </w:r>
      <w:r w:rsidR="00714871" w:rsidRPr="00714871">
        <w:t>ț</w:t>
      </w:r>
      <w:r w:rsidR="00E019F5" w:rsidRPr="00714871">
        <w:t xml:space="preserve">ă. În cazul în care </w:t>
      </w:r>
      <w:r w:rsidRPr="00714871">
        <w:t>achizitorul</w:t>
      </w:r>
      <w:r w:rsidR="00E019F5" w:rsidRPr="00714871">
        <w:t xml:space="preserve"> alege să conteste reclama</w:t>
      </w:r>
      <w:r w:rsidR="00714871" w:rsidRPr="00714871">
        <w:t>ț</w:t>
      </w:r>
      <w:r w:rsidR="00E019F5" w:rsidRPr="00714871">
        <w:t>ia sau să se apere împotriva reclama</w:t>
      </w:r>
      <w:r w:rsidR="00714871" w:rsidRPr="00714871">
        <w:t>ț</w:t>
      </w:r>
      <w:r w:rsidR="00E019F5" w:rsidRPr="00714871">
        <w:t xml:space="preserve">iei, executantul va acoperi costurile rezonabile de contestare sau apărare suportate de </w:t>
      </w:r>
      <w:r w:rsidRPr="00714871">
        <w:t>achizitor</w:t>
      </w:r>
      <w:r w:rsidR="00E019F5" w:rsidRPr="00714871">
        <w:t xml:space="preserve"> </w:t>
      </w:r>
      <w:r w:rsidR="00714871" w:rsidRPr="00714871">
        <w:t>ș</w:t>
      </w:r>
      <w:r w:rsidR="00E019F5" w:rsidRPr="00714871">
        <w:t>i personalul său.</w:t>
      </w:r>
    </w:p>
    <w:p w14:paraId="5187F0BC" w14:textId="619DCBDC" w:rsidR="00E019F5" w:rsidRPr="00714871" w:rsidRDefault="00E019F5" w:rsidP="00480A5E">
      <w:pPr>
        <w:jc w:val="both"/>
      </w:pPr>
      <w:r w:rsidRPr="00714871">
        <w:t>În sensul prezentului punct c), agen</w:t>
      </w:r>
      <w:r w:rsidR="00714871" w:rsidRPr="00714871">
        <w:t>ț</w:t>
      </w:r>
      <w:r w:rsidRPr="00714871">
        <w:t xml:space="preserve">ii </w:t>
      </w:r>
      <w:r w:rsidR="00714871" w:rsidRPr="00714871">
        <w:t>ș</w:t>
      </w:r>
      <w:r w:rsidRPr="00714871">
        <w:t>i angaja</w:t>
      </w:r>
      <w:r w:rsidR="00714871" w:rsidRPr="00714871">
        <w:t>ț</w:t>
      </w:r>
      <w:r w:rsidRPr="00714871">
        <w:t xml:space="preserve">ii </w:t>
      </w:r>
      <w:r w:rsidR="00786766" w:rsidRPr="00714871">
        <w:t>achizitor</w:t>
      </w:r>
      <w:r w:rsidRPr="00714871">
        <w:t xml:space="preserve">ului, dirigintele de </w:t>
      </w:r>
      <w:r w:rsidR="00714871" w:rsidRPr="00714871">
        <w:t>ș</w:t>
      </w:r>
      <w:r w:rsidRPr="00714871">
        <w:t>antier, angaja</w:t>
      </w:r>
      <w:r w:rsidR="00714871" w:rsidRPr="00714871">
        <w:t>ț</w:t>
      </w:r>
      <w:r w:rsidRPr="00714871">
        <w:t>ii săi, subcontractan</w:t>
      </w:r>
      <w:r w:rsidR="00714871" w:rsidRPr="00714871">
        <w:t>ț</w:t>
      </w:r>
      <w:r w:rsidRPr="00714871">
        <w:t xml:space="preserve">ii săi, precum </w:t>
      </w:r>
      <w:r w:rsidR="00714871" w:rsidRPr="00714871">
        <w:t>ș</w:t>
      </w:r>
      <w:r w:rsidRPr="00714871">
        <w:t>i personalul executantului, subcontractan</w:t>
      </w:r>
      <w:r w:rsidR="00714871" w:rsidRPr="00714871">
        <w:t>ț</w:t>
      </w:r>
      <w:r w:rsidRPr="00714871">
        <w:t xml:space="preserve">ii </w:t>
      </w:r>
      <w:r w:rsidR="00714871" w:rsidRPr="00714871">
        <w:t>ș</w:t>
      </w:r>
      <w:r w:rsidRPr="00714871">
        <w:t>i orice persoană pentru care executantul este responsabil sunt considerate ter</w:t>
      </w:r>
      <w:r w:rsidR="00714871" w:rsidRPr="00714871">
        <w:t>ț</w:t>
      </w:r>
      <w:r w:rsidRPr="00714871">
        <w:t>i.</w:t>
      </w:r>
    </w:p>
    <w:p w14:paraId="672B36F5" w14:textId="1EC01732" w:rsidR="00E019F5" w:rsidRPr="00714871" w:rsidRDefault="00E019F5" w:rsidP="00480A5E">
      <w:pPr>
        <w:jc w:val="both"/>
      </w:pPr>
      <w:r w:rsidRPr="00714871">
        <w:t>Executantul va gestiona toate reclama</w:t>
      </w:r>
      <w:r w:rsidR="00714871" w:rsidRPr="00714871">
        <w:t>ț</w:t>
      </w:r>
      <w:r w:rsidRPr="00714871">
        <w:t xml:space="preserve">iile în strânsă colaborare cu </w:t>
      </w:r>
      <w:r w:rsidR="00786766" w:rsidRPr="00714871">
        <w:t>achizitor</w:t>
      </w:r>
      <w:r w:rsidRPr="00714871">
        <w:t>ul.</w:t>
      </w:r>
    </w:p>
    <w:p w14:paraId="7FE84CF6" w14:textId="6102B5BA" w:rsidR="00E019F5" w:rsidRPr="00714871" w:rsidRDefault="00E019F5" w:rsidP="00480A5E">
      <w:pPr>
        <w:jc w:val="both"/>
      </w:pPr>
      <w:r w:rsidRPr="00714871">
        <w:t>Orice în</w:t>
      </w:r>
      <w:r w:rsidR="00714871" w:rsidRPr="00714871">
        <w:t>ț</w:t>
      </w:r>
      <w:r w:rsidRPr="00714871">
        <w:t>elegere sau acord cu ter</w:t>
      </w:r>
      <w:r w:rsidR="00714871" w:rsidRPr="00714871">
        <w:t>ț</w:t>
      </w:r>
      <w:r w:rsidRPr="00714871">
        <w:t>ii pentru solu</w:t>
      </w:r>
      <w:r w:rsidR="00714871" w:rsidRPr="00714871">
        <w:t>ț</w:t>
      </w:r>
      <w:r w:rsidRPr="00714871">
        <w:t>ionarea unei reclama</w:t>
      </w:r>
      <w:r w:rsidR="00714871" w:rsidRPr="00714871">
        <w:t>ț</w:t>
      </w:r>
      <w:r w:rsidRPr="00714871">
        <w:t xml:space="preserve">ii necesită acordul expres prealabil al </w:t>
      </w:r>
      <w:r w:rsidR="00786766" w:rsidRPr="00714871">
        <w:t>achizitor</w:t>
      </w:r>
      <w:r w:rsidRPr="00714871">
        <w:t xml:space="preserve">ului </w:t>
      </w:r>
      <w:r w:rsidR="00714871" w:rsidRPr="00714871">
        <w:t>ș</w:t>
      </w:r>
      <w:r w:rsidRPr="00714871">
        <w:t>i al executantului.</w:t>
      </w:r>
    </w:p>
    <w:p w14:paraId="3E3E1706" w14:textId="77777777" w:rsidR="005148B0" w:rsidRDefault="005148B0" w:rsidP="00480A5E">
      <w:pPr>
        <w:jc w:val="both"/>
        <w:rPr>
          <w:b/>
        </w:rPr>
      </w:pPr>
    </w:p>
    <w:p w14:paraId="0DDD7228" w14:textId="42CC9A09" w:rsidR="00E019F5" w:rsidRPr="00714871" w:rsidRDefault="009364C8" w:rsidP="00480A5E">
      <w:pPr>
        <w:jc w:val="both"/>
        <w:rPr>
          <w:b/>
        </w:rPr>
      </w:pPr>
      <w:r w:rsidRPr="00714871">
        <w:rPr>
          <w:b/>
        </w:rPr>
        <w:t xml:space="preserve">20.2. </w:t>
      </w:r>
      <w:r w:rsidR="00E019F5" w:rsidRPr="00714871">
        <w:rPr>
          <w:b/>
        </w:rPr>
        <w:t>Asigurare</w:t>
      </w:r>
    </w:p>
    <w:p w14:paraId="03711485" w14:textId="77777777" w:rsidR="00E019F5" w:rsidRPr="00714871" w:rsidRDefault="00E019F5" w:rsidP="00480A5E">
      <w:pPr>
        <w:jc w:val="both"/>
        <w:rPr>
          <w:b/>
          <w:bCs/>
        </w:rPr>
      </w:pPr>
      <w:r w:rsidRPr="00714871">
        <w:rPr>
          <w:b/>
          <w:bCs/>
        </w:rPr>
        <w:t>a) Asigurare - aspecte generale</w:t>
      </w:r>
    </w:p>
    <w:p w14:paraId="242CD755" w14:textId="70C92945" w:rsidR="00E019F5" w:rsidRPr="00714871" w:rsidRDefault="00E019F5" w:rsidP="00480A5E">
      <w:pPr>
        <w:jc w:val="both"/>
      </w:pPr>
      <w:r w:rsidRPr="00714871">
        <w:t xml:space="preserve">Începând cu data de începere sau mai devreme </w:t>
      </w:r>
      <w:r w:rsidR="00714871" w:rsidRPr="00714871">
        <w:t>ș</w:t>
      </w:r>
      <w:r w:rsidRPr="00714871">
        <w:t>i pe durata executării contractului, executantul se asigură că el, personalul său, inclusiv subcontractan</w:t>
      </w:r>
      <w:r w:rsidR="00714871" w:rsidRPr="00714871">
        <w:t>ț</w:t>
      </w:r>
      <w:r w:rsidRPr="00714871">
        <w:t xml:space="preserve">ii săi </w:t>
      </w:r>
      <w:r w:rsidR="00714871" w:rsidRPr="00714871">
        <w:t>ș</w:t>
      </w:r>
      <w:r w:rsidRPr="00714871">
        <w:t>i orice persoană pentru care executantul este responsabil, sunt asigura</w:t>
      </w:r>
      <w:r w:rsidR="00714871" w:rsidRPr="00714871">
        <w:t>ț</w:t>
      </w:r>
      <w:r w:rsidRPr="00714871">
        <w:t>i corespunzător de societă</w:t>
      </w:r>
      <w:r w:rsidR="00714871" w:rsidRPr="00714871">
        <w:t>ț</w:t>
      </w:r>
      <w:r w:rsidRPr="00714871">
        <w:t>i de asigurare recunoscute pe pia</w:t>
      </w:r>
      <w:r w:rsidR="00714871" w:rsidRPr="00714871">
        <w:t>ț</w:t>
      </w:r>
      <w:r w:rsidRPr="00714871">
        <w:t>a europeană a asigurărilor.</w:t>
      </w:r>
    </w:p>
    <w:p w14:paraId="674DA760" w14:textId="7FB23CA9" w:rsidR="00E019F5" w:rsidRPr="00714871" w:rsidRDefault="00E019F5" w:rsidP="00480A5E">
      <w:pPr>
        <w:jc w:val="both"/>
      </w:pPr>
      <w:r w:rsidRPr="00714871">
        <w:t xml:space="preserve">La data de începere, executantul va transmite achizitorului </w:t>
      </w:r>
      <w:r w:rsidR="00714871" w:rsidRPr="00714871">
        <w:t>ș</w:t>
      </w:r>
      <w:r w:rsidRPr="00714871">
        <w:t xml:space="preserve">i dirigintelui de </w:t>
      </w:r>
      <w:r w:rsidR="00714871" w:rsidRPr="00714871">
        <w:t>ș</w:t>
      </w:r>
      <w:r w:rsidRPr="00714871">
        <w:t>antier o copie a tuturor certificatelor de asigurare ce indică faptul că obliga</w:t>
      </w:r>
      <w:r w:rsidR="00714871" w:rsidRPr="00714871">
        <w:t>ț</w:t>
      </w:r>
      <w:r w:rsidRPr="00714871">
        <w:t xml:space="preserve">iile executantului cu privire la asigurări sunt respectate, precum </w:t>
      </w:r>
      <w:r w:rsidR="00714871" w:rsidRPr="00714871">
        <w:t>ș</w:t>
      </w:r>
      <w:r w:rsidRPr="00714871">
        <w:t>i o copie a poli</w:t>
      </w:r>
      <w:r w:rsidR="00714871" w:rsidRPr="00714871">
        <w:t>ț</w:t>
      </w:r>
      <w:r w:rsidRPr="00714871">
        <w:t xml:space="preserve">elor de asigurare. Pe durata executării contractului, executantul va transmite fără întârziere, după plata fiecărei prime de asigurare </w:t>
      </w:r>
      <w:r w:rsidR="00714871" w:rsidRPr="00714871">
        <w:t>ș</w:t>
      </w:r>
      <w:r w:rsidRPr="00714871">
        <w:t xml:space="preserve">i oricând la cererea dirigintelui de </w:t>
      </w:r>
      <w:r w:rsidR="00714871" w:rsidRPr="00714871">
        <w:t>ș</w:t>
      </w:r>
      <w:r w:rsidRPr="00714871">
        <w:t>antier, o versiune actualizată a certificatelor de asigurare.</w:t>
      </w:r>
    </w:p>
    <w:p w14:paraId="291B035D" w14:textId="7C260D52" w:rsidR="00E019F5" w:rsidRPr="00714871" w:rsidRDefault="00E019F5" w:rsidP="00480A5E">
      <w:pPr>
        <w:jc w:val="both"/>
      </w:pPr>
      <w:r w:rsidRPr="00714871">
        <w:t>Executantul va ob</w:t>
      </w:r>
      <w:r w:rsidR="00714871" w:rsidRPr="00714871">
        <w:t>ț</w:t>
      </w:r>
      <w:r w:rsidRPr="00714871">
        <w:t xml:space="preserve">ine de la asiguratori angajamentul de a informa personal </w:t>
      </w:r>
      <w:r w:rsidR="00714871" w:rsidRPr="00714871">
        <w:t>ș</w:t>
      </w:r>
      <w:r w:rsidRPr="00714871">
        <w:t xml:space="preserve">i direct </w:t>
      </w:r>
      <w:r w:rsidR="008E0DF8" w:rsidRPr="00714871">
        <w:t>achizitorul</w:t>
      </w:r>
      <w:r w:rsidRPr="00714871">
        <w:t xml:space="preserve"> </w:t>
      </w:r>
      <w:r w:rsidR="00714871" w:rsidRPr="00714871">
        <w:t>ș</w:t>
      </w:r>
      <w:r w:rsidRPr="00714871">
        <w:t xml:space="preserve">i dirigintele de </w:t>
      </w:r>
      <w:r w:rsidR="00714871" w:rsidRPr="00714871">
        <w:t>ș</w:t>
      </w:r>
      <w:r w:rsidRPr="00714871">
        <w:t>antier cu privire la orice eveniment ce poate reduce, anula sau modifica în orice fel asigurarea în cauză. Asiguratorii vor transmite aceste informa</w:t>
      </w:r>
      <w:r w:rsidR="00714871" w:rsidRPr="00714871">
        <w:t>ț</w:t>
      </w:r>
      <w:r w:rsidRPr="00714871">
        <w:t xml:space="preserve">ii în cel mai scurt timp posibil, </w:t>
      </w:r>
      <w:r w:rsidR="00714871" w:rsidRPr="00714871">
        <w:t>ș</w:t>
      </w:r>
      <w:r w:rsidRPr="00714871">
        <w:t>i în orice caz cu cel pu</w:t>
      </w:r>
      <w:r w:rsidR="00714871" w:rsidRPr="00714871">
        <w:t>ț</w:t>
      </w:r>
      <w:r w:rsidRPr="00714871">
        <w:t xml:space="preserve">in </w:t>
      </w:r>
      <w:r w:rsidRPr="00714871">
        <w:rPr>
          <w:b/>
        </w:rPr>
        <w:t>30 de zile</w:t>
      </w:r>
      <w:r w:rsidRPr="00714871">
        <w:t xml:space="preserve"> înainte de reducerea, anularea sau modificarea asigurării.</w:t>
      </w:r>
    </w:p>
    <w:p w14:paraId="0C5CD96F" w14:textId="4B055959" w:rsidR="00E019F5" w:rsidRPr="00714871" w:rsidRDefault="00E019F5" w:rsidP="00480A5E">
      <w:pPr>
        <w:jc w:val="both"/>
      </w:pPr>
      <w:r w:rsidRPr="00714871">
        <w:t>În măsura posibilului, executantul se va asigura că respectivele poli</w:t>
      </w:r>
      <w:r w:rsidR="00714871" w:rsidRPr="00714871">
        <w:t>ț</w:t>
      </w:r>
      <w:r w:rsidRPr="00714871">
        <w:t>e de asigurare încheiate con</w:t>
      </w:r>
      <w:r w:rsidR="00714871" w:rsidRPr="00714871">
        <w:t>ț</w:t>
      </w:r>
      <w:r w:rsidRPr="00714871">
        <w:t>in o renun</w:t>
      </w:r>
      <w:r w:rsidR="00714871" w:rsidRPr="00714871">
        <w:t>ț</w:t>
      </w:r>
      <w:r w:rsidRPr="00714871">
        <w:t xml:space="preserve">are a dreptului de regres al asiguratorului în favoarea </w:t>
      </w:r>
      <w:r w:rsidR="00786766" w:rsidRPr="00714871">
        <w:t>achizitor</w:t>
      </w:r>
      <w:r w:rsidRPr="00714871">
        <w:t xml:space="preserve">ului </w:t>
      </w:r>
      <w:r w:rsidR="00714871" w:rsidRPr="00714871">
        <w:t>ș</w:t>
      </w:r>
      <w:r w:rsidRPr="00714871">
        <w:t xml:space="preserve">i dirigintelui de </w:t>
      </w:r>
      <w:r w:rsidR="00714871" w:rsidRPr="00714871">
        <w:t>ș</w:t>
      </w:r>
      <w:r w:rsidRPr="00714871">
        <w:t>antier, agen</w:t>
      </w:r>
      <w:r w:rsidR="00714871" w:rsidRPr="00714871">
        <w:t>ț</w:t>
      </w:r>
      <w:r w:rsidRPr="00714871">
        <w:t xml:space="preserve">ilor </w:t>
      </w:r>
      <w:r w:rsidR="00714871" w:rsidRPr="00714871">
        <w:t>ș</w:t>
      </w:r>
      <w:r w:rsidRPr="00714871">
        <w:t>i angaja</w:t>
      </w:r>
      <w:r w:rsidR="00714871" w:rsidRPr="00714871">
        <w:t>ț</w:t>
      </w:r>
      <w:r w:rsidRPr="00714871">
        <w:t>ilor lor.</w:t>
      </w:r>
    </w:p>
    <w:p w14:paraId="610E3836" w14:textId="44168814" w:rsidR="00E019F5" w:rsidRPr="00714871" w:rsidRDefault="00E019F5" w:rsidP="00480A5E">
      <w:pPr>
        <w:jc w:val="both"/>
      </w:pPr>
      <w:r w:rsidRPr="00714871">
        <w:lastRenderedPageBreak/>
        <w:t xml:space="preserve">Încheierea </w:t>
      </w:r>
      <w:r w:rsidR="00714871" w:rsidRPr="00714871">
        <w:t>ș</w:t>
      </w:r>
      <w:r w:rsidRPr="00714871">
        <w:t>i men</w:t>
      </w:r>
      <w:r w:rsidR="00714871" w:rsidRPr="00714871">
        <w:t>ț</w:t>
      </w:r>
      <w:r w:rsidRPr="00714871">
        <w:t>inerea de către executant a unor asigurări corespunzătoare nu vor exonera pe executant de responsabilită</w:t>
      </w:r>
      <w:r w:rsidR="00714871" w:rsidRPr="00714871">
        <w:t>ț</w:t>
      </w:r>
      <w:r w:rsidRPr="00714871">
        <w:t xml:space="preserve">ile legale </w:t>
      </w:r>
      <w:r w:rsidR="00714871" w:rsidRPr="00714871">
        <w:t>ș</w:t>
      </w:r>
      <w:r w:rsidRPr="00714871">
        <w:t>i/sau contractuale.</w:t>
      </w:r>
    </w:p>
    <w:p w14:paraId="798F54FE" w14:textId="125E1918" w:rsidR="00E019F5" w:rsidRPr="00714871" w:rsidRDefault="00E019F5" w:rsidP="00480A5E">
      <w:pPr>
        <w:jc w:val="both"/>
      </w:pPr>
      <w:r w:rsidRPr="00714871">
        <w:t>Executantul va suporta integral consecin</w:t>
      </w:r>
      <w:r w:rsidR="00714871" w:rsidRPr="00714871">
        <w:t>ț</w:t>
      </w:r>
      <w:r w:rsidRPr="00714871">
        <w:t>ele lipsei totale sau par</w:t>
      </w:r>
      <w:r w:rsidR="00714871" w:rsidRPr="00714871">
        <w:t>ț</w:t>
      </w:r>
      <w:r w:rsidRPr="00714871">
        <w:t xml:space="preserve">iale a asigurării, eliberând complet achizitorul </w:t>
      </w:r>
      <w:r w:rsidR="00714871" w:rsidRPr="00714871">
        <w:t>ș</w:t>
      </w:r>
      <w:r w:rsidRPr="00714871">
        <w:t xml:space="preserve">i dirigintele de </w:t>
      </w:r>
      <w:r w:rsidR="00714871" w:rsidRPr="00714871">
        <w:t>ș</w:t>
      </w:r>
      <w:r w:rsidRPr="00714871">
        <w:t>antier de orice răspundere în această privin</w:t>
      </w:r>
      <w:r w:rsidR="00714871" w:rsidRPr="00714871">
        <w:t>ț</w:t>
      </w:r>
      <w:r w:rsidRPr="00714871">
        <w:t>ă.</w:t>
      </w:r>
    </w:p>
    <w:p w14:paraId="0ABC8B43" w14:textId="5E58DD20" w:rsidR="00E019F5" w:rsidRPr="00714871" w:rsidRDefault="00E019F5" w:rsidP="00480A5E">
      <w:pPr>
        <w:jc w:val="both"/>
      </w:pPr>
      <w:r w:rsidRPr="00714871">
        <w:t>Executantul se va asigura că personalul său, inclusiv subcontractan</w:t>
      </w:r>
      <w:r w:rsidR="00714871" w:rsidRPr="00714871">
        <w:t>ț</w:t>
      </w:r>
      <w:r w:rsidRPr="00714871">
        <w:t xml:space="preserve">ii săi </w:t>
      </w:r>
      <w:r w:rsidR="00714871" w:rsidRPr="00714871">
        <w:t>ș</w:t>
      </w:r>
      <w:r w:rsidRPr="00714871">
        <w:t>i orice persoană pentru care executantul este responsabil, respectă acelea</w:t>
      </w:r>
      <w:r w:rsidR="00714871" w:rsidRPr="00714871">
        <w:t>ș</w:t>
      </w:r>
      <w:r w:rsidRPr="00714871">
        <w:t>i cerin</w:t>
      </w:r>
      <w:r w:rsidR="00714871" w:rsidRPr="00714871">
        <w:t>ț</w:t>
      </w:r>
      <w:r w:rsidRPr="00714871">
        <w:t>e de asigurare ca cele impuse executantului prin acest contract. În caz de lipsă de asigurare sau de asigurare necorespunzătoare a personalului executantului, inclusiv a subcontractan</w:t>
      </w:r>
      <w:r w:rsidR="00714871" w:rsidRPr="00714871">
        <w:t>ț</w:t>
      </w:r>
      <w:r w:rsidRPr="00714871">
        <w:t xml:space="preserve">ilor săi sau a oricărei persoane pentru care executantul este responsabil, executantul va despăgubi achizitorul </w:t>
      </w:r>
      <w:r w:rsidR="00714871" w:rsidRPr="00714871">
        <w:t>ș</w:t>
      </w:r>
      <w:r w:rsidRPr="00714871">
        <w:t xml:space="preserve">i dirigintele de </w:t>
      </w:r>
      <w:r w:rsidR="00714871" w:rsidRPr="00714871">
        <w:t>ș</w:t>
      </w:r>
      <w:r w:rsidRPr="00714871">
        <w:t>antier pentru toate consecin</w:t>
      </w:r>
      <w:r w:rsidR="00714871" w:rsidRPr="00714871">
        <w:t>ț</w:t>
      </w:r>
      <w:r w:rsidRPr="00714871">
        <w:t>ele rezultate.</w:t>
      </w:r>
    </w:p>
    <w:p w14:paraId="7E374DE5" w14:textId="2064635F" w:rsidR="00E019F5" w:rsidRPr="00714871" w:rsidRDefault="00E019F5" w:rsidP="00480A5E">
      <w:pPr>
        <w:jc w:val="both"/>
      </w:pPr>
      <w:r w:rsidRPr="00714871">
        <w:t xml:space="preserve">Sub propria responsabilitate </w:t>
      </w:r>
      <w:r w:rsidR="00714871" w:rsidRPr="00714871">
        <w:t>ș</w:t>
      </w:r>
      <w:r w:rsidRPr="00714871">
        <w:t>i fără a afecta obliga</w:t>
      </w:r>
      <w:r w:rsidR="00714871" w:rsidRPr="00714871">
        <w:t>ț</w:t>
      </w:r>
      <w:r w:rsidRPr="00714871">
        <w:t>ia de a încheia toate asigurările pentru acoperirea obliga</w:t>
      </w:r>
      <w:r w:rsidR="00714871" w:rsidRPr="00714871">
        <w:t>ț</w:t>
      </w:r>
      <w:r w:rsidRPr="00714871">
        <w:t>iilor prevăzute în acest contract, executantul se va asigura că toate asigurările obligatorii sunt încheiate conform legisla</w:t>
      </w:r>
      <w:r w:rsidR="00714871" w:rsidRPr="00714871">
        <w:t>ț</w:t>
      </w:r>
      <w:r w:rsidRPr="00714871">
        <w:t>iei în vigoare. Se va asigura de asemenea că toate obliga</w:t>
      </w:r>
      <w:r w:rsidR="00714871" w:rsidRPr="00714871">
        <w:t>ț</w:t>
      </w:r>
      <w:r w:rsidRPr="00714871">
        <w:t>iile legale ce se aplică asigurării sunt respectate.</w:t>
      </w:r>
    </w:p>
    <w:p w14:paraId="2AB4521D" w14:textId="57A37D02" w:rsidR="00E019F5" w:rsidRPr="00714871" w:rsidRDefault="00E019F5" w:rsidP="00480A5E">
      <w:pPr>
        <w:jc w:val="both"/>
      </w:pPr>
      <w:r w:rsidRPr="00714871">
        <w:t xml:space="preserve">Achizitorul </w:t>
      </w:r>
      <w:r w:rsidR="00714871" w:rsidRPr="00714871">
        <w:t>ș</w:t>
      </w:r>
      <w:r w:rsidRPr="00714871">
        <w:t xml:space="preserve">i dirigintele de </w:t>
      </w:r>
      <w:r w:rsidR="00714871" w:rsidRPr="00714871">
        <w:t>ș</w:t>
      </w:r>
      <w:r w:rsidRPr="00714871">
        <w:t>antier vor fi exonera</w:t>
      </w:r>
      <w:r w:rsidR="00714871" w:rsidRPr="00714871">
        <w:t>ț</w:t>
      </w:r>
      <w:r w:rsidRPr="00714871">
        <w:t xml:space="preserve">i de orice răspundere privind evaluarea </w:t>
      </w:r>
      <w:r w:rsidR="00714871" w:rsidRPr="00714871">
        <w:t>ș</w:t>
      </w:r>
      <w:r w:rsidRPr="00714871">
        <w:t>i conformitatea poli</w:t>
      </w:r>
      <w:r w:rsidR="00714871" w:rsidRPr="00714871">
        <w:t>ț</w:t>
      </w:r>
      <w:r w:rsidRPr="00714871">
        <w:t>elor de asigurare încheiate de executant în raport cu obliga</w:t>
      </w:r>
      <w:r w:rsidR="00714871" w:rsidRPr="00714871">
        <w:t>ț</w:t>
      </w:r>
      <w:r w:rsidRPr="00714871">
        <w:t xml:space="preserve">iile sale contractuale </w:t>
      </w:r>
      <w:r w:rsidR="00714871" w:rsidRPr="00714871">
        <w:t>ș</w:t>
      </w:r>
      <w:r w:rsidRPr="00714871">
        <w:t>i/sau legale.</w:t>
      </w:r>
    </w:p>
    <w:p w14:paraId="62BEE931" w14:textId="1F4F9F4C" w:rsidR="00E019F5" w:rsidRPr="00714871" w:rsidRDefault="00E019F5" w:rsidP="00480A5E">
      <w:pPr>
        <w:jc w:val="both"/>
      </w:pPr>
      <w:r w:rsidRPr="00714871">
        <w:t>Pe durata executării contractului, dacă vreun asigurator nu î</w:t>
      </w:r>
      <w:r w:rsidR="00714871" w:rsidRPr="00714871">
        <w:t>ș</w:t>
      </w:r>
      <w:r w:rsidRPr="00714871">
        <w:t xml:space="preserve">i poate respecta angajamentele, asigurarea respectivă nu va mai fi validă. Achizitorul va notifica executantul pentru a încheia o nouă asigurare potrivit prevederilor contractului. În cazul în care executantul nu transmite o copie a noului certificat de asigurare </w:t>
      </w:r>
      <w:r w:rsidR="00714871" w:rsidRPr="00714871">
        <w:t>ș</w:t>
      </w:r>
      <w:r w:rsidRPr="00714871">
        <w:t>i a poli</w:t>
      </w:r>
      <w:r w:rsidR="00714871" w:rsidRPr="00714871">
        <w:t>ț</w:t>
      </w:r>
      <w:r w:rsidRPr="00714871">
        <w:t xml:space="preserve">ei aferente în termen de </w:t>
      </w:r>
      <w:r w:rsidRPr="00714871">
        <w:rPr>
          <w:b/>
        </w:rPr>
        <w:t>15 de zile</w:t>
      </w:r>
      <w:r w:rsidRPr="00714871">
        <w:t xml:space="preserve"> de la data notificării, achizitorul poate rezilia contractul potrivit prevederilor clauzei </w:t>
      </w:r>
      <w:r w:rsidR="004336CE" w:rsidRPr="00714871">
        <w:t>de reziliere.</w:t>
      </w:r>
    </w:p>
    <w:p w14:paraId="5104E1A7" w14:textId="28FD3484" w:rsidR="00E750F2" w:rsidRPr="00714871" w:rsidRDefault="00E750F2" w:rsidP="00480A5E">
      <w:pPr>
        <w:pStyle w:val="DefaultText2"/>
        <w:jc w:val="both"/>
        <w:rPr>
          <w:szCs w:val="24"/>
          <w:lang w:val="ro-RO"/>
        </w:rPr>
      </w:pPr>
      <w:r w:rsidRPr="00714871">
        <w:rPr>
          <w:szCs w:val="24"/>
          <w:lang w:val="ro-RO"/>
        </w:rPr>
        <w:t>Asigurările se vor încheia cu o agen</w:t>
      </w:r>
      <w:r w:rsidR="00714871" w:rsidRPr="00714871">
        <w:rPr>
          <w:szCs w:val="24"/>
          <w:lang w:val="ro-RO"/>
        </w:rPr>
        <w:t>ț</w:t>
      </w:r>
      <w:r w:rsidRPr="00714871">
        <w:rPr>
          <w:szCs w:val="24"/>
          <w:lang w:val="ro-RO"/>
        </w:rPr>
        <w:t>ie de asigurare autorizată. Contravaloarea primelor de asigurare va fi suportată de către executant din capitolul „Cheltuieli indirecte”.</w:t>
      </w:r>
    </w:p>
    <w:p w14:paraId="4351B03D" w14:textId="0754B652" w:rsidR="00E750F2" w:rsidRPr="00714871" w:rsidRDefault="00E750F2" w:rsidP="00480A5E">
      <w:pPr>
        <w:pStyle w:val="DefaultText2"/>
        <w:jc w:val="both"/>
        <w:rPr>
          <w:szCs w:val="24"/>
          <w:lang w:val="ro-RO"/>
        </w:rPr>
      </w:pPr>
      <w:r w:rsidRPr="00714871">
        <w:rPr>
          <w:szCs w:val="24"/>
          <w:lang w:val="ro-RO"/>
        </w:rPr>
        <w:t>Executantul are obliga</w:t>
      </w:r>
      <w:r w:rsidR="00714871" w:rsidRPr="00714871">
        <w:rPr>
          <w:szCs w:val="24"/>
          <w:lang w:val="ro-RO"/>
        </w:rPr>
        <w:t>ț</w:t>
      </w:r>
      <w:r w:rsidRPr="00714871">
        <w:rPr>
          <w:szCs w:val="24"/>
          <w:lang w:val="ro-RO"/>
        </w:rPr>
        <w:t>ia de a prezenta achizitorului, ori de câte ori i se va cere, poli</w:t>
      </w:r>
      <w:r w:rsidR="00714871" w:rsidRPr="00714871">
        <w:rPr>
          <w:szCs w:val="24"/>
          <w:lang w:val="ro-RO"/>
        </w:rPr>
        <w:t>ț</w:t>
      </w:r>
      <w:r w:rsidRPr="00714871">
        <w:rPr>
          <w:szCs w:val="24"/>
          <w:lang w:val="ro-RO"/>
        </w:rPr>
        <w:t>a sau poli</w:t>
      </w:r>
      <w:r w:rsidR="00714871" w:rsidRPr="00714871">
        <w:rPr>
          <w:szCs w:val="24"/>
          <w:lang w:val="ro-RO"/>
        </w:rPr>
        <w:t>ț</w:t>
      </w:r>
      <w:r w:rsidRPr="00714871">
        <w:rPr>
          <w:szCs w:val="24"/>
          <w:lang w:val="ro-RO"/>
        </w:rPr>
        <w:t xml:space="preserve">ele de asigurare </w:t>
      </w:r>
      <w:r w:rsidR="00714871" w:rsidRPr="00714871">
        <w:rPr>
          <w:szCs w:val="24"/>
          <w:lang w:val="ro-RO"/>
        </w:rPr>
        <w:t>ș</w:t>
      </w:r>
      <w:r w:rsidRPr="00714871">
        <w:rPr>
          <w:szCs w:val="24"/>
          <w:lang w:val="ro-RO"/>
        </w:rPr>
        <w:t>i recipisele pentru plata primelor curente (actualizate).</w:t>
      </w:r>
    </w:p>
    <w:p w14:paraId="2FE2F591" w14:textId="3E3815C6" w:rsidR="00E750F2" w:rsidRPr="00714871" w:rsidRDefault="00E750F2" w:rsidP="00480A5E">
      <w:pPr>
        <w:pStyle w:val="DefaultText2"/>
        <w:jc w:val="both"/>
        <w:rPr>
          <w:szCs w:val="24"/>
          <w:lang w:val="ro-RO"/>
        </w:rPr>
      </w:pPr>
      <w:r w:rsidRPr="00714871">
        <w:rPr>
          <w:szCs w:val="24"/>
          <w:lang w:val="ro-RO"/>
        </w:rPr>
        <w:t>Executantul are obliga</w:t>
      </w:r>
      <w:r w:rsidR="00714871" w:rsidRPr="00714871">
        <w:rPr>
          <w:szCs w:val="24"/>
          <w:lang w:val="ro-RO"/>
        </w:rPr>
        <w:t>ț</w:t>
      </w:r>
      <w:r w:rsidRPr="00714871">
        <w:rPr>
          <w:szCs w:val="24"/>
          <w:lang w:val="ro-RO"/>
        </w:rPr>
        <w:t>ia de a se asigura că subcontractan</w:t>
      </w:r>
      <w:r w:rsidR="00714871" w:rsidRPr="00714871">
        <w:rPr>
          <w:szCs w:val="24"/>
          <w:lang w:val="ro-RO"/>
        </w:rPr>
        <w:t>ț</w:t>
      </w:r>
      <w:r w:rsidRPr="00714871">
        <w:rPr>
          <w:szCs w:val="24"/>
          <w:lang w:val="ro-RO"/>
        </w:rPr>
        <w:t>ii au încheiat asigurări pentru toate persoanele angajate de ei. El va solicita subcontractan</w:t>
      </w:r>
      <w:r w:rsidR="00714871" w:rsidRPr="00714871">
        <w:rPr>
          <w:szCs w:val="24"/>
          <w:lang w:val="ro-RO"/>
        </w:rPr>
        <w:t>ț</w:t>
      </w:r>
      <w:r w:rsidRPr="00714871">
        <w:rPr>
          <w:szCs w:val="24"/>
          <w:lang w:val="ro-RO"/>
        </w:rPr>
        <w:t>ilor  să prezinte achizitorului, la cerere, poli</w:t>
      </w:r>
      <w:r w:rsidR="00714871" w:rsidRPr="00714871">
        <w:rPr>
          <w:szCs w:val="24"/>
          <w:lang w:val="ro-RO"/>
        </w:rPr>
        <w:t>ț</w:t>
      </w:r>
      <w:r w:rsidRPr="00714871">
        <w:rPr>
          <w:szCs w:val="24"/>
          <w:lang w:val="ro-RO"/>
        </w:rPr>
        <w:t xml:space="preserve">ele de asigurare </w:t>
      </w:r>
      <w:r w:rsidR="00714871" w:rsidRPr="00714871">
        <w:rPr>
          <w:szCs w:val="24"/>
          <w:lang w:val="ro-RO"/>
        </w:rPr>
        <w:t>ș</w:t>
      </w:r>
      <w:r w:rsidRPr="00714871">
        <w:rPr>
          <w:szCs w:val="24"/>
          <w:lang w:val="ro-RO"/>
        </w:rPr>
        <w:t>i recipisele pentru plata primelor curente (actualizate).</w:t>
      </w:r>
    </w:p>
    <w:p w14:paraId="30F39A9C" w14:textId="77777777" w:rsidR="00E019F5" w:rsidRPr="00714871" w:rsidRDefault="00E019F5" w:rsidP="00480A5E">
      <w:pPr>
        <w:jc w:val="both"/>
        <w:rPr>
          <w:b/>
        </w:rPr>
      </w:pPr>
      <w:r w:rsidRPr="00714871">
        <w:rPr>
          <w:b/>
        </w:rPr>
        <w:t>b) Asigurare - Aspecte specifice</w:t>
      </w:r>
    </w:p>
    <w:p w14:paraId="0C7F31D6" w14:textId="15954D67" w:rsidR="00E019F5" w:rsidRPr="00714871" w:rsidRDefault="00F002D3" w:rsidP="00480A5E">
      <w:pPr>
        <w:jc w:val="both"/>
        <w:rPr>
          <w:b/>
        </w:rPr>
      </w:pPr>
      <w:r>
        <w:rPr>
          <w:b/>
        </w:rPr>
        <w:t>(</w:t>
      </w:r>
      <w:r w:rsidR="00E019F5" w:rsidRPr="00714871">
        <w:rPr>
          <w:b/>
        </w:rPr>
        <w:t>1</w:t>
      </w:r>
      <w:r>
        <w:rPr>
          <w:b/>
        </w:rPr>
        <w:t xml:space="preserve">). </w:t>
      </w:r>
      <w:r w:rsidR="00E019F5" w:rsidRPr="00714871">
        <w:rPr>
          <w:b/>
        </w:rPr>
        <w:t>Asigurare pentru daune aduse ter</w:t>
      </w:r>
      <w:r w:rsidR="00714871" w:rsidRPr="00714871">
        <w:rPr>
          <w:b/>
        </w:rPr>
        <w:t>ț</w:t>
      </w:r>
      <w:r w:rsidR="00E019F5" w:rsidRPr="00714871">
        <w:rPr>
          <w:b/>
        </w:rPr>
        <w:t>ilor</w:t>
      </w:r>
    </w:p>
    <w:p w14:paraId="06A78615" w14:textId="5A3CB456" w:rsidR="00E019F5" w:rsidRPr="00714871" w:rsidRDefault="009364C8" w:rsidP="00480A5E">
      <w:pPr>
        <w:jc w:val="both"/>
      </w:pPr>
      <w:r w:rsidRPr="00714871">
        <w:t>Executantul</w:t>
      </w:r>
      <w:r w:rsidR="00E019F5" w:rsidRPr="00714871">
        <w:t xml:space="preserve"> va încheia o asigurare de răspundere civilă ce va acoperi vătămări corporale </w:t>
      </w:r>
      <w:r w:rsidR="00714871" w:rsidRPr="00714871">
        <w:t>ș</w:t>
      </w:r>
      <w:r w:rsidR="00E019F5" w:rsidRPr="00714871">
        <w:t>i daune aduse proprietă</w:t>
      </w:r>
      <w:r w:rsidR="00714871" w:rsidRPr="00714871">
        <w:t>ț</w:t>
      </w:r>
      <w:r w:rsidR="00E019F5" w:rsidRPr="00714871">
        <w:t>ii ce pot fi provocate ter</w:t>
      </w:r>
      <w:r w:rsidR="00714871" w:rsidRPr="00714871">
        <w:t>ț</w:t>
      </w:r>
      <w:r w:rsidR="00E019F5" w:rsidRPr="00714871">
        <w:t>ilor ca urmare a executării contractului, inclusiv în perioada de garan</w:t>
      </w:r>
      <w:r w:rsidR="00714871" w:rsidRPr="00714871">
        <w:t>ț</w:t>
      </w:r>
      <w:r w:rsidR="00E019F5" w:rsidRPr="00714871">
        <w:t>ie. Poli</w:t>
      </w:r>
      <w:r w:rsidR="00714871" w:rsidRPr="00714871">
        <w:t>ț</w:t>
      </w:r>
      <w:r w:rsidR="00E019F5" w:rsidRPr="00714871">
        <w:t xml:space="preserve">a de asigurare trebuie să prevadă că personalul </w:t>
      </w:r>
      <w:r w:rsidRPr="00714871">
        <w:t>achizitorului</w:t>
      </w:r>
      <w:r w:rsidR="00E019F5" w:rsidRPr="00714871">
        <w:t xml:space="preserve">, inclusiv cel al </w:t>
      </w:r>
      <w:r w:rsidRPr="00714871">
        <w:t xml:space="preserve">dirigintelui de </w:t>
      </w:r>
      <w:r w:rsidR="00714871" w:rsidRPr="00714871">
        <w:t>ș</w:t>
      </w:r>
      <w:r w:rsidRPr="00714871">
        <w:t>antier</w:t>
      </w:r>
      <w:r w:rsidR="00E019F5" w:rsidRPr="00714871">
        <w:t xml:space="preserve">, precum </w:t>
      </w:r>
      <w:r w:rsidR="00714871" w:rsidRPr="00714871">
        <w:t>ș</w:t>
      </w:r>
      <w:r w:rsidR="00E019F5" w:rsidRPr="00714871">
        <w:t xml:space="preserve">i cel al altor </w:t>
      </w:r>
      <w:r w:rsidRPr="00714871">
        <w:t>executan</w:t>
      </w:r>
      <w:r w:rsidR="00714871" w:rsidRPr="00714871">
        <w:t>ț</w:t>
      </w:r>
      <w:r w:rsidRPr="00714871">
        <w:t>i</w:t>
      </w:r>
      <w:r w:rsidR="00E019F5" w:rsidRPr="00714871">
        <w:t xml:space="preserve"> </w:t>
      </w:r>
      <w:r w:rsidR="00714871" w:rsidRPr="00714871">
        <w:t>ș</w:t>
      </w:r>
      <w:r w:rsidR="00E019F5" w:rsidRPr="00714871">
        <w:t>i ter</w:t>
      </w:r>
      <w:r w:rsidR="00714871" w:rsidRPr="00714871">
        <w:t>ț</w:t>
      </w:r>
      <w:r w:rsidR="00E019F5" w:rsidRPr="00714871">
        <w:t>i prezen</w:t>
      </w:r>
      <w:r w:rsidR="00714871" w:rsidRPr="00714871">
        <w:t>ț</w:t>
      </w:r>
      <w:r w:rsidR="00E019F5" w:rsidRPr="00714871">
        <w:t xml:space="preserve">i pe </w:t>
      </w:r>
      <w:r w:rsidR="00714871" w:rsidRPr="00714871">
        <w:t>ș</w:t>
      </w:r>
      <w:r w:rsidR="00E019F5" w:rsidRPr="00714871">
        <w:t xml:space="preserve">antier, în vecinătatea </w:t>
      </w:r>
      <w:r w:rsidR="00714871" w:rsidRPr="00714871">
        <w:t>ș</w:t>
      </w:r>
      <w:r w:rsidR="00E019F5" w:rsidRPr="00714871">
        <w:t xml:space="preserve">antierului sau în orice alt loc folosit de </w:t>
      </w:r>
      <w:r w:rsidRPr="00714871">
        <w:t>executant</w:t>
      </w:r>
      <w:r w:rsidR="00E019F5" w:rsidRPr="00714871">
        <w:t xml:space="preserve"> sunt considera</w:t>
      </w:r>
      <w:r w:rsidR="00714871" w:rsidRPr="00714871">
        <w:t>ț</w:t>
      </w:r>
      <w:r w:rsidR="00E019F5" w:rsidRPr="00714871">
        <w:t>i ter</w:t>
      </w:r>
      <w:r w:rsidR="00714871" w:rsidRPr="00714871">
        <w:t>ț</w:t>
      </w:r>
      <w:r w:rsidR="00E019F5" w:rsidRPr="00714871">
        <w:t>i în această asigurare. Cu excep</w:t>
      </w:r>
      <w:r w:rsidR="00714871" w:rsidRPr="00714871">
        <w:t>ț</w:t>
      </w:r>
      <w:r w:rsidR="00E019F5" w:rsidRPr="00714871">
        <w:t>ia cazului în care este prevăzut altfel, limitele de acoperire pentru această asigurare nu vor fi inferioare celor valabile pentru asigurarea obligatorie de răspundere civilă auto potrivit reglementărilor Uniunii Europene.</w:t>
      </w:r>
    </w:p>
    <w:p w14:paraId="63CF94F7" w14:textId="4185C65A" w:rsidR="00E019F5" w:rsidRPr="00714871" w:rsidRDefault="00F002D3" w:rsidP="00480A5E">
      <w:pPr>
        <w:jc w:val="both"/>
        <w:rPr>
          <w:b/>
        </w:rPr>
      </w:pPr>
      <w:r>
        <w:rPr>
          <w:b/>
        </w:rPr>
        <w:t>(</w:t>
      </w:r>
      <w:r w:rsidR="00E019F5" w:rsidRPr="00714871">
        <w:rPr>
          <w:b/>
        </w:rPr>
        <w:t>2</w:t>
      </w:r>
      <w:r>
        <w:rPr>
          <w:b/>
        </w:rPr>
        <w:t>)</w:t>
      </w:r>
      <w:r w:rsidR="00E019F5" w:rsidRPr="00714871">
        <w:rPr>
          <w:b/>
        </w:rPr>
        <w:t>. Asigurarea Lucrărilor</w:t>
      </w:r>
    </w:p>
    <w:p w14:paraId="2D92B08E" w14:textId="14A3646A" w:rsidR="00E750F2" w:rsidRPr="00714871" w:rsidRDefault="00E750F2" w:rsidP="00480A5E">
      <w:pPr>
        <w:jc w:val="both"/>
        <w:rPr>
          <w:iCs/>
        </w:rPr>
      </w:pPr>
      <w:r w:rsidRPr="00714871">
        <w:rPr>
          <w:iCs/>
        </w:rPr>
        <w:t xml:space="preserve">Executantul </w:t>
      </w:r>
      <w:r w:rsidRPr="00714871">
        <w:t>are obliga</w:t>
      </w:r>
      <w:r w:rsidR="00714871" w:rsidRPr="00714871">
        <w:t>ț</w:t>
      </w:r>
      <w:r w:rsidRPr="00714871">
        <w:t xml:space="preserve">ia de a </w:t>
      </w:r>
      <w:r w:rsidRPr="00714871">
        <w:rPr>
          <w:iCs/>
        </w:rPr>
        <w:t>încheia o asigurare de răspundere civilă profesională, care va acoperi riscul de neglijen</w:t>
      </w:r>
      <w:r w:rsidR="00714871" w:rsidRPr="00714871">
        <w:rPr>
          <w:iCs/>
        </w:rPr>
        <w:t>ț</w:t>
      </w:r>
      <w:r w:rsidRPr="00714871">
        <w:rPr>
          <w:iCs/>
        </w:rPr>
        <w:t>ă profesională în executarea lucrărilor. Acesta va men</w:t>
      </w:r>
      <w:r w:rsidR="00714871" w:rsidRPr="00714871">
        <w:rPr>
          <w:iCs/>
        </w:rPr>
        <w:t>ț</w:t>
      </w:r>
      <w:r w:rsidRPr="00714871">
        <w:rPr>
          <w:iCs/>
        </w:rPr>
        <w:t>ine în vigoare asigurarea de răspundere civilă profesională  până la recep</w:t>
      </w:r>
      <w:r w:rsidR="00714871" w:rsidRPr="00714871">
        <w:rPr>
          <w:iCs/>
        </w:rPr>
        <w:t>ț</w:t>
      </w:r>
      <w:r w:rsidRPr="00714871">
        <w:rPr>
          <w:iCs/>
        </w:rPr>
        <w:t>ia finală a lucrărilor executate.</w:t>
      </w:r>
    </w:p>
    <w:p w14:paraId="6F8C15D8" w14:textId="5B4034D9" w:rsidR="00E019F5" w:rsidRPr="00714871" w:rsidRDefault="009364C8" w:rsidP="00480A5E">
      <w:pPr>
        <w:jc w:val="both"/>
      </w:pPr>
      <w:r w:rsidRPr="00714871">
        <w:t>Executantul</w:t>
      </w:r>
      <w:r w:rsidR="00E019F5" w:rsidRPr="00714871">
        <w:t xml:space="preserve"> va încheia o asigurare de tip "</w:t>
      </w:r>
      <w:r w:rsidR="00E019F5" w:rsidRPr="00714871">
        <w:rPr>
          <w:b/>
          <w:bCs/>
          <w:i/>
          <w:iCs/>
        </w:rPr>
        <w:t>toate riscurile pentru lucrările de construc</w:t>
      </w:r>
      <w:r w:rsidR="00714871" w:rsidRPr="00714871">
        <w:rPr>
          <w:b/>
          <w:bCs/>
          <w:i/>
          <w:iCs/>
        </w:rPr>
        <w:t>ț</w:t>
      </w:r>
      <w:r w:rsidR="00E019F5" w:rsidRPr="00714871">
        <w:rPr>
          <w:b/>
          <w:bCs/>
          <w:i/>
          <w:iCs/>
        </w:rPr>
        <w:t>ii-montaj</w:t>
      </w:r>
      <w:r w:rsidR="00E019F5" w:rsidRPr="00714871">
        <w:t xml:space="preserve">" în beneficiul său individual </w:t>
      </w:r>
      <w:r w:rsidR="00714871" w:rsidRPr="00714871">
        <w:t>ș</w:t>
      </w:r>
      <w:r w:rsidR="00E019F5" w:rsidRPr="00714871">
        <w:t>i în solidar cu subcontractan</w:t>
      </w:r>
      <w:r w:rsidR="00714871" w:rsidRPr="00714871">
        <w:t>ț</w:t>
      </w:r>
      <w:r w:rsidR="00E019F5" w:rsidRPr="00714871">
        <w:t xml:space="preserve">ii săi, </w:t>
      </w:r>
      <w:r w:rsidRPr="00714871">
        <w:t>achizitorul</w:t>
      </w:r>
      <w:r w:rsidR="00E019F5" w:rsidRPr="00714871">
        <w:t xml:space="preserve"> </w:t>
      </w:r>
      <w:r w:rsidR="00714871" w:rsidRPr="00714871">
        <w:t>ș</w:t>
      </w:r>
      <w:r w:rsidR="00E019F5" w:rsidRPr="00714871">
        <w:t xml:space="preserve">i </w:t>
      </w:r>
      <w:r w:rsidRPr="00714871">
        <w:t xml:space="preserve">dirigintele de </w:t>
      </w:r>
      <w:r w:rsidR="00714871" w:rsidRPr="00714871">
        <w:t>ș</w:t>
      </w:r>
      <w:r w:rsidRPr="00714871">
        <w:t>antier</w:t>
      </w:r>
      <w:r w:rsidR="00E019F5" w:rsidRPr="00714871">
        <w:t>.</w:t>
      </w:r>
      <w:r w:rsidR="00E750F2" w:rsidRPr="00714871">
        <w:t xml:space="preserve"> </w:t>
      </w:r>
      <w:r w:rsidR="00E019F5" w:rsidRPr="00714871">
        <w:t>Această asigurare va acoperi toate daunele ce pot fi aduse lucrărilor incluse în contract, materialele de construc</w:t>
      </w:r>
      <w:r w:rsidR="00714871" w:rsidRPr="00714871">
        <w:t>ț</w:t>
      </w:r>
      <w:r w:rsidR="00E019F5" w:rsidRPr="00714871">
        <w:t xml:space="preserve">ie sau punerea în operă </w:t>
      </w:r>
      <w:r w:rsidR="00714871" w:rsidRPr="00714871">
        <w:t>ș</w:t>
      </w:r>
      <w:r w:rsidR="00E019F5" w:rsidRPr="00714871">
        <w:t xml:space="preserve">i pentru care </w:t>
      </w:r>
      <w:r w:rsidRPr="00714871">
        <w:t>executantul</w:t>
      </w:r>
      <w:r w:rsidR="00E019F5" w:rsidRPr="00714871">
        <w:t xml:space="preserve"> este responsabil conform contractului </w:t>
      </w:r>
      <w:r w:rsidR="00714871" w:rsidRPr="00714871">
        <w:t>ș</w:t>
      </w:r>
      <w:r w:rsidR="00E019F5" w:rsidRPr="00714871">
        <w:t xml:space="preserve">i daune generate de evenimente naturale. Această asigurare va acoperi </w:t>
      </w:r>
      <w:r w:rsidR="00714871" w:rsidRPr="00714871">
        <w:t>ș</w:t>
      </w:r>
      <w:r w:rsidR="00E019F5" w:rsidRPr="00714871">
        <w:t xml:space="preserve">i prejudiciul adus documentelor </w:t>
      </w:r>
      <w:r w:rsidRPr="00714871">
        <w:t>executantul</w:t>
      </w:r>
      <w:r w:rsidR="00E019F5" w:rsidRPr="00714871">
        <w:t xml:space="preserve">ui, bunurilor </w:t>
      </w:r>
      <w:r w:rsidR="00714871" w:rsidRPr="00714871">
        <w:t>ș</w:t>
      </w:r>
      <w:r w:rsidR="00E019F5" w:rsidRPr="00714871">
        <w:t>i proprietă</w:t>
      </w:r>
      <w:r w:rsidR="00714871" w:rsidRPr="00714871">
        <w:t>ț</w:t>
      </w:r>
      <w:r w:rsidR="00E019F5" w:rsidRPr="00714871">
        <w:t xml:space="preserve">ilor existente ale </w:t>
      </w:r>
      <w:r w:rsidRPr="00714871">
        <w:t xml:space="preserve">achizitorului </w:t>
      </w:r>
      <w:r w:rsidR="00714871" w:rsidRPr="00714871">
        <w:t>ș</w:t>
      </w:r>
      <w:r w:rsidR="00E019F5" w:rsidRPr="00714871">
        <w:t xml:space="preserve">i </w:t>
      </w:r>
      <w:r w:rsidRPr="00714871">
        <w:t xml:space="preserve">dirigintelui de </w:t>
      </w:r>
      <w:r w:rsidR="00714871" w:rsidRPr="00714871">
        <w:t>ș</w:t>
      </w:r>
      <w:r w:rsidRPr="00714871">
        <w:t>antier</w:t>
      </w:r>
      <w:r w:rsidR="00E019F5" w:rsidRPr="00714871">
        <w:t>.</w:t>
      </w:r>
    </w:p>
    <w:p w14:paraId="6C2EECA3" w14:textId="32F0C32A" w:rsidR="00E019F5" w:rsidRPr="00714871" w:rsidRDefault="00E019F5" w:rsidP="00480A5E">
      <w:pPr>
        <w:jc w:val="both"/>
      </w:pPr>
      <w:r w:rsidRPr="00714871">
        <w:t xml:space="preserve">De asemenea, </w:t>
      </w:r>
      <w:r w:rsidR="009364C8" w:rsidRPr="00714871">
        <w:t>executantul</w:t>
      </w:r>
      <w:r w:rsidRPr="00714871">
        <w:t xml:space="preserve"> va încheia o asigurare pentru acoperirea utilajelor </w:t>
      </w:r>
      <w:r w:rsidR="00714871" w:rsidRPr="00714871">
        <w:t>ș</w:t>
      </w:r>
      <w:r w:rsidRPr="00714871">
        <w:t>i lucrărilor provizorii cel pu</w:t>
      </w:r>
      <w:r w:rsidR="00714871" w:rsidRPr="00714871">
        <w:t>ț</w:t>
      </w:r>
      <w:r w:rsidRPr="00714871">
        <w:t>in până la valoarea totală de înlocuire/reconstruc</w:t>
      </w:r>
      <w:r w:rsidR="00714871" w:rsidRPr="00714871">
        <w:t>ț</w:t>
      </w:r>
      <w:r w:rsidRPr="00714871">
        <w:t>ie.</w:t>
      </w:r>
    </w:p>
    <w:p w14:paraId="5F391C14" w14:textId="231A3D0C" w:rsidR="00C81FB3" w:rsidRPr="00714871" w:rsidRDefault="00C81FB3" w:rsidP="00480A5E">
      <w:pPr>
        <w:pStyle w:val="DefaultText2"/>
        <w:jc w:val="both"/>
        <w:rPr>
          <w:szCs w:val="24"/>
          <w:lang w:val="ro-RO"/>
        </w:rPr>
      </w:pPr>
      <w:r w:rsidRPr="00714871">
        <w:rPr>
          <w:szCs w:val="24"/>
          <w:lang w:val="ro-RO"/>
        </w:rPr>
        <w:t>Executantul are obliga</w:t>
      </w:r>
      <w:r w:rsidR="00714871" w:rsidRPr="00714871">
        <w:rPr>
          <w:szCs w:val="24"/>
          <w:lang w:val="ro-RO"/>
        </w:rPr>
        <w:t>ț</w:t>
      </w:r>
      <w:r w:rsidRPr="00714871">
        <w:rPr>
          <w:szCs w:val="24"/>
          <w:lang w:val="ro-RO"/>
        </w:rPr>
        <w:t>ia să asigure utilajele pentru o valoare cel pu</w:t>
      </w:r>
      <w:r w:rsidR="00714871" w:rsidRPr="00714871">
        <w:rPr>
          <w:szCs w:val="24"/>
          <w:lang w:val="ro-RO"/>
        </w:rPr>
        <w:t>ț</w:t>
      </w:r>
      <w:r w:rsidRPr="00714871">
        <w:rPr>
          <w:szCs w:val="24"/>
          <w:lang w:val="ro-RO"/>
        </w:rPr>
        <w:t xml:space="preserve">in egală cu valoarea totală de înlocuire a acestora, inclusiv livrarea pe </w:t>
      </w:r>
      <w:r w:rsidR="00714871" w:rsidRPr="00714871">
        <w:rPr>
          <w:szCs w:val="24"/>
          <w:lang w:val="ro-RO"/>
        </w:rPr>
        <w:t>ș</w:t>
      </w:r>
      <w:r w:rsidRPr="00714871">
        <w:rPr>
          <w:szCs w:val="24"/>
          <w:lang w:val="ro-RO"/>
        </w:rPr>
        <w:t xml:space="preserve">antier. Pentru fiecare din utilajele executantului asigurarea trebuie să fie în vigoare pe perioada transportului pe </w:t>
      </w:r>
      <w:r w:rsidR="00714871" w:rsidRPr="00714871">
        <w:rPr>
          <w:szCs w:val="24"/>
          <w:lang w:val="ro-RO"/>
        </w:rPr>
        <w:t>ș</w:t>
      </w:r>
      <w:r w:rsidRPr="00714871">
        <w:rPr>
          <w:szCs w:val="24"/>
          <w:lang w:val="ro-RO"/>
        </w:rPr>
        <w:t xml:space="preserve">antier </w:t>
      </w:r>
      <w:r w:rsidR="00714871" w:rsidRPr="00714871">
        <w:rPr>
          <w:szCs w:val="24"/>
          <w:lang w:val="ro-RO"/>
        </w:rPr>
        <w:t>ș</w:t>
      </w:r>
      <w:r w:rsidRPr="00714871">
        <w:rPr>
          <w:szCs w:val="24"/>
          <w:lang w:val="ro-RO"/>
        </w:rPr>
        <w:t>i până în momentul în care utilajul nu mai este necesar ca utilaj al executantului.</w:t>
      </w:r>
    </w:p>
    <w:p w14:paraId="2CF716A4" w14:textId="0E29D11D" w:rsidR="005B197E" w:rsidRPr="00714871" w:rsidRDefault="005B197E" w:rsidP="00480A5E">
      <w:pPr>
        <w:pStyle w:val="DefaultText2"/>
        <w:jc w:val="both"/>
        <w:rPr>
          <w:szCs w:val="24"/>
          <w:lang w:val="ro-RO"/>
        </w:rPr>
      </w:pPr>
      <w:r w:rsidRPr="00714871">
        <w:rPr>
          <w:szCs w:val="24"/>
          <w:lang w:val="ro-RO"/>
        </w:rPr>
        <w:lastRenderedPageBreak/>
        <w:t>Achizitorul nu va fi responsabil pentru niciun fel de daune-interese, compensa</w:t>
      </w:r>
      <w:r w:rsidR="00714871" w:rsidRPr="00714871">
        <w:rPr>
          <w:szCs w:val="24"/>
          <w:lang w:val="ro-RO"/>
        </w:rPr>
        <w:t>ț</w:t>
      </w:r>
      <w:r w:rsidRPr="00714871">
        <w:rPr>
          <w:szCs w:val="24"/>
          <w:lang w:val="ro-RO"/>
        </w:rPr>
        <w:t>ii plătibile prin lege, în privin</w:t>
      </w:r>
      <w:r w:rsidR="00714871" w:rsidRPr="00714871">
        <w:rPr>
          <w:szCs w:val="24"/>
          <w:lang w:val="ro-RO"/>
        </w:rPr>
        <w:t>ț</w:t>
      </w:r>
      <w:r w:rsidRPr="00714871">
        <w:rPr>
          <w:szCs w:val="24"/>
          <w:lang w:val="ro-RO"/>
        </w:rPr>
        <w:t>a sau ca urmare a unui accident sau prejudiciu adus unui muncitor sau altei persoane angajate de executant, cu excep</w:t>
      </w:r>
      <w:r w:rsidR="00714871" w:rsidRPr="00714871">
        <w:rPr>
          <w:szCs w:val="24"/>
          <w:lang w:val="ro-RO"/>
        </w:rPr>
        <w:t>ț</w:t>
      </w:r>
      <w:r w:rsidRPr="00714871">
        <w:rPr>
          <w:szCs w:val="24"/>
          <w:lang w:val="ro-RO"/>
        </w:rPr>
        <w:t>ia unui accident sau prejudiciu rezultând din vina achizitorului, a agen</w:t>
      </w:r>
      <w:r w:rsidR="00714871" w:rsidRPr="00714871">
        <w:rPr>
          <w:szCs w:val="24"/>
          <w:lang w:val="ro-RO"/>
        </w:rPr>
        <w:t>ț</w:t>
      </w:r>
      <w:r w:rsidRPr="00714871">
        <w:rPr>
          <w:szCs w:val="24"/>
          <w:lang w:val="ro-RO"/>
        </w:rPr>
        <w:t>ilor sau a angaja</w:t>
      </w:r>
      <w:r w:rsidR="00714871" w:rsidRPr="00714871">
        <w:rPr>
          <w:szCs w:val="24"/>
          <w:lang w:val="ro-RO"/>
        </w:rPr>
        <w:t>ț</w:t>
      </w:r>
      <w:r w:rsidRPr="00714871">
        <w:rPr>
          <w:szCs w:val="24"/>
          <w:lang w:val="ro-RO"/>
        </w:rPr>
        <w:t>ilor acestuia.</w:t>
      </w:r>
    </w:p>
    <w:p w14:paraId="1E2C5038" w14:textId="4E22911E" w:rsidR="00E019F5" w:rsidRPr="00714871" w:rsidRDefault="00F002D3" w:rsidP="00480A5E">
      <w:pPr>
        <w:jc w:val="both"/>
        <w:rPr>
          <w:b/>
        </w:rPr>
      </w:pPr>
      <w:r>
        <w:rPr>
          <w:b/>
        </w:rPr>
        <w:t>(</w:t>
      </w:r>
      <w:r w:rsidR="00E019F5" w:rsidRPr="00714871">
        <w:rPr>
          <w:b/>
        </w:rPr>
        <w:t>3</w:t>
      </w:r>
      <w:r>
        <w:rPr>
          <w:b/>
        </w:rPr>
        <w:t>)</w:t>
      </w:r>
      <w:r w:rsidR="00E019F5" w:rsidRPr="00714871">
        <w:rPr>
          <w:b/>
        </w:rPr>
        <w:t>. Asigurare auto</w:t>
      </w:r>
    </w:p>
    <w:p w14:paraId="250E487D" w14:textId="4ED13079" w:rsidR="00E019F5" w:rsidRPr="00714871" w:rsidRDefault="009364C8" w:rsidP="00480A5E">
      <w:pPr>
        <w:jc w:val="both"/>
      </w:pPr>
      <w:r w:rsidRPr="00714871">
        <w:t>Executantul</w:t>
      </w:r>
      <w:r w:rsidR="00E019F5" w:rsidRPr="00714871">
        <w:t xml:space="preserve"> va încheia (sau se va asigura că sunt încheiate) asigurări de răspundere civilă auto pentru toate vehiculele folosite de antreprenor sau subcontractan</w:t>
      </w:r>
      <w:r w:rsidR="00714871" w:rsidRPr="00714871">
        <w:t>ț</w:t>
      </w:r>
      <w:r w:rsidR="00E019F5" w:rsidRPr="00714871">
        <w:t>ii săi (indiferent dacă aceste vehicule sunt de</w:t>
      </w:r>
      <w:r w:rsidR="00714871" w:rsidRPr="00714871">
        <w:t>ț</w:t>
      </w:r>
      <w:r w:rsidR="00E019F5" w:rsidRPr="00714871">
        <w:t>inute în proprietate sau nu) în legătură cu contractul.</w:t>
      </w:r>
    </w:p>
    <w:p w14:paraId="2FFFBC93" w14:textId="136036AF" w:rsidR="00E019F5" w:rsidRPr="00714871" w:rsidRDefault="00F002D3" w:rsidP="00480A5E">
      <w:pPr>
        <w:jc w:val="both"/>
      </w:pPr>
      <w:r>
        <w:rPr>
          <w:b/>
        </w:rPr>
        <w:t>(</w:t>
      </w:r>
      <w:r w:rsidR="00E019F5" w:rsidRPr="00714871">
        <w:rPr>
          <w:b/>
        </w:rPr>
        <w:t>4</w:t>
      </w:r>
      <w:r>
        <w:rPr>
          <w:b/>
        </w:rPr>
        <w:t>)</w:t>
      </w:r>
      <w:r w:rsidR="00E019F5" w:rsidRPr="00714871">
        <w:rPr>
          <w:b/>
        </w:rPr>
        <w:t>. Asigurare împotriva accidentelor la locul de muncă</w:t>
      </w:r>
    </w:p>
    <w:p w14:paraId="00F23317" w14:textId="2312F2EF" w:rsidR="00E019F5" w:rsidRPr="00714871" w:rsidRDefault="009364C8" w:rsidP="00480A5E">
      <w:pPr>
        <w:jc w:val="both"/>
      </w:pPr>
      <w:r w:rsidRPr="00714871">
        <w:t>Executantul</w:t>
      </w:r>
      <w:r w:rsidR="00E019F5" w:rsidRPr="00714871">
        <w:t xml:space="preserve"> va încheia poli</w:t>
      </w:r>
      <w:r w:rsidR="00714871" w:rsidRPr="00714871">
        <w:t>ț</w:t>
      </w:r>
      <w:r w:rsidR="00E019F5" w:rsidRPr="00714871">
        <w:t xml:space="preserve">e de asigurare pentru asigurarea </w:t>
      </w:r>
      <w:r w:rsidR="00E750F2" w:rsidRPr="00714871">
        <w:t>e</w:t>
      </w:r>
      <w:r w:rsidRPr="00714871">
        <w:t>xecutantul</w:t>
      </w:r>
      <w:r w:rsidR="00E019F5" w:rsidRPr="00714871">
        <w:t>ui, personalului său, inclusiv subcontractan</w:t>
      </w:r>
      <w:r w:rsidR="00714871" w:rsidRPr="00714871">
        <w:t>ț</w:t>
      </w:r>
      <w:r w:rsidR="00E019F5" w:rsidRPr="00714871">
        <w:t xml:space="preserve">ilor săi </w:t>
      </w:r>
      <w:r w:rsidR="00714871" w:rsidRPr="00714871">
        <w:t>ș</w:t>
      </w:r>
      <w:r w:rsidR="00E019F5" w:rsidRPr="00714871">
        <w:t xml:space="preserve">i oricărei persoane pentru care </w:t>
      </w:r>
      <w:r w:rsidR="00E750F2" w:rsidRPr="00714871">
        <w:t>e</w:t>
      </w:r>
      <w:r w:rsidRPr="00714871">
        <w:t>xecutantul</w:t>
      </w:r>
      <w:r w:rsidR="00E019F5" w:rsidRPr="00714871">
        <w:t xml:space="preserve"> este responsabil, în caz de accident la locul de muncă sau în drum spre </w:t>
      </w:r>
      <w:r w:rsidR="00714871" w:rsidRPr="00714871">
        <w:t>ș</w:t>
      </w:r>
      <w:r w:rsidR="00E019F5" w:rsidRPr="00714871">
        <w:t>i de la locul de muncă. Se va asigura că subcontractan</w:t>
      </w:r>
      <w:r w:rsidR="00714871" w:rsidRPr="00714871">
        <w:t>ț</w:t>
      </w:r>
      <w:r w:rsidR="00E019F5" w:rsidRPr="00714871">
        <w:t xml:space="preserve">ii săi procedează la fel. </w:t>
      </w:r>
      <w:r w:rsidRPr="00714871">
        <w:t>Executantul</w:t>
      </w:r>
      <w:r w:rsidR="00E019F5" w:rsidRPr="00714871">
        <w:t xml:space="preserve"> va despăgubi </w:t>
      </w:r>
      <w:r w:rsidR="00E750F2" w:rsidRPr="00714871">
        <w:t>achizitorul</w:t>
      </w:r>
      <w:r w:rsidR="00E019F5" w:rsidRPr="00714871">
        <w:t xml:space="preserve"> pentru orice reclama</w:t>
      </w:r>
      <w:r w:rsidR="00714871" w:rsidRPr="00714871">
        <w:t>ț</w:t>
      </w:r>
      <w:r w:rsidR="00E019F5" w:rsidRPr="00714871">
        <w:t>ii pe care personalul său, inclusiv angaja</w:t>
      </w:r>
      <w:r w:rsidR="00714871" w:rsidRPr="00714871">
        <w:t>ț</w:t>
      </w:r>
      <w:r w:rsidR="00E019F5" w:rsidRPr="00714871">
        <w:t>ii săi sau subcontractan</w:t>
      </w:r>
      <w:r w:rsidR="00714871" w:rsidRPr="00714871">
        <w:t>ț</w:t>
      </w:r>
      <w:r w:rsidR="00E019F5" w:rsidRPr="00714871">
        <w:t>ii săi le-ar putea formula în aceste privin</w:t>
      </w:r>
      <w:r w:rsidR="00714871" w:rsidRPr="00714871">
        <w:t>ț</w:t>
      </w:r>
      <w:r w:rsidR="00E019F5" w:rsidRPr="00714871">
        <w:t>e.</w:t>
      </w:r>
    </w:p>
    <w:p w14:paraId="669EAB1B" w14:textId="4AD44059" w:rsidR="00E019F5" w:rsidRPr="00714871" w:rsidRDefault="00F002D3" w:rsidP="00480A5E">
      <w:pPr>
        <w:jc w:val="both"/>
        <w:rPr>
          <w:b/>
        </w:rPr>
      </w:pPr>
      <w:r>
        <w:rPr>
          <w:b/>
        </w:rPr>
        <w:t>(</w:t>
      </w:r>
      <w:r w:rsidR="00E019F5" w:rsidRPr="00714871">
        <w:rPr>
          <w:b/>
        </w:rPr>
        <w:t>5</w:t>
      </w:r>
      <w:r>
        <w:rPr>
          <w:b/>
        </w:rPr>
        <w:t>)</w:t>
      </w:r>
      <w:r w:rsidR="00E019F5" w:rsidRPr="00714871">
        <w:rPr>
          <w:b/>
        </w:rPr>
        <w:t>. Asigurarea răspunderii cu privire la calitatea lucrărilor</w:t>
      </w:r>
    </w:p>
    <w:p w14:paraId="419B0917" w14:textId="4129893D" w:rsidR="009C7BF3" w:rsidRDefault="009364C8" w:rsidP="00480A5E">
      <w:pPr>
        <w:jc w:val="both"/>
      </w:pPr>
      <w:r w:rsidRPr="00714871">
        <w:t>Executantul</w:t>
      </w:r>
      <w:r w:rsidR="00E019F5" w:rsidRPr="00714871">
        <w:t xml:space="preserve"> va încheia o asigurare pentru a acoperi întreaga sa răspundere cu privire la calitatea Lucrărilor, chiar </w:t>
      </w:r>
      <w:r w:rsidR="00714871" w:rsidRPr="00714871">
        <w:t>ș</w:t>
      </w:r>
      <w:r w:rsidR="00E019F5" w:rsidRPr="00714871">
        <w:t>i după Recep</w:t>
      </w:r>
      <w:r w:rsidR="00714871" w:rsidRPr="00714871">
        <w:t>ț</w:t>
      </w:r>
      <w:r w:rsidR="00E019F5" w:rsidRPr="00714871">
        <w:t>ia Finală, conform Legii.</w:t>
      </w:r>
    </w:p>
    <w:p w14:paraId="5D747DDC" w14:textId="77777777" w:rsidR="00932B7D" w:rsidRPr="00B70144" w:rsidRDefault="00932B7D" w:rsidP="00480A5E">
      <w:pPr>
        <w:jc w:val="both"/>
      </w:pPr>
    </w:p>
    <w:p w14:paraId="73B89B62" w14:textId="77777777" w:rsidR="00560248" w:rsidRPr="00B70144" w:rsidRDefault="007D475F" w:rsidP="00480A5E">
      <w:pPr>
        <w:jc w:val="both"/>
        <w:rPr>
          <w:b/>
          <w:iCs/>
        </w:rPr>
      </w:pPr>
      <w:r w:rsidRPr="00B70144">
        <w:rPr>
          <w:b/>
          <w:iCs/>
        </w:rPr>
        <w:t xml:space="preserve">21. </w:t>
      </w:r>
      <w:r w:rsidR="00560248" w:rsidRPr="00B70144">
        <w:rPr>
          <w:b/>
          <w:iCs/>
        </w:rPr>
        <w:t>Modificarea contractului</w:t>
      </w:r>
    </w:p>
    <w:p w14:paraId="123C5B0D" w14:textId="4313AD20" w:rsidR="00EB14AA" w:rsidRPr="00714871" w:rsidRDefault="00560248" w:rsidP="00480A5E">
      <w:pPr>
        <w:jc w:val="both"/>
      </w:pPr>
      <w:r w:rsidRPr="009B65C8">
        <w:t>21.1</w:t>
      </w:r>
      <w:r w:rsidRPr="00714871">
        <w:rPr>
          <w:b/>
          <w:bCs/>
        </w:rPr>
        <w:t>.</w:t>
      </w:r>
      <w:r w:rsidR="00602DD8" w:rsidRPr="00714871">
        <w:t xml:space="preserve"> </w:t>
      </w:r>
      <w:r w:rsidR="00656DD0" w:rsidRPr="00714871">
        <w:t>Păr</w:t>
      </w:r>
      <w:r w:rsidR="00714871" w:rsidRPr="00714871">
        <w:t>ț</w:t>
      </w:r>
      <w:r w:rsidR="00656DD0" w:rsidRPr="00714871">
        <w:t>ile au dreptul, pe perioada de valabilitate a contractului, de a conveni modificarea</w:t>
      </w:r>
      <w:r w:rsidR="00284527" w:rsidRPr="00714871">
        <w:t xml:space="preserve"> </w:t>
      </w:r>
      <w:r w:rsidR="00714871" w:rsidRPr="00714871">
        <w:t>ș</w:t>
      </w:r>
      <w:r w:rsidR="00284527" w:rsidRPr="00714871">
        <w:t xml:space="preserve">i/sau completarea clauzelor acestuia, de comun acord, fără organizarea unei noi proceduri de atribuire </w:t>
      </w:r>
      <w:r w:rsidR="00714871" w:rsidRPr="00714871">
        <w:t>ș</w:t>
      </w:r>
      <w:r w:rsidR="00284527" w:rsidRPr="00714871">
        <w:t xml:space="preserve">i fără a afecta caracterul general al contractului, în limitele </w:t>
      </w:r>
      <w:r w:rsidR="00EB14AA" w:rsidRPr="00714871">
        <w:t>dispozi</w:t>
      </w:r>
      <w:r w:rsidR="00714871" w:rsidRPr="00714871">
        <w:t>ț</w:t>
      </w:r>
      <w:r w:rsidR="00EB14AA" w:rsidRPr="00714871">
        <w:t>iilor prevăzute de art.</w:t>
      </w:r>
      <w:r w:rsidR="00FE4C83" w:rsidRPr="00714871">
        <w:t xml:space="preserve"> </w:t>
      </w:r>
      <w:r w:rsidR="00EB14AA" w:rsidRPr="00714871">
        <w:t xml:space="preserve">221-222 din Legea nr.98/2016, coroborate cu prevederile referitoare la modificări contractuale din H.G. nr.395/2016 (art.164 </w:t>
      </w:r>
      <w:r w:rsidR="00714871" w:rsidRPr="00714871">
        <w:t>ș</w:t>
      </w:r>
      <w:r w:rsidR="00EB14AA" w:rsidRPr="00714871">
        <w:t>i 165)</w:t>
      </w:r>
      <w:r w:rsidR="009B65C8">
        <w:t>.</w:t>
      </w:r>
    </w:p>
    <w:p w14:paraId="21914DFC" w14:textId="035A6FB7" w:rsidR="00EB14AA" w:rsidRPr="00714871" w:rsidRDefault="00EB14AA" w:rsidP="00480A5E">
      <w:pPr>
        <w:jc w:val="both"/>
      </w:pPr>
      <w:r w:rsidRPr="00714871">
        <w:t>21.2. Modificările nesubstan</w:t>
      </w:r>
      <w:r w:rsidR="00714871" w:rsidRPr="00714871">
        <w:t>ț</w:t>
      </w:r>
      <w:r w:rsidRPr="00714871">
        <w:t>iale astfel cum sunt stabilite în Legea nr.98/2016 sunt singurele modificări care pot fi făcute fără organizarea unei noi proceduri de atribuie.</w:t>
      </w:r>
    </w:p>
    <w:p w14:paraId="01742387" w14:textId="6EBD4F80" w:rsidR="00E0532F" w:rsidRPr="00714871" w:rsidRDefault="00E0532F" w:rsidP="00480A5E">
      <w:pPr>
        <w:jc w:val="both"/>
      </w:pPr>
      <w:r w:rsidRPr="00714871">
        <w:t xml:space="preserve">21.3. Modificările contractuale, astfel cum sunt ele stabilite la clauzele 21.1 </w:t>
      </w:r>
      <w:r w:rsidR="00714871" w:rsidRPr="00714871">
        <w:t>ș</w:t>
      </w:r>
      <w:r w:rsidRPr="00714871">
        <w:t xml:space="preserve">i 21.2 nu trebuie să afecteze, în niciun caz </w:t>
      </w:r>
      <w:r w:rsidR="00714871" w:rsidRPr="00714871">
        <w:t>ș</w:t>
      </w:r>
      <w:r w:rsidRPr="00714871">
        <w:t>i în niciun fel, rezultatul procedurii de atribuire, prin anularea sau diminuarea avantajului competitiv pe baza căruia executantul a fost declarat câ</w:t>
      </w:r>
      <w:r w:rsidR="00714871" w:rsidRPr="00714871">
        <w:t>ș</w:t>
      </w:r>
      <w:r w:rsidRPr="00714871">
        <w:t>tigător în cadrul procedurii de atribuire.</w:t>
      </w:r>
    </w:p>
    <w:p w14:paraId="58A6B869" w14:textId="1909F05A" w:rsidR="00560248" w:rsidRPr="00714871" w:rsidRDefault="002F6238" w:rsidP="00480A5E">
      <w:pPr>
        <w:jc w:val="both"/>
      </w:pPr>
      <w:r w:rsidRPr="009B65C8">
        <w:rPr>
          <w:kern w:val="2"/>
        </w:rPr>
        <w:t>21.4</w:t>
      </w:r>
      <w:r w:rsidRPr="00714871">
        <w:rPr>
          <w:b/>
          <w:bCs/>
          <w:kern w:val="2"/>
        </w:rPr>
        <w:t>.</w:t>
      </w:r>
      <w:r w:rsidRPr="00714871">
        <w:rPr>
          <w:kern w:val="2"/>
        </w:rPr>
        <w:t xml:space="preserve"> (1) </w:t>
      </w:r>
      <w:r w:rsidR="00560248" w:rsidRPr="00714871">
        <w:rPr>
          <w:kern w:val="2"/>
        </w:rPr>
        <w:t>Orice modificare a prez</w:t>
      </w:r>
      <w:r w:rsidR="001F05C2" w:rsidRPr="00714871">
        <w:rPr>
          <w:kern w:val="2"/>
        </w:rPr>
        <w:t>entului contract se face numai î</w:t>
      </w:r>
      <w:r w:rsidR="00602DD8" w:rsidRPr="00714871">
        <w:rPr>
          <w:kern w:val="2"/>
        </w:rPr>
        <w:t xml:space="preserve">n scris, cu acordul </w:t>
      </w:r>
      <w:r w:rsidR="00240BFF" w:rsidRPr="00714871">
        <w:rPr>
          <w:kern w:val="2"/>
        </w:rPr>
        <w:t>păr</w:t>
      </w:r>
      <w:r w:rsidR="00714871" w:rsidRPr="00714871">
        <w:rPr>
          <w:kern w:val="2"/>
        </w:rPr>
        <w:t>ț</w:t>
      </w:r>
      <w:r w:rsidR="00240BFF" w:rsidRPr="00714871">
        <w:rPr>
          <w:kern w:val="2"/>
        </w:rPr>
        <w:t>ilor</w:t>
      </w:r>
      <w:r w:rsidR="00560248" w:rsidRPr="00714871">
        <w:rPr>
          <w:kern w:val="2"/>
        </w:rPr>
        <w:t xml:space="preserve"> contractante, prin act </w:t>
      </w:r>
      <w:r w:rsidR="00240BFF" w:rsidRPr="00714871">
        <w:rPr>
          <w:kern w:val="2"/>
        </w:rPr>
        <w:t>adi</w:t>
      </w:r>
      <w:r w:rsidR="00714871" w:rsidRPr="00714871">
        <w:rPr>
          <w:kern w:val="2"/>
        </w:rPr>
        <w:t>ț</w:t>
      </w:r>
      <w:r w:rsidR="00240BFF" w:rsidRPr="00714871">
        <w:rPr>
          <w:kern w:val="2"/>
        </w:rPr>
        <w:t>ional</w:t>
      </w:r>
      <w:r w:rsidR="001F05C2" w:rsidRPr="00714871">
        <w:rPr>
          <w:kern w:val="2"/>
        </w:rPr>
        <w:t xml:space="preserve">, cu respectarea </w:t>
      </w:r>
      <w:r w:rsidR="00240BFF" w:rsidRPr="00714871">
        <w:rPr>
          <w:kern w:val="2"/>
        </w:rPr>
        <w:t>dispozi</w:t>
      </w:r>
      <w:r w:rsidR="00714871" w:rsidRPr="00714871">
        <w:rPr>
          <w:kern w:val="2"/>
        </w:rPr>
        <w:t>ț</w:t>
      </w:r>
      <w:r w:rsidR="00240BFF" w:rsidRPr="00714871">
        <w:rPr>
          <w:kern w:val="2"/>
        </w:rPr>
        <w:t>iilor</w:t>
      </w:r>
      <w:r w:rsidR="001F05C2" w:rsidRPr="00714871">
        <w:rPr>
          <w:kern w:val="2"/>
        </w:rPr>
        <w:t xml:space="preserve"> înscrise î</w:t>
      </w:r>
      <w:r w:rsidR="00560248" w:rsidRPr="00714871">
        <w:rPr>
          <w:kern w:val="2"/>
        </w:rPr>
        <w:t>n art. 221 din Legea nr. 98/2016.</w:t>
      </w:r>
    </w:p>
    <w:p w14:paraId="0EFD7CE6" w14:textId="730DF2C3" w:rsidR="00560248" w:rsidRPr="00714871" w:rsidRDefault="00602DD8" w:rsidP="00480A5E">
      <w:pPr>
        <w:jc w:val="both"/>
        <w:rPr>
          <w:kern w:val="2"/>
        </w:rPr>
      </w:pPr>
      <w:r w:rsidRPr="00714871">
        <w:rPr>
          <w:kern w:val="2"/>
        </w:rPr>
        <w:t>(</w:t>
      </w:r>
      <w:r w:rsidR="002F6238" w:rsidRPr="00714871">
        <w:rPr>
          <w:kern w:val="2"/>
        </w:rPr>
        <w:t>2</w:t>
      </w:r>
      <w:r w:rsidR="00560248" w:rsidRPr="00714871">
        <w:rPr>
          <w:kern w:val="2"/>
        </w:rPr>
        <w:t xml:space="preserve">) Partea care solicită modificări contractuale are </w:t>
      </w:r>
      <w:r w:rsidR="00240BFF" w:rsidRPr="00714871">
        <w:rPr>
          <w:kern w:val="2"/>
        </w:rPr>
        <w:t>obliga</w:t>
      </w:r>
      <w:r w:rsidR="00714871" w:rsidRPr="00714871">
        <w:rPr>
          <w:kern w:val="2"/>
        </w:rPr>
        <w:t>ț</w:t>
      </w:r>
      <w:r w:rsidR="00240BFF" w:rsidRPr="00714871">
        <w:rPr>
          <w:kern w:val="2"/>
        </w:rPr>
        <w:t>ia</w:t>
      </w:r>
      <w:r w:rsidR="00560248" w:rsidRPr="00714871">
        <w:rPr>
          <w:kern w:val="2"/>
        </w:rPr>
        <w:t xml:space="preserve"> de a notifica cealaltă parte, în scris, în termen de max</w:t>
      </w:r>
      <w:r w:rsidR="001F05C2" w:rsidRPr="00714871">
        <w:rPr>
          <w:kern w:val="2"/>
        </w:rPr>
        <w:t xml:space="preserve">im </w:t>
      </w:r>
      <w:r w:rsidR="001F05C2" w:rsidRPr="00714871">
        <w:rPr>
          <w:b/>
          <w:bCs/>
          <w:kern w:val="2"/>
        </w:rPr>
        <w:t>5 zile</w:t>
      </w:r>
      <w:r w:rsidR="001F05C2" w:rsidRPr="00714871">
        <w:rPr>
          <w:kern w:val="2"/>
        </w:rPr>
        <w:t xml:space="preserve"> de la data la </w:t>
      </w:r>
      <w:r w:rsidR="00560248" w:rsidRPr="00714871">
        <w:rPr>
          <w:kern w:val="2"/>
        </w:rPr>
        <w:t xml:space="preserve">care a intervenit </w:t>
      </w:r>
      <w:r w:rsidR="00240BFF" w:rsidRPr="00714871">
        <w:rPr>
          <w:kern w:val="2"/>
        </w:rPr>
        <w:t>situa</w:t>
      </w:r>
      <w:r w:rsidR="00714871" w:rsidRPr="00714871">
        <w:rPr>
          <w:kern w:val="2"/>
        </w:rPr>
        <w:t>ț</w:t>
      </w:r>
      <w:r w:rsidR="00240BFF" w:rsidRPr="00714871">
        <w:rPr>
          <w:kern w:val="2"/>
        </w:rPr>
        <w:t>ia</w:t>
      </w:r>
      <w:r w:rsidR="00560248" w:rsidRPr="00714871">
        <w:rPr>
          <w:kern w:val="2"/>
        </w:rPr>
        <w:t xml:space="preserve"> care conduce la modificarea contractului.</w:t>
      </w:r>
    </w:p>
    <w:p w14:paraId="2DAD347C" w14:textId="5B3782FA" w:rsidR="00602DD8" w:rsidRPr="00714871" w:rsidRDefault="00602DD8" w:rsidP="00480A5E">
      <w:pPr>
        <w:pStyle w:val="DefaultText1"/>
        <w:jc w:val="both"/>
        <w:rPr>
          <w:szCs w:val="24"/>
          <w:lang w:val="ro-RO"/>
        </w:rPr>
      </w:pPr>
      <w:r w:rsidRPr="009B65C8">
        <w:rPr>
          <w:szCs w:val="24"/>
          <w:lang w:val="ro-RO"/>
        </w:rPr>
        <w:t>21.</w:t>
      </w:r>
      <w:r w:rsidR="002F6238" w:rsidRPr="009B65C8">
        <w:rPr>
          <w:szCs w:val="24"/>
          <w:lang w:val="ro-RO"/>
        </w:rPr>
        <w:t>5</w:t>
      </w:r>
      <w:r w:rsidR="00576B59" w:rsidRPr="009B65C8">
        <w:rPr>
          <w:szCs w:val="24"/>
          <w:lang w:val="ro-RO"/>
        </w:rPr>
        <w:t>.</w:t>
      </w:r>
      <w:r w:rsidRPr="00714871">
        <w:rPr>
          <w:szCs w:val="24"/>
          <w:lang w:val="ro-RO"/>
        </w:rPr>
        <w:t xml:space="preserve"> Pentru calcularea </w:t>
      </w:r>
      <w:r w:rsidR="00240BFF" w:rsidRPr="00714871">
        <w:rPr>
          <w:szCs w:val="24"/>
          <w:lang w:val="ro-RO"/>
        </w:rPr>
        <w:t>pre</w:t>
      </w:r>
      <w:r w:rsidR="00714871" w:rsidRPr="00714871">
        <w:rPr>
          <w:szCs w:val="24"/>
          <w:lang w:val="ro-RO"/>
        </w:rPr>
        <w:t>ț</w:t>
      </w:r>
      <w:r w:rsidR="00240BFF" w:rsidRPr="00714871">
        <w:rPr>
          <w:szCs w:val="24"/>
          <w:lang w:val="ro-RO"/>
        </w:rPr>
        <w:t>ului</w:t>
      </w:r>
      <w:r w:rsidRPr="00714871">
        <w:rPr>
          <w:szCs w:val="24"/>
          <w:lang w:val="ro-RO"/>
        </w:rPr>
        <w:t xml:space="preserve"> aferent </w:t>
      </w:r>
      <w:r w:rsidR="00240BFF" w:rsidRPr="00714871">
        <w:rPr>
          <w:szCs w:val="24"/>
          <w:lang w:val="ro-RO"/>
        </w:rPr>
        <w:t>modificărilor</w:t>
      </w:r>
      <w:r w:rsidRPr="00714871">
        <w:rPr>
          <w:szCs w:val="24"/>
          <w:lang w:val="ro-RO"/>
        </w:rPr>
        <w:t xml:space="preserve"> </w:t>
      </w:r>
      <w:r w:rsidR="00240BFF" w:rsidRPr="00714871">
        <w:rPr>
          <w:szCs w:val="24"/>
          <w:lang w:val="ro-RO"/>
        </w:rPr>
        <w:t>nesubstan</w:t>
      </w:r>
      <w:r w:rsidR="00714871" w:rsidRPr="00714871">
        <w:rPr>
          <w:szCs w:val="24"/>
          <w:lang w:val="ro-RO"/>
        </w:rPr>
        <w:t>ț</w:t>
      </w:r>
      <w:r w:rsidR="00240BFF" w:rsidRPr="00714871">
        <w:rPr>
          <w:szCs w:val="24"/>
          <w:lang w:val="ro-RO"/>
        </w:rPr>
        <w:t>iale</w:t>
      </w:r>
      <w:r w:rsidRPr="00714871">
        <w:rPr>
          <w:szCs w:val="24"/>
          <w:lang w:val="ro-RO"/>
        </w:rPr>
        <w:t xml:space="preserve"> se va/vor utiliza pre</w:t>
      </w:r>
      <w:r w:rsidR="00714871" w:rsidRPr="00714871">
        <w:rPr>
          <w:szCs w:val="24"/>
          <w:lang w:val="ro-RO"/>
        </w:rPr>
        <w:t>ț</w:t>
      </w:r>
      <w:r w:rsidRPr="00714871">
        <w:rPr>
          <w:szCs w:val="24"/>
          <w:lang w:val="ro-RO"/>
        </w:rPr>
        <w:t>ul/pre</w:t>
      </w:r>
      <w:r w:rsidR="00714871" w:rsidRPr="00714871">
        <w:rPr>
          <w:szCs w:val="24"/>
          <w:lang w:val="ro-RO"/>
        </w:rPr>
        <w:t>ț</w:t>
      </w:r>
      <w:r w:rsidRPr="00714871">
        <w:rPr>
          <w:szCs w:val="24"/>
          <w:lang w:val="ro-RO"/>
        </w:rPr>
        <w:t xml:space="preserve">urile unitare din cadrul propunerii financiare </w:t>
      </w:r>
      <w:r w:rsidR="00240BFF" w:rsidRPr="00714871">
        <w:rPr>
          <w:szCs w:val="24"/>
          <w:lang w:val="ro-RO"/>
        </w:rPr>
        <w:t>ini</w:t>
      </w:r>
      <w:r w:rsidR="00714871" w:rsidRPr="00714871">
        <w:rPr>
          <w:szCs w:val="24"/>
          <w:lang w:val="ro-RO"/>
        </w:rPr>
        <w:t>ț</w:t>
      </w:r>
      <w:r w:rsidR="00240BFF" w:rsidRPr="00714871">
        <w:rPr>
          <w:szCs w:val="24"/>
          <w:lang w:val="ro-RO"/>
        </w:rPr>
        <w:t>iale</w:t>
      </w:r>
      <w:r w:rsidRPr="00714871">
        <w:rPr>
          <w:szCs w:val="24"/>
          <w:lang w:val="ro-RO"/>
        </w:rPr>
        <w:t>.</w:t>
      </w:r>
    </w:p>
    <w:p w14:paraId="68C343F9" w14:textId="6481C3D8" w:rsidR="00560248" w:rsidRPr="00714871" w:rsidRDefault="00560248" w:rsidP="00480A5E">
      <w:pPr>
        <w:pStyle w:val="DefaultText1"/>
        <w:jc w:val="both"/>
        <w:rPr>
          <w:szCs w:val="24"/>
          <w:lang w:val="ro-RO"/>
        </w:rPr>
      </w:pPr>
      <w:r w:rsidRPr="009B65C8">
        <w:rPr>
          <w:szCs w:val="24"/>
          <w:lang w:val="ro-RO"/>
        </w:rPr>
        <w:t>2</w:t>
      </w:r>
      <w:r w:rsidR="00602DD8" w:rsidRPr="009B65C8">
        <w:rPr>
          <w:szCs w:val="24"/>
          <w:lang w:val="ro-RO"/>
        </w:rPr>
        <w:t>1.</w:t>
      </w:r>
      <w:r w:rsidR="002F6238" w:rsidRPr="009B65C8">
        <w:rPr>
          <w:szCs w:val="24"/>
          <w:lang w:val="ro-RO"/>
        </w:rPr>
        <w:t>6</w:t>
      </w:r>
      <w:r w:rsidRPr="009B65C8">
        <w:rPr>
          <w:szCs w:val="24"/>
          <w:lang w:val="ro-RO"/>
        </w:rPr>
        <w:t>.</w:t>
      </w:r>
      <w:r w:rsidRPr="00714871">
        <w:rPr>
          <w:szCs w:val="24"/>
          <w:lang w:val="ro-RO"/>
        </w:rPr>
        <w:t xml:space="preserve"> Achizitorul poate modifica contractul în sensul </w:t>
      </w:r>
      <w:r w:rsidR="00240BFF" w:rsidRPr="00714871">
        <w:rPr>
          <w:szCs w:val="24"/>
          <w:lang w:val="ro-RO"/>
        </w:rPr>
        <w:t>renun</w:t>
      </w:r>
      <w:r w:rsidR="00714871" w:rsidRPr="00714871">
        <w:rPr>
          <w:szCs w:val="24"/>
          <w:lang w:val="ro-RO"/>
        </w:rPr>
        <w:t>ț</w:t>
      </w:r>
      <w:r w:rsidR="00240BFF" w:rsidRPr="00714871">
        <w:rPr>
          <w:szCs w:val="24"/>
          <w:lang w:val="ro-RO"/>
        </w:rPr>
        <w:t>ării</w:t>
      </w:r>
      <w:r w:rsidRPr="00714871">
        <w:rPr>
          <w:szCs w:val="24"/>
          <w:lang w:val="ro-RO"/>
        </w:rPr>
        <w:t xml:space="preserve"> par</w:t>
      </w:r>
      <w:r w:rsidR="00714871" w:rsidRPr="00714871">
        <w:rPr>
          <w:szCs w:val="24"/>
          <w:lang w:val="ro-RO"/>
        </w:rPr>
        <w:t>ț</w:t>
      </w:r>
      <w:r w:rsidRPr="00714871">
        <w:rPr>
          <w:szCs w:val="24"/>
          <w:lang w:val="ro-RO"/>
        </w:rPr>
        <w:t xml:space="preserve">iale la </w:t>
      </w:r>
      <w:r w:rsidR="00153571" w:rsidRPr="00714871">
        <w:rPr>
          <w:szCs w:val="24"/>
          <w:lang w:val="ro-RO"/>
        </w:rPr>
        <w:t>executarea lucrărilor</w:t>
      </w:r>
      <w:r w:rsidRPr="00714871">
        <w:rPr>
          <w:szCs w:val="24"/>
          <w:lang w:val="ro-RO"/>
        </w:rPr>
        <w:t xml:space="preserve">, cu </w:t>
      </w:r>
      <w:r w:rsidR="00240BFF" w:rsidRPr="00714871">
        <w:rPr>
          <w:szCs w:val="24"/>
          <w:lang w:val="ro-RO"/>
        </w:rPr>
        <w:t>condi</w:t>
      </w:r>
      <w:r w:rsidR="00714871" w:rsidRPr="00714871">
        <w:rPr>
          <w:szCs w:val="24"/>
          <w:lang w:val="ro-RO"/>
        </w:rPr>
        <w:t>ț</w:t>
      </w:r>
      <w:r w:rsidR="00240BFF" w:rsidRPr="00714871">
        <w:rPr>
          <w:szCs w:val="24"/>
          <w:lang w:val="ro-RO"/>
        </w:rPr>
        <w:t>ia</w:t>
      </w:r>
      <w:r w:rsidRPr="00714871">
        <w:rPr>
          <w:szCs w:val="24"/>
          <w:lang w:val="ro-RO"/>
        </w:rPr>
        <w:t xml:space="preserve"> notificării </w:t>
      </w:r>
      <w:r w:rsidR="00F60F55" w:rsidRPr="00714871">
        <w:rPr>
          <w:szCs w:val="24"/>
          <w:lang w:val="ro-RO"/>
        </w:rPr>
        <w:t>executantului</w:t>
      </w:r>
      <w:r w:rsidRPr="00714871">
        <w:rPr>
          <w:szCs w:val="24"/>
          <w:lang w:val="ro-RO"/>
        </w:rPr>
        <w:t xml:space="preserve"> cu </w:t>
      </w:r>
      <w:r w:rsidRPr="00714871">
        <w:rPr>
          <w:i/>
          <w:szCs w:val="24"/>
          <w:lang w:val="ro-RO"/>
        </w:rPr>
        <w:t>minim 15 zile</w:t>
      </w:r>
      <w:r w:rsidRPr="00714871">
        <w:rPr>
          <w:szCs w:val="24"/>
          <w:lang w:val="ro-RO"/>
        </w:rPr>
        <w:t xml:space="preserve"> înainte de data renun</w:t>
      </w:r>
      <w:r w:rsidR="00714871" w:rsidRPr="00714871">
        <w:rPr>
          <w:szCs w:val="24"/>
          <w:lang w:val="ro-RO"/>
        </w:rPr>
        <w:t>ț</w:t>
      </w:r>
      <w:r w:rsidRPr="00714871">
        <w:rPr>
          <w:szCs w:val="24"/>
          <w:lang w:val="ro-RO"/>
        </w:rPr>
        <w:t>ării.</w:t>
      </w:r>
    </w:p>
    <w:p w14:paraId="261399E0" w14:textId="62C25239" w:rsidR="00560248" w:rsidRPr="00714871" w:rsidRDefault="00B92950" w:rsidP="00480A5E">
      <w:pPr>
        <w:pStyle w:val="DefaultText1"/>
        <w:jc w:val="both"/>
        <w:rPr>
          <w:szCs w:val="24"/>
          <w:lang w:val="ro-RO"/>
        </w:rPr>
      </w:pPr>
      <w:r w:rsidRPr="009B65C8">
        <w:rPr>
          <w:szCs w:val="24"/>
          <w:lang w:val="ro-RO"/>
        </w:rPr>
        <w:t>21</w:t>
      </w:r>
      <w:r w:rsidR="00602DD8" w:rsidRPr="009B65C8">
        <w:rPr>
          <w:szCs w:val="24"/>
          <w:lang w:val="ro-RO"/>
        </w:rPr>
        <w:t>.</w:t>
      </w:r>
      <w:r w:rsidR="002F6238" w:rsidRPr="009B65C8">
        <w:rPr>
          <w:szCs w:val="24"/>
          <w:lang w:val="ro-RO"/>
        </w:rPr>
        <w:t>7</w:t>
      </w:r>
      <w:r w:rsidR="00560248" w:rsidRPr="009B65C8">
        <w:rPr>
          <w:szCs w:val="24"/>
          <w:lang w:val="ro-RO"/>
        </w:rPr>
        <w:t>.</w:t>
      </w:r>
      <w:r w:rsidR="00560248" w:rsidRPr="00714871">
        <w:rPr>
          <w:szCs w:val="24"/>
          <w:lang w:val="ro-RO"/>
        </w:rPr>
        <w:t xml:space="preserve"> </w:t>
      </w:r>
      <w:r w:rsidR="00240BFF" w:rsidRPr="00714871">
        <w:rPr>
          <w:szCs w:val="24"/>
          <w:lang w:val="ro-RO"/>
        </w:rPr>
        <w:t>Păr</w:t>
      </w:r>
      <w:r w:rsidR="00714871" w:rsidRPr="00714871">
        <w:rPr>
          <w:szCs w:val="24"/>
          <w:lang w:val="ro-RO"/>
        </w:rPr>
        <w:t>ț</w:t>
      </w:r>
      <w:r w:rsidR="00240BFF" w:rsidRPr="00714871">
        <w:rPr>
          <w:szCs w:val="24"/>
          <w:lang w:val="ro-RO"/>
        </w:rPr>
        <w:t>ile</w:t>
      </w:r>
      <w:r w:rsidR="00560248" w:rsidRPr="00714871">
        <w:rPr>
          <w:szCs w:val="24"/>
          <w:lang w:val="ro-RO"/>
        </w:rPr>
        <w:t xml:space="preserve"> contractante au dreptul, pe durata îndeplinirii contractului, de a conveni modificarea clauzelor contractului, prin act </w:t>
      </w:r>
      <w:r w:rsidR="00240BFF" w:rsidRPr="00714871">
        <w:rPr>
          <w:szCs w:val="24"/>
          <w:lang w:val="ro-RO"/>
        </w:rPr>
        <w:t>adi</w:t>
      </w:r>
      <w:r w:rsidR="00714871" w:rsidRPr="00714871">
        <w:rPr>
          <w:szCs w:val="24"/>
          <w:lang w:val="ro-RO"/>
        </w:rPr>
        <w:t>ț</w:t>
      </w:r>
      <w:r w:rsidR="00240BFF" w:rsidRPr="00714871">
        <w:rPr>
          <w:szCs w:val="24"/>
          <w:lang w:val="ro-RO"/>
        </w:rPr>
        <w:t>ional</w:t>
      </w:r>
      <w:r w:rsidR="00560248" w:rsidRPr="00714871">
        <w:rPr>
          <w:szCs w:val="24"/>
          <w:lang w:val="ro-RO"/>
        </w:rPr>
        <w:t xml:space="preserve">, în cazul </w:t>
      </w:r>
      <w:r w:rsidR="00240BFF" w:rsidRPr="00714871">
        <w:rPr>
          <w:szCs w:val="24"/>
          <w:lang w:val="ro-RO"/>
        </w:rPr>
        <w:t>apari</w:t>
      </w:r>
      <w:r w:rsidR="00714871" w:rsidRPr="00714871">
        <w:rPr>
          <w:szCs w:val="24"/>
          <w:lang w:val="ro-RO"/>
        </w:rPr>
        <w:t>ț</w:t>
      </w:r>
      <w:r w:rsidR="00240BFF" w:rsidRPr="00714871">
        <w:rPr>
          <w:szCs w:val="24"/>
          <w:lang w:val="ro-RO"/>
        </w:rPr>
        <w:t>iei</w:t>
      </w:r>
      <w:r w:rsidR="00560248" w:rsidRPr="00714871">
        <w:rPr>
          <w:szCs w:val="24"/>
          <w:lang w:val="ro-RO"/>
        </w:rPr>
        <w:t xml:space="preserve"> unor </w:t>
      </w:r>
      <w:r w:rsidR="00240BFF" w:rsidRPr="00714871">
        <w:rPr>
          <w:szCs w:val="24"/>
          <w:lang w:val="ro-RO"/>
        </w:rPr>
        <w:t>circumstan</w:t>
      </w:r>
      <w:r w:rsidR="00714871" w:rsidRPr="00714871">
        <w:rPr>
          <w:szCs w:val="24"/>
          <w:lang w:val="ro-RO"/>
        </w:rPr>
        <w:t>ț</w:t>
      </w:r>
      <w:r w:rsidR="00240BFF" w:rsidRPr="00714871">
        <w:rPr>
          <w:szCs w:val="24"/>
          <w:lang w:val="ro-RO"/>
        </w:rPr>
        <w:t>e</w:t>
      </w:r>
      <w:r w:rsidR="00560248" w:rsidRPr="00714871">
        <w:rPr>
          <w:szCs w:val="24"/>
          <w:lang w:val="ro-RO"/>
        </w:rPr>
        <w:t xml:space="preserve"> care lezează interesele co</w:t>
      </w:r>
      <w:r w:rsidR="001F05C2" w:rsidRPr="00714871">
        <w:rPr>
          <w:szCs w:val="24"/>
          <w:lang w:val="ro-RO"/>
        </w:rPr>
        <w:t xml:space="preserve">merciale legitime ale acestora </w:t>
      </w:r>
      <w:r w:rsidR="00714871" w:rsidRPr="00714871">
        <w:rPr>
          <w:szCs w:val="24"/>
          <w:lang w:val="ro-RO"/>
        </w:rPr>
        <w:t>ș</w:t>
      </w:r>
      <w:r w:rsidR="001F05C2" w:rsidRPr="00714871">
        <w:rPr>
          <w:szCs w:val="24"/>
          <w:lang w:val="ro-RO"/>
        </w:rPr>
        <w:t>i</w:t>
      </w:r>
      <w:r w:rsidR="00560248" w:rsidRPr="00714871">
        <w:rPr>
          <w:szCs w:val="24"/>
          <w:lang w:val="ro-RO"/>
        </w:rPr>
        <w:t xml:space="preserve"> care nu au putut fi prevăzute la data încheierii contractului.</w:t>
      </w:r>
    </w:p>
    <w:p w14:paraId="5F85D9AE" w14:textId="353CDD84" w:rsidR="00576B59" w:rsidRPr="00714871" w:rsidRDefault="00711225" w:rsidP="00480A5E">
      <w:pPr>
        <w:tabs>
          <w:tab w:val="left" w:pos="284"/>
        </w:tabs>
        <w:jc w:val="both"/>
      </w:pPr>
      <w:r w:rsidRPr="009B65C8">
        <w:rPr>
          <w:bCs/>
        </w:rPr>
        <w:t>21</w:t>
      </w:r>
      <w:r w:rsidR="007364AF" w:rsidRPr="009B65C8">
        <w:rPr>
          <w:bCs/>
        </w:rPr>
        <w:t>.</w:t>
      </w:r>
      <w:r w:rsidR="002F6238" w:rsidRPr="009B65C8">
        <w:rPr>
          <w:bCs/>
        </w:rPr>
        <w:t>8</w:t>
      </w:r>
      <w:r w:rsidR="007364AF" w:rsidRPr="009B65C8">
        <w:rPr>
          <w:bCs/>
        </w:rPr>
        <w:t>.</w:t>
      </w:r>
      <w:r w:rsidR="007364AF" w:rsidRPr="00714871">
        <w:t xml:space="preserve"> Oricând</w:t>
      </w:r>
      <w:r w:rsidR="005B197E" w:rsidRPr="00714871">
        <w:t>,</w:t>
      </w:r>
      <w:r w:rsidR="007364AF" w:rsidRPr="00714871">
        <w:t xml:space="preserve"> înainte de aprobarea Recep</w:t>
      </w:r>
      <w:r w:rsidR="00714871" w:rsidRPr="00714871">
        <w:t>ț</w:t>
      </w:r>
      <w:r w:rsidR="007364AF" w:rsidRPr="00714871">
        <w:t xml:space="preserve">iei la Terminarea Lucrărilor, dirigintele de </w:t>
      </w:r>
      <w:r w:rsidR="00714871" w:rsidRPr="00714871">
        <w:t>ș</w:t>
      </w:r>
      <w:r w:rsidR="007364AF" w:rsidRPr="00714871">
        <w:t>antier</w:t>
      </w:r>
      <w:r w:rsidR="00481FD9" w:rsidRPr="00714871">
        <w:t>/achizitorul</w:t>
      </w:r>
      <w:r w:rsidR="007364AF" w:rsidRPr="00714871">
        <w:t xml:space="preserve"> poate aproba prin </w:t>
      </w:r>
      <w:r w:rsidR="003C1F7D" w:rsidRPr="00714871">
        <w:rPr>
          <w:lang w:eastAsia="ro-RO"/>
        </w:rPr>
        <w:t xml:space="preserve">ordin administrativ </w:t>
      </w:r>
      <w:r w:rsidR="007364AF" w:rsidRPr="00714871">
        <w:t>o modificare pentru orice parte a lucrărilor, cu condi</w:t>
      </w:r>
      <w:r w:rsidR="00714871" w:rsidRPr="00714871">
        <w:t>ț</w:t>
      </w:r>
      <w:r w:rsidR="007364AF" w:rsidRPr="00714871">
        <w:t>ia ca această modificare să fie nesubstan</w:t>
      </w:r>
      <w:r w:rsidR="00714871" w:rsidRPr="00714871">
        <w:t>ț</w:t>
      </w:r>
      <w:r w:rsidR="007364AF" w:rsidRPr="00714871">
        <w:t>ială în sensul legii în domeniul achizi</w:t>
      </w:r>
      <w:r w:rsidR="00714871" w:rsidRPr="00714871">
        <w:t>ț</w:t>
      </w:r>
      <w:r w:rsidR="007364AF" w:rsidRPr="00714871">
        <w:t xml:space="preserve">iilor publice </w:t>
      </w:r>
      <w:r w:rsidR="00714871" w:rsidRPr="00714871">
        <w:t>ș</w:t>
      </w:r>
      <w:r w:rsidR="007364AF" w:rsidRPr="00714871">
        <w:t xml:space="preserve">i să fie aprobată în prealabil de către achizitor. O asemenea modificare poate include modificări ale </w:t>
      </w:r>
      <w:r w:rsidR="007364AF" w:rsidRPr="00714871">
        <w:rPr>
          <w:b/>
        </w:rPr>
        <w:t>cerin</w:t>
      </w:r>
      <w:r w:rsidR="00714871" w:rsidRPr="00714871">
        <w:rPr>
          <w:b/>
        </w:rPr>
        <w:t>ț</w:t>
      </w:r>
      <w:r w:rsidR="007364AF" w:rsidRPr="00714871">
        <w:rPr>
          <w:b/>
        </w:rPr>
        <w:t>elor achizitorului</w:t>
      </w:r>
      <w:r w:rsidR="007364AF" w:rsidRPr="00714871">
        <w:t xml:space="preserve">, ale documentelor </w:t>
      </w:r>
      <w:r w:rsidR="00B81DAF" w:rsidRPr="00714871">
        <w:t>e</w:t>
      </w:r>
      <w:r w:rsidR="009364C8" w:rsidRPr="00714871">
        <w:t>xecutantul</w:t>
      </w:r>
      <w:r w:rsidR="007364AF" w:rsidRPr="00714871">
        <w:t>ui sau ale lucrărilor.</w:t>
      </w:r>
    </w:p>
    <w:p w14:paraId="2CFCE498" w14:textId="6B6E4FF8" w:rsidR="007364AF" w:rsidRPr="00714871" w:rsidRDefault="007364AF" w:rsidP="00480A5E">
      <w:pPr>
        <w:tabs>
          <w:tab w:val="left" w:pos="284"/>
        </w:tabs>
        <w:jc w:val="both"/>
      </w:pPr>
      <w:r w:rsidRPr="00714871">
        <w:t xml:space="preserve">Procedura de elaborare </w:t>
      </w:r>
      <w:r w:rsidR="00714871" w:rsidRPr="00714871">
        <w:t>ș</w:t>
      </w:r>
      <w:r w:rsidRPr="00714871">
        <w:t>i aprobare a ordinului administrativ de modificare va fi conformă cu prevederile prezentei clauze.</w:t>
      </w:r>
    </w:p>
    <w:p w14:paraId="7CDA62C6" w14:textId="7972DE11" w:rsidR="007364AF" w:rsidRPr="00714871" w:rsidRDefault="00711225" w:rsidP="00480A5E">
      <w:pPr>
        <w:tabs>
          <w:tab w:val="left" w:pos="284"/>
        </w:tabs>
        <w:jc w:val="both"/>
      </w:pPr>
      <w:r w:rsidRPr="009B65C8">
        <w:rPr>
          <w:bCs/>
        </w:rPr>
        <w:t>21</w:t>
      </w:r>
      <w:r w:rsidR="007364AF" w:rsidRPr="009B65C8">
        <w:rPr>
          <w:bCs/>
        </w:rPr>
        <w:t>.</w:t>
      </w:r>
      <w:r w:rsidR="002F6238" w:rsidRPr="009B65C8">
        <w:rPr>
          <w:bCs/>
        </w:rPr>
        <w:t>9</w:t>
      </w:r>
      <w:r w:rsidR="007364AF" w:rsidRPr="009B65C8">
        <w:rPr>
          <w:bCs/>
        </w:rPr>
        <w:t>.</w:t>
      </w:r>
      <w:r w:rsidR="007364AF" w:rsidRPr="00714871">
        <w:t xml:space="preserve"> Executantul este responsabil pentru orice majorare sau reducere a unei cantită</w:t>
      </w:r>
      <w:r w:rsidR="00714871" w:rsidRPr="00714871">
        <w:t>ț</w:t>
      </w:r>
      <w:r w:rsidR="007364AF" w:rsidRPr="00714871">
        <w:t>i de lucrări real executate fa</w:t>
      </w:r>
      <w:r w:rsidR="00714871" w:rsidRPr="00714871">
        <w:t>ț</w:t>
      </w:r>
      <w:r w:rsidR="007364AF" w:rsidRPr="00714871">
        <w:t>ă de cele indicate în listele de cantită</w:t>
      </w:r>
      <w:r w:rsidR="00714871" w:rsidRPr="00714871">
        <w:t>ț</w:t>
      </w:r>
      <w:r w:rsidR="007364AF" w:rsidRPr="00714871">
        <w:t>i parte a documentelor executantului, cu excep</w:t>
      </w:r>
      <w:r w:rsidR="00714871" w:rsidRPr="00714871">
        <w:t>ț</w:t>
      </w:r>
      <w:r w:rsidR="007364AF" w:rsidRPr="00714871">
        <w:t>ia cazului în care o asemenea majorare sau reducere este cauzată de o modificare. Cu excep</w:t>
      </w:r>
      <w:r w:rsidR="00714871" w:rsidRPr="00714871">
        <w:t>ț</w:t>
      </w:r>
      <w:r w:rsidR="007364AF" w:rsidRPr="00714871">
        <w:t>ia acestui caz, valoarea contractului nu va fi afectată de vreo majorare sau reducere a cantită</w:t>
      </w:r>
      <w:r w:rsidR="00714871" w:rsidRPr="00714871">
        <w:t>ț</w:t>
      </w:r>
      <w:r w:rsidR="007364AF" w:rsidRPr="00714871">
        <w:t>ilor real executate fa</w:t>
      </w:r>
      <w:r w:rsidR="00714871" w:rsidRPr="00714871">
        <w:t>ț</w:t>
      </w:r>
      <w:r w:rsidR="007364AF" w:rsidRPr="00714871">
        <w:t>ă de cele indicate în listele de cantită</w:t>
      </w:r>
      <w:r w:rsidR="00714871" w:rsidRPr="00714871">
        <w:t>ț</w:t>
      </w:r>
      <w:r w:rsidR="007364AF" w:rsidRPr="00714871">
        <w:t xml:space="preserve">i parte a documentelor </w:t>
      </w:r>
      <w:r w:rsidR="00A176F9" w:rsidRPr="00714871">
        <w:t>executantului</w:t>
      </w:r>
      <w:r w:rsidR="007364AF" w:rsidRPr="00714871">
        <w:t>.</w:t>
      </w:r>
    </w:p>
    <w:p w14:paraId="610C31AD" w14:textId="3604A53A" w:rsidR="007364AF" w:rsidRPr="00714871" w:rsidRDefault="00711225" w:rsidP="00480A5E">
      <w:pPr>
        <w:tabs>
          <w:tab w:val="left" w:pos="284"/>
        </w:tabs>
        <w:jc w:val="both"/>
      </w:pPr>
      <w:r w:rsidRPr="009B65C8">
        <w:rPr>
          <w:bCs/>
        </w:rPr>
        <w:t>21</w:t>
      </w:r>
      <w:r w:rsidR="007364AF" w:rsidRPr="009B65C8">
        <w:rPr>
          <w:bCs/>
        </w:rPr>
        <w:t>.</w:t>
      </w:r>
      <w:r w:rsidR="002F6238" w:rsidRPr="009B65C8">
        <w:rPr>
          <w:bCs/>
        </w:rPr>
        <w:t>10</w:t>
      </w:r>
      <w:r w:rsidR="007364AF" w:rsidRPr="009B65C8">
        <w:rPr>
          <w:bCs/>
        </w:rPr>
        <w:t>.</w:t>
      </w:r>
      <w:r w:rsidR="007364AF" w:rsidRPr="00714871">
        <w:t xml:space="preserve"> </w:t>
      </w:r>
      <w:r w:rsidR="00764C0A" w:rsidRPr="00714871">
        <w:t xml:space="preserve">Înainte de emiterea unui </w:t>
      </w:r>
      <w:r w:rsidR="00764C0A" w:rsidRPr="00714871">
        <w:rPr>
          <w:lang w:eastAsia="ro-RO"/>
        </w:rPr>
        <w:t>ordin administrativ</w:t>
      </w:r>
      <w:r w:rsidR="00764C0A" w:rsidRPr="00714871">
        <w:rPr>
          <w:b/>
          <w:bCs/>
          <w:i/>
          <w:iCs/>
          <w:lang w:eastAsia="ro-RO"/>
        </w:rPr>
        <w:t xml:space="preserve"> </w:t>
      </w:r>
      <w:r w:rsidR="00764C0A" w:rsidRPr="00714871">
        <w:t xml:space="preserve">de modificare, dirigintele de </w:t>
      </w:r>
      <w:r w:rsidR="00714871" w:rsidRPr="00714871">
        <w:t>ș</w:t>
      </w:r>
      <w:r w:rsidR="00764C0A" w:rsidRPr="00714871">
        <w:t xml:space="preserve">antier/achizitorul va notifica executantul cu privire la natura </w:t>
      </w:r>
      <w:r w:rsidR="00714871" w:rsidRPr="00714871">
        <w:t>ș</w:t>
      </w:r>
      <w:r w:rsidR="00764C0A" w:rsidRPr="00714871">
        <w:t xml:space="preserve">i forma modificării considerate. Executantul, în termenul prevăzut în notificarea dirigintelui de </w:t>
      </w:r>
      <w:r w:rsidR="00714871" w:rsidRPr="00714871">
        <w:t>ș</w:t>
      </w:r>
      <w:r w:rsidR="00764C0A" w:rsidRPr="00714871">
        <w:t xml:space="preserve">antier/achizitorului, va transmite dirigintelui de </w:t>
      </w:r>
      <w:r w:rsidR="00714871" w:rsidRPr="00714871">
        <w:t>ș</w:t>
      </w:r>
      <w:r w:rsidR="00764C0A" w:rsidRPr="00714871">
        <w:t xml:space="preserve">antier/ </w:t>
      </w:r>
      <w:r w:rsidR="00764C0A" w:rsidRPr="00714871">
        <w:lastRenderedPageBreak/>
        <w:t>achizitorului o propunere scrisă ce va con</w:t>
      </w:r>
      <w:r w:rsidR="00714871" w:rsidRPr="00714871">
        <w:t>ț</w:t>
      </w:r>
      <w:r w:rsidR="00764C0A" w:rsidRPr="00714871">
        <w:t>ine, în raport cu această modificare</w:t>
      </w:r>
      <w:r w:rsidR="007364AF" w:rsidRPr="00714871">
        <w:t>:</w:t>
      </w:r>
    </w:p>
    <w:p w14:paraId="2BDA9B7B" w14:textId="17236940" w:rsidR="007364AF" w:rsidRPr="00714871" w:rsidRDefault="007364AF" w:rsidP="00480A5E">
      <w:pPr>
        <w:pStyle w:val="Listparagraf"/>
        <w:widowControl/>
        <w:numPr>
          <w:ilvl w:val="0"/>
          <w:numId w:val="32"/>
        </w:numPr>
        <w:suppressAutoHyphens w:val="0"/>
        <w:jc w:val="both"/>
      </w:pPr>
      <w:r w:rsidRPr="00714871">
        <w:t>o descriere a activită</w:t>
      </w:r>
      <w:r w:rsidR="00714871" w:rsidRPr="00714871">
        <w:t>ț</w:t>
      </w:r>
      <w:r w:rsidRPr="00714871">
        <w:t xml:space="preserve">ilor ce vor fi implementate sau a măsurilor ce vor fi luate </w:t>
      </w:r>
      <w:r w:rsidR="00714871" w:rsidRPr="00714871">
        <w:t>ș</w:t>
      </w:r>
      <w:r w:rsidRPr="00714871">
        <w:t>i a programului de execu</w:t>
      </w:r>
      <w:r w:rsidR="00714871" w:rsidRPr="00714871">
        <w:t>ț</w:t>
      </w:r>
      <w:r w:rsidRPr="00714871">
        <w:t>ie aferent;</w:t>
      </w:r>
    </w:p>
    <w:p w14:paraId="7C8B8B28" w14:textId="69227222" w:rsidR="007364AF" w:rsidRPr="00714871" w:rsidRDefault="007364AF" w:rsidP="00480A5E">
      <w:pPr>
        <w:pStyle w:val="Listparagraf"/>
        <w:widowControl/>
        <w:numPr>
          <w:ilvl w:val="0"/>
          <w:numId w:val="32"/>
        </w:numPr>
        <w:suppressAutoHyphens w:val="0"/>
        <w:jc w:val="both"/>
      </w:pPr>
      <w:r w:rsidRPr="00714871">
        <w:t>orice ajustare necesară a duratei de execu</w:t>
      </w:r>
      <w:r w:rsidR="00714871" w:rsidRPr="00714871">
        <w:t>ț</w:t>
      </w:r>
      <w:r w:rsidRPr="00714871">
        <w:t>ie sau a oricăror obliga</w:t>
      </w:r>
      <w:r w:rsidR="00714871" w:rsidRPr="00714871">
        <w:t>ț</w:t>
      </w:r>
      <w:r w:rsidRPr="00714871">
        <w:t xml:space="preserve">ii ale </w:t>
      </w:r>
      <w:r w:rsidR="00A176F9" w:rsidRPr="00714871">
        <w:t>executantului</w:t>
      </w:r>
      <w:r w:rsidRPr="00714871">
        <w:t xml:space="preserve"> rezultate din acest contract; </w:t>
      </w:r>
      <w:r w:rsidR="00714871" w:rsidRPr="00714871">
        <w:t>ș</w:t>
      </w:r>
      <w:r w:rsidRPr="00714871">
        <w:t>i</w:t>
      </w:r>
    </w:p>
    <w:p w14:paraId="106676B2" w14:textId="6EFF0B7A" w:rsidR="007364AF" w:rsidRPr="00714871" w:rsidRDefault="007364AF" w:rsidP="00480A5E">
      <w:pPr>
        <w:pStyle w:val="Listparagraf"/>
        <w:widowControl/>
        <w:numPr>
          <w:ilvl w:val="0"/>
          <w:numId w:val="32"/>
        </w:numPr>
        <w:suppressAutoHyphens w:val="0"/>
        <w:jc w:val="both"/>
      </w:pPr>
      <w:r w:rsidRPr="00714871">
        <w:t>orice ajustare a valorii contractului, conform regulilor prevăzute în prezent</w:t>
      </w:r>
      <w:r w:rsidR="00F002D3">
        <w:t>ul</w:t>
      </w:r>
      <w:r w:rsidRPr="00714871">
        <w:t xml:space="preserve"> </w:t>
      </w:r>
      <w:r w:rsidR="00F002D3">
        <w:t>contract.</w:t>
      </w:r>
    </w:p>
    <w:p w14:paraId="45E43333" w14:textId="16434EE7" w:rsidR="007364AF" w:rsidRPr="00714871" w:rsidRDefault="00711225" w:rsidP="00480A5E">
      <w:pPr>
        <w:tabs>
          <w:tab w:val="left" w:pos="284"/>
        </w:tabs>
        <w:jc w:val="both"/>
      </w:pPr>
      <w:r w:rsidRPr="009B65C8">
        <w:rPr>
          <w:bCs/>
        </w:rPr>
        <w:t>21</w:t>
      </w:r>
      <w:r w:rsidR="007364AF" w:rsidRPr="009B65C8">
        <w:rPr>
          <w:bCs/>
        </w:rPr>
        <w:t>.</w:t>
      </w:r>
      <w:r w:rsidR="002F6238" w:rsidRPr="009B65C8">
        <w:rPr>
          <w:bCs/>
        </w:rPr>
        <w:t>11</w:t>
      </w:r>
      <w:r w:rsidR="007364AF" w:rsidRPr="009B65C8">
        <w:rPr>
          <w:bCs/>
        </w:rPr>
        <w:t>.</w:t>
      </w:r>
      <w:r w:rsidR="007364AF" w:rsidRPr="00714871">
        <w:t xml:space="preserve"> </w:t>
      </w:r>
      <w:r w:rsidR="00764C0A" w:rsidRPr="00714871">
        <w:t xml:space="preserve">Dirigintele de </w:t>
      </w:r>
      <w:r w:rsidR="00714871" w:rsidRPr="00714871">
        <w:t>ș</w:t>
      </w:r>
      <w:r w:rsidR="00764C0A" w:rsidRPr="00714871">
        <w:t>antier/achizitorul</w:t>
      </w:r>
      <w:r w:rsidR="007364AF" w:rsidRPr="00714871">
        <w:t>, pentru toate modificările considerate conform prezentei clauze, va stabili ajustarea valorii contractului aferentă unor lucrări suplimentare sau la care se renun</w:t>
      </w:r>
      <w:r w:rsidR="00714871" w:rsidRPr="00714871">
        <w:t>ț</w:t>
      </w:r>
      <w:r w:rsidR="007364AF" w:rsidRPr="00714871">
        <w:t>ă în baza următoarelor principii:</w:t>
      </w:r>
    </w:p>
    <w:p w14:paraId="5E8D0FA1" w14:textId="5FFB6133" w:rsidR="007364AF" w:rsidRPr="00714871" w:rsidRDefault="007364AF" w:rsidP="00480A5E">
      <w:pPr>
        <w:pStyle w:val="Listparagraf"/>
        <w:widowControl/>
        <w:numPr>
          <w:ilvl w:val="0"/>
          <w:numId w:val="33"/>
        </w:numPr>
        <w:suppressAutoHyphens w:val="0"/>
        <w:jc w:val="both"/>
      </w:pPr>
      <w:r w:rsidRPr="00714871">
        <w:t xml:space="preserve">elemente similare </w:t>
      </w:r>
      <w:r w:rsidR="00714871" w:rsidRPr="00714871">
        <w:t>ș</w:t>
      </w:r>
      <w:r w:rsidRPr="00714871">
        <w:t>i relevante din contract, dacă există;</w:t>
      </w:r>
    </w:p>
    <w:p w14:paraId="649D871A" w14:textId="5268B6D0" w:rsidR="007364AF" w:rsidRPr="00714871" w:rsidRDefault="007364AF" w:rsidP="00480A5E">
      <w:pPr>
        <w:pStyle w:val="Listparagraf"/>
        <w:widowControl/>
        <w:numPr>
          <w:ilvl w:val="0"/>
          <w:numId w:val="33"/>
        </w:numPr>
        <w:suppressAutoHyphens w:val="0"/>
        <w:jc w:val="both"/>
      </w:pPr>
      <w:r w:rsidRPr="00714871">
        <w:t xml:space="preserve">estimări rezonabile de costuri la care se adaugă un profit rezonabil; </w:t>
      </w:r>
      <w:r w:rsidR="00714871" w:rsidRPr="00714871">
        <w:t>ș</w:t>
      </w:r>
      <w:r w:rsidRPr="00714871">
        <w:t>i</w:t>
      </w:r>
    </w:p>
    <w:p w14:paraId="0A54D4B4" w14:textId="301D7BD0" w:rsidR="007364AF" w:rsidRPr="00714871" w:rsidRDefault="007364AF" w:rsidP="00480A5E">
      <w:pPr>
        <w:pStyle w:val="Listparagraf"/>
        <w:widowControl/>
        <w:numPr>
          <w:ilvl w:val="0"/>
          <w:numId w:val="33"/>
        </w:numPr>
        <w:suppressAutoHyphens w:val="0"/>
        <w:jc w:val="both"/>
      </w:pPr>
      <w:r w:rsidRPr="00714871">
        <w:t>pre</w:t>
      </w:r>
      <w:r w:rsidR="00714871" w:rsidRPr="00714871">
        <w:t>ț</w:t>
      </w:r>
      <w:r w:rsidRPr="00714871">
        <w:t>uri de pia</w:t>
      </w:r>
      <w:r w:rsidR="00714871" w:rsidRPr="00714871">
        <w:t>ț</w:t>
      </w:r>
      <w:r w:rsidRPr="00714871">
        <w:t>ă.</w:t>
      </w:r>
    </w:p>
    <w:p w14:paraId="7370B236" w14:textId="53791D54" w:rsidR="007364AF" w:rsidRPr="00714871" w:rsidRDefault="00711225" w:rsidP="00480A5E">
      <w:pPr>
        <w:tabs>
          <w:tab w:val="left" w:pos="284"/>
        </w:tabs>
        <w:jc w:val="both"/>
      </w:pPr>
      <w:r w:rsidRPr="009B65C8">
        <w:rPr>
          <w:bCs/>
        </w:rPr>
        <w:t>21</w:t>
      </w:r>
      <w:r w:rsidR="007364AF" w:rsidRPr="009B65C8">
        <w:rPr>
          <w:bCs/>
        </w:rPr>
        <w:t>.</w:t>
      </w:r>
      <w:r w:rsidRPr="009B65C8">
        <w:rPr>
          <w:bCs/>
        </w:rPr>
        <w:t>1</w:t>
      </w:r>
      <w:r w:rsidR="002F6238" w:rsidRPr="009B65C8">
        <w:rPr>
          <w:bCs/>
        </w:rPr>
        <w:t>2</w:t>
      </w:r>
      <w:r w:rsidR="00576B59" w:rsidRPr="009B65C8">
        <w:rPr>
          <w:bCs/>
        </w:rPr>
        <w:t>.</w:t>
      </w:r>
      <w:r w:rsidR="007364AF" w:rsidRPr="00714871">
        <w:t xml:space="preserve"> Ordinul administrativ de aprobare a modificării va include cel pu</w:t>
      </w:r>
      <w:r w:rsidR="00714871" w:rsidRPr="00714871">
        <w:t>ț</w:t>
      </w:r>
      <w:r w:rsidR="007364AF" w:rsidRPr="00714871">
        <w:t>in următoarele:</w:t>
      </w:r>
    </w:p>
    <w:p w14:paraId="4571C3FE" w14:textId="549DC585" w:rsidR="007364AF" w:rsidRPr="00714871" w:rsidRDefault="007364AF" w:rsidP="00480A5E">
      <w:pPr>
        <w:pStyle w:val="Listparagraf"/>
        <w:widowControl/>
        <w:numPr>
          <w:ilvl w:val="0"/>
          <w:numId w:val="34"/>
        </w:numPr>
        <w:suppressAutoHyphens w:val="0"/>
        <w:jc w:val="both"/>
      </w:pPr>
      <w:r w:rsidRPr="00714871">
        <w:t xml:space="preserve">orice modificare relevantă a </w:t>
      </w:r>
      <w:r w:rsidRPr="00714871">
        <w:rPr>
          <w:b/>
        </w:rPr>
        <w:t>cerin</w:t>
      </w:r>
      <w:r w:rsidR="00714871" w:rsidRPr="00714871">
        <w:rPr>
          <w:b/>
        </w:rPr>
        <w:t>ț</w:t>
      </w:r>
      <w:r w:rsidRPr="00714871">
        <w:rPr>
          <w:b/>
        </w:rPr>
        <w:t xml:space="preserve">elor </w:t>
      </w:r>
      <w:r w:rsidR="00A176F9" w:rsidRPr="00714871">
        <w:rPr>
          <w:b/>
        </w:rPr>
        <w:t>achizitorului</w:t>
      </w:r>
      <w:r w:rsidRPr="00714871">
        <w:t xml:space="preserve">, documentelor </w:t>
      </w:r>
      <w:r w:rsidR="00A176F9" w:rsidRPr="00714871">
        <w:t>executantului</w:t>
      </w:r>
      <w:r w:rsidRPr="00714871">
        <w:t xml:space="preserve"> sau ale lucrărilor;</w:t>
      </w:r>
    </w:p>
    <w:p w14:paraId="3878C336" w14:textId="3877EB27" w:rsidR="007364AF" w:rsidRPr="00714871" w:rsidRDefault="007364AF" w:rsidP="00480A5E">
      <w:pPr>
        <w:pStyle w:val="Listparagraf"/>
        <w:widowControl/>
        <w:numPr>
          <w:ilvl w:val="0"/>
          <w:numId w:val="34"/>
        </w:numPr>
        <w:suppressAutoHyphens w:val="0"/>
        <w:jc w:val="both"/>
      </w:pPr>
      <w:r w:rsidRPr="00714871">
        <w:t>orice modificare relevantă a Programului de Execu</w:t>
      </w:r>
      <w:r w:rsidR="00714871" w:rsidRPr="00714871">
        <w:t>ț</w:t>
      </w:r>
      <w:r w:rsidRPr="00714871">
        <w:t>ie;</w:t>
      </w:r>
    </w:p>
    <w:p w14:paraId="0BE5C397" w14:textId="5069ECB5" w:rsidR="007364AF" w:rsidRPr="00714871" w:rsidRDefault="007364AF" w:rsidP="00480A5E">
      <w:pPr>
        <w:pStyle w:val="Listparagraf"/>
        <w:widowControl/>
        <w:numPr>
          <w:ilvl w:val="0"/>
          <w:numId w:val="34"/>
        </w:numPr>
        <w:suppressAutoHyphens w:val="0"/>
        <w:jc w:val="both"/>
      </w:pPr>
      <w:r w:rsidRPr="00714871">
        <w:t xml:space="preserve">Decizia </w:t>
      </w:r>
      <w:r w:rsidR="00A176F9" w:rsidRPr="00714871">
        <w:t xml:space="preserve">dirigintelui de </w:t>
      </w:r>
      <w:r w:rsidR="00714871" w:rsidRPr="00714871">
        <w:t>ș</w:t>
      </w:r>
      <w:r w:rsidR="00A176F9" w:rsidRPr="00714871">
        <w:t>antier</w:t>
      </w:r>
      <w:r w:rsidRPr="00714871">
        <w:t xml:space="preserve"> privind orice ajustare (prelungire sau reducere) a duratei de execu</w:t>
      </w:r>
      <w:r w:rsidR="00714871" w:rsidRPr="00714871">
        <w:t>ț</w:t>
      </w:r>
      <w:r w:rsidRPr="00714871">
        <w:t>ie aferentă modificării;</w:t>
      </w:r>
    </w:p>
    <w:p w14:paraId="088D2A96" w14:textId="1D854F17" w:rsidR="007364AF" w:rsidRPr="00714871" w:rsidRDefault="007364AF" w:rsidP="00480A5E">
      <w:pPr>
        <w:pStyle w:val="Listparagraf"/>
        <w:widowControl/>
        <w:numPr>
          <w:ilvl w:val="0"/>
          <w:numId w:val="34"/>
        </w:numPr>
        <w:suppressAutoHyphens w:val="0"/>
        <w:jc w:val="both"/>
      </w:pPr>
      <w:r w:rsidRPr="00714871">
        <w:t xml:space="preserve">Decizia </w:t>
      </w:r>
      <w:r w:rsidR="00A176F9" w:rsidRPr="00714871">
        <w:t xml:space="preserve">dirigintelui de </w:t>
      </w:r>
      <w:r w:rsidR="00714871" w:rsidRPr="00714871">
        <w:t>ș</w:t>
      </w:r>
      <w:r w:rsidR="00A176F9" w:rsidRPr="00714871">
        <w:t>antier</w:t>
      </w:r>
      <w:r w:rsidRPr="00714871">
        <w:t xml:space="preserve"> privind orice ajustări ale valorii contractului </w:t>
      </w:r>
      <w:r w:rsidR="00714871" w:rsidRPr="00714871">
        <w:t>ș</w:t>
      </w:r>
      <w:r w:rsidRPr="00714871">
        <w:t>i ale Graficului de E</w:t>
      </w:r>
      <w:r w:rsidR="00714871" w:rsidRPr="00714871">
        <w:t>ș</w:t>
      </w:r>
      <w:r w:rsidRPr="00714871">
        <w:t>alonare a Plă</w:t>
      </w:r>
      <w:r w:rsidR="00714871" w:rsidRPr="00714871">
        <w:t>ț</w:t>
      </w:r>
      <w:r w:rsidRPr="00714871">
        <w:t>ilor, aferente modificării.</w:t>
      </w:r>
    </w:p>
    <w:p w14:paraId="2AA76ED8" w14:textId="62C20FCE" w:rsidR="00560248" w:rsidRPr="00714871" w:rsidRDefault="00B92950" w:rsidP="00480A5E">
      <w:pPr>
        <w:pStyle w:val="DefaultText1"/>
        <w:jc w:val="both"/>
        <w:rPr>
          <w:szCs w:val="24"/>
          <w:lang w:val="ro-RO"/>
        </w:rPr>
      </w:pPr>
      <w:r w:rsidRPr="009B65C8">
        <w:rPr>
          <w:szCs w:val="24"/>
          <w:lang w:val="ro-RO"/>
        </w:rPr>
        <w:t>21</w:t>
      </w:r>
      <w:r w:rsidR="00560248" w:rsidRPr="009B65C8">
        <w:rPr>
          <w:szCs w:val="24"/>
          <w:lang w:val="ro-RO"/>
        </w:rPr>
        <w:t>.</w:t>
      </w:r>
      <w:r w:rsidR="00711225" w:rsidRPr="009B65C8">
        <w:rPr>
          <w:szCs w:val="24"/>
          <w:lang w:val="ro-RO"/>
        </w:rPr>
        <w:t>1</w:t>
      </w:r>
      <w:r w:rsidR="002F6238" w:rsidRPr="009B65C8">
        <w:rPr>
          <w:szCs w:val="24"/>
          <w:lang w:val="ro-RO"/>
        </w:rPr>
        <w:t>3</w:t>
      </w:r>
      <w:r w:rsidR="00560248" w:rsidRPr="009B65C8">
        <w:rPr>
          <w:szCs w:val="24"/>
          <w:lang w:val="ro-RO"/>
        </w:rPr>
        <w:t>.</w:t>
      </w:r>
      <w:r w:rsidR="00560248" w:rsidRPr="00714871">
        <w:rPr>
          <w:szCs w:val="24"/>
          <w:lang w:val="ro-RO"/>
        </w:rPr>
        <w:t xml:space="preserve"> (1) Orice modificare a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560248" w:rsidRPr="00714871">
        <w:rPr>
          <w:szCs w:val="24"/>
          <w:lang w:val="ro-RO"/>
        </w:rPr>
        <w:t xml:space="preserve"> publică în cursul perioadei sale de valabilitate altfel decât în cazurile </w:t>
      </w:r>
      <w:r w:rsidR="00714871" w:rsidRPr="00714871">
        <w:rPr>
          <w:szCs w:val="24"/>
          <w:lang w:val="ro-RO"/>
        </w:rPr>
        <w:t>ș</w:t>
      </w:r>
      <w:r w:rsidR="00240BFF" w:rsidRPr="00714871">
        <w:rPr>
          <w:szCs w:val="24"/>
          <w:lang w:val="ro-RO"/>
        </w:rPr>
        <w:t>i</w:t>
      </w:r>
      <w:r w:rsidR="00560248" w:rsidRPr="00714871">
        <w:rPr>
          <w:szCs w:val="24"/>
          <w:lang w:val="ro-RO"/>
        </w:rPr>
        <w:t xml:space="preserve"> </w:t>
      </w:r>
      <w:r w:rsidR="00240BFF" w:rsidRPr="00714871">
        <w:rPr>
          <w:szCs w:val="24"/>
          <w:lang w:val="ro-RO"/>
        </w:rPr>
        <w:t>condi</w:t>
      </w:r>
      <w:r w:rsidR="00714871" w:rsidRPr="00714871">
        <w:rPr>
          <w:szCs w:val="24"/>
          <w:lang w:val="ro-RO"/>
        </w:rPr>
        <w:t>ț</w:t>
      </w:r>
      <w:r w:rsidR="00240BFF" w:rsidRPr="00714871">
        <w:rPr>
          <w:szCs w:val="24"/>
          <w:lang w:val="ro-RO"/>
        </w:rPr>
        <w:t>iile</w:t>
      </w:r>
      <w:r w:rsidR="00560248" w:rsidRPr="00714871">
        <w:rPr>
          <w:szCs w:val="24"/>
          <w:lang w:val="ro-RO"/>
        </w:rPr>
        <w:t xml:space="preserve"> prevăzute la punctul </w:t>
      </w:r>
      <w:r w:rsidRPr="00714871">
        <w:rPr>
          <w:szCs w:val="24"/>
          <w:lang w:val="ro-RO"/>
        </w:rPr>
        <w:t>21</w:t>
      </w:r>
      <w:r w:rsidR="00560248" w:rsidRPr="00714871">
        <w:rPr>
          <w:szCs w:val="24"/>
          <w:lang w:val="ro-RO"/>
        </w:rPr>
        <w:t xml:space="preserve">.1 se realizează prin organizarea unei noi proceduri de atribuire, în conformitate cu </w:t>
      </w:r>
      <w:r w:rsidR="00240BFF" w:rsidRPr="00714871">
        <w:rPr>
          <w:szCs w:val="24"/>
          <w:lang w:val="ro-RO"/>
        </w:rPr>
        <w:t>dispozi</w:t>
      </w:r>
      <w:r w:rsidR="00714871" w:rsidRPr="00714871">
        <w:rPr>
          <w:szCs w:val="24"/>
          <w:lang w:val="ro-RO"/>
        </w:rPr>
        <w:t>ț</w:t>
      </w:r>
      <w:r w:rsidR="00240BFF" w:rsidRPr="00714871">
        <w:rPr>
          <w:szCs w:val="24"/>
          <w:lang w:val="ro-RO"/>
        </w:rPr>
        <w:t>iile</w:t>
      </w:r>
      <w:r w:rsidR="00560248" w:rsidRPr="00714871">
        <w:rPr>
          <w:szCs w:val="24"/>
          <w:lang w:val="ro-RO"/>
        </w:rPr>
        <w:t xml:space="preserve"> prezentei legi.</w:t>
      </w:r>
    </w:p>
    <w:p w14:paraId="745430B4" w14:textId="59FE8B7E" w:rsidR="00560248" w:rsidRPr="00714871" w:rsidRDefault="00560248" w:rsidP="00480A5E">
      <w:pPr>
        <w:pStyle w:val="DefaultText1"/>
        <w:jc w:val="both"/>
        <w:rPr>
          <w:szCs w:val="24"/>
          <w:lang w:val="ro-RO"/>
        </w:rPr>
      </w:pPr>
      <w:r w:rsidRPr="00714871">
        <w:rPr>
          <w:szCs w:val="24"/>
          <w:lang w:val="ro-RO"/>
        </w:rPr>
        <w:t xml:space="preserve">(2) În </w:t>
      </w:r>
      <w:r w:rsidR="00240BFF" w:rsidRPr="00714871">
        <w:rPr>
          <w:szCs w:val="24"/>
          <w:lang w:val="ro-RO"/>
        </w:rPr>
        <w:t>situa</w:t>
      </w:r>
      <w:r w:rsidR="00714871" w:rsidRPr="00714871">
        <w:rPr>
          <w:szCs w:val="24"/>
          <w:lang w:val="ro-RO"/>
        </w:rPr>
        <w:t>ț</w:t>
      </w:r>
      <w:r w:rsidR="00240BFF" w:rsidRPr="00714871">
        <w:rPr>
          <w:szCs w:val="24"/>
          <w:lang w:val="ro-RO"/>
        </w:rPr>
        <w:t>ia</w:t>
      </w:r>
      <w:r w:rsidRPr="00714871">
        <w:rPr>
          <w:szCs w:val="24"/>
          <w:lang w:val="ro-RO"/>
        </w:rPr>
        <w:t xml:space="preserve"> nerespectării </w:t>
      </w:r>
      <w:r w:rsidR="00240BFF" w:rsidRPr="00714871">
        <w:rPr>
          <w:szCs w:val="24"/>
          <w:lang w:val="ro-RO"/>
        </w:rPr>
        <w:t>dispozi</w:t>
      </w:r>
      <w:r w:rsidR="00714871" w:rsidRPr="00714871">
        <w:rPr>
          <w:szCs w:val="24"/>
          <w:lang w:val="ro-RO"/>
        </w:rPr>
        <w:t>ț</w:t>
      </w:r>
      <w:r w:rsidR="00240BFF" w:rsidRPr="00714871">
        <w:rPr>
          <w:szCs w:val="24"/>
          <w:lang w:val="ro-RO"/>
        </w:rPr>
        <w:t>iilor</w:t>
      </w:r>
      <w:r w:rsidRPr="00714871">
        <w:rPr>
          <w:szCs w:val="24"/>
          <w:lang w:val="ro-RO"/>
        </w:rPr>
        <w:t xml:space="preserve"> alin. (1), </w:t>
      </w:r>
      <w:r w:rsidR="009E07F1" w:rsidRPr="00714871">
        <w:rPr>
          <w:szCs w:val="24"/>
          <w:lang w:val="ro-RO"/>
        </w:rPr>
        <w:t>achizitor</w:t>
      </w:r>
      <w:r w:rsidRPr="00714871">
        <w:rPr>
          <w:szCs w:val="24"/>
          <w:lang w:val="ro-RO"/>
        </w:rPr>
        <w:t xml:space="preserve"> are dreptul de a </w:t>
      </w:r>
      <w:r w:rsidR="00240BFF" w:rsidRPr="00714871">
        <w:rPr>
          <w:szCs w:val="24"/>
          <w:lang w:val="ro-RO"/>
        </w:rPr>
        <w:t>denun</w:t>
      </w:r>
      <w:r w:rsidR="00714871" w:rsidRPr="00714871">
        <w:rPr>
          <w:szCs w:val="24"/>
          <w:lang w:val="ro-RO"/>
        </w:rPr>
        <w:t>ț</w:t>
      </w:r>
      <w:r w:rsidR="00240BFF" w:rsidRPr="00714871">
        <w:rPr>
          <w:szCs w:val="24"/>
          <w:lang w:val="ro-RO"/>
        </w:rPr>
        <w:t>a</w:t>
      </w:r>
      <w:r w:rsidRPr="00714871">
        <w:rPr>
          <w:szCs w:val="24"/>
          <w:lang w:val="ro-RO"/>
        </w:rPr>
        <w:t xml:space="preserve"> unilateral contractul de </w:t>
      </w:r>
      <w:r w:rsidR="00240BFF" w:rsidRPr="00714871">
        <w:rPr>
          <w:szCs w:val="24"/>
          <w:lang w:val="ro-RO"/>
        </w:rPr>
        <w:t>achizi</w:t>
      </w:r>
      <w:r w:rsidR="00714871" w:rsidRPr="00714871">
        <w:rPr>
          <w:szCs w:val="24"/>
          <w:lang w:val="ro-RO"/>
        </w:rPr>
        <w:t>ț</w:t>
      </w:r>
      <w:r w:rsidR="00240BFF" w:rsidRPr="00714871">
        <w:rPr>
          <w:szCs w:val="24"/>
          <w:lang w:val="ro-RO"/>
        </w:rPr>
        <w:t>ie</w:t>
      </w:r>
      <w:r w:rsidRPr="00714871">
        <w:rPr>
          <w:szCs w:val="24"/>
          <w:lang w:val="ro-RO"/>
        </w:rPr>
        <w:t xml:space="preserve"> publică </w:t>
      </w:r>
      <w:r w:rsidR="00240BFF" w:rsidRPr="00714871">
        <w:rPr>
          <w:szCs w:val="24"/>
          <w:lang w:val="ro-RO"/>
        </w:rPr>
        <w:t>ini</w:t>
      </w:r>
      <w:r w:rsidR="00714871" w:rsidRPr="00714871">
        <w:rPr>
          <w:szCs w:val="24"/>
          <w:lang w:val="ro-RO"/>
        </w:rPr>
        <w:t>ț</w:t>
      </w:r>
      <w:r w:rsidR="00240BFF" w:rsidRPr="00714871">
        <w:rPr>
          <w:szCs w:val="24"/>
          <w:lang w:val="ro-RO"/>
        </w:rPr>
        <w:t>ial</w:t>
      </w:r>
      <w:r w:rsidRPr="00714871">
        <w:rPr>
          <w:szCs w:val="24"/>
          <w:lang w:val="ro-RO"/>
        </w:rPr>
        <w:t xml:space="preserve">. </w:t>
      </w:r>
    </w:p>
    <w:p w14:paraId="32DB788E" w14:textId="7182AF24" w:rsidR="003D3410" w:rsidRDefault="00560248" w:rsidP="00480A5E">
      <w:pPr>
        <w:pStyle w:val="DefaultText2"/>
        <w:jc w:val="both"/>
        <w:rPr>
          <w:szCs w:val="24"/>
          <w:lang w:val="ro-RO"/>
        </w:rPr>
      </w:pPr>
      <w:r w:rsidRPr="00714871">
        <w:rPr>
          <w:szCs w:val="24"/>
          <w:lang w:val="ro-RO"/>
        </w:rPr>
        <w:t xml:space="preserve">(3) </w:t>
      </w:r>
      <w:r w:rsidR="009E07F1" w:rsidRPr="00714871">
        <w:rPr>
          <w:szCs w:val="24"/>
          <w:lang w:val="ro-RO"/>
        </w:rPr>
        <w:t>Achizitor</w:t>
      </w:r>
      <w:r w:rsidRPr="00714871">
        <w:rPr>
          <w:szCs w:val="24"/>
          <w:lang w:val="ro-RO"/>
        </w:rPr>
        <w:t xml:space="preserve"> introduce dreptul de </w:t>
      </w:r>
      <w:r w:rsidR="00240BFF" w:rsidRPr="00714871">
        <w:rPr>
          <w:szCs w:val="24"/>
          <w:lang w:val="ro-RO"/>
        </w:rPr>
        <w:t>denun</w:t>
      </w:r>
      <w:r w:rsidR="00714871" w:rsidRPr="00714871">
        <w:rPr>
          <w:szCs w:val="24"/>
          <w:lang w:val="ro-RO"/>
        </w:rPr>
        <w:t>ț</w:t>
      </w:r>
      <w:r w:rsidR="00240BFF" w:rsidRPr="00714871">
        <w:rPr>
          <w:szCs w:val="24"/>
          <w:lang w:val="ro-RO"/>
        </w:rPr>
        <w:t>are</w:t>
      </w:r>
      <w:r w:rsidRPr="00714871">
        <w:rPr>
          <w:szCs w:val="24"/>
          <w:lang w:val="ro-RO"/>
        </w:rPr>
        <w:t xml:space="preserve"> unilaterală prevăzut la alin. (2) în </w:t>
      </w:r>
      <w:r w:rsidR="00240BFF" w:rsidRPr="00714871">
        <w:rPr>
          <w:szCs w:val="24"/>
          <w:lang w:val="ro-RO"/>
        </w:rPr>
        <w:t>condi</w:t>
      </w:r>
      <w:r w:rsidR="00714871" w:rsidRPr="00714871">
        <w:rPr>
          <w:szCs w:val="24"/>
          <w:lang w:val="ro-RO"/>
        </w:rPr>
        <w:t>ț</w:t>
      </w:r>
      <w:r w:rsidR="00240BFF" w:rsidRPr="00714871">
        <w:rPr>
          <w:szCs w:val="24"/>
          <w:lang w:val="ro-RO"/>
        </w:rPr>
        <w:t>iile</w:t>
      </w:r>
      <w:r w:rsidRPr="00714871">
        <w:rPr>
          <w:szCs w:val="24"/>
          <w:lang w:val="ro-RO"/>
        </w:rPr>
        <w:t xml:space="preserve"> contractuale cuprinse în </w:t>
      </w:r>
      <w:r w:rsidR="00240BFF" w:rsidRPr="00714871">
        <w:rPr>
          <w:szCs w:val="24"/>
          <w:lang w:val="ro-RO"/>
        </w:rPr>
        <w:t>documenta</w:t>
      </w:r>
      <w:r w:rsidR="00714871" w:rsidRPr="00714871">
        <w:rPr>
          <w:szCs w:val="24"/>
          <w:lang w:val="ro-RO"/>
        </w:rPr>
        <w:t>ț</w:t>
      </w:r>
      <w:r w:rsidR="00240BFF" w:rsidRPr="00714871">
        <w:rPr>
          <w:szCs w:val="24"/>
          <w:lang w:val="ro-RO"/>
        </w:rPr>
        <w:t>ia</w:t>
      </w:r>
      <w:r w:rsidRPr="00714871">
        <w:rPr>
          <w:szCs w:val="24"/>
          <w:lang w:val="ro-RO"/>
        </w:rPr>
        <w:t xml:space="preserve"> de atribuire.</w:t>
      </w:r>
    </w:p>
    <w:p w14:paraId="689EB097" w14:textId="77777777" w:rsidR="00932B7D" w:rsidRPr="00B70144" w:rsidRDefault="00932B7D" w:rsidP="00480A5E">
      <w:pPr>
        <w:pStyle w:val="DefaultText2"/>
        <w:jc w:val="both"/>
        <w:rPr>
          <w:b/>
          <w:i/>
          <w:szCs w:val="24"/>
          <w:lang w:val="ro-RO"/>
        </w:rPr>
      </w:pPr>
    </w:p>
    <w:p w14:paraId="28ACA160" w14:textId="78141A27" w:rsidR="003351FB" w:rsidRPr="00B70144" w:rsidRDefault="003351FB" w:rsidP="00480A5E">
      <w:pPr>
        <w:tabs>
          <w:tab w:val="left" w:pos="6195"/>
        </w:tabs>
        <w:autoSpaceDE w:val="0"/>
        <w:autoSpaceDN w:val="0"/>
        <w:adjustRightInd w:val="0"/>
        <w:jc w:val="both"/>
        <w:rPr>
          <w:b/>
          <w:iCs/>
          <w:lang w:eastAsia="ro-RO"/>
        </w:rPr>
      </w:pPr>
      <w:r w:rsidRPr="00B70144">
        <w:rPr>
          <w:b/>
          <w:iCs/>
          <w:lang w:eastAsia="ro-RO"/>
        </w:rPr>
        <w:t>2</w:t>
      </w:r>
      <w:r w:rsidR="00C2727C" w:rsidRPr="00B70144">
        <w:rPr>
          <w:b/>
          <w:iCs/>
          <w:lang w:eastAsia="ro-RO"/>
        </w:rPr>
        <w:t>2</w:t>
      </w:r>
      <w:r w:rsidRPr="00B70144">
        <w:rPr>
          <w:b/>
          <w:iCs/>
          <w:lang w:eastAsia="ro-RO"/>
        </w:rPr>
        <w:t xml:space="preserve">. Încetarea </w:t>
      </w:r>
      <w:r w:rsidR="00714871" w:rsidRPr="00B70144">
        <w:rPr>
          <w:b/>
          <w:iCs/>
          <w:lang w:eastAsia="ro-RO"/>
        </w:rPr>
        <w:t>ș</w:t>
      </w:r>
      <w:r w:rsidRPr="00B70144">
        <w:rPr>
          <w:b/>
          <w:iCs/>
          <w:lang w:eastAsia="ro-RO"/>
        </w:rPr>
        <w:t>i rezilierea contractului</w:t>
      </w:r>
    </w:p>
    <w:p w14:paraId="01B7A5CA" w14:textId="5C390B11" w:rsidR="003351FB" w:rsidRPr="00714871" w:rsidRDefault="00C2727C" w:rsidP="00480A5E">
      <w:pPr>
        <w:tabs>
          <w:tab w:val="left" w:pos="6195"/>
        </w:tabs>
        <w:autoSpaceDE w:val="0"/>
        <w:autoSpaceDN w:val="0"/>
        <w:adjustRightInd w:val="0"/>
        <w:jc w:val="both"/>
        <w:rPr>
          <w:highlight w:val="yellow"/>
          <w:lang w:eastAsia="ro-RO"/>
        </w:rPr>
      </w:pPr>
      <w:r w:rsidRPr="009B65C8">
        <w:rPr>
          <w:lang w:eastAsia="ro-RO"/>
        </w:rPr>
        <w:t>22</w:t>
      </w:r>
      <w:r w:rsidR="003351FB" w:rsidRPr="009B65C8">
        <w:rPr>
          <w:lang w:eastAsia="ro-RO"/>
        </w:rPr>
        <w:t>.</w:t>
      </w:r>
      <w:r w:rsidR="00843624" w:rsidRPr="009B65C8">
        <w:rPr>
          <w:lang w:eastAsia="ro-RO"/>
        </w:rPr>
        <w:t>1</w:t>
      </w:r>
      <w:r w:rsidR="003351FB" w:rsidRPr="009B65C8">
        <w:rPr>
          <w:lang w:eastAsia="ro-RO"/>
        </w:rPr>
        <w:t>.</w:t>
      </w:r>
      <w:r w:rsidR="003351FB" w:rsidRPr="00714871">
        <w:rPr>
          <w:lang w:eastAsia="ro-RO"/>
        </w:rPr>
        <w:t xml:space="preserve"> Prezentul contract va înceta de drept dacă </w:t>
      </w:r>
      <w:r w:rsidR="00A94DD1" w:rsidRPr="00714871">
        <w:rPr>
          <w:lang w:eastAsia="ro-RO"/>
        </w:rPr>
        <w:t xml:space="preserve">în termen de maxim </w:t>
      </w:r>
      <w:r w:rsidR="00843624" w:rsidRPr="00714871">
        <w:rPr>
          <w:b/>
          <w:lang w:eastAsia="ro-RO"/>
        </w:rPr>
        <w:t>10</w:t>
      </w:r>
      <w:r w:rsidR="003351FB" w:rsidRPr="00714871">
        <w:rPr>
          <w:b/>
          <w:lang w:eastAsia="ro-RO"/>
        </w:rPr>
        <w:t xml:space="preserve"> de zile</w:t>
      </w:r>
      <w:r w:rsidR="003351FB" w:rsidRPr="00714871">
        <w:rPr>
          <w:lang w:eastAsia="ro-RO"/>
        </w:rPr>
        <w:t xml:space="preserve"> de la</w:t>
      </w:r>
      <w:r w:rsidR="00A94DD1" w:rsidRPr="00714871">
        <w:rPr>
          <w:lang w:eastAsia="ro-RO"/>
        </w:rPr>
        <w:t xml:space="preserve"> emiterea ordinului de începere, nu s-a demarat executarea c</w:t>
      </w:r>
      <w:r w:rsidR="003F0A21" w:rsidRPr="00714871">
        <w:rPr>
          <w:lang w:eastAsia="ro-RO"/>
        </w:rPr>
        <w:t>o</w:t>
      </w:r>
      <w:r w:rsidR="00A94DD1" w:rsidRPr="00714871">
        <w:rPr>
          <w:lang w:eastAsia="ro-RO"/>
        </w:rPr>
        <w:t>ntractului</w:t>
      </w:r>
      <w:r w:rsidR="003351FB" w:rsidRPr="00714871">
        <w:rPr>
          <w:lang w:eastAsia="ro-RO"/>
        </w:rPr>
        <w:t>. Încetarea va opera de plin drept, fără necesitatea vreunei formalită</w:t>
      </w:r>
      <w:r w:rsidR="00714871" w:rsidRPr="00714871">
        <w:rPr>
          <w:lang w:eastAsia="ro-RO"/>
        </w:rPr>
        <w:t>ț</w:t>
      </w:r>
      <w:r w:rsidR="003351FB" w:rsidRPr="00714871">
        <w:rPr>
          <w:lang w:eastAsia="ro-RO"/>
        </w:rPr>
        <w:t>i sau interven</w:t>
      </w:r>
      <w:r w:rsidR="00714871" w:rsidRPr="00714871">
        <w:rPr>
          <w:lang w:eastAsia="ro-RO"/>
        </w:rPr>
        <w:t>ț</w:t>
      </w:r>
      <w:r w:rsidR="003351FB" w:rsidRPr="00714871">
        <w:rPr>
          <w:lang w:eastAsia="ro-RO"/>
        </w:rPr>
        <w:t>ia autorită</w:t>
      </w:r>
      <w:r w:rsidR="00714871" w:rsidRPr="00714871">
        <w:rPr>
          <w:lang w:eastAsia="ro-RO"/>
        </w:rPr>
        <w:t>ț</w:t>
      </w:r>
      <w:r w:rsidR="003351FB" w:rsidRPr="00714871">
        <w:rPr>
          <w:lang w:eastAsia="ro-RO"/>
        </w:rPr>
        <w:t>ilor sau a instan</w:t>
      </w:r>
      <w:r w:rsidR="00714871" w:rsidRPr="00714871">
        <w:rPr>
          <w:lang w:eastAsia="ro-RO"/>
        </w:rPr>
        <w:t>ț</w:t>
      </w:r>
      <w:r w:rsidR="003351FB" w:rsidRPr="00714871">
        <w:rPr>
          <w:lang w:eastAsia="ro-RO"/>
        </w:rPr>
        <w:t>ei de judecată.</w:t>
      </w:r>
    </w:p>
    <w:p w14:paraId="7D5FD58D" w14:textId="431D6353"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843624" w:rsidRPr="009B65C8">
        <w:rPr>
          <w:lang w:eastAsia="ro-RO"/>
        </w:rPr>
        <w:t>2</w:t>
      </w:r>
      <w:r w:rsidR="003351FB" w:rsidRPr="009B65C8">
        <w:rPr>
          <w:lang w:eastAsia="ro-RO"/>
        </w:rPr>
        <w:t>.</w:t>
      </w:r>
      <w:r w:rsidR="003351FB" w:rsidRPr="00714871">
        <w:rPr>
          <w:lang w:eastAsia="ro-RO"/>
        </w:rPr>
        <w:t xml:space="preserve"> Încetarea prezentului contract în condi</w:t>
      </w:r>
      <w:r w:rsidR="00714871" w:rsidRPr="00714871">
        <w:rPr>
          <w:lang w:eastAsia="ro-RO"/>
        </w:rPr>
        <w:t>ț</w:t>
      </w:r>
      <w:r w:rsidR="003351FB" w:rsidRPr="00714871">
        <w:rPr>
          <w:lang w:eastAsia="ro-RO"/>
        </w:rPr>
        <w:t>iile art.</w:t>
      </w:r>
      <w:r w:rsidR="008C36D5" w:rsidRPr="00714871">
        <w:rPr>
          <w:lang w:eastAsia="ro-RO"/>
        </w:rPr>
        <w:t xml:space="preserve"> </w:t>
      </w:r>
      <w:r w:rsidRPr="00714871">
        <w:rPr>
          <w:lang w:eastAsia="ro-RO"/>
        </w:rPr>
        <w:t>22</w:t>
      </w:r>
      <w:r w:rsidR="003351FB" w:rsidRPr="00714871">
        <w:rPr>
          <w:lang w:eastAsia="ro-RO"/>
        </w:rPr>
        <w:t xml:space="preserve">.1 nu va produce niciun fel de efecte asupra altor drepturi ale achizitorului </w:t>
      </w:r>
      <w:r w:rsidR="00714871" w:rsidRPr="00714871">
        <w:rPr>
          <w:lang w:eastAsia="ro-RO"/>
        </w:rPr>
        <w:t>ș</w:t>
      </w:r>
      <w:r w:rsidR="003351FB" w:rsidRPr="00714871">
        <w:rPr>
          <w:lang w:eastAsia="ro-RO"/>
        </w:rPr>
        <w:t>i executantului dobândite în baza prezentului contract.</w:t>
      </w:r>
    </w:p>
    <w:p w14:paraId="609071A4" w14:textId="77D7A59F"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843624" w:rsidRPr="009B65C8">
        <w:rPr>
          <w:lang w:eastAsia="ro-RO"/>
        </w:rPr>
        <w:t>3</w:t>
      </w:r>
      <w:r w:rsidR="003351FB" w:rsidRPr="009B65C8">
        <w:rPr>
          <w:lang w:eastAsia="ro-RO"/>
        </w:rPr>
        <w:t>.</w:t>
      </w:r>
      <w:r w:rsidR="003351FB" w:rsidRPr="00714871">
        <w:rPr>
          <w:lang w:eastAsia="ro-RO"/>
        </w:rPr>
        <w:t xml:space="preserve"> (1) Suplimentar fa</w:t>
      </w:r>
      <w:r w:rsidR="00714871" w:rsidRPr="00714871">
        <w:rPr>
          <w:lang w:eastAsia="ro-RO"/>
        </w:rPr>
        <w:t>ț</w:t>
      </w:r>
      <w:r w:rsidR="003351FB" w:rsidRPr="00714871">
        <w:rPr>
          <w:lang w:eastAsia="ro-RO"/>
        </w:rPr>
        <w:t xml:space="preserve">ă de cauzele de încetare definite mai sus, achizitorul poate rezilia contractul cu efecte depline (de jure) după acordarea unui preaviz de </w:t>
      </w:r>
      <w:r w:rsidR="003351FB" w:rsidRPr="00714871">
        <w:rPr>
          <w:b/>
          <w:lang w:eastAsia="ro-RO"/>
        </w:rPr>
        <w:t>10 zile</w:t>
      </w:r>
      <w:r w:rsidR="003351FB" w:rsidRPr="00714871">
        <w:rPr>
          <w:lang w:eastAsia="ro-RO"/>
        </w:rPr>
        <w:t xml:space="preserve"> executantului, fără necesitatea unei alte formalită</w:t>
      </w:r>
      <w:r w:rsidR="00714871" w:rsidRPr="00714871">
        <w:rPr>
          <w:lang w:eastAsia="ro-RO"/>
        </w:rPr>
        <w:t>ț</w:t>
      </w:r>
      <w:r w:rsidR="003351FB" w:rsidRPr="00714871">
        <w:rPr>
          <w:lang w:eastAsia="ro-RO"/>
        </w:rPr>
        <w:t xml:space="preserve">i </w:t>
      </w:r>
      <w:r w:rsidR="00714871" w:rsidRPr="00714871">
        <w:rPr>
          <w:lang w:eastAsia="ro-RO"/>
        </w:rPr>
        <w:t>ș</w:t>
      </w:r>
      <w:r w:rsidR="003351FB" w:rsidRPr="00714871">
        <w:rPr>
          <w:lang w:eastAsia="ro-RO"/>
        </w:rPr>
        <w:t>i fără interven</w:t>
      </w:r>
      <w:r w:rsidR="00714871" w:rsidRPr="00714871">
        <w:rPr>
          <w:lang w:eastAsia="ro-RO"/>
        </w:rPr>
        <w:t>ț</w:t>
      </w:r>
      <w:r w:rsidR="003351FB" w:rsidRPr="00714871">
        <w:rPr>
          <w:lang w:eastAsia="ro-RO"/>
        </w:rPr>
        <w:t>ia vreunei autorită</w:t>
      </w:r>
      <w:r w:rsidR="00714871" w:rsidRPr="00714871">
        <w:rPr>
          <w:lang w:eastAsia="ro-RO"/>
        </w:rPr>
        <w:t>ț</w:t>
      </w:r>
      <w:r w:rsidR="003351FB" w:rsidRPr="00714871">
        <w:rPr>
          <w:lang w:eastAsia="ro-RO"/>
        </w:rPr>
        <w:t>i sau instan</w:t>
      </w:r>
      <w:r w:rsidR="00714871" w:rsidRPr="00714871">
        <w:rPr>
          <w:lang w:eastAsia="ro-RO"/>
        </w:rPr>
        <w:t>ț</w:t>
      </w:r>
      <w:r w:rsidR="003351FB" w:rsidRPr="00714871">
        <w:rPr>
          <w:lang w:eastAsia="ro-RO"/>
        </w:rPr>
        <w:t>e de judecată, în oricare dintre situa</w:t>
      </w:r>
      <w:r w:rsidR="00714871" w:rsidRPr="00714871">
        <w:rPr>
          <w:lang w:eastAsia="ro-RO"/>
        </w:rPr>
        <w:t>ț</w:t>
      </w:r>
      <w:r w:rsidR="003351FB" w:rsidRPr="00714871">
        <w:rPr>
          <w:lang w:eastAsia="ro-RO"/>
        </w:rPr>
        <w:t>iile următoare, dar nelimitându-se la acestea:</w:t>
      </w:r>
    </w:p>
    <w:p w14:paraId="2064953E" w14:textId="53EF8CF7" w:rsidR="003351FB" w:rsidRPr="00714871" w:rsidRDefault="003351FB" w:rsidP="00480A5E">
      <w:pPr>
        <w:tabs>
          <w:tab w:val="left" w:pos="6195"/>
        </w:tabs>
        <w:autoSpaceDE w:val="0"/>
        <w:autoSpaceDN w:val="0"/>
        <w:adjustRightInd w:val="0"/>
        <w:jc w:val="both"/>
        <w:rPr>
          <w:lang w:eastAsia="ro-RO"/>
        </w:rPr>
      </w:pPr>
      <w:r w:rsidRPr="00714871">
        <w:rPr>
          <w:lang w:eastAsia="ro-RO"/>
        </w:rPr>
        <w:t>a) executantul nu execută contractul în conformitate cu obliga</w:t>
      </w:r>
      <w:r w:rsidR="00714871" w:rsidRPr="00714871">
        <w:rPr>
          <w:lang w:eastAsia="ro-RO"/>
        </w:rPr>
        <w:t>ț</w:t>
      </w:r>
      <w:r w:rsidRPr="00714871">
        <w:rPr>
          <w:lang w:eastAsia="ro-RO"/>
        </w:rPr>
        <w:t>iile asumate</w:t>
      </w:r>
      <w:r w:rsidR="00F44527" w:rsidRPr="00714871">
        <w:rPr>
          <w:lang w:eastAsia="ro-RO"/>
        </w:rPr>
        <w:t xml:space="preserve"> </w:t>
      </w:r>
      <w:bookmarkStart w:id="34" w:name="_Hlk28026814"/>
      <w:r w:rsidR="00714871" w:rsidRPr="00714871">
        <w:rPr>
          <w:lang w:eastAsia="ro-RO"/>
        </w:rPr>
        <w:t>ș</w:t>
      </w:r>
      <w:r w:rsidR="00F44527" w:rsidRPr="00714871">
        <w:rPr>
          <w:lang w:eastAsia="ro-RO"/>
        </w:rPr>
        <w:t>i nu în</w:t>
      </w:r>
      <w:r w:rsidR="00714871" w:rsidRPr="00714871">
        <w:rPr>
          <w:lang w:eastAsia="ro-RO"/>
        </w:rPr>
        <w:t>ț</w:t>
      </w:r>
      <w:r w:rsidR="00F44527" w:rsidRPr="00714871">
        <w:rPr>
          <w:lang w:eastAsia="ro-RO"/>
        </w:rPr>
        <w:t>elege să se conformeze în termenul de 10 zile acordat prin preaviz</w:t>
      </w:r>
      <w:bookmarkEnd w:id="34"/>
      <w:r w:rsidRPr="00714871">
        <w:rPr>
          <w:lang w:eastAsia="ro-RO"/>
        </w:rPr>
        <w:t>;</w:t>
      </w:r>
    </w:p>
    <w:p w14:paraId="4DBE3E3E" w14:textId="0540E5B5" w:rsidR="008C36D5" w:rsidRPr="00714871" w:rsidRDefault="008C36D5" w:rsidP="00480A5E">
      <w:pPr>
        <w:tabs>
          <w:tab w:val="left" w:pos="6195"/>
        </w:tabs>
        <w:autoSpaceDE w:val="0"/>
        <w:autoSpaceDN w:val="0"/>
        <w:adjustRightInd w:val="0"/>
        <w:jc w:val="both"/>
        <w:rPr>
          <w:lang w:eastAsia="ro-RO"/>
        </w:rPr>
      </w:pPr>
      <w:r w:rsidRPr="00714871">
        <w:rPr>
          <w:lang w:eastAsia="ro-RO"/>
        </w:rPr>
        <w:t xml:space="preserve">b) </w:t>
      </w:r>
      <w:r w:rsidRPr="00714871">
        <w:t>neîndeplinirea obliga</w:t>
      </w:r>
      <w:r w:rsidR="00714871" w:rsidRPr="00714871">
        <w:t>ț</w:t>
      </w:r>
      <w:r w:rsidRPr="00714871">
        <w:t xml:space="preserve">iei de a prezenta în </w:t>
      </w:r>
      <w:r w:rsidR="00F44527" w:rsidRPr="00714871">
        <w:rPr>
          <w:b/>
        </w:rPr>
        <w:t>maxim 5 zile lucrătoare</w:t>
      </w:r>
      <w:r w:rsidR="00F44527" w:rsidRPr="00714871">
        <w:t xml:space="preserve"> </w:t>
      </w:r>
      <w:r w:rsidRPr="00714871">
        <w:t>de la data primirii ordinului de începere al lucrărilor, graficul de execu</w:t>
      </w:r>
      <w:r w:rsidR="00714871" w:rsidRPr="00714871">
        <w:t>ț</w:t>
      </w:r>
      <w:r w:rsidRPr="00714871">
        <w:t>ie.</w:t>
      </w:r>
    </w:p>
    <w:p w14:paraId="1666BEBF" w14:textId="4565A2CC" w:rsidR="003351FB" w:rsidRPr="00714871" w:rsidRDefault="008C36D5" w:rsidP="00480A5E">
      <w:pPr>
        <w:tabs>
          <w:tab w:val="left" w:pos="6195"/>
        </w:tabs>
        <w:autoSpaceDE w:val="0"/>
        <w:autoSpaceDN w:val="0"/>
        <w:adjustRightInd w:val="0"/>
        <w:jc w:val="both"/>
        <w:rPr>
          <w:lang w:eastAsia="ro-RO"/>
        </w:rPr>
      </w:pPr>
      <w:r w:rsidRPr="00714871">
        <w:rPr>
          <w:lang w:eastAsia="ro-RO"/>
        </w:rPr>
        <w:t>c</w:t>
      </w:r>
      <w:r w:rsidR="003351FB" w:rsidRPr="00714871">
        <w:rPr>
          <w:lang w:eastAsia="ro-RO"/>
        </w:rPr>
        <w:t>) executantul refuză sau omite să aducă la îndeplinire dispozi</w:t>
      </w:r>
      <w:r w:rsidR="00714871" w:rsidRPr="00714871">
        <w:rPr>
          <w:lang w:eastAsia="ro-RO"/>
        </w:rPr>
        <w:t>ț</w:t>
      </w:r>
      <w:r w:rsidR="003351FB" w:rsidRPr="00714871">
        <w:rPr>
          <w:lang w:eastAsia="ro-RO"/>
        </w:rPr>
        <w:t>iile emise de către achizitor sau de către reprezentantul său autorizat, în executarea contractului;</w:t>
      </w:r>
    </w:p>
    <w:p w14:paraId="7EB06047" w14:textId="1246B3BF" w:rsidR="003351FB" w:rsidRPr="00714871" w:rsidRDefault="008C36D5" w:rsidP="00480A5E">
      <w:pPr>
        <w:tabs>
          <w:tab w:val="left" w:pos="6195"/>
        </w:tabs>
        <w:autoSpaceDE w:val="0"/>
        <w:autoSpaceDN w:val="0"/>
        <w:adjustRightInd w:val="0"/>
        <w:jc w:val="both"/>
        <w:rPr>
          <w:lang w:eastAsia="ro-RO"/>
        </w:rPr>
      </w:pPr>
      <w:r w:rsidRPr="00714871">
        <w:rPr>
          <w:lang w:eastAsia="ro-RO"/>
        </w:rPr>
        <w:t>d</w:t>
      </w:r>
      <w:r w:rsidR="003351FB" w:rsidRPr="00714871">
        <w:rPr>
          <w:lang w:eastAsia="ro-RO"/>
        </w:rPr>
        <w:t xml:space="preserve">) executantul cesionează contractul sau schimba </w:t>
      </w:r>
      <w:r w:rsidR="00C56A33" w:rsidRPr="00714871">
        <w:rPr>
          <w:lang w:eastAsia="ro-RO"/>
        </w:rPr>
        <w:t>subcontractan</w:t>
      </w:r>
      <w:r w:rsidR="00714871" w:rsidRPr="00714871">
        <w:rPr>
          <w:lang w:eastAsia="ro-RO"/>
        </w:rPr>
        <w:t>ț</w:t>
      </w:r>
      <w:r w:rsidR="00C56A33" w:rsidRPr="00714871">
        <w:rPr>
          <w:lang w:eastAsia="ro-RO"/>
        </w:rPr>
        <w:t>ii</w:t>
      </w:r>
      <w:r w:rsidR="003351FB" w:rsidRPr="00714871">
        <w:rPr>
          <w:lang w:eastAsia="ro-RO"/>
        </w:rPr>
        <w:t xml:space="preserve"> </w:t>
      </w:r>
      <w:r w:rsidR="00C56A33" w:rsidRPr="00714871">
        <w:rPr>
          <w:lang w:eastAsia="ro-RO"/>
        </w:rPr>
        <w:t>declara</w:t>
      </w:r>
      <w:r w:rsidR="00714871" w:rsidRPr="00714871">
        <w:rPr>
          <w:lang w:eastAsia="ro-RO"/>
        </w:rPr>
        <w:t>ț</w:t>
      </w:r>
      <w:r w:rsidR="00C56A33" w:rsidRPr="00714871">
        <w:rPr>
          <w:lang w:eastAsia="ro-RO"/>
        </w:rPr>
        <w:t>i</w:t>
      </w:r>
      <w:r w:rsidR="003351FB" w:rsidRPr="00714871">
        <w:rPr>
          <w:lang w:eastAsia="ro-RO"/>
        </w:rPr>
        <w:t xml:space="preserve"> fără a avea acordul scris al achizitorului;</w:t>
      </w:r>
    </w:p>
    <w:p w14:paraId="4F6A7B27" w14:textId="343A02A1" w:rsidR="003351FB" w:rsidRPr="00714871" w:rsidRDefault="008C36D5" w:rsidP="00480A5E">
      <w:pPr>
        <w:tabs>
          <w:tab w:val="left" w:pos="6195"/>
        </w:tabs>
        <w:autoSpaceDE w:val="0"/>
        <w:autoSpaceDN w:val="0"/>
        <w:adjustRightInd w:val="0"/>
        <w:jc w:val="both"/>
        <w:rPr>
          <w:lang w:eastAsia="ro-RO"/>
        </w:rPr>
      </w:pPr>
      <w:r w:rsidRPr="00714871">
        <w:rPr>
          <w:lang w:eastAsia="ro-RO"/>
        </w:rPr>
        <w:t>e</w:t>
      </w:r>
      <w:r w:rsidR="003351FB" w:rsidRPr="00714871">
        <w:rPr>
          <w:lang w:eastAsia="ro-RO"/>
        </w:rPr>
        <w:t>) executantul a fost condamnat pentru o infrac</w:t>
      </w:r>
      <w:r w:rsidR="00714871" w:rsidRPr="00714871">
        <w:rPr>
          <w:lang w:eastAsia="ro-RO"/>
        </w:rPr>
        <w:t>ț</w:t>
      </w:r>
      <w:r w:rsidR="003351FB" w:rsidRPr="00714871">
        <w:rPr>
          <w:lang w:eastAsia="ro-RO"/>
        </w:rPr>
        <w:t xml:space="preserve">iune în legătură cu </w:t>
      </w:r>
      <w:r w:rsidR="00C61D2D" w:rsidRPr="00714871">
        <w:rPr>
          <w:lang w:eastAsia="ro-RO"/>
        </w:rPr>
        <w:t xml:space="preserve">realizarea obiectului de activitate </w:t>
      </w:r>
      <w:r w:rsidR="003351FB" w:rsidRPr="00714871">
        <w:rPr>
          <w:lang w:eastAsia="ro-RO"/>
        </w:rPr>
        <w:t>printr-o hotărâre judecătorească definitivă</w:t>
      </w:r>
      <w:r w:rsidR="00C61D2D" w:rsidRPr="00714871">
        <w:rPr>
          <w:lang w:eastAsia="ro-RO"/>
        </w:rPr>
        <w:t>;</w:t>
      </w:r>
    </w:p>
    <w:p w14:paraId="43036EA5" w14:textId="0D2CB90F" w:rsidR="003351FB" w:rsidRPr="00714871" w:rsidRDefault="008C36D5" w:rsidP="00480A5E">
      <w:pPr>
        <w:tabs>
          <w:tab w:val="left" w:pos="6195"/>
        </w:tabs>
        <w:autoSpaceDE w:val="0"/>
        <w:autoSpaceDN w:val="0"/>
        <w:adjustRightInd w:val="0"/>
        <w:jc w:val="both"/>
        <w:rPr>
          <w:lang w:eastAsia="ro-RO"/>
        </w:rPr>
      </w:pPr>
      <w:r w:rsidRPr="00714871">
        <w:rPr>
          <w:lang w:eastAsia="ro-RO"/>
        </w:rPr>
        <w:t>f</w:t>
      </w:r>
      <w:r w:rsidR="003351FB" w:rsidRPr="00714871">
        <w:rPr>
          <w:lang w:eastAsia="ro-RO"/>
        </w:rPr>
        <w:t xml:space="preserve">) executantul se află în culpă profesională gravă ce poate fi dovedită prin orice mijloc de probă pe care </w:t>
      </w:r>
      <w:r w:rsidR="00FF04FC" w:rsidRPr="00714871">
        <w:rPr>
          <w:lang w:eastAsia="ro-RO"/>
        </w:rPr>
        <w:t>a</w:t>
      </w:r>
      <w:r w:rsidR="003351FB" w:rsidRPr="00714871">
        <w:rPr>
          <w:lang w:eastAsia="ro-RO"/>
        </w:rPr>
        <w:t>chizitorul îl poate justifica;</w:t>
      </w:r>
    </w:p>
    <w:p w14:paraId="75B883DC" w14:textId="4FFEE826" w:rsidR="003351FB" w:rsidRPr="00714871" w:rsidRDefault="008C36D5" w:rsidP="00480A5E">
      <w:pPr>
        <w:tabs>
          <w:tab w:val="left" w:pos="6195"/>
        </w:tabs>
        <w:autoSpaceDE w:val="0"/>
        <w:autoSpaceDN w:val="0"/>
        <w:adjustRightInd w:val="0"/>
        <w:jc w:val="both"/>
        <w:rPr>
          <w:lang w:eastAsia="ro-RO"/>
        </w:rPr>
      </w:pPr>
      <w:r w:rsidRPr="00714871">
        <w:rPr>
          <w:lang w:eastAsia="ro-RO"/>
        </w:rPr>
        <w:t>g</w:t>
      </w:r>
      <w:r w:rsidR="003351FB" w:rsidRPr="00714871">
        <w:rPr>
          <w:lang w:eastAsia="ro-RO"/>
        </w:rPr>
        <w:t>) împotriva executantului a fost pronun</w:t>
      </w:r>
      <w:r w:rsidR="00714871" w:rsidRPr="00714871">
        <w:rPr>
          <w:lang w:eastAsia="ro-RO"/>
        </w:rPr>
        <w:t>ț</w:t>
      </w:r>
      <w:r w:rsidR="003351FB" w:rsidRPr="00714871">
        <w:rPr>
          <w:lang w:eastAsia="ro-RO"/>
        </w:rPr>
        <w:t>ată o hotărâre având autoritate de lucru judecat cu privire la fraudă, corup</w:t>
      </w:r>
      <w:r w:rsidR="00714871" w:rsidRPr="00714871">
        <w:rPr>
          <w:lang w:eastAsia="ro-RO"/>
        </w:rPr>
        <w:t>ț</w:t>
      </w:r>
      <w:r w:rsidR="003351FB" w:rsidRPr="00714871">
        <w:rPr>
          <w:lang w:eastAsia="ro-RO"/>
        </w:rPr>
        <w:t>ie, implicarea într-o organiza</w:t>
      </w:r>
      <w:r w:rsidR="00714871" w:rsidRPr="00714871">
        <w:rPr>
          <w:lang w:eastAsia="ro-RO"/>
        </w:rPr>
        <w:t>ț</w:t>
      </w:r>
      <w:r w:rsidR="003351FB" w:rsidRPr="00714871">
        <w:rPr>
          <w:lang w:eastAsia="ro-RO"/>
        </w:rPr>
        <w:t>ie criminală sau orice altă activitate ilegală în dauna intereselor financiare ale CE</w:t>
      </w:r>
      <w:r w:rsidR="00C23F32" w:rsidRPr="00714871">
        <w:rPr>
          <w:lang w:eastAsia="ro-RO"/>
        </w:rPr>
        <w:t xml:space="preserve"> (Comisia Europeană)</w:t>
      </w:r>
      <w:r w:rsidR="003351FB" w:rsidRPr="00714871">
        <w:rPr>
          <w:lang w:eastAsia="ro-RO"/>
        </w:rPr>
        <w:t>;</w:t>
      </w:r>
    </w:p>
    <w:p w14:paraId="42A7798C" w14:textId="3B82A8B7" w:rsidR="003351FB" w:rsidRPr="00714871" w:rsidRDefault="008C36D5" w:rsidP="00480A5E">
      <w:pPr>
        <w:tabs>
          <w:tab w:val="left" w:pos="6195"/>
        </w:tabs>
        <w:autoSpaceDE w:val="0"/>
        <w:autoSpaceDN w:val="0"/>
        <w:adjustRightInd w:val="0"/>
        <w:jc w:val="both"/>
        <w:rPr>
          <w:lang w:eastAsia="ro-RO"/>
        </w:rPr>
      </w:pPr>
      <w:r w:rsidRPr="00714871">
        <w:rPr>
          <w:lang w:eastAsia="ro-RO"/>
        </w:rPr>
        <w:t>h</w:t>
      </w:r>
      <w:r w:rsidR="003351FB" w:rsidRPr="00714871">
        <w:rPr>
          <w:lang w:eastAsia="ro-RO"/>
        </w:rPr>
        <w:t>) are loc orice modificare organiza</w:t>
      </w:r>
      <w:r w:rsidR="00714871" w:rsidRPr="00714871">
        <w:rPr>
          <w:lang w:eastAsia="ro-RO"/>
        </w:rPr>
        <w:t>ț</w:t>
      </w:r>
      <w:r w:rsidR="003351FB" w:rsidRPr="00714871">
        <w:rPr>
          <w:lang w:eastAsia="ro-RO"/>
        </w:rPr>
        <w:t>ională care implică o schimbare cu privire la personalitatea juridică, natura sau controlul executantului, cu excep</w:t>
      </w:r>
      <w:r w:rsidR="00714871" w:rsidRPr="00714871">
        <w:rPr>
          <w:lang w:eastAsia="ro-RO"/>
        </w:rPr>
        <w:t>ț</w:t>
      </w:r>
      <w:r w:rsidR="003351FB" w:rsidRPr="00714871">
        <w:rPr>
          <w:lang w:eastAsia="ro-RO"/>
        </w:rPr>
        <w:t>ia situa</w:t>
      </w:r>
      <w:r w:rsidR="00714871" w:rsidRPr="00714871">
        <w:rPr>
          <w:lang w:eastAsia="ro-RO"/>
        </w:rPr>
        <w:t>ț</w:t>
      </w:r>
      <w:r w:rsidR="003351FB" w:rsidRPr="00714871">
        <w:rPr>
          <w:lang w:eastAsia="ro-RO"/>
        </w:rPr>
        <w:t>iei în care asemenea modificări sunt înregistrate într-un act adi</w:t>
      </w:r>
      <w:r w:rsidR="00714871" w:rsidRPr="00714871">
        <w:rPr>
          <w:lang w:eastAsia="ro-RO"/>
        </w:rPr>
        <w:t>ț</w:t>
      </w:r>
      <w:r w:rsidR="003351FB" w:rsidRPr="00714871">
        <w:rPr>
          <w:lang w:eastAsia="ro-RO"/>
        </w:rPr>
        <w:t>ional la prezentul contract;</w:t>
      </w:r>
    </w:p>
    <w:p w14:paraId="2DEEB59E" w14:textId="4171C3BC" w:rsidR="003351FB" w:rsidRPr="00714871" w:rsidRDefault="008C36D5" w:rsidP="00480A5E">
      <w:pPr>
        <w:tabs>
          <w:tab w:val="left" w:pos="6195"/>
        </w:tabs>
        <w:autoSpaceDE w:val="0"/>
        <w:autoSpaceDN w:val="0"/>
        <w:adjustRightInd w:val="0"/>
        <w:jc w:val="both"/>
        <w:rPr>
          <w:lang w:eastAsia="ro-RO"/>
        </w:rPr>
      </w:pPr>
      <w:r w:rsidRPr="00714871">
        <w:rPr>
          <w:lang w:eastAsia="ro-RO"/>
        </w:rPr>
        <w:lastRenderedPageBreak/>
        <w:t>i</w:t>
      </w:r>
      <w:r w:rsidR="003351FB" w:rsidRPr="00714871">
        <w:rPr>
          <w:lang w:eastAsia="ro-RO"/>
        </w:rPr>
        <w:t>) apari</w:t>
      </w:r>
      <w:r w:rsidR="00714871" w:rsidRPr="00714871">
        <w:rPr>
          <w:lang w:eastAsia="ro-RO"/>
        </w:rPr>
        <w:t>ț</w:t>
      </w:r>
      <w:r w:rsidR="003351FB" w:rsidRPr="00714871">
        <w:rPr>
          <w:lang w:eastAsia="ro-RO"/>
        </w:rPr>
        <w:t>ia oricărei alte incapacită</w:t>
      </w:r>
      <w:r w:rsidR="00714871" w:rsidRPr="00714871">
        <w:rPr>
          <w:lang w:eastAsia="ro-RO"/>
        </w:rPr>
        <w:t>ț</w:t>
      </w:r>
      <w:r w:rsidR="003351FB" w:rsidRPr="00714871">
        <w:rPr>
          <w:lang w:eastAsia="ro-RO"/>
        </w:rPr>
        <w:t>i legale care să împiedice executarea contractului;</w:t>
      </w:r>
    </w:p>
    <w:p w14:paraId="39BA4C5C" w14:textId="08DECCD1" w:rsidR="003351FB" w:rsidRPr="005148B0" w:rsidRDefault="008C36D5" w:rsidP="00480A5E">
      <w:pPr>
        <w:tabs>
          <w:tab w:val="left" w:pos="6195"/>
        </w:tabs>
        <w:autoSpaceDE w:val="0"/>
        <w:autoSpaceDN w:val="0"/>
        <w:adjustRightInd w:val="0"/>
        <w:jc w:val="both"/>
        <w:rPr>
          <w:lang w:eastAsia="ro-RO"/>
        </w:rPr>
      </w:pPr>
      <w:r w:rsidRPr="00714871">
        <w:rPr>
          <w:lang w:eastAsia="ro-RO"/>
        </w:rPr>
        <w:t>j</w:t>
      </w:r>
      <w:r w:rsidR="003351FB" w:rsidRPr="00714871">
        <w:rPr>
          <w:lang w:eastAsia="ro-RO"/>
        </w:rPr>
        <w:t>) executantul nu furnizează garan</w:t>
      </w:r>
      <w:r w:rsidR="00714871" w:rsidRPr="00714871">
        <w:rPr>
          <w:lang w:eastAsia="ro-RO"/>
        </w:rPr>
        <w:t>ț</w:t>
      </w:r>
      <w:r w:rsidR="003351FB" w:rsidRPr="00714871">
        <w:rPr>
          <w:lang w:eastAsia="ro-RO"/>
        </w:rPr>
        <w:t>iile sau asigurările solicitate, sau persoana care furnizează garan</w:t>
      </w:r>
      <w:r w:rsidR="00714871" w:rsidRPr="00714871">
        <w:rPr>
          <w:lang w:eastAsia="ro-RO"/>
        </w:rPr>
        <w:t>ț</w:t>
      </w:r>
      <w:r w:rsidR="003351FB" w:rsidRPr="00714871">
        <w:rPr>
          <w:lang w:eastAsia="ro-RO"/>
        </w:rPr>
        <w:t>ia sau asigurarea nu este în măsură să î</w:t>
      </w:r>
      <w:r w:rsidR="00714871" w:rsidRPr="00714871">
        <w:rPr>
          <w:lang w:eastAsia="ro-RO"/>
        </w:rPr>
        <w:t>ș</w:t>
      </w:r>
      <w:r w:rsidR="003351FB" w:rsidRPr="00714871">
        <w:rPr>
          <w:lang w:eastAsia="ro-RO"/>
        </w:rPr>
        <w:t xml:space="preserve">i </w:t>
      </w:r>
      <w:r w:rsidR="003351FB" w:rsidRPr="005148B0">
        <w:rPr>
          <w:lang w:eastAsia="ro-RO"/>
        </w:rPr>
        <w:t>îndeplinească angajamentele.</w:t>
      </w:r>
    </w:p>
    <w:p w14:paraId="3B1036B8" w14:textId="35E141EA" w:rsidR="008C36D5" w:rsidRPr="00714871" w:rsidRDefault="008C36D5" w:rsidP="00480A5E">
      <w:pPr>
        <w:tabs>
          <w:tab w:val="left" w:pos="6195"/>
        </w:tabs>
        <w:autoSpaceDE w:val="0"/>
        <w:autoSpaceDN w:val="0"/>
        <w:adjustRightInd w:val="0"/>
        <w:jc w:val="both"/>
        <w:rPr>
          <w:lang w:eastAsia="ro-RO"/>
        </w:rPr>
      </w:pPr>
      <w:r w:rsidRPr="005148B0">
        <w:rPr>
          <w:lang w:eastAsia="ro-RO"/>
        </w:rPr>
        <w:t xml:space="preserve">k) </w:t>
      </w:r>
      <w:r w:rsidRPr="005148B0">
        <w:rPr>
          <w:iCs/>
        </w:rPr>
        <w:t>neîndeplinirea obliga</w:t>
      </w:r>
      <w:r w:rsidR="00714871" w:rsidRPr="005148B0">
        <w:rPr>
          <w:iCs/>
        </w:rPr>
        <w:t>ț</w:t>
      </w:r>
      <w:r w:rsidRPr="005148B0">
        <w:rPr>
          <w:iCs/>
        </w:rPr>
        <w:t xml:space="preserve">iilor prevăzute la pct. </w:t>
      </w:r>
      <w:r w:rsidR="00C2727C" w:rsidRPr="005148B0">
        <w:rPr>
          <w:iCs/>
        </w:rPr>
        <w:t>20</w:t>
      </w:r>
      <w:r w:rsidRPr="005148B0">
        <w:rPr>
          <w:iCs/>
        </w:rPr>
        <w:t>.1.</w:t>
      </w:r>
    </w:p>
    <w:p w14:paraId="78100DC0" w14:textId="4628C3DF" w:rsidR="003351FB" w:rsidRPr="00714871" w:rsidRDefault="008C36D5" w:rsidP="00480A5E">
      <w:pPr>
        <w:tabs>
          <w:tab w:val="left" w:pos="6195"/>
        </w:tabs>
        <w:autoSpaceDE w:val="0"/>
        <w:autoSpaceDN w:val="0"/>
        <w:adjustRightInd w:val="0"/>
        <w:jc w:val="both"/>
        <w:rPr>
          <w:lang w:eastAsia="ro-RO"/>
        </w:rPr>
      </w:pPr>
      <w:r w:rsidRPr="00714871">
        <w:rPr>
          <w:lang w:eastAsia="ro-RO"/>
        </w:rPr>
        <w:t>l</w:t>
      </w:r>
      <w:r w:rsidR="003351FB" w:rsidRPr="00714871">
        <w:rPr>
          <w:lang w:eastAsia="ro-RO"/>
        </w:rPr>
        <w:t>) executantul</w:t>
      </w:r>
      <w:r w:rsidR="0023539F" w:rsidRPr="00714871">
        <w:rPr>
          <w:lang w:eastAsia="ro-RO"/>
        </w:rPr>
        <w:t>, oricare din membrii personalului executantului, agen</w:t>
      </w:r>
      <w:r w:rsidR="00714871" w:rsidRPr="00714871">
        <w:rPr>
          <w:lang w:eastAsia="ro-RO"/>
        </w:rPr>
        <w:t>ț</w:t>
      </w:r>
      <w:r w:rsidR="0023539F" w:rsidRPr="00714871">
        <w:rPr>
          <w:lang w:eastAsia="ro-RO"/>
        </w:rPr>
        <w:t>i sau subcontractan</w:t>
      </w:r>
      <w:r w:rsidR="00714871" w:rsidRPr="00714871">
        <w:rPr>
          <w:lang w:eastAsia="ro-RO"/>
        </w:rPr>
        <w:t>ț</w:t>
      </w:r>
      <w:r w:rsidR="0023539F" w:rsidRPr="00714871">
        <w:rPr>
          <w:lang w:eastAsia="ro-RO"/>
        </w:rPr>
        <w:t>i,</w:t>
      </w:r>
      <w:r w:rsidR="003351FB" w:rsidRPr="00714871">
        <w:rPr>
          <w:lang w:eastAsia="ro-RO"/>
        </w:rPr>
        <w:t xml:space="preserve"> d</w:t>
      </w:r>
      <w:r w:rsidR="0023539F" w:rsidRPr="00714871">
        <w:rPr>
          <w:lang w:eastAsia="ro-RO"/>
        </w:rPr>
        <w:t>au</w:t>
      </w:r>
      <w:r w:rsidR="003351FB" w:rsidRPr="00714871">
        <w:rPr>
          <w:lang w:eastAsia="ro-RO"/>
        </w:rPr>
        <w:t xml:space="preserve"> sau se oferă să dea (direct sau indirect) unei persoane orice fel de mită, dar, favor, comision sau alte lucruri de valoare ca stimulent sau recompensă pentru:</w:t>
      </w:r>
    </w:p>
    <w:p w14:paraId="1AEC87F2" w14:textId="76EADE1F" w:rsidR="003351FB" w:rsidRPr="00714871" w:rsidRDefault="003351FB" w:rsidP="00480A5E">
      <w:pPr>
        <w:tabs>
          <w:tab w:val="left" w:pos="6195"/>
        </w:tabs>
        <w:autoSpaceDE w:val="0"/>
        <w:autoSpaceDN w:val="0"/>
        <w:adjustRightInd w:val="0"/>
        <w:jc w:val="both"/>
        <w:rPr>
          <w:lang w:eastAsia="ro-RO"/>
        </w:rPr>
      </w:pPr>
      <w:r w:rsidRPr="00714871">
        <w:rPr>
          <w:lang w:eastAsia="ro-RO"/>
        </w:rPr>
        <w:t>- a ac</w:t>
      </w:r>
      <w:r w:rsidR="00714871" w:rsidRPr="00714871">
        <w:rPr>
          <w:lang w:eastAsia="ro-RO"/>
        </w:rPr>
        <w:t>ț</w:t>
      </w:r>
      <w:r w:rsidRPr="00714871">
        <w:rPr>
          <w:lang w:eastAsia="ro-RO"/>
        </w:rPr>
        <w:t>iona sau a înceta să ac</w:t>
      </w:r>
      <w:r w:rsidR="00714871" w:rsidRPr="00714871">
        <w:rPr>
          <w:lang w:eastAsia="ro-RO"/>
        </w:rPr>
        <w:t>ț</w:t>
      </w:r>
      <w:r w:rsidRPr="00714871">
        <w:rPr>
          <w:lang w:eastAsia="ro-RO"/>
        </w:rPr>
        <w:t>ioneze în legătură cu contractul, sau</w:t>
      </w:r>
    </w:p>
    <w:p w14:paraId="7F2818DD" w14:textId="77777777" w:rsidR="003351FB" w:rsidRPr="00714871" w:rsidRDefault="003351FB" w:rsidP="00480A5E">
      <w:pPr>
        <w:tabs>
          <w:tab w:val="left" w:pos="6195"/>
        </w:tabs>
        <w:autoSpaceDE w:val="0"/>
        <w:autoSpaceDN w:val="0"/>
        <w:adjustRightInd w:val="0"/>
        <w:jc w:val="both"/>
        <w:rPr>
          <w:lang w:eastAsia="ro-RO"/>
        </w:rPr>
      </w:pPr>
      <w:r w:rsidRPr="00714871">
        <w:rPr>
          <w:lang w:eastAsia="ro-RO"/>
        </w:rPr>
        <w:t xml:space="preserve">- a favoriza sau nu, a defavoriza sau </w:t>
      </w:r>
      <w:r w:rsidR="0023539F" w:rsidRPr="00714871">
        <w:rPr>
          <w:lang w:eastAsia="ro-RO"/>
        </w:rPr>
        <w:t>nu</w:t>
      </w:r>
      <w:r w:rsidRPr="00714871">
        <w:rPr>
          <w:lang w:eastAsia="ro-RO"/>
        </w:rPr>
        <w:t>, oricare persoană care are legătură cu contractul</w:t>
      </w:r>
      <w:r w:rsidR="0023539F" w:rsidRPr="00714871">
        <w:rPr>
          <w:lang w:eastAsia="ro-RO"/>
        </w:rPr>
        <w:t>.</w:t>
      </w:r>
    </w:p>
    <w:p w14:paraId="404EE134" w14:textId="67B5FC2D" w:rsidR="003351FB" w:rsidRPr="00714871" w:rsidRDefault="003351FB" w:rsidP="00480A5E">
      <w:pPr>
        <w:tabs>
          <w:tab w:val="left" w:pos="6195"/>
        </w:tabs>
        <w:autoSpaceDE w:val="0"/>
        <w:autoSpaceDN w:val="0"/>
        <w:adjustRightInd w:val="0"/>
        <w:jc w:val="both"/>
        <w:rPr>
          <w:lang w:eastAsia="ro-RO"/>
        </w:rPr>
      </w:pPr>
      <w:r w:rsidRPr="00714871">
        <w:rPr>
          <w:lang w:eastAsia="ro-RO"/>
        </w:rPr>
        <w:t>(2) Achizitorul poate rezilia contractul, în cazul în care executantul face obiectul unei proceduri de insolven</w:t>
      </w:r>
      <w:r w:rsidR="00714871" w:rsidRPr="00714871">
        <w:rPr>
          <w:lang w:eastAsia="ro-RO"/>
        </w:rPr>
        <w:t>ț</w:t>
      </w:r>
      <w:r w:rsidRPr="00714871">
        <w:rPr>
          <w:lang w:eastAsia="ro-RO"/>
        </w:rPr>
        <w:t>ă, dizolvare, administrare judiciară sau sub controlul altei autorită</w:t>
      </w:r>
      <w:r w:rsidR="00714871" w:rsidRPr="00714871">
        <w:rPr>
          <w:lang w:eastAsia="ro-RO"/>
        </w:rPr>
        <w:t>ț</w:t>
      </w:r>
      <w:r w:rsidRPr="00714871">
        <w:rPr>
          <w:lang w:eastAsia="ro-RO"/>
        </w:rPr>
        <w:t>i, în condi</w:t>
      </w:r>
      <w:r w:rsidR="00714871" w:rsidRPr="00714871">
        <w:rPr>
          <w:lang w:eastAsia="ro-RO"/>
        </w:rPr>
        <w:t>ț</w:t>
      </w:r>
      <w:r w:rsidRPr="00714871">
        <w:rPr>
          <w:lang w:eastAsia="ro-RO"/>
        </w:rPr>
        <w:t>iile legilor speciale.</w:t>
      </w:r>
    </w:p>
    <w:p w14:paraId="2D2258BD" w14:textId="48AE306F"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EC7A9E" w:rsidRPr="009B65C8">
        <w:rPr>
          <w:lang w:eastAsia="ro-RO"/>
        </w:rPr>
        <w:t>4</w:t>
      </w:r>
      <w:r w:rsidR="003351FB" w:rsidRPr="009B65C8">
        <w:rPr>
          <w:lang w:eastAsia="ro-RO"/>
        </w:rPr>
        <w:t>.</w:t>
      </w:r>
      <w:r w:rsidR="003351FB" w:rsidRPr="00714871">
        <w:rPr>
          <w:lang w:eastAsia="ro-RO"/>
        </w:rPr>
        <w:t xml:space="preserve"> (1) În oricare din aceste evenimente sau circumstan</w:t>
      </w:r>
      <w:r w:rsidR="00714871" w:rsidRPr="00714871">
        <w:rPr>
          <w:lang w:eastAsia="ro-RO"/>
        </w:rPr>
        <w:t>ț</w:t>
      </w:r>
      <w:r w:rsidR="003351FB" w:rsidRPr="00714871">
        <w:rPr>
          <w:lang w:eastAsia="ro-RO"/>
        </w:rPr>
        <w:t xml:space="preserve">e, achizitorul, în termen de </w:t>
      </w:r>
      <w:r w:rsidR="003351FB" w:rsidRPr="00714871">
        <w:rPr>
          <w:b/>
          <w:lang w:eastAsia="ro-RO"/>
        </w:rPr>
        <w:t>10 zile</w:t>
      </w:r>
      <w:r w:rsidR="003351FB" w:rsidRPr="00714871">
        <w:rPr>
          <w:lang w:eastAsia="ro-RO"/>
        </w:rPr>
        <w:t xml:space="preserve"> după transmiterea unei în</w:t>
      </w:r>
      <w:r w:rsidR="00714871" w:rsidRPr="00714871">
        <w:rPr>
          <w:lang w:eastAsia="ro-RO"/>
        </w:rPr>
        <w:t>ș</w:t>
      </w:r>
      <w:r w:rsidR="003351FB" w:rsidRPr="00714871">
        <w:rPr>
          <w:lang w:eastAsia="ro-RO"/>
        </w:rPr>
        <w:t>tiin</w:t>
      </w:r>
      <w:r w:rsidR="00714871" w:rsidRPr="00714871">
        <w:rPr>
          <w:lang w:eastAsia="ro-RO"/>
        </w:rPr>
        <w:t>ț</w:t>
      </w:r>
      <w:r w:rsidR="003351FB" w:rsidRPr="00714871">
        <w:rPr>
          <w:lang w:eastAsia="ro-RO"/>
        </w:rPr>
        <w:t xml:space="preserve">ări către executant, va putea să rezilieze contractul </w:t>
      </w:r>
      <w:r w:rsidR="00714871" w:rsidRPr="00714871">
        <w:rPr>
          <w:lang w:eastAsia="ro-RO"/>
        </w:rPr>
        <w:t>ș</w:t>
      </w:r>
      <w:r w:rsidR="003351FB" w:rsidRPr="00714871">
        <w:rPr>
          <w:lang w:eastAsia="ro-RO"/>
        </w:rPr>
        <w:t xml:space="preserve">i să evacueze executantul de pe </w:t>
      </w:r>
      <w:r w:rsidR="00714871" w:rsidRPr="00714871">
        <w:rPr>
          <w:lang w:eastAsia="ro-RO"/>
        </w:rPr>
        <w:t>ș</w:t>
      </w:r>
      <w:r w:rsidR="003351FB" w:rsidRPr="00714871">
        <w:rPr>
          <w:lang w:eastAsia="ro-RO"/>
        </w:rPr>
        <w:t>antier.</w:t>
      </w:r>
    </w:p>
    <w:p w14:paraId="19B32421" w14:textId="6265ED3B" w:rsidR="003351FB" w:rsidRPr="00714871" w:rsidRDefault="003351FB" w:rsidP="00480A5E">
      <w:pPr>
        <w:tabs>
          <w:tab w:val="left" w:pos="6195"/>
        </w:tabs>
        <w:autoSpaceDE w:val="0"/>
        <w:autoSpaceDN w:val="0"/>
        <w:adjustRightInd w:val="0"/>
        <w:jc w:val="both"/>
        <w:rPr>
          <w:lang w:eastAsia="ro-RO"/>
        </w:rPr>
      </w:pPr>
      <w:r w:rsidRPr="00714871">
        <w:rPr>
          <w:lang w:eastAsia="ro-RO"/>
        </w:rPr>
        <w:t xml:space="preserve">(2) </w:t>
      </w:r>
      <w:r w:rsidR="009134B5" w:rsidRPr="00714871">
        <w:rPr>
          <w:lang w:eastAsia="ro-RO"/>
        </w:rPr>
        <w:t>Prin excep</w:t>
      </w:r>
      <w:r w:rsidR="00714871" w:rsidRPr="00714871">
        <w:rPr>
          <w:lang w:eastAsia="ro-RO"/>
        </w:rPr>
        <w:t>ț</w:t>
      </w:r>
      <w:r w:rsidR="009134B5" w:rsidRPr="00714871">
        <w:rPr>
          <w:lang w:eastAsia="ro-RO"/>
        </w:rPr>
        <w:t>ie fa</w:t>
      </w:r>
      <w:r w:rsidR="00714871" w:rsidRPr="00714871">
        <w:rPr>
          <w:lang w:eastAsia="ro-RO"/>
        </w:rPr>
        <w:t>ț</w:t>
      </w:r>
      <w:r w:rsidR="009134B5" w:rsidRPr="00714871">
        <w:rPr>
          <w:lang w:eastAsia="ro-RO"/>
        </w:rPr>
        <w:t>ă de prevederile art.22.3. alin (1), î</w:t>
      </w:r>
      <w:r w:rsidRPr="00714871">
        <w:rPr>
          <w:lang w:eastAsia="ro-RO"/>
        </w:rPr>
        <w:t xml:space="preserve">n cazurile descrise la art. </w:t>
      </w:r>
      <w:r w:rsidR="00C2727C" w:rsidRPr="00714871">
        <w:rPr>
          <w:lang w:eastAsia="ro-RO"/>
        </w:rPr>
        <w:t>22</w:t>
      </w:r>
      <w:r w:rsidRPr="00714871">
        <w:rPr>
          <w:lang w:eastAsia="ro-RO"/>
        </w:rPr>
        <w:t>.</w:t>
      </w:r>
      <w:r w:rsidR="00EC7A9E" w:rsidRPr="00714871">
        <w:rPr>
          <w:lang w:eastAsia="ro-RO"/>
        </w:rPr>
        <w:t>3 alin. (1)</w:t>
      </w:r>
      <w:r w:rsidRPr="00714871">
        <w:rPr>
          <w:lang w:eastAsia="ro-RO"/>
        </w:rPr>
        <w:t xml:space="preserve"> </w:t>
      </w:r>
      <w:r w:rsidR="00EC7A9E" w:rsidRPr="00714871">
        <w:rPr>
          <w:lang w:eastAsia="ro-RO"/>
        </w:rPr>
        <w:t>lit</w:t>
      </w:r>
      <w:r w:rsidRPr="00714871">
        <w:rPr>
          <w:lang w:eastAsia="ro-RO"/>
        </w:rPr>
        <w:t>. (</w:t>
      </w:r>
      <w:r w:rsidR="008C36D5" w:rsidRPr="00714871">
        <w:rPr>
          <w:lang w:eastAsia="ro-RO"/>
        </w:rPr>
        <w:t>d</w:t>
      </w:r>
      <w:r w:rsidRPr="00714871">
        <w:rPr>
          <w:lang w:eastAsia="ro-RO"/>
        </w:rPr>
        <w:t>) sau (</w:t>
      </w:r>
      <w:r w:rsidR="008C36D5" w:rsidRPr="00714871">
        <w:rPr>
          <w:lang w:eastAsia="ro-RO"/>
        </w:rPr>
        <w:t>i</w:t>
      </w:r>
      <w:r w:rsidRPr="00714871">
        <w:rPr>
          <w:lang w:eastAsia="ro-RO"/>
        </w:rPr>
        <w:t>), achizitorul va putea, prin în</w:t>
      </w:r>
      <w:r w:rsidR="00714871" w:rsidRPr="00714871">
        <w:rPr>
          <w:lang w:eastAsia="ro-RO"/>
        </w:rPr>
        <w:t>ș</w:t>
      </w:r>
      <w:r w:rsidRPr="00714871">
        <w:rPr>
          <w:lang w:eastAsia="ro-RO"/>
        </w:rPr>
        <w:t>tiin</w:t>
      </w:r>
      <w:r w:rsidR="00714871" w:rsidRPr="00714871">
        <w:rPr>
          <w:lang w:eastAsia="ro-RO"/>
        </w:rPr>
        <w:t>ț</w:t>
      </w:r>
      <w:r w:rsidRPr="00714871">
        <w:rPr>
          <w:lang w:eastAsia="ro-RO"/>
        </w:rPr>
        <w:t xml:space="preserve">are, să rezilieze imediat contractul, iar în cazul art. </w:t>
      </w:r>
      <w:r w:rsidR="00C2727C" w:rsidRPr="00714871">
        <w:rPr>
          <w:lang w:eastAsia="ro-RO"/>
        </w:rPr>
        <w:t>22</w:t>
      </w:r>
      <w:r w:rsidRPr="00714871">
        <w:rPr>
          <w:lang w:eastAsia="ro-RO"/>
        </w:rPr>
        <w:t>.</w:t>
      </w:r>
      <w:r w:rsidR="00EC7A9E" w:rsidRPr="00714871">
        <w:rPr>
          <w:lang w:eastAsia="ro-RO"/>
        </w:rPr>
        <w:t>3</w:t>
      </w:r>
      <w:r w:rsidRPr="00714871">
        <w:rPr>
          <w:lang w:eastAsia="ro-RO"/>
        </w:rPr>
        <w:t xml:space="preserve">, alin. </w:t>
      </w:r>
      <w:r w:rsidR="00EC7A9E" w:rsidRPr="00714871">
        <w:rPr>
          <w:lang w:eastAsia="ro-RO"/>
        </w:rPr>
        <w:t>(</w:t>
      </w:r>
      <w:r w:rsidRPr="00714871">
        <w:rPr>
          <w:lang w:eastAsia="ro-RO"/>
        </w:rPr>
        <w:t>2</w:t>
      </w:r>
      <w:r w:rsidR="00EC7A9E" w:rsidRPr="00714871">
        <w:rPr>
          <w:lang w:eastAsia="ro-RO"/>
        </w:rPr>
        <w:t>)</w:t>
      </w:r>
      <w:r w:rsidRPr="00714871">
        <w:rPr>
          <w:lang w:eastAsia="ro-RO"/>
        </w:rPr>
        <w:t xml:space="preserve">, cu respectarea termenelor </w:t>
      </w:r>
      <w:r w:rsidR="00714871" w:rsidRPr="00714871">
        <w:rPr>
          <w:lang w:eastAsia="ro-RO"/>
        </w:rPr>
        <w:t>ș</w:t>
      </w:r>
      <w:r w:rsidRPr="00714871">
        <w:rPr>
          <w:lang w:eastAsia="ro-RO"/>
        </w:rPr>
        <w:t>i în condi</w:t>
      </w:r>
      <w:r w:rsidR="00714871" w:rsidRPr="00714871">
        <w:rPr>
          <w:lang w:eastAsia="ro-RO"/>
        </w:rPr>
        <w:t>ț</w:t>
      </w:r>
      <w:r w:rsidRPr="00714871">
        <w:rPr>
          <w:lang w:eastAsia="ro-RO"/>
        </w:rPr>
        <w:t>iile prevăzute de legile speciale.</w:t>
      </w:r>
    </w:p>
    <w:p w14:paraId="087DB4D2" w14:textId="5DB22D4C" w:rsidR="003351FB" w:rsidRPr="00714871" w:rsidRDefault="003351FB" w:rsidP="00480A5E">
      <w:pPr>
        <w:tabs>
          <w:tab w:val="left" w:pos="6195"/>
        </w:tabs>
        <w:autoSpaceDE w:val="0"/>
        <w:autoSpaceDN w:val="0"/>
        <w:adjustRightInd w:val="0"/>
        <w:jc w:val="both"/>
        <w:rPr>
          <w:lang w:eastAsia="ro-RO"/>
        </w:rPr>
      </w:pPr>
      <w:r w:rsidRPr="00714871">
        <w:rPr>
          <w:lang w:eastAsia="ro-RO"/>
        </w:rPr>
        <w:t>(3) Op</w:t>
      </w:r>
      <w:r w:rsidR="00714871" w:rsidRPr="00714871">
        <w:rPr>
          <w:lang w:eastAsia="ro-RO"/>
        </w:rPr>
        <w:t>ț</w:t>
      </w:r>
      <w:r w:rsidRPr="00714871">
        <w:rPr>
          <w:lang w:eastAsia="ro-RO"/>
        </w:rPr>
        <w:t>iunea achizitorului de a rezilia contractul nu va prejudicia nici un alt drept al său prevăzut în contract sau alt drept.</w:t>
      </w:r>
    </w:p>
    <w:p w14:paraId="598EA3EB" w14:textId="65B0821A"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EC7A9E" w:rsidRPr="009B65C8">
        <w:rPr>
          <w:lang w:eastAsia="ro-RO"/>
        </w:rPr>
        <w:t>5</w:t>
      </w:r>
      <w:r w:rsidR="003351FB" w:rsidRPr="009B65C8">
        <w:rPr>
          <w:lang w:eastAsia="ro-RO"/>
        </w:rPr>
        <w:t>.</w:t>
      </w:r>
      <w:r w:rsidR="003351FB" w:rsidRPr="00714871">
        <w:rPr>
          <w:lang w:eastAsia="ro-RO"/>
        </w:rPr>
        <w:t xml:space="preserve"> După reziliere executantul va părăsi </w:t>
      </w:r>
      <w:r w:rsidR="00714871" w:rsidRPr="00714871">
        <w:rPr>
          <w:lang w:eastAsia="ro-RO"/>
        </w:rPr>
        <w:t>ș</w:t>
      </w:r>
      <w:r w:rsidR="003351FB" w:rsidRPr="00714871">
        <w:rPr>
          <w:lang w:eastAsia="ro-RO"/>
        </w:rPr>
        <w:t xml:space="preserve">antierul </w:t>
      </w:r>
      <w:r w:rsidR="00714871" w:rsidRPr="00714871">
        <w:rPr>
          <w:lang w:eastAsia="ro-RO"/>
        </w:rPr>
        <w:t>ș</w:t>
      </w:r>
      <w:r w:rsidR="003351FB" w:rsidRPr="00714871">
        <w:rPr>
          <w:lang w:eastAsia="ro-RO"/>
        </w:rPr>
        <w:t>i va preda reprezentatului achizitorului toate bunurile solicitate, toate documentele executantului.</w:t>
      </w:r>
    </w:p>
    <w:p w14:paraId="50336116" w14:textId="7BB07B19"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EC7A9E" w:rsidRPr="009B65C8">
        <w:rPr>
          <w:lang w:eastAsia="ro-RO"/>
        </w:rPr>
        <w:t>6</w:t>
      </w:r>
      <w:r w:rsidR="003351FB" w:rsidRPr="009B65C8">
        <w:rPr>
          <w:lang w:eastAsia="ro-RO"/>
        </w:rPr>
        <w:t>.</w:t>
      </w:r>
      <w:r w:rsidR="003351FB" w:rsidRPr="00714871">
        <w:rPr>
          <w:lang w:eastAsia="ro-RO"/>
        </w:rPr>
        <w:t xml:space="preserve"> După reziliere, achizitorul poate finaliza lucrările prin for</w:t>
      </w:r>
      <w:r w:rsidR="00714871" w:rsidRPr="00714871">
        <w:rPr>
          <w:lang w:eastAsia="ro-RO"/>
        </w:rPr>
        <w:t>ț</w:t>
      </w:r>
      <w:r w:rsidR="003351FB" w:rsidRPr="00714871">
        <w:rPr>
          <w:lang w:eastAsia="ro-RO"/>
        </w:rPr>
        <w:t xml:space="preserve">e proprii </w:t>
      </w:r>
      <w:r w:rsidR="00714871" w:rsidRPr="00714871">
        <w:rPr>
          <w:lang w:eastAsia="ro-RO"/>
        </w:rPr>
        <w:t>ș</w:t>
      </w:r>
      <w:r w:rsidR="003351FB" w:rsidRPr="00714871">
        <w:rPr>
          <w:lang w:eastAsia="ro-RO"/>
        </w:rPr>
        <w:t>i/sau cu alte entită</w:t>
      </w:r>
      <w:r w:rsidR="00714871" w:rsidRPr="00714871">
        <w:rPr>
          <w:lang w:eastAsia="ro-RO"/>
        </w:rPr>
        <w:t>ț</w:t>
      </w:r>
      <w:r w:rsidR="003351FB" w:rsidRPr="00714871">
        <w:rPr>
          <w:lang w:eastAsia="ro-RO"/>
        </w:rPr>
        <w:t xml:space="preserve">i. Achizitorul </w:t>
      </w:r>
      <w:r w:rsidR="00714871" w:rsidRPr="00714871">
        <w:rPr>
          <w:lang w:eastAsia="ro-RO"/>
        </w:rPr>
        <w:t>ș</w:t>
      </w:r>
      <w:r w:rsidR="003351FB" w:rsidRPr="00714871">
        <w:rPr>
          <w:lang w:eastAsia="ro-RO"/>
        </w:rPr>
        <w:t>i aceste entită</w:t>
      </w:r>
      <w:r w:rsidR="00714871" w:rsidRPr="00714871">
        <w:rPr>
          <w:lang w:eastAsia="ro-RO"/>
        </w:rPr>
        <w:t>ț</w:t>
      </w:r>
      <w:r w:rsidR="003351FB" w:rsidRPr="00714871">
        <w:rPr>
          <w:lang w:eastAsia="ro-RO"/>
        </w:rPr>
        <w:t>i vor putea folosi apoi bunurile, documentele executantului</w:t>
      </w:r>
      <w:r w:rsidR="00EC7A9E" w:rsidRPr="00714871">
        <w:rPr>
          <w:lang w:eastAsia="ro-RO"/>
        </w:rPr>
        <w:t>.</w:t>
      </w:r>
    </w:p>
    <w:p w14:paraId="5E20665A" w14:textId="300B49DE"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6749E3" w:rsidRPr="009B65C8">
        <w:rPr>
          <w:lang w:eastAsia="ro-RO"/>
        </w:rPr>
        <w:t>7</w:t>
      </w:r>
      <w:r w:rsidR="003351FB" w:rsidRPr="009B65C8">
        <w:rPr>
          <w:lang w:eastAsia="ro-RO"/>
        </w:rPr>
        <w:t>.</w:t>
      </w:r>
      <w:r w:rsidR="003351FB" w:rsidRPr="00714871">
        <w:rPr>
          <w:lang w:eastAsia="ro-RO"/>
        </w:rPr>
        <w:t xml:space="preserve"> Achizitorul va transmite o în</w:t>
      </w:r>
      <w:r w:rsidR="00714871" w:rsidRPr="00714871">
        <w:rPr>
          <w:lang w:eastAsia="ro-RO"/>
        </w:rPr>
        <w:t>ș</w:t>
      </w:r>
      <w:r w:rsidR="003351FB" w:rsidRPr="00714871">
        <w:rPr>
          <w:lang w:eastAsia="ro-RO"/>
        </w:rPr>
        <w:t>tiin</w:t>
      </w:r>
      <w:r w:rsidR="00714871" w:rsidRPr="00714871">
        <w:rPr>
          <w:lang w:eastAsia="ro-RO"/>
        </w:rPr>
        <w:t>ț</w:t>
      </w:r>
      <w:r w:rsidR="003351FB" w:rsidRPr="00714871">
        <w:rPr>
          <w:lang w:eastAsia="ro-RO"/>
        </w:rPr>
        <w:t xml:space="preserve">are prin care utilajele executantului </w:t>
      </w:r>
      <w:r w:rsidR="00714871" w:rsidRPr="00714871">
        <w:rPr>
          <w:lang w:eastAsia="ro-RO"/>
        </w:rPr>
        <w:t>ș</w:t>
      </w:r>
      <w:r w:rsidR="003351FB" w:rsidRPr="00714871">
        <w:rPr>
          <w:lang w:eastAsia="ro-RO"/>
        </w:rPr>
        <w:t xml:space="preserve">i lucrările provizorii vor fi restituite executantului pe </w:t>
      </w:r>
      <w:r w:rsidR="00714871" w:rsidRPr="00714871">
        <w:rPr>
          <w:lang w:eastAsia="ro-RO"/>
        </w:rPr>
        <w:t>ș</w:t>
      </w:r>
      <w:r w:rsidR="003351FB" w:rsidRPr="00714871">
        <w:rPr>
          <w:lang w:eastAsia="ro-RO"/>
        </w:rPr>
        <w:t xml:space="preserve">antier sau în apropierea </w:t>
      </w:r>
      <w:r w:rsidR="00714871" w:rsidRPr="00714871">
        <w:rPr>
          <w:lang w:eastAsia="ro-RO"/>
        </w:rPr>
        <w:t>ș</w:t>
      </w:r>
      <w:r w:rsidR="003351FB" w:rsidRPr="00714871">
        <w:rPr>
          <w:lang w:eastAsia="ro-RO"/>
        </w:rPr>
        <w:t xml:space="preserve">antierului. Executantul va organiza cu promptitudine evacuarea acestora, pe riscul </w:t>
      </w:r>
      <w:r w:rsidR="00714871" w:rsidRPr="00714871">
        <w:rPr>
          <w:lang w:eastAsia="ro-RO"/>
        </w:rPr>
        <w:t>ș</w:t>
      </w:r>
      <w:r w:rsidR="003351FB" w:rsidRPr="00714871">
        <w:rPr>
          <w:lang w:eastAsia="ro-RO"/>
        </w:rPr>
        <w:t xml:space="preserve">i pe cheltuiala sa. </w:t>
      </w:r>
    </w:p>
    <w:p w14:paraId="1C0370FA" w14:textId="1644128A"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6749E3" w:rsidRPr="009B65C8">
        <w:rPr>
          <w:lang w:eastAsia="ro-RO"/>
        </w:rPr>
        <w:t>8</w:t>
      </w:r>
      <w:r w:rsidR="003351FB" w:rsidRPr="009B65C8">
        <w:rPr>
          <w:lang w:eastAsia="ro-RO"/>
        </w:rPr>
        <w:t>.</w:t>
      </w:r>
      <w:r w:rsidR="003351FB" w:rsidRPr="00714871">
        <w:rPr>
          <w:lang w:eastAsia="ro-RO"/>
        </w:rPr>
        <w:t xml:space="preserve"> Dacă </w:t>
      </w:r>
      <w:r w:rsidR="00FF04FC" w:rsidRPr="00714871">
        <w:rPr>
          <w:lang w:eastAsia="ro-RO"/>
        </w:rPr>
        <w:t>a</w:t>
      </w:r>
      <w:r w:rsidR="003351FB" w:rsidRPr="00714871">
        <w:rPr>
          <w:lang w:eastAsia="ro-RO"/>
        </w:rPr>
        <w:t xml:space="preserve">chizitorul reziliază </w:t>
      </w:r>
      <w:r w:rsidR="003353FE" w:rsidRPr="00714871">
        <w:rPr>
          <w:lang w:eastAsia="ro-RO"/>
        </w:rPr>
        <w:t>c</w:t>
      </w:r>
      <w:r w:rsidR="003351FB" w:rsidRPr="00714871">
        <w:rPr>
          <w:lang w:eastAsia="ro-RO"/>
        </w:rPr>
        <w:t>ontractul, va fi îndreptă</w:t>
      </w:r>
      <w:r w:rsidR="00714871" w:rsidRPr="00714871">
        <w:rPr>
          <w:lang w:eastAsia="ro-RO"/>
        </w:rPr>
        <w:t>ț</w:t>
      </w:r>
      <w:r w:rsidR="003351FB" w:rsidRPr="00714871">
        <w:rPr>
          <w:lang w:eastAsia="ro-RO"/>
        </w:rPr>
        <w:t>it să recupereze de la executant fără a renun</w:t>
      </w:r>
      <w:r w:rsidR="00714871" w:rsidRPr="00714871">
        <w:rPr>
          <w:lang w:eastAsia="ro-RO"/>
        </w:rPr>
        <w:t>ț</w:t>
      </w:r>
      <w:r w:rsidR="003351FB" w:rsidRPr="00714871">
        <w:rPr>
          <w:lang w:eastAsia="ro-RO"/>
        </w:rPr>
        <w:t>a la celelalte remedii la care este îndreptă</w:t>
      </w:r>
      <w:r w:rsidR="00714871" w:rsidRPr="00714871">
        <w:rPr>
          <w:lang w:eastAsia="ro-RO"/>
        </w:rPr>
        <w:t>ț</w:t>
      </w:r>
      <w:r w:rsidR="003351FB" w:rsidRPr="00714871">
        <w:rPr>
          <w:lang w:eastAsia="ro-RO"/>
        </w:rPr>
        <w:t>it în baza acestuia, orice pierdere sau prejudiciu suferit până la un nivel egal cu valoarea contractului.</w:t>
      </w:r>
    </w:p>
    <w:p w14:paraId="4B11D7F9" w14:textId="327F3C68"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w:t>
      </w:r>
      <w:r w:rsidR="003F5071" w:rsidRPr="009B65C8">
        <w:rPr>
          <w:lang w:eastAsia="ro-RO"/>
        </w:rPr>
        <w:t>9</w:t>
      </w:r>
      <w:r w:rsidR="003351FB" w:rsidRPr="009B65C8">
        <w:rPr>
          <w:lang w:eastAsia="ro-RO"/>
        </w:rPr>
        <w:t>.</w:t>
      </w:r>
      <w:r w:rsidR="003351FB" w:rsidRPr="00714871">
        <w:rPr>
          <w:lang w:eastAsia="ro-RO"/>
        </w:rPr>
        <w:t xml:space="preserve"> În cazul rezilierii contractului, achizitorul va întocmi situa</w:t>
      </w:r>
      <w:r w:rsidR="00714871" w:rsidRPr="00714871">
        <w:rPr>
          <w:lang w:eastAsia="ro-RO"/>
        </w:rPr>
        <w:t>ț</w:t>
      </w:r>
      <w:r w:rsidR="003351FB" w:rsidRPr="00714871">
        <w:rPr>
          <w:lang w:eastAsia="ro-RO"/>
        </w:rPr>
        <w:t xml:space="preserve">ia lucrărilor efectiv executate, inventarul materialelor, utilajelor </w:t>
      </w:r>
      <w:r w:rsidR="00714871" w:rsidRPr="00714871">
        <w:rPr>
          <w:lang w:eastAsia="ro-RO"/>
        </w:rPr>
        <w:t>ș</w:t>
      </w:r>
      <w:r w:rsidR="003351FB" w:rsidRPr="00714871">
        <w:rPr>
          <w:lang w:eastAsia="ro-RO"/>
        </w:rPr>
        <w:t xml:space="preserve">i lucrărilor provizorii, după care se vor stabili sumele care urmează să le plătească în conformitate cu prevederile contractului, precum </w:t>
      </w:r>
      <w:r w:rsidR="00714871" w:rsidRPr="00714871">
        <w:rPr>
          <w:lang w:eastAsia="ro-RO"/>
        </w:rPr>
        <w:t>ș</w:t>
      </w:r>
      <w:r w:rsidR="003351FB" w:rsidRPr="00714871">
        <w:rPr>
          <w:lang w:eastAsia="ro-RO"/>
        </w:rPr>
        <w:t xml:space="preserve">i daunele pe care trebuie să le suporte executantul din vina căruia s-a reziliat contractul. </w:t>
      </w:r>
    </w:p>
    <w:p w14:paraId="06974B4B" w14:textId="05B7D95A"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.1</w:t>
      </w:r>
      <w:r w:rsidR="003F5071" w:rsidRPr="009B65C8">
        <w:rPr>
          <w:lang w:eastAsia="ro-RO"/>
        </w:rPr>
        <w:t>0.</w:t>
      </w:r>
      <w:r w:rsidR="003351FB" w:rsidRPr="00714871">
        <w:rPr>
          <w:lang w:eastAsia="ro-RO"/>
        </w:rPr>
        <w:t xml:space="preserve"> În cazul prevăzut la art.</w:t>
      </w:r>
      <w:r w:rsidR="00F465F3" w:rsidRPr="00714871">
        <w:rPr>
          <w:lang w:eastAsia="ro-RO"/>
        </w:rPr>
        <w:t xml:space="preserve"> </w:t>
      </w:r>
      <w:r w:rsidRPr="00714871">
        <w:rPr>
          <w:lang w:eastAsia="ro-RO"/>
        </w:rPr>
        <w:t>22</w:t>
      </w:r>
      <w:r w:rsidR="003351FB" w:rsidRPr="00714871">
        <w:rPr>
          <w:lang w:eastAsia="ro-RO"/>
        </w:rPr>
        <w:t>.</w:t>
      </w:r>
      <w:r w:rsidR="003F5071" w:rsidRPr="00714871">
        <w:rPr>
          <w:lang w:eastAsia="ro-RO"/>
        </w:rPr>
        <w:t>9</w:t>
      </w:r>
      <w:r w:rsidR="003351FB" w:rsidRPr="00714871">
        <w:rPr>
          <w:lang w:eastAsia="ro-RO"/>
        </w:rPr>
        <w:t xml:space="preserve">., achizitorul va convoca în maxim </w:t>
      </w:r>
      <w:r w:rsidR="003351FB" w:rsidRPr="00714871">
        <w:rPr>
          <w:b/>
          <w:lang w:eastAsia="ro-RO"/>
        </w:rPr>
        <w:t>5 zile</w:t>
      </w:r>
      <w:r w:rsidR="003351FB" w:rsidRPr="00714871">
        <w:rPr>
          <w:lang w:eastAsia="ro-RO"/>
        </w:rPr>
        <w:t xml:space="preserve"> de la data rezilierii contractului, comisia de recep</w:t>
      </w:r>
      <w:r w:rsidR="00714871" w:rsidRPr="00714871">
        <w:rPr>
          <w:lang w:eastAsia="ro-RO"/>
        </w:rPr>
        <w:t>ț</w:t>
      </w:r>
      <w:r w:rsidR="003351FB" w:rsidRPr="00714871">
        <w:rPr>
          <w:lang w:eastAsia="ro-RO"/>
        </w:rPr>
        <w:t>ie, care va efectua recep</w:t>
      </w:r>
      <w:r w:rsidR="00714871" w:rsidRPr="00714871">
        <w:rPr>
          <w:lang w:eastAsia="ro-RO"/>
        </w:rPr>
        <w:t>ț</w:t>
      </w:r>
      <w:r w:rsidR="003351FB" w:rsidRPr="00714871">
        <w:rPr>
          <w:lang w:eastAsia="ro-RO"/>
        </w:rPr>
        <w:t xml:space="preserve">ia cantitativă </w:t>
      </w:r>
      <w:r w:rsidR="00714871" w:rsidRPr="00714871">
        <w:rPr>
          <w:lang w:eastAsia="ro-RO"/>
        </w:rPr>
        <w:t>ș</w:t>
      </w:r>
      <w:r w:rsidR="003351FB" w:rsidRPr="00714871">
        <w:rPr>
          <w:lang w:eastAsia="ro-RO"/>
        </w:rPr>
        <w:t>i calitativă a lucrărilor executate.</w:t>
      </w:r>
    </w:p>
    <w:p w14:paraId="75303BEF" w14:textId="3171522A" w:rsidR="00F465F3"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.1</w:t>
      </w:r>
      <w:r w:rsidR="003F5071" w:rsidRPr="009B65C8">
        <w:rPr>
          <w:lang w:eastAsia="ro-RO"/>
        </w:rPr>
        <w:t>1</w:t>
      </w:r>
      <w:r w:rsidR="003351FB" w:rsidRPr="009B65C8">
        <w:rPr>
          <w:lang w:eastAsia="ro-RO"/>
        </w:rPr>
        <w:t>.</w:t>
      </w:r>
      <w:r w:rsidR="003351FB" w:rsidRPr="00714871">
        <w:rPr>
          <w:lang w:eastAsia="ro-RO"/>
        </w:rPr>
        <w:t xml:space="preserve"> În orice situa</w:t>
      </w:r>
      <w:r w:rsidR="00714871" w:rsidRPr="00714871">
        <w:rPr>
          <w:lang w:eastAsia="ro-RO"/>
        </w:rPr>
        <w:t>ț</w:t>
      </w:r>
      <w:r w:rsidR="003351FB" w:rsidRPr="00714871">
        <w:rPr>
          <w:lang w:eastAsia="ro-RO"/>
        </w:rPr>
        <w:t>ie în care achizitorul este îndreptă</w:t>
      </w:r>
      <w:r w:rsidR="00714871" w:rsidRPr="00714871">
        <w:rPr>
          <w:lang w:eastAsia="ro-RO"/>
        </w:rPr>
        <w:t>ț</w:t>
      </w:r>
      <w:r w:rsidR="003351FB" w:rsidRPr="00714871">
        <w:rPr>
          <w:lang w:eastAsia="ro-RO"/>
        </w:rPr>
        <w:t>it la despăgubiri, poate re</w:t>
      </w:r>
      <w:r w:rsidR="00714871" w:rsidRPr="00714871">
        <w:rPr>
          <w:lang w:eastAsia="ro-RO"/>
        </w:rPr>
        <w:t>ț</w:t>
      </w:r>
      <w:r w:rsidR="003351FB" w:rsidRPr="00714871">
        <w:rPr>
          <w:lang w:eastAsia="ro-RO"/>
        </w:rPr>
        <w:t>ine aceste despăgubiri din orice sume datorate executantului sau poate executa garan</w:t>
      </w:r>
      <w:r w:rsidR="00714871" w:rsidRPr="00714871">
        <w:rPr>
          <w:lang w:eastAsia="ro-RO"/>
        </w:rPr>
        <w:t>ț</w:t>
      </w:r>
      <w:r w:rsidR="003351FB" w:rsidRPr="00714871">
        <w:rPr>
          <w:lang w:eastAsia="ro-RO"/>
        </w:rPr>
        <w:t>ia de bună execu</w:t>
      </w:r>
      <w:r w:rsidR="00714871" w:rsidRPr="00714871">
        <w:rPr>
          <w:lang w:eastAsia="ro-RO"/>
        </w:rPr>
        <w:t>ț</w:t>
      </w:r>
      <w:r w:rsidR="003351FB" w:rsidRPr="00714871">
        <w:rPr>
          <w:lang w:eastAsia="ro-RO"/>
        </w:rPr>
        <w:t>ie, în conformitate cu prevederile art.</w:t>
      </w:r>
      <w:r w:rsidR="00F465F3" w:rsidRPr="00714871">
        <w:rPr>
          <w:lang w:eastAsia="ro-RO"/>
        </w:rPr>
        <w:t xml:space="preserve"> </w:t>
      </w:r>
      <w:r w:rsidR="00F465F3" w:rsidRPr="00714871">
        <w:t>1</w:t>
      </w:r>
      <w:r w:rsidRPr="00714871">
        <w:t>3</w:t>
      </w:r>
      <w:r w:rsidR="00F465F3" w:rsidRPr="00714871">
        <w:rPr>
          <w:lang w:eastAsia="ro-RO"/>
        </w:rPr>
        <w:t>.3.</w:t>
      </w:r>
    </w:p>
    <w:p w14:paraId="567828CC" w14:textId="76ACB5FF"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.1</w:t>
      </w:r>
      <w:r w:rsidR="003F5071" w:rsidRPr="009B65C8">
        <w:rPr>
          <w:lang w:eastAsia="ro-RO"/>
        </w:rPr>
        <w:t>2</w:t>
      </w:r>
      <w:r w:rsidR="003351FB" w:rsidRPr="009B65C8">
        <w:rPr>
          <w:lang w:eastAsia="ro-RO"/>
        </w:rPr>
        <w:t>.</w:t>
      </w:r>
      <w:r w:rsidR="003351FB" w:rsidRPr="00714871">
        <w:rPr>
          <w:lang w:eastAsia="ro-RO"/>
        </w:rPr>
        <w:t xml:space="preserve"> Achizitorul va fi îndreptă</w:t>
      </w:r>
      <w:r w:rsidR="00714871" w:rsidRPr="00714871">
        <w:rPr>
          <w:lang w:eastAsia="ro-RO"/>
        </w:rPr>
        <w:t>ț</w:t>
      </w:r>
      <w:r w:rsidR="003351FB" w:rsidRPr="00714871">
        <w:rPr>
          <w:lang w:eastAsia="ro-RO"/>
        </w:rPr>
        <w:t xml:space="preserve">it să rezilieze unilateral contractul printr-o notificare de reziliere adresată executantului cu </w:t>
      </w:r>
      <w:r w:rsidR="003351FB" w:rsidRPr="00714871">
        <w:rPr>
          <w:b/>
          <w:bCs/>
          <w:lang w:eastAsia="ro-RO"/>
        </w:rPr>
        <w:t>10 zile</w:t>
      </w:r>
      <w:r w:rsidR="003351FB" w:rsidRPr="00714871">
        <w:rPr>
          <w:lang w:eastAsia="ro-RO"/>
        </w:rPr>
        <w:t>, înainte de data propusă pentru reziliere, în condi</w:t>
      </w:r>
      <w:r w:rsidR="00714871" w:rsidRPr="00714871">
        <w:rPr>
          <w:lang w:eastAsia="ro-RO"/>
        </w:rPr>
        <w:t>ț</w:t>
      </w:r>
      <w:r w:rsidR="003351FB" w:rsidRPr="00714871">
        <w:rPr>
          <w:lang w:eastAsia="ro-RO"/>
        </w:rPr>
        <w:t>iile în care se dovede</w:t>
      </w:r>
      <w:r w:rsidR="00714871" w:rsidRPr="00714871">
        <w:rPr>
          <w:lang w:eastAsia="ro-RO"/>
        </w:rPr>
        <w:t>ș</w:t>
      </w:r>
      <w:r w:rsidR="003351FB" w:rsidRPr="00714871">
        <w:rPr>
          <w:lang w:eastAsia="ro-RO"/>
        </w:rPr>
        <w:t>te că executantul s-a angajat în activită</w:t>
      </w:r>
      <w:r w:rsidR="00714871" w:rsidRPr="00714871">
        <w:rPr>
          <w:lang w:eastAsia="ro-RO"/>
        </w:rPr>
        <w:t>ț</w:t>
      </w:r>
      <w:r w:rsidR="003351FB" w:rsidRPr="00714871">
        <w:rPr>
          <w:lang w:eastAsia="ro-RO"/>
        </w:rPr>
        <w:t>i de corup</w:t>
      </w:r>
      <w:r w:rsidR="00714871" w:rsidRPr="00714871">
        <w:rPr>
          <w:lang w:eastAsia="ro-RO"/>
        </w:rPr>
        <w:t>ț</w:t>
      </w:r>
      <w:r w:rsidR="003351FB" w:rsidRPr="00714871">
        <w:rPr>
          <w:lang w:eastAsia="ro-RO"/>
        </w:rPr>
        <w:t>ie, fraudă, în practici ilicite, coercitive sau obstruc</w:t>
      </w:r>
      <w:r w:rsidR="00714871" w:rsidRPr="00714871">
        <w:rPr>
          <w:lang w:eastAsia="ro-RO"/>
        </w:rPr>
        <w:t>ț</w:t>
      </w:r>
      <w:r w:rsidR="003351FB" w:rsidRPr="00714871">
        <w:rPr>
          <w:lang w:eastAsia="ro-RO"/>
        </w:rPr>
        <w:t>ioniste, în execu</w:t>
      </w:r>
      <w:r w:rsidR="00714871" w:rsidRPr="00714871">
        <w:rPr>
          <w:lang w:eastAsia="ro-RO"/>
        </w:rPr>
        <w:t>ț</w:t>
      </w:r>
      <w:r w:rsidR="003351FB" w:rsidRPr="00714871">
        <w:rPr>
          <w:lang w:eastAsia="ro-RO"/>
        </w:rPr>
        <w:t>ia contractului.</w:t>
      </w:r>
    </w:p>
    <w:p w14:paraId="5AC20661" w14:textId="571B877A" w:rsidR="003351FB" w:rsidRPr="00714871" w:rsidRDefault="00C2727C" w:rsidP="00480A5E">
      <w:pPr>
        <w:tabs>
          <w:tab w:val="left" w:pos="6195"/>
        </w:tabs>
        <w:autoSpaceDE w:val="0"/>
        <w:autoSpaceDN w:val="0"/>
        <w:adjustRightInd w:val="0"/>
        <w:jc w:val="both"/>
        <w:rPr>
          <w:lang w:eastAsia="ro-RO"/>
        </w:rPr>
      </w:pPr>
      <w:r w:rsidRPr="009B65C8">
        <w:rPr>
          <w:lang w:eastAsia="ro-RO"/>
        </w:rPr>
        <w:t>22</w:t>
      </w:r>
      <w:r w:rsidR="003351FB" w:rsidRPr="009B65C8">
        <w:rPr>
          <w:lang w:eastAsia="ro-RO"/>
        </w:rPr>
        <w:t>.1</w:t>
      </w:r>
      <w:r w:rsidR="003F5071" w:rsidRPr="009B65C8">
        <w:rPr>
          <w:lang w:eastAsia="ro-RO"/>
        </w:rPr>
        <w:t>3</w:t>
      </w:r>
      <w:r w:rsidR="003351FB" w:rsidRPr="009B65C8">
        <w:rPr>
          <w:lang w:eastAsia="ro-RO"/>
        </w:rPr>
        <w:t>.</w:t>
      </w:r>
      <w:r w:rsidR="003351FB" w:rsidRPr="00714871">
        <w:rPr>
          <w:lang w:eastAsia="ro-RO"/>
        </w:rPr>
        <w:t xml:space="preserve"> Rezilierea contractului din ini</w:t>
      </w:r>
      <w:r w:rsidR="00714871" w:rsidRPr="00714871">
        <w:rPr>
          <w:lang w:eastAsia="ro-RO"/>
        </w:rPr>
        <w:t>ț</w:t>
      </w:r>
      <w:r w:rsidR="003351FB" w:rsidRPr="00714871">
        <w:rPr>
          <w:lang w:eastAsia="ro-RO"/>
        </w:rPr>
        <w:t>iativa executantului</w:t>
      </w:r>
    </w:p>
    <w:p w14:paraId="607BA322" w14:textId="696781AA" w:rsidR="003351FB" w:rsidRPr="00714871" w:rsidRDefault="003351FB" w:rsidP="00480A5E">
      <w:pPr>
        <w:tabs>
          <w:tab w:val="left" w:pos="6195"/>
        </w:tabs>
        <w:autoSpaceDE w:val="0"/>
        <w:autoSpaceDN w:val="0"/>
        <w:adjustRightInd w:val="0"/>
        <w:jc w:val="both"/>
        <w:rPr>
          <w:lang w:eastAsia="ro-RO"/>
        </w:rPr>
      </w:pPr>
      <w:r w:rsidRPr="00714871">
        <w:rPr>
          <w:lang w:eastAsia="ro-RO"/>
        </w:rPr>
        <w:t xml:space="preserve">(1) În urma unui preaviz de </w:t>
      </w:r>
      <w:r w:rsidRPr="00714871">
        <w:rPr>
          <w:b/>
          <w:lang w:eastAsia="ro-RO"/>
        </w:rPr>
        <w:t>10 zile</w:t>
      </w:r>
      <w:r w:rsidRPr="00714871">
        <w:rPr>
          <w:lang w:eastAsia="ro-RO"/>
        </w:rPr>
        <w:t xml:space="preserve"> acordat achizitorului, executantul poate rezilia prezentul contract dacă achizitorul nu î</w:t>
      </w:r>
      <w:r w:rsidR="00714871" w:rsidRPr="00714871">
        <w:rPr>
          <w:lang w:eastAsia="ro-RO"/>
        </w:rPr>
        <w:t>ș</w:t>
      </w:r>
      <w:r w:rsidRPr="00714871">
        <w:rPr>
          <w:lang w:eastAsia="ro-RO"/>
        </w:rPr>
        <w:t>i îndepline</w:t>
      </w:r>
      <w:r w:rsidR="00714871" w:rsidRPr="00714871">
        <w:rPr>
          <w:lang w:eastAsia="ro-RO"/>
        </w:rPr>
        <w:t>ș</w:t>
      </w:r>
      <w:r w:rsidRPr="00714871">
        <w:rPr>
          <w:lang w:eastAsia="ro-RO"/>
        </w:rPr>
        <w:t>te obliga</w:t>
      </w:r>
      <w:r w:rsidR="00714871" w:rsidRPr="00714871">
        <w:rPr>
          <w:lang w:eastAsia="ro-RO"/>
        </w:rPr>
        <w:t>ț</w:t>
      </w:r>
      <w:r w:rsidRPr="00714871">
        <w:rPr>
          <w:lang w:eastAsia="ro-RO"/>
        </w:rPr>
        <w:t>ia de plată a sumelor datorate acestuia,</w:t>
      </w:r>
      <w:r w:rsidR="00F921BF" w:rsidRPr="00714871">
        <w:rPr>
          <w:lang w:eastAsia="ro-RO"/>
        </w:rPr>
        <w:t xml:space="preserve"> </w:t>
      </w:r>
      <w:r w:rsidRPr="00714871">
        <w:rPr>
          <w:lang w:eastAsia="ro-RO"/>
        </w:rPr>
        <w:t>după expirarea termenului limită prevăzut în prezentul contract.</w:t>
      </w:r>
    </w:p>
    <w:p w14:paraId="022E3EC6" w14:textId="77777777" w:rsidR="003351FB" w:rsidRPr="00714871" w:rsidRDefault="003351FB" w:rsidP="00480A5E">
      <w:pPr>
        <w:tabs>
          <w:tab w:val="left" w:pos="6195"/>
        </w:tabs>
        <w:autoSpaceDE w:val="0"/>
        <w:autoSpaceDN w:val="0"/>
        <w:adjustRightInd w:val="0"/>
        <w:jc w:val="both"/>
        <w:rPr>
          <w:lang w:eastAsia="ro-RO"/>
        </w:rPr>
      </w:pPr>
      <w:r w:rsidRPr="00714871">
        <w:rPr>
          <w:lang w:eastAsia="ro-RO"/>
        </w:rPr>
        <w:t>(2) Rezilierea nu va afecta niciun alt drept al achizitorului sau al executantului dobândit în temeiul prezentului contract.</w:t>
      </w:r>
      <w:r w:rsidR="00134D7D" w:rsidRPr="00714871">
        <w:rPr>
          <w:lang w:eastAsia="ro-RO"/>
        </w:rPr>
        <w:t xml:space="preserve"> Achizitorul va fi obligat să achite Executantului toate lucrările executate până la momentul încetării efective a contractului</w:t>
      </w:r>
      <w:r w:rsidR="00D85F0C" w:rsidRPr="00714871">
        <w:rPr>
          <w:lang w:eastAsia="ro-RO"/>
        </w:rPr>
        <w:t>.</w:t>
      </w:r>
    </w:p>
    <w:p w14:paraId="7ED0E5A0" w14:textId="3D85EAF2" w:rsidR="00A160B4" w:rsidRDefault="00320439" w:rsidP="00480A5E">
      <w:pPr>
        <w:tabs>
          <w:tab w:val="left" w:pos="6195"/>
        </w:tabs>
        <w:autoSpaceDE w:val="0"/>
        <w:autoSpaceDN w:val="0"/>
        <w:adjustRightInd w:val="0"/>
        <w:jc w:val="both"/>
        <w:rPr>
          <w:lang w:eastAsia="ro-RO"/>
        </w:rPr>
      </w:pPr>
      <w:r w:rsidRPr="001923E1">
        <w:rPr>
          <w:lang w:eastAsia="ro-RO"/>
        </w:rPr>
        <w:t>22.1</w:t>
      </w:r>
      <w:r w:rsidR="00D85F0C" w:rsidRPr="001923E1">
        <w:rPr>
          <w:lang w:eastAsia="ro-RO"/>
        </w:rPr>
        <w:t>4</w:t>
      </w:r>
      <w:r w:rsidRPr="001923E1">
        <w:rPr>
          <w:lang w:eastAsia="ro-RO"/>
        </w:rPr>
        <w:t>.</w:t>
      </w:r>
      <w:r w:rsidRPr="00714871">
        <w:rPr>
          <w:lang w:eastAsia="ro-RO"/>
        </w:rPr>
        <w:t xml:space="preserve"> Achizitorul va putea denun</w:t>
      </w:r>
      <w:r w:rsidR="00714871" w:rsidRPr="00714871">
        <w:rPr>
          <w:lang w:eastAsia="ro-RO"/>
        </w:rPr>
        <w:t>ț</w:t>
      </w:r>
      <w:r w:rsidRPr="00714871">
        <w:rPr>
          <w:lang w:eastAsia="ro-RO"/>
        </w:rPr>
        <w:t>a unilateral prezentul contract cu o notificare prealabilă cu 10 zile înainte, în perioada de valabilitate a acestuia, în cazul apari</w:t>
      </w:r>
      <w:r w:rsidR="00714871" w:rsidRPr="00714871">
        <w:rPr>
          <w:lang w:eastAsia="ro-RO"/>
        </w:rPr>
        <w:t>ț</w:t>
      </w:r>
      <w:r w:rsidRPr="00714871">
        <w:rPr>
          <w:lang w:eastAsia="ro-RO"/>
        </w:rPr>
        <w:t>iei situa</w:t>
      </w:r>
      <w:r w:rsidR="00714871" w:rsidRPr="00714871">
        <w:rPr>
          <w:lang w:eastAsia="ro-RO"/>
        </w:rPr>
        <w:t>ț</w:t>
      </w:r>
      <w:r w:rsidRPr="00714871">
        <w:rPr>
          <w:lang w:eastAsia="ro-RO"/>
        </w:rPr>
        <w:t xml:space="preserve">iilor prevăzute la articolul </w:t>
      </w:r>
      <w:r w:rsidR="00851362" w:rsidRPr="00714871">
        <w:rPr>
          <w:lang w:eastAsia="ro-RO"/>
        </w:rPr>
        <w:t>223 din Legea nr.98/2016.</w:t>
      </w:r>
    </w:p>
    <w:p w14:paraId="7B30BA40" w14:textId="77777777" w:rsidR="007465C1" w:rsidRPr="00714871" w:rsidRDefault="007465C1" w:rsidP="00480A5E">
      <w:pPr>
        <w:tabs>
          <w:tab w:val="left" w:pos="6195"/>
        </w:tabs>
        <w:autoSpaceDE w:val="0"/>
        <w:autoSpaceDN w:val="0"/>
        <w:adjustRightInd w:val="0"/>
        <w:jc w:val="both"/>
        <w:rPr>
          <w:lang w:eastAsia="ro-RO"/>
        </w:rPr>
      </w:pPr>
    </w:p>
    <w:p w14:paraId="17E1C80F" w14:textId="0654F5E8" w:rsidR="00A160B4" w:rsidRPr="00B70144" w:rsidRDefault="00A160B4" w:rsidP="00480A5E">
      <w:pPr>
        <w:tabs>
          <w:tab w:val="left" w:pos="6195"/>
        </w:tabs>
        <w:autoSpaceDE w:val="0"/>
        <w:autoSpaceDN w:val="0"/>
        <w:adjustRightInd w:val="0"/>
        <w:jc w:val="both"/>
        <w:rPr>
          <w:b/>
          <w:bCs/>
          <w:lang w:eastAsia="ro-RO"/>
        </w:rPr>
      </w:pPr>
      <w:r w:rsidRPr="00B70144">
        <w:rPr>
          <w:b/>
          <w:bCs/>
          <w:lang w:eastAsia="ro-RO"/>
        </w:rPr>
        <w:t>23. Ter</w:t>
      </w:r>
      <w:r w:rsidR="00714871" w:rsidRPr="00B70144">
        <w:rPr>
          <w:b/>
          <w:bCs/>
          <w:lang w:eastAsia="ro-RO"/>
        </w:rPr>
        <w:t>ț</w:t>
      </w:r>
      <w:r w:rsidRPr="00B70144">
        <w:rPr>
          <w:b/>
          <w:bCs/>
          <w:lang w:eastAsia="ro-RO"/>
        </w:rPr>
        <w:t>ii sus</w:t>
      </w:r>
      <w:r w:rsidR="00714871" w:rsidRPr="00B70144">
        <w:rPr>
          <w:b/>
          <w:bCs/>
          <w:lang w:eastAsia="ro-RO"/>
        </w:rPr>
        <w:t>ț</w:t>
      </w:r>
      <w:r w:rsidRPr="00B70144">
        <w:rPr>
          <w:b/>
          <w:bCs/>
          <w:lang w:eastAsia="ro-RO"/>
        </w:rPr>
        <w:t>inători</w:t>
      </w:r>
      <w:r w:rsidR="00BA23FF" w:rsidRPr="00B70144">
        <w:rPr>
          <w:b/>
          <w:bCs/>
          <w:lang w:eastAsia="ro-RO"/>
        </w:rPr>
        <w:t xml:space="preserve"> (dacă este cazul)</w:t>
      </w:r>
    </w:p>
    <w:p w14:paraId="1C4AEAAA" w14:textId="6C111D3A" w:rsidR="00A160B4" w:rsidRPr="00714871" w:rsidRDefault="00A160B4" w:rsidP="00480A5E">
      <w:pPr>
        <w:tabs>
          <w:tab w:val="left" w:pos="6195"/>
        </w:tabs>
        <w:autoSpaceDE w:val="0"/>
        <w:autoSpaceDN w:val="0"/>
        <w:adjustRightInd w:val="0"/>
        <w:jc w:val="both"/>
        <w:rPr>
          <w:lang w:eastAsia="ro-RO"/>
        </w:rPr>
      </w:pPr>
      <w:r w:rsidRPr="00714871">
        <w:rPr>
          <w:lang w:eastAsia="ro-RO"/>
        </w:rPr>
        <w:lastRenderedPageBreak/>
        <w:t xml:space="preserve">23.1. Executantul este obligat ca în </w:t>
      </w:r>
      <w:r w:rsidR="00BA23FF" w:rsidRPr="00714871">
        <w:rPr>
          <w:lang w:eastAsia="ro-RO"/>
        </w:rPr>
        <w:t>actul juridic încheiat cu ter</w:t>
      </w:r>
      <w:r w:rsidR="00714871" w:rsidRPr="00714871">
        <w:rPr>
          <w:lang w:eastAsia="ro-RO"/>
        </w:rPr>
        <w:t>ț</w:t>
      </w:r>
      <w:r w:rsidR="00BA23FF" w:rsidRPr="00714871">
        <w:rPr>
          <w:lang w:eastAsia="ro-RO"/>
        </w:rPr>
        <w:t>ii sus</w:t>
      </w:r>
      <w:r w:rsidR="00714871" w:rsidRPr="00714871">
        <w:rPr>
          <w:lang w:eastAsia="ro-RO"/>
        </w:rPr>
        <w:t>ț</w:t>
      </w:r>
      <w:r w:rsidR="00BA23FF" w:rsidRPr="00714871">
        <w:rPr>
          <w:lang w:eastAsia="ro-RO"/>
        </w:rPr>
        <w:t>inători să prevadă clauze privind obligativitatea acestora de a executa obliga</w:t>
      </w:r>
      <w:r w:rsidR="00714871" w:rsidRPr="00714871">
        <w:rPr>
          <w:lang w:eastAsia="ro-RO"/>
        </w:rPr>
        <w:t>ț</w:t>
      </w:r>
      <w:r w:rsidR="00BA23FF" w:rsidRPr="00714871">
        <w:rPr>
          <w:lang w:eastAsia="ro-RO"/>
        </w:rPr>
        <w:t xml:space="preserve">iile prevăzute în </w:t>
      </w:r>
      <w:r w:rsidR="00EB4292" w:rsidRPr="00714871">
        <w:rPr>
          <w:lang w:eastAsia="ro-RO"/>
        </w:rPr>
        <w:t>angajamentul</w:t>
      </w:r>
      <w:r w:rsidR="00BA23FF" w:rsidRPr="00714871">
        <w:rPr>
          <w:lang w:eastAsia="ro-RO"/>
        </w:rPr>
        <w:t xml:space="preserve"> ferm </w:t>
      </w:r>
      <w:r w:rsidR="00714871" w:rsidRPr="00714871">
        <w:rPr>
          <w:lang w:eastAsia="ro-RO"/>
        </w:rPr>
        <w:t>ș</w:t>
      </w:r>
      <w:r w:rsidR="00BA23FF" w:rsidRPr="00714871">
        <w:rPr>
          <w:lang w:eastAsia="ro-RO"/>
        </w:rPr>
        <w:t>i pentru care oferă sus</w:t>
      </w:r>
      <w:r w:rsidR="00714871" w:rsidRPr="00714871">
        <w:rPr>
          <w:lang w:eastAsia="ro-RO"/>
        </w:rPr>
        <w:t>ț</w:t>
      </w:r>
      <w:r w:rsidR="00BA23FF" w:rsidRPr="00714871">
        <w:rPr>
          <w:lang w:eastAsia="ro-RO"/>
        </w:rPr>
        <w:t>inere executantului în situa</w:t>
      </w:r>
      <w:r w:rsidR="00714871" w:rsidRPr="00714871">
        <w:rPr>
          <w:lang w:eastAsia="ro-RO"/>
        </w:rPr>
        <w:t>ț</w:t>
      </w:r>
      <w:r w:rsidR="00BA23FF" w:rsidRPr="00714871">
        <w:rPr>
          <w:lang w:eastAsia="ro-RO"/>
        </w:rPr>
        <w:t>ia imposibilită</w:t>
      </w:r>
      <w:r w:rsidR="00714871" w:rsidRPr="00714871">
        <w:rPr>
          <w:lang w:eastAsia="ro-RO"/>
        </w:rPr>
        <w:t>ț</w:t>
      </w:r>
      <w:r w:rsidR="00BA23FF" w:rsidRPr="00714871">
        <w:rPr>
          <w:lang w:eastAsia="ro-RO"/>
        </w:rPr>
        <w:t>ii derulării prezentului contract de către executant.</w:t>
      </w:r>
    </w:p>
    <w:p w14:paraId="604231DC" w14:textId="3ABFA09F" w:rsidR="009C7BF3" w:rsidRDefault="00C17B37" w:rsidP="00480A5E">
      <w:pPr>
        <w:tabs>
          <w:tab w:val="left" w:pos="6195"/>
        </w:tabs>
        <w:autoSpaceDE w:val="0"/>
        <w:autoSpaceDN w:val="0"/>
        <w:adjustRightInd w:val="0"/>
        <w:jc w:val="both"/>
        <w:rPr>
          <w:lang w:eastAsia="ro-RO"/>
        </w:rPr>
      </w:pPr>
      <w:r w:rsidRPr="00714871">
        <w:rPr>
          <w:lang w:eastAsia="ro-RO"/>
        </w:rPr>
        <w:t xml:space="preserve">23.2. Executantul se obligă să cesioneze </w:t>
      </w:r>
      <w:r w:rsidR="00EB4292" w:rsidRPr="00714871">
        <w:rPr>
          <w:lang w:eastAsia="ro-RO"/>
        </w:rPr>
        <w:t>achizitorului</w:t>
      </w:r>
      <w:r w:rsidRPr="00714871">
        <w:rPr>
          <w:lang w:eastAsia="ro-RO"/>
        </w:rPr>
        <w:t>, cu titlu de garan</w:t>
      </w:r>
      <w:r w:rsidR="00714871" w:rsidRPr="00714871">
        <w:rPr>
          <w:lang w:eastAsia="ro-RO"/>
        </w:rPr>
        <w:t>ț</w:t>
      </w:r>
      <w:r w:rsidRPr="00714871">
        <w:rPr>
          <w:lang w:eastAsia="ro-RO"/>
        </w:rPr>
        <w:t xml:space="preserve">ie, drepturile sale în </w:t>
      </w:r>
      <w:r w:rsidR="00EB4292" w:rsidRPr="00714871">
        <w:rPr>
          <w:lang w:eastAsia="ro-RO"/>
        </w:rPr>
        <w:t>raport</w:t>
      </w:r>
      <w:r w:rsidRPr="00714871">
        <w:rPr>
          <w:lang w:eastAsia="ro-RO"/>
        </w:rPr>
        <w:t xml:space="preserve"> cu ter</w:t>
      </w:r>
      <w:r w:rsidR="00714871" w:rsidRPr="00714871">
        <w:rPr>
          <w:lang w:eastAsia="ro-RO"/>
        </w:rPr>
        <w:t>ț</w:t>
      </w:r>
      <w:r w:rsidRPr="00714871">
        <w:rPr>
          <w:lang w:eastAsia="ro-RO"/>
        </w:rPr>
        <w:t>ii sus</w:t>
      </w:r>
      <w:r w:rsidR="00714871" w:rsidRPr="00714871">
        <w:rPr>
          <w:lang w:eastAsia="ro-RO"/>
        </w:rPr>
        <w:t>ț</w:t>
      </w:r>
      <w:r w:rsidRPr="00714871">
        <w:rPr>
          <w:lang w:eastAsia="ro-RO"/>
        </w:rPr>
        <w:t>inători</w:t>
      </w:r>
      <w:r w:rsidR="00D313A2" w:rsidRPr="00714871">
        <w:rPr>
          <w:lang w:eastAsia="ro-RO"/>
        </w:rPr>
        <w:t xml:space="preserve"> pentru executarea obliga</w:t>
      </w:r>
      <w:r w:rsidR="00714871" w:rsidRPr="00714871">
        <w:rPr>
          <w:lang w:eastAsia="ro-RO"/>
        </w:rPr>
        <w:t>ț</w:t>
      </w:r>
      <w:r w:rsidR="00D313A2" w:rsidRPr="00714871">
        <w:rPr>
          <w:lang w:eastAsia="ro-RO"/>
        </w:rPr>
        <w:t xml:space="preserve">iilor acestora prevăzute în </w:t>
      </w:r>
      <w:r w:rsidR="00EB4292" w:rsidRPr="00714871">
        <w:rPr>
          <w:lang w:eastAsia="ro-RO"/>
        </w:rPr>
        <w:t>angajamentul</w:t>
      </w:r>
      <w:r w:rsidR="00D313A2" w:rsidRPr="00714871">
        <w:rPr>
          <w:lang w:eastAsia="ro-RO"/>
        </w:rPr>
        <w:t xml:space="preserve"> ferm </w:t>
      </w:r>
      <w:r w:rsidR="00EB4292" w:rsidRPr="00714871">
        <w:rPr>
          <w:lang w:eastAsia="ro-RO"/>
        </w:rPr>
        <w:t>încheiat</w:t>
      </w:r>
      <w:r w:rsidR="00D313A2" w:rsidRPr="00714871">
        <w:rPr>
          <w:lang w:eastAsia="ro-RO"/>
        </w:rPr>
        <w:t xml:space="preserve"> cu executantul, respectiv pentru daunele suferite de către achizitor pentru nerespectarea angajamentului ferm de către ter</w:t>
      </w:r>
      <w:r w:rsidR="00714871" w:rsidRPr="00714871">
        <w:rPr>
          <w:lang w:eastAsia="ro-RO"/>
        </w:rPr>
        <w:t>ț</w:t>
      </w:r>
      <w:r w:rsidR="00D313A2" w:rsidRPr="00714871">
        <w:rPr>
          <w:lang w:eastAsia="ro-RO"/>
        </w:rPr>
        <w:t>ii sus</w:t>
      </w:r>
      <w:r w:rsidR="00714871" w:rsidRPr="00714871">
        <w:rPr>
          <w:lang w:eastAsia="ro-RO"/>
        </w:rPr>
        <w:t>ț</w:t>
      </w:r>
      <w:r w:rsidR="00D313A2" w:rsidRPr="00714871">
        <w:rPr>
          <w:lang w:eastAsia="ro-RO"/>
        </w:rPr>
        <w:t>inători.</w:t>
      </w:r>
    </w:p>
    <w:p w14:paraId="08815940" w14:textId="77777777" w:rsidR="00931A7F" w:rsidRPr="00F002D3" w:rsidRDefault="00931A7F" w:rsidP="00480A5E">
      <w:pPr>
        <w:tabs>
          <w:tab w:val="left" w:pos="6195"/>
        </w:tabs>
        <w:autoSpaceDE w:val="0"/>
        <w:autoSpaceDN w:val="0"/>
        <w:adjustRightInd w:val="0"/>
        <w:jc w:val="both"/>
        <w:rPr>
          <w:lang w:eastAsia="ro-RO"/>
        </w:rPr>
      </w:pPr>
    </w:p>
    <w:p w14:paraId="667FA2F4" w14:textId="3B514C2E" w:rsidR="00B92950" w:rsidRPr="00B70144" w:rsidRDefault="00B92950" w:rsidP="00480A5E">
      <w:pPr>
        <w:pStyle w:val="DefaultText2"/>
        <w:jc w:val="both"/>
        <w:rPr>
          <w:b/>
          <w:iCs/>
          <w:szCs w:val="24"/>
          <w:lang w:val="ro-RO"/>
        </w:rPr>
      </w:pPr>
      <w:r w:rsidRPr="00B70144">
        <w:rPr>
          <w:b/>
          <w:iCs/>
          <w:szCs w:val="24"/>
          <w:lang w:val="ro-RO"/>
        </w:rPr>
        <w:t>2</w:t>
      </w:r>
      <w:r w:rsidR="00D313A2" w:rsidRPr="00B70144">
        <w:rPr>
          <w:b/>
          <w:iCs/>
          <w:szCs w:val="24"/>
          <w:lang w:val="ro-RO"/>
        </w:rPr>
        <w:t>4</w:t>
      </w:r>
      <w:r w:rsidRPr="00B70144">
        <w:rPr>
          <w:b/>
          <w:iCs/>
          <w:szCs w:val="24"/>
          <w:lang w:val="ro-RO"/>
        </w:rPr>
        <w:t>. Cesiunea de crean</w:t>
      </w:r>
      <w:r w:rsidR="00714871" w:rsidRPr="00B70144">
        <w:rPr>
          <w:b/>
          <w:iCs/>
          <w:szCs w:val="24"/>
          <w:lang w:val="ro-RO"/>
        </w:rPr>
        <w:t>ț</w:t>
      </w:r>
      <w:r w:rsidRPr="00B70144">
        <w:rPr>
          <w:b/>
          <w:iCs/>
          <w:szCs w:val="24"/>
          <w:lang w:val="ro-RO"/>
        </w:rPr>
        <w:t>e</w:t>
      </w:r>
    </w:p>
    <w:p w14:paraId="499B6945" w14:textId="44E5D647" w:rsidR="00CC7E03" w:rsidRPr="00714871" w:rsidRDefault="00B92950" w:rsidP="00480A5E">
      <w:pPr>
        <w:pStyle w:val="DefaultText2"/>
        <w:jc w:val="both"/>
        <w:rPr>
          <w:szCs w:val="24"/>
          <w:lang w:val="ro-RO"/>
        </w:rPr>
      </w:pPr>
      <w:r w:rsidRPr="001923E1">
        <w:rPr>
          <w:szCs w:val="24"/>
          <w:lang w:val="ro-RO"/>
        </w:rPr>
        <w:t>2</w:t>
      </w:r>
      <w:r w:rsidR="00D313A2" w:rsidRPr="001923E1">
        <w:rPr>
          <w:szCs w:val="24"/>
          <w:lang w:val="ro-RO"/>
        </w:rPr>
        <w:t>4</w:t>
      </w:r>
      <w:r w:rsidRPr="001923E1">
        <w:rPr>
          <w:szCs w:val="24"/>
          <w:lang w:val="ro-RO"/>
        </w:rPr>
        <w:t>.1</w:t>
      </w:r>
      <w:r w:rsidR="00BF2805" w:rsidRPr="001923E1">
        <w:rPr>
          <w:szCs w:val="24"/>
          <w:lang w:val="ro-RO"/>
        </w:rPr>
        <w:t>.</w:t>
      </w:r>
      <w:r w:rsidR="001C412A" w:rsidRPr="00714871">
        <w:rPr>
          <w:szCs w:val="24"/>
          <w:lang w:val="ro-RO"/>
        </w:rPr>
        <w:t xml:space="preserve"> </w:t>
      </w:r>
      <w:r w:rsidR="00CC7E03" w:rsidRPr="00714871">
        <w:rPr>
          <w:szCs w:val="24"/>
          <w:lang w:val="ro-RO"/>
        </w:rPr>
        <w:t>Executantul poate cesiona</w:t>
      </w:r>
      <w:r w:rsidR="00A72C5C" w:rsidRPr="00714871">
        <w:rPr>
          <w:szCs w:val="24"/>
          <w:lang w:val="ro-RO"/>
        </w:rPr>
        <w:t xml:space="preserve"> în favoarea subcontractantului/subcontractan</w:t>
      </w:r>
      <w:r w:rsidR="00714871" w:rsidRPr="00714871">
        <w:rPr>
          <w:szCs w:val="24"/>
          <w:lang w:val="ro-RO"/>
        </w:rPr>
        <w:t>ț</w:t>
      </w:r>
      <w:r w:rsidR="00A72C5C" w:rsidRPr="00714871">
        <w:rPr>
          <w:szCs w:val="24"/>
          <w:lang w:val="ro-RO"/>
        </w:rPr>
        <w:t>ilor</w:t>
      </w:r>
      <w:r w:rsidR="00CC7E03" w:rsidRPr="00714871">
        <w:rPr>
          <w:szCs w:val="24"/>
          <w:lang w:val="ro-RO"/>
        </w:rPr>
        <w:t xml:space="preserve"> crean</w:t>
      </w:r>
      <w:r w:rsidR="00714871" w:rsidRPr="00714871">
        <w:rPr>
          <w:szCs w:val="24"/>
          <w:lang w:val="ro-RO"/>
        </w:rPr>
        <w:t>ț</w:t>
      </w:r>
      <w:r w:rsidR="00CC7E03" w:rsidRPr="00714871">
        <w:rPr>
          <w:szCs w:val="24"/>
          <w:lang w:val="ro-RO"/>
        </w:rPr>
        <w:t>a născută din contract legată de partea/păr</w:t>
      </w:r>
      <w:r w:rsidR="00714871" w:rsidRPr="00714871">
        <w:rPr>
          <w:szCs w:val="24"/>
          <w:lang w:val="ro-RO"/>
        </w:rPr>
        <w:t>ț</w:t>
      </w:r>
      <w:r w:rsidR="00CC7E03" w:rsidRPr="00714871">
        <w:rPr>
          <w:szCs w:val="24"/>
          <w:lang w:val="ro-RO"/>
        </w:rPr>
        <w:t xml:space="preserve">ile din contract care </w:t>
      </w:r>
      <w:r w:rsidR="00A72C5C" w:rsidRPr="00714871">
        <w:rPr>
          <w:szCs w:val="24"/>
          <w:lang w:val="ro-RO"/>
        </w:rPr>
        <w:t>este/</w:t>
      </w:r>
      <w:r w:rsidR="00CC7E03" w:rsidRPr="00714871">
        <w:rPr>
          <w:szCs w:val="24"/>
          <w:lang w:val="ro-RO"/>
        </w:rPr>
        <w:t>sunt îndeplinit</w:t>
      </w:r>
      <w:r w:rsidR="00A72C5C" w:rsidRPr="00714871">
        <w:rPr>
          <w:szCs w:val="24"/>
          <w:lang w:val="ro-RO"/>
        </w:rPr>
        <w:t>ă/îndeplinite</w:t>
      </w:r>
      <w:r w:rsidR="00CC7E03" w:rsidRPr="00714871">
        <w:rPr>
          <w:szCs w:val="24"/>
          <w:lang w:val="ro-RO"/>
        </w:rPr>
        <w:t xml:space="preserve"> de către ace</w:t>
      </w:r>
      <w:r w:rsidR="00714871" w:rsidRPr="00714871">
        <w:rPr>
          <w:szCs w:val="24"/>
          <w:lang w:val="ro-RO"/>
        </w:rPr>
        <w:t>ș</w:t>
      </w:r>
      <w:r w:rsidR="00CC7E03" w:rsidRPr="00714871">
        <w:rPr>
          <w:szCs w:val="24"/>
          <w:lang w:val="ro-RO"/>
        </w:rPr>
        <w:t>tia</w:t>
      </w:r>
      <w:r w:rsidR="00A72C5C" w:rsidRPr="00714871">
        <w:rPr>
          <w:szCs w:val="24"/>
          <w:lang w:val="ro-RO"/>
        </w:rPr>
        <w:t>.</w:t>
      </w:r>
    </w:p>
    <w:p w14:paraId="6A2254DB" w14:textId="2C1ECE38" w:rsidR="00B92950" w:rsidRPr="00714871" w:rsidRDefault="00B92950" w:rsidP="00480A5E">
      <w:pPr>
        <w:pStyle w:val="DefaultText2"/>
        <w:jc w:val="both"/>
        <w:rPr>
          <w:szCs w:val="24"/>
          <w:lang w:val="ro-RO"/>
        </w:rPr>
      </w:pPr>
      <w:r w:rsidRPr="001923E1">
        <w:rPr>
          <w:szCs w:val="24"/>
          <w:lang w:val="ro-RO"/>
        </w:rPr>
        <w:t>2</w:t>
      </w:r>
      <w:r w:rsidR="00D313A2" w:rsidRPr="001923E1">
        <w:rPr>
          <w:szCs w:val="24"/>
          <w:lang w:val="ro-RO"/>
        </w:rPr>
        <w:t>4</w:t>
      </w:r>
      <w:r w:rsidRPr="001923E1">
        <w:rPr>
          <w:szCs w:val="24"/>
          <w:lang w:val="ro-RO"/>
        </w:rPr>
        <w:t>.2.</w:t>
      </w:r>
      <w:r w:rsidRPr="00714871">
        <w:rPr>
          <w:szCs w:val="24"/>
          <w:lang w:val="ro-RO"/>
        </w:rPr>
        <w:t xml:space="preserve"> În vederea determinării valorii </w:t>
      </w:r>
      <w:r w:rsidR="00240BFF" w:rsidRPr="00714871">
        <w:rPr>
          <w:szCs w:val="24"/>
          <w:lang w:val="ro-RO"/>
        </w:rPr>
        <w:t>crean</w:t>
      </w:r>
      <w:r w:rsidR="00714871" w:rsidRPr="00714871">
        <w:rPr>
          <w:szCs w:val="24"/>
          <w:lang w:val="ro-RO"/>
        </w:rPr>
        <w:t>ț</w:t>
      </w:r>
      <w:r w:rsidR="00240BFF" w:rsidRPr="00714871">
        <w:rPr>
          <w:szCs w:val="24"/>
          <w:lang w:val="ro-RO"/>
        </w:rPr>
        <w:t>ei</w:t>
      </w:r>
      <w:r w:rsidRPr="00714871">
        <w:rPr>
          <w:szCs w:val="24"/>
          <w:lang w:val="ro-RO"/>
        </w:rPr>
        <w:t xml:space="preserve">, ofertantul are </w:t>
      </w:r>
      <w:r w:rsidR="00240BFF" w:rsidRPr="00714871">
        <w:rPr>
          <w:szCs w:val="24"/>
          <w:lang w:val="ro-RO"/>
        </w:rPr>
        <w:t>obliga</w:t>
      </w:r>
      <w:r w:rsidR="00714871" w:rsidRPr="00714871">
        <w:rPr>
          <w:szCs w:val="24"/>
          <w:lang w:val="ro-RO"/>
        </w:rPr>
        <w:t>ț</w:t>
      </w:r>
      <w:r w:rsidR="00240BFF" w:rsidRPr="00714871">
        <w:rPr>
          <w:szCs w:val="24"/>
          <w:lang w:val="ro-RO"/>
        </w:rPr>
        <w:t>ia</w:t>
      </w:r>
      <w:r w:rsidRPr="00714871">
        <w:rPr>
          <w:szCs w:val="24"/>
          <w:lang w:val="ro-RO"/>
        </w:rPr>
        <w:t xml:space="preserve"> de a cuprinde în oferta sa denumirea </w:t>
      </w:r>
      <w:r w:rsidR="00240BFF" w:rsidRPr="00714871">
        <w:rPr>
          <w:szCs w:val="24"/>
          <w:lang w:val="ro-RO"/>
        </w:rPr>
        <w:t>subcontractan</w:t>
      </w:r>
      <w:r w:rsidR="00714871" w:rsidRPr="00714871">
        <w:rPr>
          <w:szCs w:val="24"/>
          <w:lang w:val="ro-RO"/>
        </w:rPr>
        <w:t>ț</w:t>
      </w:r>
      <w:r w:rsidR="00240BFF" w:rsidRPr="00714871">
        <w:rPr>
          <w:szCs w:val="24"/>
          <w:lang w:val="ro-RO"/>
        </w:rPr>
        <w:t>ilor</w:t>
      </w:r>
      <w:r w:rsidRPr="00714871">
        <w:rPr>
          <w:szCs w:val="24"/>
          <w:lang w:val="ro-RO"/>
        </w:rPr>
        <w:t xml:space="preserve"> </w:t>
      </w:r>
      <w:r w:rsidR="00714871" w:rsidRPr="00714871">
        <w:rPr>
          <w:szCs w:val="24"/>
          <w:lang w:val="ro-RO"/>
        </w:rPr>
        <w:t>ș</w:t>
      </w:r>
      <w:r w:rsidR="00240BFF" w:rsidRPr="00714871">
        <w:rPr>
          <w:szCs w:val="24"/>
          <w:lang w:val="ro-RO"/>
        </w:rPr>
        <w:t>i</w:t>
      </w:r>
      <w:r w:rsidRPr="00714871">
        <w:rPr>
          <w:szCs w:val="24"/>
          <w:lang w:val="ro-RO"/>
        </w:rPr>
        <w:t xml:space="preserve"> datele de contact ale acestora, partea/</w:t>
      </w:r>
      <w:r w:rsidR="00240BFF" w:rsidRPr="00714871">
        <w:rPr>
          <w:szCs w:val="24"/>
          <w:lang w:val="ro-RO"/>
        </w:rPr>
        <w:t>păr</w:t>
      </w:r>
      <w:r w:rsidR="00714871" w:rsidRPr="00714871">
        <w:rPr>
          <w:szCs w:val="24"/>
          <w:lang w:val="ro-RO"/>
        </w:rPr>
        <w:t>ț</w:t>
      </w:r>
      <w:r w:rsidR="00240BFF" w:rsidRPr="00714871">
        <w:rPr>
          <w:szCs w:val="24"/>
          <w:lang w:val="ro-RO"/>
        </w:rPr>
        <w:t>ile</w:t>
      </w:r>
      <w:r w:rsidRPr="00714871">
        <w:rPr>
          <w:szCs w:val="24"/>
          <w:lang w:val="ro-RO"/>
        </w:rPr>
        <w:t xml:space="preserve"> din contract care urmează a fi îndeplinite de către </w:t>
      </w:r>
      <w:r w:rsidR="00240BFF" w:rsidRPr="00714871">
        <w:rPr>
          <w:szCs w:val="24"/>
          <w:lang w:val="ro-RO"/>
        </w:rPr>
        <w:t>ace</w:t>
      </w:r>
      <w:r w:rsidR="00714871" w:rsidRPr="00714871">
        <w:rPr>
          <w:szCs w:val="24"/>
          <w:lang w:val="ro-RO"/>
        </w:rPr>
        <w:t>ș</w:t>
      </w:r>
      <w:r w:rsidR="00240BFF" w:rsidRPr="00714871">
        <w:rPr>
          <w:szCs w:val="24"/>
          <w:lang w:val="ro-RO"/>
        </w:rPr>
        <w:t>tia</w:t>
      </w:r>
      <w:r w:rsidRPr="00714871">
        <w:rPr>
          <w:szCs w:val="24"/>
          <w:lang w:val="ro-RO"/>
        </w:rPr>
        <w:t>, valoarea la care se ridică partea/</w:t>
      </w:r>
      <w:r w:rsidR="00240BFF" w:rsidRPr="00714871">
        <w:rPr>
          <w:szCs w:val="24"/>
          <w:lang w:val="ro-RO"/>
        </w:rPr>
        <w:t>păr</w:t>
      </w:r>
      <w:r w:rsidR="00714871" w:rsidRPr="00714871">
        <w:rPr>
          <w:szCs w:val="24"/>
          <w:lang w:val="ro-RO"/>
        </w:rPr>
        <w:t>ț</w:t>
      </w:r>
      <w:r w:rsidR="00240BFF" w:rsidRPr="00714871">
        <w:rPr>
          <w:szCs w:val="24"/>
          <w:lang w:val="ro-RO"/>
        </w:rPr>
        <w:t>ile</w:t>
      </w:r>
      <w:r w:rsidRPr="00714871">
        <w:rPr>
          <w:szCs w:val="24"/>
          <w:lang w:val="ro-RO"/>
        </w:rPr>
        <w:t xml:space="preserve"> respective, precum </w:t>
      </w:r>
      <w:r w:rsidR="00714871" w:rsidRPr="00714871">
        <w:rPr>
          <w:szCs w:val="24"/>
          <w:lang w:val="ro-RO"/>
        </w:rPr>
        <w:t>ș</w:t>
      </w:r>
      <w:r w:rsidR="00240BFF" w:rsidRPr="00714871">
        <w:rPr>
          <w:szCs w:val="24"/>
          <w:lang w:val="ro-RO"/>
        </w:rPr>
        <w:t>i</w:t>
      </w:r>
      <w:r w:rsidRPr="00714871">
        <w:rPr>
          <w:szCs w:val="24"/>
          <w:lang w:val="ro-RO"/>
        </w:rPr>
        <w:t xml:space="preserve"> acordul </w:t>
      </w:r>
      <w:r w:rsidR="00240BFF" w:rsidRPr="00714871">
        <w:rPr>
          <w:szCs w:val="24"/>
          <w:lang w:val="ro-RO"/>
        </w:rPr>
        <w:t>subcontractan</w:t>
      </w:r>
      <w:r w:rsidR="00714871" w:rsidRPr="00714871">
        <w:rPr>
          <w:szCs w:val="24"/>
          <w:lang w:val="ro-RO"/>
        </w:rPr>
        <w:t>ț</w:t>
      </w:r>
      <w:r w:rsidR="00240BFF" w:rsidRPr="00714871">
        <w:rPr>
          <w:szCs w:val="24"/>
          <w:lang w:val="ro-RO"/>
        </w:rPr>
        <w:t>ilor</w:t>
      </w:r>
      <w:r w:rsidRPr="00714871">
        <w:rPr>
          <w:szCs w:val="24"/>
          <w:lang w:val="ro-RO"/>
        </w:rPr>
        <w:t xml:space="preserve"> cu privire la aceste aspecte.</w:t>
      </w:r>
    </w:p>
    <w:p w14:paraId="2C543419" w14:textId="55930AEC" w:rsidR="009C7BF3" w:rsidRDefault="007D2F61" w:rsidP="00480A5E">
      <w:pPr>
        <w:pStyle w:val="DefaultText2"/>
        <w:jc w:val="both"/>
        <w:rPr>
          <w:bCs/>
          <w:szCs w:val="24"/>
          <w:lang w:val="ro-RO"/>
        </w:rPr>
      </w:pPr>
      <w:bookmarkStart w:id="35" w:name="_Hlk44513704"/>
      <w:r w:rsidRPr="001923E1">
        <w:rPr>
          <w:szCs w:val="24"/>
          <w:lang w:val="ro-RO"/>
        </w:rPr>
        <w:t>2</w:t>
      </w:r>
      <w:r w:rsidR="00D313A2" w:rsidRPr="001923E1">
        <w:rPr>
          <w:szCs w:val="24"/>
          <w:lang w:val="ro-RO"/>
        </w:rPr>
        <w:t>4</w:t>
      </w:r>
      <w:r w:rsidRPr="001923E1">
        <w:rPr>
          <w:szCs w:val="24"/>
          <w:lang w:val="ro-RO"/>
        </w:rPr>
        <w:t>.3.</w:t>
      </w:r>
      <w:r w:rsidRPr="00714871">
        <w:rPr>
          <w:szCs w:val="24"/>
          <w:lang w:val="ro-RO"/>
        </w:rPr>
        <w:t xml:space="preserve"> </w:t>
      </w:r>
      <w:r w:rsidR="00240BFF" w:rsidRPr="00714871">
        <w:rPr>
          <w:szCs w:val="24"/>
          <w:lang w:val="ro-RO"/>
        </w:rPr>
        <w:t>O</w:t>
      </w:r>
      <w:r w:rsidR="00240BFF" w:rsidRPr="00714871">
        <w:rPr>
          <w:bCs/>
          <w:szCs w:val="24"/>
          <w:lang w:val="ro-RO"/>
        </w:rPr>
        <w:t>bliga</w:t>
      </w:r>
      <w:r w:rsidR="00714871" w:rsidRPr="00714871">
        <w:rPr>
          <w:bCs/>
          <w:szCs w:val="24"/>
          <w:lang w:val="ro-RO"/>
        </w:rPr>
        <w:t>ț</w:t>
      </w:r>
      <w:r w:rsidR="00240BFF" w:rsidRPr="00714871">
        <w:rPr>
          <w:bCs/>
          <w:szCs w:val="24"/>
          <w:lang w:val="ro-RO"/>
        </w:rPr>
        <w:t>iile</w:t>
      </w:r>
      <w:r w:rsidRPr="00714871">
        <w:rPr>
          <w:bCs/>
          <w:szCs w:val="24"/>
          <w:lang w:val="ro-RO"/>
        </w:rPr>
        <w:t xml:space="preserve"> născute din contract rămân în sarcina </w:t>
      </w:r>
      <w:r w:rsidR="00240BFF" w:rsidRPr="00714871">
        <w:rPr>
          <w:bCs/>
          <w:szCs w:val="24"/>
          <w:lang w:val="ro-RO"/>
        </w:rPr>
        <w:t>păr</w:t>
      </w:r>
      <w:r w:rsidR="00714871" w:rsidRPr="00714871">
        <w:rPr>
          <w:bCs/>
          <w:szCs w:val="24"/>
          <w:lang w:val="ro-RO"/>
        </w:rPr>
        <w:t>ț</w:t>
      </w:r>
      <w:r w:rsidR="00240BFF" w:rsidRPr="00714871">
        <w:rPr>
          <w:bCs/>
          <w:szCs w:val="24"/>
          <w:lang w:val="ro-RO"/>
        </w:rPr>
        <w:t>ilor</w:t>
      </w:r>
      <w:r w:rsidRPr="00714871">
        <w:rPr>
          <w:bCs/>
          <w:szCs w:val="24"/>
          <w:lang w:val="ro-RO"/>
        </w:rPr>
        <w:t xml:space="preserve"> contractante, astfel cum au fost stipulate </w:t>
      </w:r>
      <w:r w:rsidR="00714871" w:rsidRPr="00714871">
        <w:rPr>
          <w:bCs/>
          <w:szCs w:val="24"/>
          <w:lang w:val="ro-RO"/>
        </w:rPr>
        <w:t>ș</w:t>
      </w:r>
      <w:r w:rsidRPr="00714871">
        <w:rPr>
          <w:bCs/>
          <w:szCs w:val="24"/>
          <w:lang w:val="ro-RO"/>
        </w:rPr>
        <w:t xml:space="preserve">i asumate </w:t>
      </w:r>
      <w:r w:rsidR="00240BFF" w:rsidRPr="00714871">
        <w:rPr>
          <w:bCs/>
          <w:szCs w:val="24"/>
          <w:lang w:val="ro-RO"/>
        </w:rPr>
        <w:t>ini</w:t>
      </w:r>
      <w:r w:rsidR="00714871" w:rsidRPr="00714871">
        <w:rPr>
          <w:bCs/>
          <w:szCs w:val="24"/>
          <w:lang w:val="ro-RO"/>
        </w:rPr>
        <w:t>ț</w:t>
      </w:r>
      <w:r w:rsidR="00240BFF" w:rsidRPr="00714871">
        <w:rPr>
          <w:bCs/>
          <w:szCs w:val="24"/>
          <w:lang w:val="ro-RO"/>
        </w:rPr>
        <w:t>ial</w:t>
      </w:r>
      <w:r w:rsidRPr="00714871">
        <w:rPr>
          <w:bCs/>
          <w:szCs w:val="24"/>
          <w:lang w:val="ro-RO"/>
        </w:rPr>
        <w:t>.</w:t>
      </w:r>
      <w:bookmarkEnd w:id="35"/>
    </w:p>
    <w:p w14:paraId="52C1086B" w14:textId="77777777" w:rsidR="00931A7F" w:rsidRPr="00B70144" w:rsidRDefault="00931A7F" w:rsidP="00480A5E">
      <w:pPr>
        <w:pStyle w:val="DefaultText2"/>
        <w:jc w:val="both"/>
        <w:rPr>
          <w:bCs/>
          <w:szCs w:val="24"/>
          <w:lang w:val="ro-RO"/>
        </w:rPr>
      </w:pPr>
    </w:p>
    <w:p w14:paraId="355F69BE" w14:textId="3A0D34F9" w:rsidR="00F465F3" w:rsidRPr="00B70144" w:rsidRDefault="00F465F3" w:rsidP="00480A5E">
      <w:pPr>
        <w:jc w:val="both"/>
        <w:rPr>
          <w:b/>
          <w:iCs/>
        </w:rPr>
      </w:pPr>
      <w:r w:rsidRPr="00B70144">
        <w:rPr>
          <w:b/>
          <w:iCs/>
        </w:rPr>
        <w:t>2</w:t>
      </w:r>
      <w:r w:rsidR="00D313A2" w:rsidRPr="00B70144">
        <w:rPr>
          <w:b/>
          <w:iCs/>
        </w:rPr>
        <w:t>5</w:t>
      </w:r>
      <w:r w:rsidRPr="00B70144">
        <w:rPr>
          <w:b/>
          <w:iCs/>
        </w:rPr>
        <w:t>. For</w:t>
      </w:r>
      <w:r w:rsidR="00714871" w:rsidRPr="00B70144">
        <w:rPr>
          <w:b/>
          <w:iCs/>
        </w:rPr>
        <w:t>ț</w:t>
      </w:r>
      <w:r w:rsidRPr="00B70144">
        <w:rPr>
          <w:b/>
          <w:iCs/>
        </w:rPr>
        <w:t>a majoră</w:t>
      </w:r>
    </w:p>
    <w:p w14:paraId="5E7EE567" w14:textId="4A96C869" w:rsidR="00F002D3" w:rsidRPr="00F002D3" w:rsidRDefault="00F002D3" w:rsidP="00480A5E">
      <w:pPr>
        <w:tabs>
          <w:tab w:val="left" w:pos="1843"/>
          <w:tab w:val="left" w:pos="9356"/>
        </w:tabs>
        <w:jc w:val="both"/>
      </w:pPr>
      <w:r w:rsidRPr="00F002D3">
        <w:t>2</w:t>
      </w:r>
      <w:r>
        <w:t>5</w:t>
      </w:r>
      <w:r w:rsidRPr="00F002D3">
        <w:t>.1. Forța majoră este constatată de o autoritate competentă.</w:t>
      </w:r>
    </w:p>
    <w:p w14:paraId="45339767" w14:textId="4A95D70D" w:rsidR="00F002D3" w:rsidRPr="00F002D3" w:rsidRDefault="00F002D3" w:rsidP="00480A5E">
      <w:pPr>
        <w:tabs>
          <w:tab w:val="left" w:pos="1843"/>
          <w:tab w:val="left" w:pos="9356"/>
        </w:tabs>
        <w:jc w:val="both"/>
      </w:pPr>
      <w:r w:rsidRPr="00F002D3">
        <w:t>2</w:t>
      </w:r>
      <w:r>
        <w:t>5</w:t>
      </w:r>
      <w:r w:rsidRPr="00F002D3">
        <w:t>.2. Forța majoră exonerează părțile contractante de îndeplinirea obligațiilor asumate prin prezentul contract, pe toată perioada în care aceasta acționează.</w:t>
      </w:r>
    </w:p>
    <w:p w14:paraId="67443557" w14:textId="37F22A97" w:rsidR="00F002D3" w:rsidRPr="00F002D3" w:rsidRDefault="00F002D3" w:rsidP="00480A5E">
      <w:pPr>
        <w:tabs>
          <w:tab w:val="left" w:pos="1843"/>
          <w:tab w:val="left" w:pos="9356"/>
        </w:tabs>
        <w:jc w:val="both"/>
      </w:pPr>
      <w:r w:rsidRPr="00F002D3">
        <w:t>2</w:t>
      </w:r>
      <w:r>
        <w:t>5</w:t>
      </w:r>
      <w:r w:rsidRPr="00F002D3">
        <w:t>.3. Îndeplinirea contractului va fi suspendată în perioada de acțiune a forței majore, dar fără a prejudicia drepturile ce li se cuveneau părților până la apariția acesteia.</w:t>
      </w:r>
    </w:p>
    <w:p w14:paraId="3EBF2C2A" w14:textId="48C73944" w:rsidR="00F002D3" w:rsidRPr="00F002D3" w:rsidRDefault="00F002D3" w:rsidP="00480A5E">
      <w:pPr>
        <w:tabs>
          <w:tab w:val="left" w:pos="1843"/>
          <w:tab w:val="left" w:pos="9356"/>
        </w:tabs>
        <w:jc w:val="both"/>
      </w:pPr>
      <w:r w:rsidRPr="00F002D3">
        <w:t>2</w:t>
      </w:r>
      <w:r>
        <w:t>5</w:t>
      </w:r>
      <w:r w:rsidRPr="00F002D3">
        <w:t>.4. Partea contractantă care invocă forța majoră are obligația de a notifica celeilalte părți, imediat și în mod complet, producerea acesteia și să ia orice măsuri care îi stau la dispoziție în vederea limitării consecințelor.</w:t>
      </w:r>
    </w:p>
    <w:p w14:paraId="470E0DC4" w14:textId="1D6355D8" w:rsidR="00F002D3" w:rsidRPr="00F002D3" w:rsidRDefault="00F002D3" w:rsidP="00480A5E">
      <w:pPr>
        <w:tabs>
          <w:tab w:val="left" w:pos="1843"/>
          <w:tab w:val="left" w:pos="9356"/>
        </w:tabs>
        <w:jc w:val="both"/>
      </w:pPr>
      <w:r w:rsidRPr="00F002D3">
        <w:t>2</w:t>
      </w:r>
      <w:r>
        <w:t>5</w:t>
      </w:r>
      <w:r w:rsidRPr="00F002D3">
        <w:t>.5. Partea contractantă care invocă forța majoră are obligația de a notifica celeilalte părți încetarea cauzei acesteia în maximum 15 zile de la încetare.</w:t>
      </w:r>
    </w:p>
    <w:p w14:paraId="0132EF20" w14:textId="01CBDD73" w:rsidR="00F002D3" w:rsidRDefault="00F002D3" w:rsidP="00480A5E">
      <w:pPr>
        <w:tabs>
          <w:tab w:val="left" w:pos="1843"/>
          <w:tab w:val="left" w:pos="9356"/>
        </w:tabs>
        <w:jc w:val="both"/>
      </w:pPr>
      <w:r w:rsidRPr="00F002D3">
        <w:t>2</w:t>
      </w:r>
      <w:r>
        <w:t>5</w:t>
      </w:r>
      <w:r w:rsidRPr="00F002D3">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133CA9A" w14:textId="77777777" w:rsidR="00931A7F" w:rsidRPr="00F002D3" w:rsidRDefault="00931A7F" w:rsidP="00480A5E">
      <w:pPr>
        <w:tabs>
          <w:tab w:val="left" w:pos="1843"/>
          <w:tab w:val="left" w:pos="9356"/>
        </w:tabs>
        <w:jc w:val="both"/>
      </w:pPr>
    </w:p>
    <w:p w14:paraId="2F41FA35" w14:textId="3DAAD7B0" w:rsidR="008E735E" w:rsidRPr="00B70144" w:rsidRDefault="008E735E" w:rsidP="00480A5E">
      <w:pPr>
        <w:pStyle w:val="DefaultText2"/>
        <w:jc w:val="both"/>
        <w:rPr>
          <w:b/>
          <w:iCs/>
          <w:szCs w:val="24"/>
          <w:lang w:val="ro-RO"/>
        </w:rPr>
      </w:pPr>
      <w:r w:rsidRPr="00B70144">
        <w:rPr>
          <w:b/>
          <w:iCs/>
          <w:szCs w:val="24"/>
          <w:lang w:val="ro-RO"/>
        </w:rPr>
        <w:t>2</w:t>
      </w:r>
      <w:r w:rsidR="00D313A2" w:rsidRPr="00B70144">
        <w:rPr>
          <w:b/>
          <w:iCs/>
          <w:szCs w:val="24"/>
          <w:lang w:val="ro-RO"/>
        </w:rPr>
        <w:t>6</w:t>
      </w:r>
      <w:r w:rsidRPr="00B70144">
        <w:rPr>
          <w:b/>
          <w:iCs/>
          <w:szCs w:val="24"/>
          <w:lang w:val="ro-RO"/>
        </w:rPr>
        <w:t xml:space="preserve">. </w:t>
      </w:r>
      <w:r w:rsidR="00C56A33" w:rsidRPr="00B70144">
        <w:rPr>
          <w:b/>
          <w:iCs/>
          <w:szCs w:val="24"/>
          <w:lang w:val="ro-RO"/>
        </w:rPr>
        <w:t>Solu</w:t>
      </w:r>
      <w:r w:rsidR="00714871" w:rsidRPr="00B70144">
        <w:rPr>
          <w:b/>
          <w:iCs/>
          <w:szCs w:val="24"/>
          <w:lang w:val="ro-RO"/>
        </w:rPr>
        <w:t>ț</w:t>
      </w:r>
      <w:r w:rsidR="00C56A33" w:rsidRPr="00B70144">
        <w:rPr>
          <w:b/>
          <w:iCs/>
          <w:szCs w:val="24"/>
          <w:lang w:val="ro-RO"/>
        </w:rPr>
        <w:t>ionarea</w:t>
      </w:r>
      <w:r w:rsidRPr="00B70144">
        <w:rPr>
          <w:b/>
          <w:iCs/>
          <w:szCs w:val="24"/>
          <w:lang w:val="ro-RO"/>
        </w:rPr>
        <w:t xml:space="preserve"> litigiilor</w:t>
      </w:r>
    </w:p>
    <w:p w14:paraId="11288A10" w14:textId="467D9648" w:rsidR="008E735E" w:rsidRPr="00714871" w:rsidRDefault="008E735E" w:rsidP="00480A5E">
      <w:pPr>
        <w:pStyle w:val="DefaultText2"/>
        <w:jc w:val="both"/>
        <w:rPr>
          <w:szCs w:val="24"/>
          <w:lang w:val="ro-RO"/>
        </w:rPr>
      </w:pPr>
      <w:r w:rsidRPr="001923E1">
        <w:rPr>
          <w:szCs w:val="24"/>
          <w:lang w:val="ro-RO"/>
        </w:rPr>
        <w:t>2</w:t>
      </w:r>
      <w:r w:rsidR="00D313A2" w:rsidRPr="001923E1">
        <w:rPr>
          <w:szCs w:val="24"/>
          <w:lang w:val="ro-RO"/>
        </w:rPr>
        <w:t>6</w:t>
      </w:r>
      <w:r w:rsidRPr="001923E1">
        <w:rPr>
          <w:szCs w:val="24"/>
          <w:lang w:val="ro-RO"/>
        </w:rPr>
        <w:t>.1.</w:t>
      </w:r>
      <w:r w:rsidRPr="00714871">
        <w:rPr>
          <w:szCs w:val="24"/>
          <w:lang w:val="ro-RO"/>
        </w:rPr>
        <w:t xml:space="preserve"> Achizitorul </w:t>
      </w:r>
      <w:r w:rsidR="00714871" w:rsidRPr="00714871">
        <w:rPr>
          <w:szCs w:val="24"/>
          <w:lang w:val="ro-RO"/>
        </w:rPr>
        <w:t>ș</w:t>
      </w:r>
      <w:r w:rsidR="00C56A33" w:rsidRPr="00714871">
        <w:rPr>
          <w:szCs w:val="24"/>
          <w:lang w:val="ro-RO"/>
        </w:rPr>
        <w:t>i</w:t>
      </w:r>
      <w:r w:rsidRPr="00714871">
        <w:rPr>
          <w:szCs w:val="24"/>
          <w:lang w:val="ro-RO"/>
        </w:rPr>
        <w:t xml:space="preserve"> executantul vor depune toate eforturile pentru a rezolva pe cale amiabilă, prin tratative directe, orice </w:t>
      </w:r>
      <w:r w:rsidR="00C56A33" w:rsidRPr="00714871">
        <w:rPr>
          <w:szCs w:val="24"/>
          <w:lang w:val="ro-RO"/>
        </w:rPr>
        <w:t>neîn</w:t>
      </w:r>
      <w:r w:rsidR="00714871" w:rsidRPr="00714871">
        <w:rPr>
          <w:szCs w:val="24"/>
          <w:lang w:val="ro-RO"/>
        </w:rPr>
        <w:t>ț</w:t>
      </w:r>
      <w:r w:rsidR="00C56A33" w:rsidRPr="00714871">
        <w:rPr>
          <w:szCs w:val="24"/>
          <w:lang w:val="ro-RO"/>
        </w:rPr>
        <w:t>elegere</w:t>
      </w:r>
      <w:r w:rsidRPr="00714871">
        <w:rPr>
          <w:szCs w:val="24"/>
          <w:lang w:val="ro-RO"/>
        </w:rPr>
        <w:t xml:space="preserve"> sau dispută care se poate ivi între ei în cadrul sau în legătură cu îndeplinirea contractului.</w:t>
      </w:r>
    </w:p>
    <w:p w14:paraId="3653463A" w14:textId="6D2E01AE" w:rsidR="00A65716" w:rsidRDefault="00C2727C" w:rsidP="00480A5E">
      <w:pPr>
        <w:autoSpaceDE w:val="0"/>
        <w:autoSpaceDN w:val="0"/>
        <w:adjustRightInd w:val="0"/>
        <w:jc w:val="both"/>
      </w:pPr>
      <w:r w:rsidRPr="001923E1">
        <w:t>2</w:t>
      </w:r>
      <w:r w:rsidR="00D313A2" w:rsidRPr="001923E1">
        <w:t>6</w:t>
      </w:r>
      <w:r w:rsidR="008E735E" w:rsidRPr="001923E1">
        <w:t>.2.</w:t>
      </w:r>
      <w:r w:rsidR="008E735E" w:rsidRPr="00714871">
        <w:t xml:space="preserve"> Dacă, după 15 zile de la începerea acestor tratative, achizitorul </w:t>
      </w:r>
      <w:r w:rsidR="00714871" w:rsidRPr="00714871">
        <w:t>ș</w:t>
      </w:r>
      <w:r w:rsidR="008E735E" w:rsidRPr="00714871">
        <w:t>i executantul nu reu</w:t>
      </w:r>
      <w:r w:rsidR="00714871" w:rsidRPr="00714871">
        <w:t>ș</w:t>
      </w:r>
      <w:r w:rsidR="008E735E" w:rsidRPr="00714871">
        <w:t>esc să rezolve în mod amiabil o divergen</w:t>
      </w:r>
      <w:r w:rsidR="00714871" w:rsidRPr="00714871">
        <w:t>ț</w:t>
      </w:r>
      <w:r w:rsidR="008E735E" w:rsidRPr="00714871">
        <w:t>ă contractuală, se vor adresa instan</w:t>
      </w:r>
      <w:r w:rsidR="00714871" w:rsidRPr="00714871">
        <w:t>ț</w:t>
      </w:r>
      <w:r w:rsidR="008E735E" w:rsidRPr="00714871">
        <w:t>elor judecătore</w:t>
      </w:r>
      <w:r w:rsidR="00714871" w:rsidRPr="00714871">
        <w:t>ș</w:t>
      </w:r>
      <w:r w:rsidR="008E735E" w:rsidRPr="00714871">
        <w:t>ti competente.</w:t>
      </w:r>
    </w:p>
    <w:p w14:paraId="5FECA6CB" w14:textId="77777777" w:rsidR="00931A7F" w:rsidRPr="00714871" w:rsidRDefault="00931A7F" w:rsidP="00480A5E">
      <w:pPr>
        <w:autoSpaceDE w:val="0"/>
        <w:autoSpaceDN w:val="0"/>
        <w:adjustRightInd w:val="0"/>
        <w:jc w:val="both"/>
      </w:pPr>
    </w:p>
    <w:p w14:paraId="221964E9" w14:textId="721C96C7" w:rsidR="00A65716" w:rsidRPr="00714871" w:rsidRDefault="00A65716" w:rsidP="00480A5E">
      <w:pPr>
        <w:autoSpaceDE w:val="0"/>
        <w:autoSpaceDN w:val="0"/>
        <w:adjustRightInd w:val="0"/>
        <w:jc w:val="both"/>
      </w:pPr>
      <w:r w:rsidRPr="00714871">
        <w:rPr>
          <w:b/>
          <w:bCs/>
        </w:rPr>
        <w:t>27. Transparen</w:t>
      </w:r>
      <w:r w:rsidR="00714871" w:rsidRPr="00714871">
        <w:rPr>
          <w:b/>
          <w:bCs/>
        </w:rPr>
        <w:t>ț</w:t>
      </w:r>
      <w:r w:rsidRPr="00714871">
        <w:rPr>
          <w:b/>
          <w:bCs/>
        </w:rPr>
        <w:t>ă</w:t>
      </w:r>
    </w:p>
    <w:p w14:paraId="69277580" w14:textId="3C35C00B" w:rsidR="00A65716" w:rsidRPr="00714871" w:rsidRDefault="00A65716" w:rsidP="00480A5E">
      <w:pPr>
        <w:autoSpaceDE w:val="0"/>
        <w:autoSpaceDN w:val="0"/>
        <w:adjustRightInd w:val="0"/>
        <w:jc w:val="both"/>
      </w:pPr>
      <w:r w:rsidRPr="001923E1">
        <w:t>27.1.</w:t>
      </w:r>
      <w:r w:rsidRPr="00714871">
        <w:t xml:space="preserve"> Contractul de achizi</w:t>
      </w:r>
      <w:r w:rsidR="00714871" w:rsidRPr="00714871">
        <w:t>ț</w:t>
      </w:r>
      <w:r w:rsidRPr="00714871">
        <w:t xml:space="preserve">ie publică, inclusiv anexele sale, precum </w:t>
      </w:r>
      <w:r w:rsidR="00714871" w:rsidRPr="00714871">
        <w:t>ș</w:t>
      </w:r>
      <w:r w:rsidRPr="00714871">
        <w:t>i informa</w:t>
      </w:r>
      <w:r w:rsidR="00714871" w:rsidRPr="00714871">
        <w:t>ț</w:t>
      </w:r>
      <w:r w:rsidRPr="00714871">
        <w:t xml:space="preserve">iile </w:t>
      </w:r>
      <w:r w:rsidR="00714871" w:rsidRPr="00714871">
        <w:t>ș</w:t>
      </w:r>
      <w:r w:rsidRPr="00714871">
        <w:t>i documentele vizând executarea acestora constituie informa</w:t>
      </w:r>
      <w:r w:rsidR="00714871" w:rsidRPr="00714871">
        <w:t>ț</w:t>
      </w:r>
      <w:r w:rsidRPr="00714871">
        <w:t>ii de interes public în condi</w:t>
      </w:r>
      <w:r w:rsidR="00714871" w:rsidRPr="00714871">
        <w:t>ț</w:t>
      </w:r>
      <w:r w:rsidRPr="00714871">
        <w:t>iile prevederilor Legii nr. 544 din 2001 privind liberul acces la informa</w:t>
      </w:r>
      <w:r w:rsidR="00714871" w:rsidRPr="00714871">
        <w:t>ț</w:t>
      </w:r>
      <w:r w:rsidRPr="00714871">
        <w:t xml:space="preserve">iile de interes public, cu modificările </w:t>
      </w:r>
      <w:r w:rsidR="00714871" w:rsidRPr="00714871">
        <w:t>ș</w:t>
      </w:r>
      <w:r w:rsidRPr="00714871">
        <w:t>i completările ulterioare, cu respectarea excep</w:t>
      </w:r>
      <w:r w:rsidR="00714871" w:rsidRPr="00714871">
        <w:t>ț</w:t>
      </w:r>
      <w:r w:rsidRPr="00714871">
        <w:t xml:space="preserve">iilor prevăzute de aceasta </w:t>
      </w:r>
      <w:r w:rsidR="00714871" w:rsidRPr="00714871">
        <w:t>ș</w:t>
      </w:r>
      <w:r w:rsidRPr="00714871">
        <w:t xml:space="preserve">i a celor stabilite prin prezentul contract. </w:t>
      </w:r>
    </w:p>
    <w:p w14:paraId="2362A4D2" w14:textId="05B3A83E" w:rsidR="00A65716" w:rsidRPr="00714871" w:rsidRDefault="00A65716" w:rsidP="00480A5E">
      <w:pPr>
        <w:autoSpaceDE w:val="0"/>
        <w:autoSpaceDN w:val="0"/>
        <w:adjustRightInd w:val="0"/>
        <w:jc w:val="both"/>
      </w:pPr>
      <w:r w:rsidRPr="001923E1">
        <w:t>27.2.</w:t>
      </w:r>
      <w:r w:rsidRPr="00714871">
        <w:t xml:space="preserve"> Nu pot avea caracter confiden</w:t>
      </w:r>
      <w:r w:rsidR="00714871" w:rsidRPr="00714871">
        <w:t>ț</w:t>
      </w:r>
      <w:r w:rsidRPr="00714871">
        <w:t xml:space="preserve">ial denumirea </w:t>
      </w:r>
      <w:r w:rsidR="00E64D0B">
        <w:t>executantului</w:t>
      </w:r>
      <w:r w:rsidRPr="00714871">
        <w:t xml:space="preserve">, obiectul contractului, valoarea acestuia </w:t>
      </w:r>
      <w:r w:rsidR="00714871" w:rsidRPr="00714871">
        <w:t>ș</w:t>
      </w:r>
      <w:r w:rsidRPr="00714871">
        <w:t>i plă</w:t>
      </w:r>
      <w:r w:rsidR="00714871" w:rsidRPr="00714871">
        <w:t>ț</w:t>
      </w:r>
      <w:r w:rsidRPr="00714871">
        <w:t>ile efectuate, a</w:t>
      </w:r>
      <w:r w:rsidR="00714871" w:rsidRPr="00714871">
        <w:t>ș</w:t>
      </w:r>
      <w:r w:rsidRPr="00714871">
        <w:t xml:space="preserve">a cum rezultă aceste elemente din contractul de </w:t>
      </w:r>
      <w:r w:rsidR="00E64D0B">
        <w:t>lucrări</w:t>
      </w:r>
      <w:r w:rsidRPr="00714871">
        <w:t xml:space="preserve"> </w:t>
      </w:r>
      <w:r w:rsidR="00714871" w:rsidRPr="00714871">
        <w:t>ș</w:t>
      </w:r>
      <w:r w:rsidRPr="00714871">
        <w:t>i documentele contractului, inclusiv, dacă e cazul, din actele adi</w:t>
      </w:r>
      <w:r w:rsidR="00714871" w:rsidRPr="00714871">
        <w:t>ț</w:t>
      </w:r>
      <w:r w:rsidRPr="00714871">
        <w:t>ionale prin care se aduc modificări contractului sau anexelor sale.</w:t>
      </w:r>
    </w:p>
    <w:p w14:paraId="1A563951" w14:textId="0B8C5385" w:rsidR="00A65716" w:rsidRPr="00714871" w:rsidRDefault="00A65716" w:rsidP="00480A5E">
      <w:pPr>
        <w:autoSpaceDE w:val="0"/>
        <w:autoSpaceDN w:val="0"/>
        <w:adjustRightInd w:val="0"/>
        <w:jc w:val="both"/>
      </w:pPr>
      <w:r w:rsidRPr="00714871">
        <w:rPr>
          <w:b/>
          <w:bCs/>
        </w:rPr>
        <w:t>28. Confiden</w:t>
      </w:r>
      <w:r w:rsidR="00714871" w:rsidRPr="00714871">
        <w:rPr>
          <w:b/>
          <w:bCs/>
        </w:rPr>
        <w:t>ț</w:t>
      </w:r>
      <w:r w:rsidRPr="00714871">
        <w:rPr>
          <w:b/>
          <w:bCs/>
        </w:rPr>
        <w:t>ialitate</w:t>
      </w:r>
    </w:p>
    <w:p w14:paraId="7BA8AC29" w14:textId="08188EAA" w:rsidR="00A65716" w:rsidRPr="00714871" w:rsidRDefault="00A65716" w:rsidP="00480A5E">
      <w:pPr>
        <w:autoSpaceDE w:val="0"/>
        <w:autoSpaceDN w:val="0"/>
        <w:adjustRightInd w:val="0"/>
        <w:jc w:val="both"/>
      </w:pPr>
      <w:r w:rsidRPr="001923E1">
        <w:t>28.1.</w:t>
      </w:r>
      <w:r w:rsidRPr="00714871">
        <w:t xml:space="preserve"> Păr</w:t>
      </w:r>
      <w:r w:rsidR="00714871" w:rsidRPr="00714871">
        <w:t>ț</w:t>
      </w:r>
      <w:r w:rsidRPr="00714871">
        <w:t>ile convin prin prezentul contract asupra existen</w:t>
      </w:r>
      <w:r w:rsidR="00714871" w:rsidRPr="00714871">
        <w:t>ț</w:t>
      </w:r>
      <w:r w:rsidRPr="00714871">
        <w:t xml:space="preserve">ei </w:t>
      </w:r>
      <w:r w:rsidR="00714871" w:rsidRPr="00714871">
        <w:t>ș</w:t>
      </w:r>
      <w:r w:rsidRPr="00714871">
        <w:t>i duratei caracterului confiden</w:t>
      </w:r>
      <w:r w:rsidR="00714871" w:rsidRPr="00714871">
        <w:t>ț</w:t>
      </w:r>
      <w:r w:rsidRPr="00714871">
        <w:t>ial al documentelor, sec</w:t>
      </w:r>
      <w:r w:rsidR="00714871" w:rsidRPr="00714871">
        <w:t>ț</w:t>
      </w:r>
      <w:r w:rsidRPr="00714871">
        <w:t>iunilor, respectiv informa</w:t>
      </w:r>
      <w:r w:rsidR="00714871" w:rsidRPr="00714871">
        <w:t>ț</w:t>
      </w:r>
      <w:r w:rsidRPr="00714871">
        <w:t>iilor din proiect men</w:t>
      </w:r>
      <w:r w:rsidR="00714871" w:rsidRPr="00714871">
        <w:t>ț</w:t>
      </w:r>
      <w:r w:rsidRPr="00714871">
        <w:t>ionate explicit în ofertă, conform justificării incluse în anexa men</w:t>
      </w:r>
      <w:r w:rsidR="00714871" w:rsidRPr="00714871">
        <w:t>ț</w:t>
      </w:r>
      <w:r w:rsidRPr="00714871">
        <w:t xml:space="preserve">ionată </w:t>
      </w:r>
      <w:r w:rsidR="00714871" w:rsidRPr="00714871">
        <w:t>ș</w:t>
      </w:r>
      <w:r w:rsidRPr="00714871">
        <w:t>i numai dacă publicarea acestora aduce atingere principiului concuren</w:t>
      </w:r>
      <w:r w:rsidR="00714871" w:rsidRPr="00714871">
        <w:t>ț</w:t>
      </w:r>
      <w:r w:rsidRPr="00714871">
        <w:t>ei loiale, respectiv proprietă</w:t>
      </w:r>
      <w:r w:rsidR="00714871" w:rsidRPr="00714871">
        <w:t>ț</w:t>
      </w:r>
      <w:r w:rsidRPr="00714871">
        <w:t>ii intelectuale ori altor dispozi</w:t>
      </w:r>
      <w:r w:rsidR="00714871" w:rsidRPr="00714871">
        <w:t>ț</w:t>
      </w:r>
      <w:r w:rsidRPr="00714871">
        <w:t>ii legale aplicabile.</w:t>
      </w:r>
    </w:p>
    <w:p w14:paraId="0C9B3662" w14:textId="462F1788" w:rsidR="00A65716" w:rsidRPr="00714871" w:rsidRDefault="00A65716" w:rsidP="00480A5E">
      <w:pPr>
        <w:autoSpaceDE w:val="0"/>
        <w:autoSpaceDN w:val="0"/>
        <w:adjustRightInd w:val="0"/>
        <w:jc w:val="both"/>
      </w:pPr>
      <w:r w:rsidRPr="001923E1">
        <w:t>28.2.</w:t>
      </w:r>
      <w:r w:rsidRPr="00714871">
        <w:t xml:space="preserve"> Executantul va considera toate documentele </w:t>
      </w:r>
      <w:r w:rsidR="00714871" w:rsidRPr="00714871">
        <w:t>ș</w:t>
      </w:r>
      <w:r w:rsidRPr="00714871">
        <w:t>i informa</w:t>
      </w:r>
      <w:r w:rsidR="00714871" w:rsidRPr="00714871">
        <w:t>ț</w:t>
      </w:r>
      <w:r w:rsidRPr="00714871">
        <w:t>iile care îi sunt puse la dispozi</w:t>
      </w:r>
      <w:r w:rsidR="00714871" w:rsidRPr="00714871">
        <w:t>ț</w:t>
      </w:r>
      <w:r w:rsidRPr="00714871">
        <w:t xml:space="preserve">ie în vederea încheierii </w:t>
      </w:r>
      <w:r w:rsidR="00714871" w:rsidRPr="00714871">
        <w:t>ș</w:t>
      </w:r>
      <w:r w:rsidRPr="00714871">
        <w:t>i executării contractului drept strict confiden</w:t>
      </w:r>
      <w:r w:rsidR="00714871" w:rsidRPr="00714871">
        <w:t>ț</w:t>
      </w:r>
      <w:r w:rsidRPr="00714871">
        <w:t>iale.</w:t>
      </w:r>
    </w:p>
    <w:p w14:paraId="720B6912" w14:textId="19036EB1" w:rsidR="001923E1" w:rsidRPr="00B70144" w:rsidRDefault="00A65716" w:rsidP="00480A5E">
      <w:pPr>
        <w:autoSpaceDE w:val="0"/>
        <w:autoSpaceDN w:val="0"/>
        <w:adjustRightInd w:val="0"/>
        <w:jc w:val="both"/>
      </w:pPr>
      <w:r w:rsidRPr="001923E1">
        <w:lastRenderedPageBreak/>
        <w:t>28.3.</w:t>
      </w:r>
      <w:r w:rsidRPr="00714871">
        <w:t xml:space="preserve"> Obliga</w:t>
      </w:r>
      <w:r w:rsidR="00714871" w:rsidRPr="00714871">
        <w:t>ț</w:t>
      </w:r>
      <w:r w:rsidRPr="00714871">
        <w:t>ia de confiden</w:t>
      </w:r>
      <w:r w:rsidR="00714871" w:rsidRPr="00714871">
        <w:t>ț</w:t>
      </w:r>
      <w:r w:rsidRPr="00714871">
        <w:t>ialitate nu se aplică în cazul solicitărilor legale privind divulgarea unor informa</w:t>
      </w:r>
      <w:r w:rsidR="00714871" w:rsidRPr="00714871">
        <w:t>ț</w:t>
      </w:r>
      <w:r w:rsidRPr="00714871">
        <w:t>ii venite, în format oficial, din partea anumitor autorită</w:t>
      </w:r>
      <w:r w:rsidR="00714871" w:rsidRPr="00714871">
        <w:t>ț</w:t>
      </w:r>
      <w:r w:rsidRPr="00714871">
        <w:t>i publice conform prevederilor legale aplicabile.</w:t>
      </w:r>
    </w:p>
    <w:p w14:paraId="26772DA0" w14:textId="5C0A1B58" w:rsidR="001923E1" w:rsidRPr="001923E1" w:rsidRDefault="001923E1" w:rsidP="00480A5E">
      <w:pPr>
        <w:widowControl/>
        <w:tabs>
          <w:tab w:val="left" w:pos="0"/>
        </w:tabs>
        <w:suppressAutoHyphens w:val="0"/>
        <w:jc w:val="both"/>
        <w:rPr>
          <w:rFonts w:eastAsia="Times New Roman"/>
          <w:b/>
          <w:bCs/>
          <w:color w:val="000000"/>
          <w:szCs w:val="22"/>
          <w:lang w:eastAsia="ro-RO"/>
        </w:rPr>
      </w:pPr>
      <w:r>
        <w:rPr>
          <w:rFonts w:eastAsia="Times New Roman"/>
          <w:b/>
          <w:bCs/>
          <w:color w:val="000000"/>
          <w:szCs w:val="22"/>
          <w:lang w:eastAsia="ro-RO"/>
        </w:rPr>
        <w:t xml:space="preserve">29. </w:t>
      </w:r>
      <w:r w:rsidRPr="001923E1">
        <w:rPr>
          <w:rFonts w:eastAsia="Times New Roman"/>
          <w:b/>
          <w:bCs/>
          <w:color w:val="000000"/>
          <w:szCs w:val="22"/>
          <w:lang w:eastAsia="ro-RO"/>
        </w:rPr>
        <w:t>Protecția datelor cu caracter personal</w:t>
      </w:r>
    </w:p>
    <w:p w14:paraId="451E0BB3" w14:textId="4C23376D" w:rsidR="001923E1" w:rsidRPr="001923E1" w:rsidRDefault="001923E1" w:rsidP="00480A5E">
      <w:pPr>
        <w:widowControl/>
        <w:tabs>
          <w:tab w:val="left" w:pos="0"/>
        </w:tabs>
        <w:suppressAutoHyphens w:val="0"/>
        <w:jc w:val="both"/>
        <w:rPr>
          <w:rFonts w:eastAsia="Times New Roman"/>
          <w:color w:val="000000"/>
          <w:szCs w:val="22"/>
          <w:lang w:eastAsia="ro-RO"/>
        </w:rPr>
      </w:pPr>
      <w:r>
        <w:rPr>
          <w:rFonts w:eastAsia="Times New Roman"/>
          <w:color w:val="000000"/>
          <w:szCs w:val="22"/>
          <w:lang w:eastAsia="ro-RO"/>
        </w:rPr>
        <w:t>29</w:t>
      </w:r>
      <w:r w:rsidRPr="001923E1">
        <w:rPr>
          <w:rFonts w:eastAsia="Times New Roman"/>
          <w:color w:val="000000"/>
          <w:szCs w:val="22"/>
          <w:lang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1DD6BA4" w14:textId="33BA4728" w:rsidR="001923E1" w:rsidRDefault="001923E1" w:rsidP="00480A5E">
      <w:pPr>
        <w:widowControl/>
        <w:tabs>
          <w:tab w:val="left" w:pos="0"/>
        </w:tabs>
        <w:suppressAutoHyphens w:val="0"/>
        <w:jc w:val="both"/>
        <w:rPr>
          <w:rFonts w:eastAsia="Times New Roman"/>
          <w:color w:val="000000"/>
          <w:szCs w:val="22"/>
          <w:lang w:eastAsia="ro-RO"/>
        </w:rPr>
      </w:pPr>
      <w:r>
        <w:rPr>
          <w:rFonts w:eastAsia="Times New Roman"/>
          <w:color w:val="000000"/>
          <w:szCs w:val="22"/>
          <w:lang w:eastAsia="ro-RO"/>
        </w:rPr>
        <w:t>29</w:t>
      </w:r>
      <w:r w:rsidRPr="001923E1">
        <w:rPr>
          <w:rFonts w:eastAsia="Times New Roman"/>
          <w:color w:val="000000"/>
          <w:szCs w:val="22"/>
          <w:lang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4AB74DA9" w14:textId="77777777" w:rsidR="00931A7F" w:rsidRPr="00B70144" w:rsidRDefault="00931A7F" w:rsidP="00480A5E">
      <w:pPr>
        <w:widowControl/>
        <w:tabs>
          <w:tab w:val="left" w:pos="0"/>
        </w:tabs>
        <w:suppressAutoHyphens w:val="0"/>
        <w:jc w:val="both"/>
        <w:rPr>
          <w:rFonts w:eastAsia="Times New Roman"/>
          <w:color w:val="000000"/>
          <w:szCs w:val="22"/>
          <w:lang w:eastAsia="ro-RO"/>
        </w:rPr>
      </w:pPr>
    </w:p>
    <w:p w14:paraId="576A385B" w14:textId="77777777" w:rsidR="00D93E3B" w:rsidRDefault="00D93E3B" w:rsidP="00D93E3B">
      <w:pPr>
        <w:tabs>
          <w:tab w:val="left" w:pos="9356"/>
        </w:tabs>
        <w:autoSpaceDE w:val="0"/>
        <w:autoSpaceDN w:val="0"/>
        <w:adjustRightInd w:val="0"/>
        <w:ind w:right="283"/>
        <w:jc w:val="both"/>
        <w:rPr>
          <w:b/>
          <w:bCs/>
          <w:i/>
          <w:iCs/>
          <w:caps/>
          <w:lang w:eastAsia="ro-RO"/>
        </w:rPr>
      </w:pPr>
      <w:r>
        <w:rPr>
          <w:b/>
          <w:bCs/>
          <w:i/>
          <w:iCs/>
          <w:caps/>
          <w:lang w:eastAsia="ro-RO"/>
        </w:rPr>
        <w:t>26. C</w:t>
      </w:r>
      <w:r>
        <w:rPr>
          <w:b/>
          <w:bCs/>
          <w:i/>
          <w:iCs/>
          <w:lang w:eastAsia="ro-RO"/>
        </w:rPr>
        <w:t>aracterul public al contractului</w:t>
      </w:r>
    </w:p>
    <w:p w14:paraId="2100EF46" w14:textId="77777777" w:rsidR="00D93E3B" w:rsidRDefault="00D93E3B" w:rsidP="00D93E3B">
      <w:pPr>
        <w:tabs>
          <w:tab w:val="left" w:pos="9356"/>
        </w:tabs>
        <w:autoSpaceDE w:val="0"/>
        <w:autoSpaceDN w:val="0"/>
        <w:adjustRightInd w:val="0"/>
        <w:ind w:right="283"/>
        <w:jc w:val="both"/>
        <w:rPr>
          <w:lang w:eastAsia="ro-RO"/>
        </w:rPr>
      </w:pPr>
      <w:r>
        <w:rPr>
          <w:lang w:eastAsia="ro-RO"/>
        </w:rPr>
        <w:t>(1) Dosarul achiziției publice are caracter de document public.</w:t>
      </w:r>
    </w:p>
    <w:p w14:paraId="3BE81FB4" w14:textId="77777777" w:rsidR="00D93E3B" w:rsidRDefault="00D93E3B" w:rsidP="00D93E3B">
      <w:pPr>
        <w:tabs>
          <w:tab w:val="left" w:pos="9356"/>
        </w:tabs>
        <w:autoSpaceDE w:val="0"/>
        <w:autoSpaceDN w:val="0"/>
        <w:adjustRightInd w:val="0"/>
        <w:ind w:right="283"/>
        <w:jc w:val="both"/>
        <w:rPr>
          <w:lang w:eastAsia="ro-RO"/>
        </w:rPr>
      </w:pPr>
      <w:r>
        <w:rPr>
          <w:lang w:eastAsia="ro-RO"/>
        </w:rPr>
        <w:t>(2) Accesul la aceste informații poate fi restricționat în cazul în care acestea sunt clasificate prin acordul părților sau protejate de un drept de proprietate intelectuală, potrivit legii.</w:t>
      </w:r>
    </w:p>
    <w:p w14:paraId="53151CF9" w14:textId="77777777" w:rsidR="00D93E3B" w:rsidRDefault="00D93E3B" w:rsidP="00D93E3B">
      <w:pPr>
        <w:tabs>
          <w:tab w:val="left" w:pos="9356"/>
        </w:tabs>
        <w:autoSpaceDE w:val="0"/>
        <w:autoSpaceDN w:val="0"/>
        <w:adjustRightInd w:val="0"/>
        <w:ind w:right="283"/>
        <w:jc w:val="both"/>
        <w:rPr>
          <w:lang w:eastAsia="ro-RO"/>
        </w:rPr>
      </w:pPr>
      <w:r>
        <w:rPr>
          <w:lang w:eastAsia="ro-RO"/>
        </w:rPr>
        <w:t xml:space="preserve">(3) În cazul în care s-a precizat confidențialitatea anumitor clauze, o parte contractantă nu are dreptul de a face cunoscută respectiva prevedere fără acordul scris al celeilalte părți, cu două excepții: </w:t>
      </w:r>
    </w:p>
    <w:p w14:paraId="6C055B77" w14:textId="77777777" w:rsidR="00D93E3B" w:rsidRDefault="00D93E3B" w:rsidP="00D93E3B">
      <w:pPr>
        <w:widowControl/>
        <w:numPr>
          <w:ilvl w:val="0"/>
          <w:numId w:val="45"/>
        </w:numPr>
        <w:tabs>
          <w:tab w:val="left" w:pos="9356"/>
        </w:tabs>
        <w:suppressAutoHyphens w:val="0"/>
        <w:autoSpaceDE w:val="0"/>
        <w:autoSpaceDN w:val="0"/>
        <w:adjustRightInd w:val="0"/>
        <w:ind w:right="283"/>
        <w:jc w:val="both"/>
        <w:rPr>
          <w:lang w:eastAsia="ro-RO"/>
        </w:rPr>
      </w:pPr>
      <w:r>
        <w:rPr>
          <w:lang w:eastAsia="ro-RO"/>
        </w:rPr>
        <w:t>informația era cunoscută părții contractante înainte ca ea sa fi fost primită de la cealaltă parte contractantă;</w:t>
      </w:r>
    </w:p>
    <w:p w14:paraId="2492CA5C" w14:textId="77777777" w:rsidR="00D93E3B" w:rsidRDefault="00D93E3B" w:rsidP="00D93E3B">
      <w:pPr>
        <w:widowControl/>
        <w:numPr>
          <w:ilvl w:val="0"/>
          <w:numId w:val="45"/>
        </w:numPr>
        <w:tabs>
          <w:tab w:val="left" w:pos="9356"/>
        </w:tabs>
        <w:suppressAutoHyphens w:val="0"/>
        <w:autoSpaceDE w:val="0"/>
        <w:autoSpaceDN w:val="0"/>
        <w:adjustRightInd w:val="0"/>
        <w:ind w:right="283"/>
        <w:jc w:val="both"/>
        <w:rPr>
          <w:lang w:eastAsia="ro-RO"/>
        </w:rPr>
      </w:pPr>
      <w:r>
        <w:rPr>
          <w:lang w:eastAsia="ro-RO"/>
        </w:rPr>
        <w:t>partea contractantă a fost obligată în mod legal să dezvăluie informația.</w:t>
      </w:r>
    </w:p>
    <w:p w14:paraId="2E69F514" w14:textId="77777777" w:rsidR="00D93E3B" w:rsidRDefault="00D93E3B" w:rsidP="00D93E3B">
      <w:pPr>
        <w:tabs>
          <w:tab w:val="left" w:pos="9356"/>
        </w:tabs>
        <w:autoSpaceDE w:val="0"/>
        <w:autoSpaceDN w:val="0"/>
        <w:adjustRightInd w:val="0"/>
        <w:ind w:right="283"/>
        <w:jc w:val="both"/>
        <w:rPr>
          <w:b/>
          <w:bCs/>
          <w:i/>
          <w:iCs/>
          <w:lang w:eastAsia="ro-RO"/>
        </w:rPr>
      </w:pPr>
    </w:p>
    <w:p w14:paraId="31EBC8F2" w14:textId="77777777" w:rsidR="00D93E3B" w:rsidRDefault="00D93E3B" w:rsidP="00D93E3B">
      <w:pPr>
        <w:tabs>
          <w:tab w:val="left" w:pos="9356"/>
        </w:tabs>
        <w:autoSpaceDE w:val="0"/>
        <w:autoSpaceDN w:val="0"/>
        <w:adjustRightInd w:val="0"/>
        <w:ind w:right="283"/>
        <w:jc w:val="both"/>
        <w:rPr>
          <w:b/>
          <w:bCs/>
          <w:i/>
          <w:iCs/>
          <w:lang w:eastAsia="ro-RO"/>
        </w:rPr>
      </w:pPr>
      <w:r>
        <w:rPr>
          <w:b/>
          <w:bCs/>
          <w:i/>
          <w:iCs/>
          <w:lang w:eastAsia="ro-RO"/>
        </w:rPr>
        <w:t>27. Limbă care guvernează contractul</w:t>
      </w:r>
    </w:p>
    <w:p w14:paraId="3D88CD19" w14:textId="77777777" w:rsidR="00D93E3B" w:rsidRDefault="00D93E3B" w:rsidP="00D93E3B">
      <w:pPr>
        <w:tabs>
          <w:tab w:val="left" w:pos="9356"/>
        </w:tabs>
        <w:autoSpaceDE w:val="0"/>
        <w:autoSpaceDN w:val="0"/>
        <w:adjustRightInd w:val="0"/>
        <w:ind w:right="283" w:firstLine="284"/>
        <w:jc w:val="both"/>
        <w:rPr>
          <w:b/>
          <w:bCs/>
          <w:i/>
          <w:iCs/>
          <w:lang w:eastAsia="ro-RO"/>
        </w:rPr>
      </w:pPr>
      <w:r>
        <w:rPr>
          <w:lang w:eastAsia="ro-RO"/>
        </w:rPr>
        <w:t>Limbă care guvernează contractul este limba română.</w:t>
      </w:r>
    </w:p>
    <w:p w14:paraId="4431021C" w14:textId="77777777" w:rsidR="00D93E3B" w:rsidRDefault="00D93E3B" w:rsidP="00D93E3B">
      <w:pPr>
        <w:tabs>
          <w:tab w:val="left" w:pos="9356"/>
        </w:tabs>
        <w:autoSpaceDE w:val="0"/>
        <w:autoSpaceDN w:val="0"/>
        <w:adjustRightInd w:val="0"/>
        <w:ind w:right="283"/>
        <w:rPr>
          <w:b/>
          <w:bCs/>
          <w:i/>
          <w:iCs/>
          <w:lang w:eastAsia="ro-RO"/>
        </w:rPr>
      </w:pPr>
    </w:p>
    <w:p w14:paraId="272AD7B2" w14:textId="77777777" w:rsidR="00D93E3B" w:rsidRDefault="00D93E3B" w:rsidP="00D93E3B">
      <w:pPr>
        <w:tabs>
          <w:tab w:val="left" w:pos="9356"/>
        </w:tabs>
        <w:autoSpaceDE w:val="0"/>
        <w:autoSpaceDN w:val="0"/>
        <w:adjustRightInd w:val="0"/>
        <w:ind w:right="283"/>
        <w:rPr>
          <w:b/>
          <w:bCs/>
          <w:i/>
          <w:iCs/>
          <w:lang w:eastAsia="ro-RO"/>
        </w:rPr>
      </w:pPr>
      <w:r>
        <w:rPr>
          <w:b/>
          <w:bCs/>
          <w:i/>
          <w:iCs/>
          <w:lang w:eastAsia="ro-RO"/>
        </w:rPr>
        <w:t>28. Comunicări</w:t>
      </w:r>
    </w:p>
    <w:p w14:paraId="31A1943E" w14:textId="77777777" w:rsidR="00D93E3B" w:rsidRDefault="00D93E3B" w:rsidP="00D93E3B">
      <w:pPr>
        <w:tabs>
          <w:tab w:val="left" w:pos="9356"/>
        </w:tabs>
        <w:autoSpaceDE w:val="0"/>
        <w:autoSpaceDN w:val="0"/>
        <w:adjustRightInd w:val="0"/>
        <w:ind w:right="283"/>
        <w:jc w:val="both"/>
        <w:rPr>
          <w:lang w:eastAsia="ro-RO"/>
        </w:rPr>
      </w:pPr>
      <w:r>
        <w:rPr>
          <w:lang w:eastAsia="ro-RO"/>
        </w:rPr>
        <w:t>28.1. (1) Orice comunicare între părți, referitoare la îndeplinirea prezentului contract, trebuie să fie transmisă în scris la sediile părților contractante indicate în art. 1 al prezentului Contract.</w:t>
      </w:r>
    </w:p>
    <w:p w14:paraId="1EC0DA6E" w14:textId="3F70C6AD" w:rsidR="00D93E3B" w:rsidRDefault="00D93E3B" w:rsidP="00D93E3B">
      <w:pPr>
        <w:tabs>
          <w:tab w:val="left" w:pos="9356"/>
        </w:tabs>
        <w:autoSpaceDE w:val="0"/>
        <w:autoSpaceDN w:val="0"/>
        <w:adjustRightInd w:val="0"/>
        <w:ind w:right="283"/>
        <w:jc w:val="both"/>
        <w:rPr>
          <w:lang w:eastAsia="ro-RO"/>
        </w:rPr>
      </w:pPr>
      <w:r>
        <w:rPr>
          <w:lang w:eastAsia="ro-RO"/>
        </w:rPr>
        <w:t xml:space="preserve">(2) </w:t>
      </w:r>
      <w:r>
        <w:t>În orice situație în care este necesară emiterea de înștiințări, instrucțiuni sau alte forme de comunicare de către o parte, dacă nu este specificat altfel, aceste comunicări vor fi redactate în limba română urmând a fi transmise celeilalte părți cu celeritate, fără a fi reținute sau întârziate în mod nejustificat.</w:t>
      </w:r>
    </w:p>
    <w:p w14:paraId="67886182" w14:textId="77777777" w:rsidR="00D93E3B" w:rsidRDefault="00D93E3B" w:rsidP="00D93E3B">
      <w:pPr>
        <w:tabs>
          <w:tab w:val="left" w:pos="9356"/>
        </w:tabs>
        <w:autoSpaceDE w:val="0"/>
        <w:autoSpaceDN w:val="0"/>
        <w:adjustRightInd w:val="0"/>
        <w:ind w:right="283"/>
        <w:jc w:val="both"/>
        <w:rPr>
          <w:lang w:eastAsia="ro-RO"/>
        </w:rPr>
      </w:pPr>
      <w:r>
        <w:rPr>
          <w:lang w:eastAsia="ro-RO"/>
        </w:rPr>
        <w:t>28.2. Comunicările între părți referitoare la îndeplinirea prezentului contract se face în scris.</w:t>
      </w:r>
    </w:p>
    <w:p w14:paraId="20AF27B4" w14:textId="068C6D71" w:rsidR="00D93E3B" w:rsidRDefault="00D93E3B" w:rsidP="004B0038">
      <w:pPr>
        <w:tabs>
          <w:tab w:val="left" w:pos="9356"/>
        </w:tabs>
        <w:autoSpaceDE w:val="0"/>
        <w:autoSpaceDN w:val="0"/>
        <w:adjustRightInd w:val="0"/>
        <w:ind w:right="283"/>
        <w:jc w:val="both"/>
      </w:pPr>
      <w:r>
        <w:rPr>
          <w:lang w:eastAsia="ro-RO"/>
        </w:rPr>
        <w:t xml:space="preserve">28.3. Orice document scris trebuie înregistrat atât în momentul transmiterii </w:t>
      </w:r>
      <w:proofErr w:type="spellStart"/>
      <w:r>
        <w:rPr>
          <w:lang w:eastAsia="ro-RO"/>
        </w:rPr>
        <w:t>căt</w:t>
      </w:r>
      <w:proofErr w:type="spellEnd"/>
      <w:r>
        <w:rPr>
          <w:lang w:eastAsia="ro-RO"/>
        </w:rPr>
        <w:t xml:space="preserve"> și în momentul primirii. Comunicările dintre părți se pot face prin poștă cu condiția confirmării în scris a primirii comunicării. De asemenea comunicările </w:t>
      </w:r>
      <w:r>
        <w:t xml:space="preserve">se pot face </w:t>
      </w:r>
      <w:proofErr w:type="spellStart"/>
      <w:r>
        <w:t>şi</w:t>
      </w:r>
      <w:proofErr w:type="spellEnd"/>
      <w:r>
        <w:t xml:space="preserve"> prin e-mail, fax, în măsura în care aparatura utilizată are capacitatea tehnică de a confirma expedierea, respectiv primirea documentelor.</w:t>
      </w:r>
    </w:p>
    <w:p w14:paraId="49DA0A01" w14:textId="77777777" w:rsidR="009B0E53" w:rsidRPr="004B0038" w:rsidRDefault="009B0E53" w:rsidP="004B0038">
      <w:pPr>
        <w:tabs>
          <w:tab w:val="left" w:pos="9356"/>
        </w:tabs>
        <w:autoSpaceDE w:val="0"/>
        <w:autoSpaceDN w:val="0"/>
        <w:adjustRightInd w:val="0"/>
        <w:ind w:right="283"/>
        <w:jc w:val="both"/>
        <w:rPr>
          <w:lang w:eastAsia="ro-RO"/>
        </w:rPr>
      </w:pPr>
    </w:p>
    <w:p w14:paraId="7A92F323" w14:textId="77777777" w:rsidR="00D93E3B" w:rsidRDefault="00D93E3B" w:rsidP="00D93E3B">
      <w:pPr>
        <w:tabs>
          <w:tab w:val="left" w:pos="9356"/>
        </w:tabs>
        <w:autoSpaceDE w:val="0"/>
        <w:autoSpaceDN w:val="0"/>
        <w:adjustRightInd w:val="0"/>
        <w:ind w:right="283"/>
        <w:rPr>
          <w:b/>
          <w:bCs/>
          <w:i/>
          <w:iCs/>
          <w:lang w:eastAsia="ro-RO"/>
        </w:rPr>
      </w:pPr>
      <w:r>
        <w:rPr>
          <w:b/>
          <w:bCs/>
          <w:i/>
          <w:iCs/>
          <w:lang w:eastAsia="ro-RO"/>
        </w:rPr>
        <w:t>29. Legea aplicabilă contractului</w:t>
      </w:r>
    </w:p>
    <w:p w14:paraId="4B12CAE8" w14:textId="544F45EE" w:rsidR="00D93E3B" w:rsidRPr="004B0038" w:rsidRDefault="00D93E3B" w:rsidP="004B0038">
      <w:pPr>
        <w:tabs>
          <w:tab w:val="left" w:pos="9356"/>
        </w:tabs>
        <w:autoSpaceDE w:val="0"/>
        <w:autoSpaceDN w:val="0"/>
        <w:adjustRightInd w:val="0"/>
        <w:ind w:right="283" w:firstLine="720"/>
        <w:rPr>
          <w:b/>
          <w:bCs/>
          <w:i/>
          <w:iCs/>
          <w:lang w:eastAsia="ro-RO"/>
        </w:rPr>
      </w:pPr>
      <w:r>
        <w:rPr>
          <w:lang w:eastAsia="ro-RO"/>
        </w:rPr>
        <w:t>Contractul va fi interpretat conform legilor din România.</w:t>
      </w:r>
    </w:p>
    <w:p w14:paraId="509C61BA" w14:textId="09290AB5" w:rsidR="0081029C" w:rsidRPr="00714871" w:rsidRDefault="006762EE" w:rsidP="004B0038">
      <w:pPr>
        <w:autoSpaceDE w:val="0"/>
        <w:autoSpaceDN w:val="0"/>
        <w:adjustRightInd w:val="0"/>
        <w:ind w:firstLine="720"/>
        <w:jc w:val="both"/>
        <w:rPr>
          <w:lang w:eastAsia="ro-RO"/>
        </w:rPr>
      </w:pPr>
      <w:r w:rsidRPr="00714871">
        <w:rPr>
          <w:lang w:eastAsia="ro-RO"/>
        </w:rPr>
        <w:t>Păr</w:t>
      </w:r>
      <w:r w:rsidR="00714871" w:rsidRPr="00714871">
        <w:rPr>
          <w:lang w:eastAsia="ro-RO"/>
        </w:rPr>
        <w:t>ț</w:t>
      </w:r>
      <w:r w:rsidRPr="00714871">
        <w:rPr>
          <w:lang w:eastAsia="ro-RO"/>
        </w:rPr>
        <w:t>ile au în</w:t>
      </w:r>
      <w:r w:rsidR="00714871" w:rsidRPr="00714871">
        <w:rPr>
          <w:lang w:eastAsia="ro-RO"/>
        </w:rPr>
        <w:t>ț</w:t>
      </w:r>
      <w:r w:rsidRPr="00714871">
        <w:rPr>
          <w:lang w:eastAsia="ro-RO"/>
        </w:rPr>
        <w:t xml:space="preserve">eles să încheie prezentul contract în trei exemplare, din care două achizitorului </w:t>
      </w:r>
      <w:r w:rsidR="00714871" w:rsidRPr="00714871">
        <w:rPr>
          <w:lang w:eastAsia="ro-RO"/>
        </w:rPr>
        <w:t>ș</w:t>
      </w:r>
      <w:r w:rsidRPr="00714871">
        <w:rPr>
          <w:lang w:eastAsia="ro-RO"/>
        </w:rPr>
        <w:t>i unul executantului.</w:t>
      </w:r>
    </w:p>
    <w:tbl>
      <w:tblPr>
        <w:tblW w:w="0" w:type="auto"/>
        <w:tblLook w:val="01E0" w:firstRow="1" w:lastRow="1" w:firstColumn="1" w:lastColumn="1" w:noHBand="0" w:noVBand="0"/>
      </w:tblPr>
      <w:tblGrid>
        <w:gridCol w:w="4820"/>
        <w:gridCol w:w="4819"/>
      </w:tblGrid>
      <w:tr w:rsidR="0081029C" w:rsidRPr="00714871" w14:paraId="0EBA48BE" w14:textId="77777777" w:rsidTr="00312931">
        <w:tc>
          <w:tcPr>
            <w:tcW w:w="4927" w:type="dxa"/>
            <w:shd w:val="clear" w:color="auto" w:fill="auto"/>
          </w:tcPr>
          <w:p w14:paraId="1A5E0B64" w14:textId="77777777" w:rsidR="0081029C" w:rsidRPr="00714871" w:rsidRDefault="0081029C" w:rsidP="00480A5E">
            <w:pPr>
              <w:jc w:val="center"/>
              <w:rPr>
                <w:b/>
              </w:rPr>
            </w:pPr>
            <w:r w:rsidRPr="00714871">
              <w:rPr>
                <w:b/>
              </w:rPr>
              <w:t>Achizitor,</w:t>
            </w:r>
          </w:p>
          <w:p w14:paraId="24E7C79B" w14:textId="77777777" w:rsidR="0081029C" w:rsidRPr="00714871" w:rsidRDefault="0081029C" w:rsidP="00480A5E">
            <w:pPr>
              <w:jc w:val="center"/>
              <w:rPr>
                <w:rStyle w:val="ln2tpunct"/>
                <w:b/>
              </w:rPr>
            </w:pPr>
            <w:r w:rsidRPr="00714871">
              <w:rPr>
                <w:b/>
              </w:rPr>
              <w:t>Municipiul Slatina</w:t>
            </w:r>
          </w:p>
        </w:tc>
        <w:tc>
          <w:tcPr>
            <w:tcW w:w="4927" w:type="dxa"/>
            <w:shd w:val="clear" w:color="auto" w:fill="auto"/>
          </w:tcPr>
          <w:p w14:paraId="6AE15BB3" w14:textId="77777777" w:rsidR="0081029C" w:rsidRPr="00714871" w:rsidRDefault="008B0D8B" w:rsidP="00480A5E">
            <w:pPr>
              <w:jc w:val="center"/>
              <w:rPr>
                <w:b/>
              </w:rPr>
            </w:pPr>
            <w:r w:rsidRPr="00714871">
              <w:rPr>
                <w:b/>
              </w:rPr>
              <w:t>Executant</w:t>
            </w:r>
            <w:r w:rsidR="0081029C" w:rsidRPr="00714871">
              <w:rPr>
                <w:b/>
              </w:rPr>
              <w:t>,</w:t>
            </w:r>
          </w:p>
          <w:p w14:paraId="6287CC6C" w14:textId="77777777" w:rsidR="0081029C" w:rsidRPr="00714871" w:rsidRDefault="0081029C" w:rsidP="00480A5E">
            <w:pPr>
              <w:jc w:val="center"/>
              <w:rPr>
                <w:rStyle w:val="ln2tpunct"/>
                <w:b/>
              </w:rPr>
            </w:pPr>
          </w:p>
        </w:tc>
      </w:tr>
    </w:tbl>
    <w:p w14:paraId="1B855E05" w14:textId="77777777" w:rsidR="0081029C" w:rsidRPr="00714871" w:rsidRDefault="0081029C" w:rsidP="00480A5E">
      <w:pPr>
        <w:autoSpaceDE w:val="0"/>
        <w:autoSpaceDN w:val="0"/>
        <w:adjustRightInd w:val="0"/>
        <w:jc w:val="both"/>
        <w:rPr>
          <w:lang w:eastAsia="ro-RO"/>
        </w:rPr>
      </w:pPr>
    </w:p>
    <w:sectPr w:rsidR="0081029C" w:rsidRPr="00714871" w:rsidSect="00A913B3">
      <w:footerReference w:type="default" r:id="rId9"/>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A698" w14:textId="77777777" w:rsidR="007C1620" w:rsidRDefault="007C1620" w:rsidP="00176E92">
      <w:r>
        <w:separator/>
      </w:r>
    </w:p>
  </w:endnote>
  <w:endnote w:type="continuationSeparator" w:id="0">
    <w:p w14:paraId="3FF82445" w14:textId="77777777" w:rsidR="007C1620" w:rsidRDefault="007C1620"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UI">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000942"/>
      <w:docPartObj>
        <w:docPartGallery w:val="Page Numbers (Bottom of Page)"/>
        <w:docPartUnique/>
      </w:docPartObj>
    </w:sdtPr>
    <w:sdtEndPr>
      <w:rPr>
        <w:sz w:val="20"/>
        <w:szCs w:val="20"/>
      </w:rPr>
    </w:sdtEndPr>
    <w:sdtContent>
      <w:p w14:paraId="4FA484CB" w14:textId="77777777" w:rsidR="006603C0" w:rsidRPr="002E4636" w:rsidRDefault="006603C0" w:rsidP="002E4636">
        <w:pPr>
          <w:pStyle w:val="Subsol"/>
          <w:jc w:val="right"/>
          <w:rPr>
            <w:sz w:val="20"/>
            <w:szCs w:val="20"/>
          </w:rPr>
        </w:pPr>
        <w:r w:rsidRPr="002E4636">
          <w:rPr>
            <w:sz w:val="20"/>
            <w:szCs w:val="20"/>
          </w:rPr>
          <w:fldChar w:fldCharType="begin"/>
        </w:r>
        <w:r w:rsidRPr="002E4636">
          <w:rPr>
            <w:sz w:val="20"/>
            <w:szCs w:val="20"/>
          </w:rPr>
          <w:instrText>PAGE   \* MERGEFORMAT</w:instrText>
        </w:r>
        <w:r w:rsidRPr="002E4636">
          <w:rPr>
            <w:sz w:val="20"/>
            <w:szCs w:val="20"/>
          </w:rPr>
          <w:fldChar w:fldCharType="separate"/>
        </w:r>
        <w:r>
          <w:rPr>
            <w:noProof/>
            <w:sz w:val="20"/>
            <w:szCs w:val="20"/>
          </w:rPr>
          <w:t>11</w:t>
        </w:r>
        <w:r w:rsidRPr="002E46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0FA7" w14:textId="77777777" w:rsidR="007C1620" w:rsidRDefault="007C1620" w:rsidP="00176E92">
      <w:r>
        <w:separator/>
      </w:r>
    </w:p>
  </w:footnote>
  <w:footnote w:type="continuationSeparator" w:id="0">
    <w:p w14:paraId="7E0DEA24" w14:textId="77777777" w:rsidR="007C1620" w:rsidRDefault="007C1620"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3BE4FCF8"/>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eastAsia="Lucida Sans Unicode"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4471E1B"/>
    <w:multiLevelType w:val="hybridMultilevel"/>
    <w:tmpl w:val="7248927A"/>
    <w:lvl w:ilvl="0" w:tplc="0418000F">
      <w:start w:val="1"/>
      <w:numFmt w:val="decimal"/>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0" w15:restartNumberingAfterBreak="0">
    <w:nsid w:val="152560CD"/>
    <w:multiLevelType w:val="hybridMultilevel"/>
    <w:tmpl w:val="1ECA86DE"/>
    <w:lvl w:ilvl="0" w:tplc="5A4ED80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EB3B0A"/>
    <w:multiLevelType w:val="hybridMultilevel"/>
    <w:tmpl w:val="193C8C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3C0F73"/>
    <w:multiLevelType w:val="hybridMultilevel"/>
    <w:tmpl w:val="CD782E0A"/>
    <w:lvl w:ilvl="0" w:tplc="A244A2D4">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7AC054A"/>
    <w:multiLevelType w:val="hybridMultilevel"/>
    <w:tmpl w:val="4782BBC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13AED"/>
    <w:multiLevelType w:val="hybridMultilevel"/>
    <w:tmpl w:val="BBE26F5A"/>
    <w:lvl w:ilvl="0" w:tplc="C9DCA9F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84665FB"/>
    <w:multiLevelType w:val="hybridMultilevel"/>
    <w:tmpl w:val="D27A106A"/>
    <w:lvl w:ilvl="0" w:tplc="B070423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3"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A0339"/>
    <w:multiLevelType w:val="hybridMultilevel"/>
    <w:tmpl w:val="FD5084B6"/>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68B56C8"/>
    <w:multiLevelType w:val="hybridMultilevel"/>
    <w:tmpl w:val="797A9B84"/>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8660781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15:restartNumberingAfterBreak="0">
    <w:nsid w:val="59025B9A"/>
    <w:multiLevelType w:val="hybridMultilevel"/>
    <w:tmpl w:val="7BA25C48"/>
    <w:lvl w:ilvl="0" w:tplc="04180017">
      <w:start w:val="1"/>
      <w:numFmt w:val="lowerLetter"/>
      <w:lvlText w:val="%1)"/>
      <w:lvlJc w:val="left"/>
      <w:pPr>
        <w:ind w:left="1070" w:hanging="360"/>
      </w:pPr>
      <w:rPr>
        <w:rFonts w:hint="default"/>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9"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30"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1" w15:restartNumberingAfterBreak="0">
    <w:nsid w:val="605B5659"/>
    <w:multiLevelType w:val="hybridMultilevel"/>
    <w:tmpl w:val="9F32D7D6"/>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E336D23"/>
    <w:multiLevelType w:val="hybridMultilevel"/>
    <w:tmpl w:val="3F7242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306040A"/>
    <w:multiLevelType w:val="hybridMultilevel"/>
    <w:tmpl w:val="310272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78EC48AA"/>
    <w:multiLevelType w:val="hybridMultilevel"/>
    <w:tmpl w:val="DCD6A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4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2787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0630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665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1600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607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4241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488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85315">
    <w:abstractNumId w:val="8"/>
  </w:num>
  <w:num w:numId="9" w16cid:durableId="1971856228">
    <w:abstractNumId w:val="21"/>
  </w:num>
  <w:num w:numId="10" w16cid:durableId="1301809296">
    <w:abstractNumId w:val="30"/>
  </w:num>
  <w:num w:numId="11" w16cid:durableId="1875147198">
    <w:abstractNumId w:val="27"/>
  </w:num>
  <w:num w:numId="12" w16cid:durableId="443113756">
    <w:abstractNumId w:val="25"/>
  </w:num>
  <w:num w:numId="13" w16cid:durableId="1449003896">
    <w:abstractNumId w:val="22"/>
  </w:num>
  <w:num w:numId="14" w16cid:durableId="344526126">
    <w:abstractNumId w:val="23"/>
  </w:num>
  <w:num w:numId="15" w16cid:durableId="1249345336">
    <w:abstractNumId w:val="18"/>
  </w:num>
  <w:num w:numId="16" w16cid:durableId="729570923">
    <w:abstractNumId w:val="7"/>
  </w:num>
  <w:num w:numId="17" w16cid:durableId="1878351919">
    <w:abstractNumId w:val="40"/>
  </w:num>
  <w:num w:numId="18" w16cid:durableId="2130661916">
    <w:abstractNumId w:val="41"/>
  </w:num>
  <w:num w:numId="19" w16cid:durableId="1226338097">
    <w:abstractNumId w:val="24"/>
  </w:num>
  <w:num w:numId="20" w16cid:durableId="1477071029">
    <w:abstractNumId w:val="37"/>
  </w:num>
  <w:num w:numId="21" w16cid:durableId="447892542">
    <w:abstractNumId w:val="38"/>
  </w:num>
  <w:num w:numId="22" w16cid:durableId="1658147774">
    <w:abstractNumId w:val="11"/>
  </w:num>
  <w:num w:numId="23" w16cid:durableId="200627417">
    <w:abstractNumId w:val="32"/>
  </w:num>
  <w:num w:numId="24" w16cid:durableId="1688825581">
    <w:abstractNumId w:val="9"/>
  </w:num>
  <w:num w:numId="25" w16cid:durableId="796526702">
    <w:abstractNumId w:val="29"/>
  </w:num>
  <w:num w:numId="26" w16cid:durableId="1715696144">
    <w:abstractNumId w:val="36"/>
  </w:num>
  <w:num w:numId="27" w16cid:durableId="1858108244">
    <w:abstractNumId w:val="34"/>
  </w:num>
  <w:num w:numId="28" w16cid:durableId="2023823650">
    <w:abstractNumId w:val="31"/>
  </w:num>
  <w:num w:numId="29" w16cid:durableId="603001474">
    <w:abstractNumId w:val="28"/>
  </w:num>
  <w:num w:numId="30" w16cid:durableId="836455172">
    <w:abstractNumId w:val="26"/>
  </w:num>
  <w:num w:numId="31" w16cid:durableId="659694384">
    <w:abstractNumId w:val="12"/>
  </w:num>
  <w:num w:numId="32" w16cid:durableId="947389538">
    <w:abstractNumId w:val="17"/>
  </w:num>
  <w:num w:numId="33" w16cid:durableId="467164284">
    <w:abstractNumId w:val="39"/>
  </w:num>
  <w:num w:numId="34" w16cid:durableId="850723932">
    <w:abstractNumId w:val="33"/>
  </w:num>
  <w:num w:numId="35" w16cid:durableId="1181312231">
    <w:abstractNumId w:val="15"/>
  </w:num>
  <w:num w:numId="36" w16cid:durableId="1949389578">
    <w:abstractNumId w:val="16"/>
  </w:num>
  <w:num w:numId="37" w16cid:durableId="1473787272">
    <w:abstractNumId w:val="10"/>
  </w:num>
  <w:num w:numId="38" w16cid:durableId="821510269">
    <w:abstractNumId w:val="14"/>
  </w:num>
  <w:num w:numId="39" w16cid:durableId="1390422413">
    <w:abstractNumId w:val="20"/>
  </w:num>
  <w:num w:numId="40" w16cid:durableId="873542441">
    <w:abstractNumId w:val="19"/>
  </w:num>
  <w:num w:numId="41" w16cid:durableId="1428844644">
    <w:abstractNumId w:val="35"/>
  </w:num>
  <w:num w:numId="42" w16cid:durableId="1933392115">
    <w:abstractNumId w:val="13"/>
  </w:num>
  <w:num w:numId="43" w16cid:durableId="18535217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71904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9515925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35D0"/>
    <w:rsid w:val="00005274"/>
    <w:rsid w:val="00006AAA"/>
    <w:rsid w:val="00006E3C"/>
    <w:rsid w:val="00012A16"/>
    <w:rsid w:val="00014FD8"/>
    <w:rsid w:val="00017E97"/>
    <w:rsid w:val="00021534"/>
    <w:rsid w:val="00021CD0"/>
    <w:rsid w:val="000256F3"/>
    <w:rsid w:val="000334CA"/>
    <w:rsid w:val="00035C62"/>
    <w:rsid w:val="000363CB"/>
    <w:rsid w:val="000458F4"/>
    <w:rsid w:val="00050DD7"/>
    <w:rsid w:val="00050E15"/>
    <w:rsid w:val="00052652"/>
    <w:rsid w:val="000624A5"/>
    <w:rsid w:val="00077C53"/>
    <w:rsid w:val="00081C70"/>
    <w:rsid w:val="000849B2"/>
    <w:rsid w:val="00085D01"/>
    <w:rsid w:val="0008681C"/>
    <w:rsid w:val="00086A6F"/>
    <w:rsid w:val="00090F1B"/>
    <w:rsid w:val="00093217"/>
    <w:rsid w:val="00093E3B"/>
    <w:rsid w:val="00094306"/>
    <w:rsid w:val="00094A90"/>
    <w:rsid w:val="00094E31"/>
    <w:rsid w:val="0009609D"/>
    <w:rsid w:val="00096B24"/>
    <w:rsid w:val="00097F77"/>
    <w:rsid w:val="000A0DB4"/>
    <w:rsid w:val="000A11AE"/>
    <w:rsid w:val="000A512F"/>
    <w:rsid w:val="000A5AC0"/>
    <w:rsid w:val="000A7C8E"/>
    <w:rsid w:val="000B17C4"/>
    <w:rsid w:val="000B4D27"/>
    <w:rsid w:val="000B7B04"/>
    <w:rsid w:val="000C381E"/>
    <w:rsid w:val="000C3AA0"/>
    <w:rsid w:val="000C6F00"/>
    <w:rsid w:val="000D1B38"/>
    <w:rsid w:val="000D77F1"/>
    <w:rsid w:val="000D7D16"/>
    <w:rsid w:val="000E0192"/>
    <w:rsid w:val="000F3146"/>
    <w:rsid w:val="000F54E8"/>
    <w:rsid w:val="000F5B13"/>
    <w:rsid w:val="000F6B54"/>
    <w:rsid w:val="001114D5"/>
    <w:rsid w:val="00117019"/>
    <w:rsid w:val="00117B97"/>
    <w:rsid w:val="00120816"/>
    <w:rsid w:val="00123B37"/>
    <w:rsid w:val="00126AFE"/>
    <w:rsid w:val="00127C86"/>
    <w:rsid w:val="00134D7D"/>
    <w:rsid w:val="00142580"/>
    <w:rsid w:val="00153571"/>
    <w:rsid w:val="00153E83"/>
    <w:rsid w:val="0015640F"/>
    <w:rsid w:val="00160A2C"/>
    <w:rsid w:val="00165C26"/>
    <w:rsid w:val="00176E92"/>
    <w:rsid w:val="00185B16"/>
    <w:rsid w:val="00186C6E"/>
    <w:rsid w:val="0019003C"/>
    <w:rsid w:val="00190DB0"/>
    <w:rsid w:val="00191264"/>
    <w:rsid w:val="001923E1"/>
    <w:rsid w:val="001A3516"/>
    <w:rsid w:val="001A78F9"/>
    <w:rsid w:val="001B1635"/>
    <w:rsid w:val="001B37ED"/>
    <w:rsid w:val="001B46AC"/>
    <w:rsid w:val="001C15D0"/>
    <w:rsid w:val="001C1F62"/>
    <w:rsid w:val="001C2A15"/>
    <w:rsid w:val="001C36FC"/>
    <w:rsid w:val="001C3C26"/>
    <w:rsid w:val="001C412A"/>
    <w:rsid w:val="001D00B4"/>
    <w:rsid w:val="001D684F"/>
    <w:rsid w:val="001E332E"/>
    <w:rsid w:val="001E4BE4"/>
    <w:rsid w:val="001E4EAA"/>
    <w:rsid w:val="001F05C2"/>
    <w:rsid w:val="00200DD7"/>
    <w:rsid w:val="00205376"/>
    <w:rsid w:val="00207E8F"/>
    <w:rsid w:val="002107A4"/>
    <w:rsid w:val="002220C0"/>
    <w:rsid w:val="00223BE6"/>
    <w:rsid w:val="00226328"/>
    <w:rsid w:val="00230130"/>
    <w:rsid w:val="0023126F"/>
    <w:rsid w:val="002341E4"/>
    <w:rsid w:val="002342FA"/>
    <w:rsid w:val="0023539F"/>
    <w:rsid w:val="002406BB"/>
    <w:rsid w:val="002408FA"/>
    <w:rsid w:val="00240BFF"/>
    <w:rsid w:val="00241010"/>
    <w:rsid w:val="002410F8"/>
    <w:rsid w:val="0024235D"/>
    <w:rsid w:val="00247732"/>
    <w:rsid w:val="00260783"/>
    <w:rsid w:val="00260E6D"/>
    <w:rsid w:val="002626CF"/>
    <w:rsid w:val="00265B7C"/>
    <w:rsid w:val="002660D8"/>
    <w:rsid w:val="00266EAB"/>
    <w:rsid w:val="00267E51"/>
    <w:rsid w:val="002761B5"/>
    <w:rsid w:val="00283DA8"/>
    <w:rsid w:val="00284527"/>
    <w:rsid w:val="00291DD9"/>
    <w:rsid w:val="002A46B3"/>
    <w:rsid w:val="002B1444"/>
    <w:rsid w:val="002C3273"/>
    <w:rsid w:val="002C6CD3"/>
    <w:rsid w:val="002C6DDE"/>
    <w:rsid w:val="002C7C4D"/>
    <w:rsid w:val="002D2559"/>
    <w:rsid w:val="002D6F73"/>
    <w:rsid w:val="002E0BBA"/>
    <w:rsid w:val="002E231F"/>
    <w:rsid w:val="002E4636"/>
    <w:rsid w:val="002E5D2B"/>
    <w:rsid w:val="002E7407"/>
    <w:rsid w:val="002E7651"/>
    <w:rsid w:val="002F0626"/>
    <w:rsid w:val="002F226C"/>
    <w:rsid w:val="002F5AC8"/>
    <w:rsid w:val="002F6238"/>
    <w:rsid w:val="002F6AE7"/>
    <w:rsid w:val="00307CC8"/>
    <w:rsid w:val="00312931"/>
    <w:rsid w:val="00314E6A"/>
    <w:rsid w:val="00315E04"/>
    <w:rsid w:val="00320439"/>
    <w:rsid w:val="00325F9C"/>
    <w:rsid w:val="00330C7B"/>
    <w:rsid w:val="003351FB"/>
    <w:rsid w:val="003353FE"/>
    <w:rsid w:val="00335598"/>
    <w:rsid w:val="00337136"/>
    <w:rsid w:val="00342765"/>
    <w:rsid w:val="0034419D"/>
    <w:rsid w:val="003448DF"/>
    <w:rsid w:val="00350309"/>
    <w:rsid w:val="0036288C"/>
    <w:rsid w:val="00365C35"/>
    <w:rsid w:val="0036738D"/>
    <w:rsid w:val="00372C9F"/>
    <w:rsid w:val="003749B3"/>
    <w:rsid w:val="00380F92"/>
    <w:rsid w:val="003824EC"/>
    <w:rsid w:val="0039021D"/>
    <w:rsid w:val="00390CC1"/>
    <w:rsid w:val="0039357E"/>
    <w:rsid w:val="003A341E"/>
    <w:rsid w:val="003A490C"/>
    <w:rsid w:val="003A5A54"/>
    <w:rsid w:val="003A6832"/>
    <w:rsid w:val="003B6847"/>
    <w:rsid w:val="003C1F7D"/>
    <w:rsid w:val="003C32F4"/>
    <w:rsid w:val="003C3FD2"/>
    <w:rsid w:val="003C55E2"/>
    <w:rsid w:val="003C74FD"/>
    <w:rsid w:val="003D0D40"/>
    <w:rsid w:val="003D1C54"/>
    <w:rsid w:val="003D2BF4"/>
    <w:rsid w:val="003D3410"/>
    <w:rsid w:val="003D4F96"/>
    <w:rsid w:val="003D594E"/>
    <w:rsid w:val="003D5B19"/>
    <w:rsid w:val="003E0EA8"/>
    <w:rsid w:val="003E21F4"/>
    <w:rsid w:val="003E26A9"/>
    <w:rsid w:val="003F0A21"/>
    <w:rsid w:val="003F2FC2"/>
    <w:rsid w:val="003F5071"/>
    <w:rsid w:val="003F6397"/>
    <w:rsid w:val="00404D79"/>
    <w:rsid w:val="00406B16"/>
    <w:rsid w:val="00407715"/>
    <w:rsid w:val="00411FD6"/>
    <w:rsid w:val="00414CA4"/>
    <w:rsid w:val="00415841"/>
    <w:rsid w:val="004201FF"/>
    <w:rsid w:val="004209BD"/>
    <w:rsid w:val="00424077"/>
    <w:rsid w:val="0042621F"/>
    <w:rsid w:val="00426B00"/>
    <w:rsid w:val="00427C86"/>
    <w:rsid w:val="00427D12"/>
    <w:rsid w:val="004310DE"/>
    <w:rsid w:val="00432F05"/>
    <w:rsid w:val="004336CE"/>
    <w:rsid w:val="00436FF3"/>
    <w:rsid w:val="00441C0F"/>
    <w:rsid w:val="00443296"/>
    <w:rsid w:val="00447405"/>
    <w:rsid w:val="0045268A"/>
    <w:rsid w:val="004541A6"/>
    <w:rsid w:val="00455678"/>
    <w:rsid w:val="004569C3"/>
    <w:rsid w:val="004571AD"/>
    <w:rsid w:val="00462F1B"/>
    <w:rsid w:val="00467192"/>
    <w:rsid w:val="0047161C"/>
    <w:rsid w:val="00474D24"/>
    <w:rsid w:val="00475931"/>
    <w:rsid w:val="00476C6C"/>
    <w:rsid w:val="00480A5E"/>
    <w:rsid w:val="00480B9E"/>
    <w:rsid w:val="00481029"/>
    <w:rsid w:val="00481FD9"/>
    <w:rsid w:val="00482F67"/>
    <w:rsid w:val="004915BE"/>
    <w:rsid w:val="00492B05"/>
    <w:rsid w:val="004A4853"/>
    <w:rsid w:val="004A5F3A"/>
    <w:rsid w:val="004B0038"/>
    <w:rsid w:val="004B0467"/>
    <w:rsid w:val="004B0DD1"/>
    <w:rsid w:val="004B1EAF"/>
    <w:rsid w:val="004B24B4"/>
    <w:rsid w:val="004B3FA6"/>
    <w:rsid w:val="004B6DF3"/>
    <w:rsid w:val="004C1065"/>
    <w:rsid w:val="004C32FB"/>
    <w:rsid w:val="004C4E70"/>
    <w:rsid w:val="004D4611"/>
    <w:rsid w:val="004D739D"/>
    <w:rsid w:val="004E30F5"/>
    <w:rsid w:val="004E3B6D"/>
    <w:rsid w:val="004E71A9"/>
    <w:rsid w:val="004F341B"/>
    <w:rsid w:val="00500141"/>
    <w:rsid w:val="00505CF6"/>
    <w:rsid w:val="0050670D"/>
    <w:rsid w:val="00510557"/>
    <w:rsid w:val="005148B0"/>
    <w:rsid w:val="005345AA"/>
    <w:rsid w:val="00534B13"/>
    <w:rsid w:val="00537AD3"/>
    <w:rsid w:val="0054011B"/>
    <w:rsid w:val="00544024"/>
    <w:rsid w:val="00545732"/>
    <w:rsid w:val="00545A98"/>
    <w:rsid w:val="0054680E"/>
    <w:rsid w:val="00547006"/>
    <w:rsid w:val="0055135C"/>
    <w:rsid w:val="00551A26"/>
    <w:rsid w:val="0055333A"/>
    <w:rsid w:val="00555C70"/>
    <w:rsid w:val="00560248"/>
    <w:rsid w:val="005625CB"/>
    <w:rsid w:val="00563B06"/>
    <w:rsid w:val="005641B3"/>
    <w:rsid w:val="0056714C"/>
    <w:rsid w:val="00572AFC"/>
    <w:rsid w:val="00572FFF"/>
    <w:rsid w:val="00574B6F"/>
    <w:rsid w:val="00576B59"/>
    <w:rsid w:val="005773B1"/>
    <w:rsid w:val="005804F8"/>
    <w:rsid w:val="00581396"/>
    <w:rsid w:val="00581BB5"/>
    <w:rsid w:val="00585F6E"/>
    <w:rsid w:val="00586473"/>
    <w:rsid w:val="00587DAC"/>
    <w:rsid w:val="00591F29"/>
    <w:rsid w:val="00594873"/>
    <w:rsid w:val="00596C03"/>
    <w:rsid w:val="005A5177"/>
    <w:rsid w:val="005A7CD7"/>
    <w:rsid w:val="005B0802"/>
    <w:rsid w:val="005B197E"/>
    <w:rsid w:val="005B3491"/>
    <w:rsid w:val="005B3A03"/>
    <w:rsid w:val="005B3C70"/>
    <w:rsid w:val="005B7094"/>
    <w:rsid w:val="005C2851"/>
    <w:rsid w:val="005C2BC0"/>
    <w:rsid w:val="005C531A"/>
    <w:rsid w:val="005D72FC"/>
    <w:rsid w:val="005E0649"/>
    <w:rsid w:val="005E3F72"/>
    <w:rsid w:val="005E4D13"/>
    <w:rsid w:val="005F2116"/>
    <w:rsid w:val="00600628"/>
    <w:rsid w:val="00602DD8"/>
    <w:rsid w:val="006057E1"/>
    <w:rsid w:val="00605D8A"/>
    <w:rsid w:val="00605DC5"/>
    <w:rsid w:val="00611445"/>
    <w:rsid w:val="006118A3"/>
    <w:rsid w:val="00617BB3"/>
    <w:rsid w:val="00632EE1"/>
    <w:rsid w:val="00634B4D"/>
    <w:rsid w:val="00642BB3"/>
    <w:rsid w:val="00643F2B"/>
    <w:rsid w:val="00644C9D"/>
    <w:rsid w:val="00644E96"/>
    <w:rsid w:val="006450C9"/>
    <w:rsid w:val="006501C3"/>
    <w:rsid w:val="00650BF7"/>
    <w:rsid w:val="00654734"/>
    <w:rsid w:val="00656DD0"/>
    <w:rsid w:val="006603C0"/>
    <w:rsid w:val="00664792"/>
    <w:rsid w:val="00665923"/>
    <w:rsid w:val="00670076"/>
    <w:rsid w:val="006749E3"/>
    <w:rsid w:val="006762EE"/>
    <w:rsid w:val="00681B42"/>
    <w:rsid w:val="0068459D"/>
    <w:rsid w:val="00684874"/>
    <w:rsid w:val="00685555"/>
    <w:rsid w:val="006928EB"/>
    <w:rsid w:val="00696189"/>
    <w:rsid w:val="006967A9"/>
    <w:rsid w:val="006A14D7"/>
    <w:rsid w:val="006B13A6"/>
    <w:rsid w:val="006B2043"/>
    <w:rsid w:val="006B2226"/>
    <w:rsid w:val="006C0631"/>
    <w:rsid w:val="006C065A"/>
    <w:rsid w:val="006D6A1B"/>
    <w:rsid w:val="006D6D46"/>
    <w:rsid w:val="006E07C1"/>
    <w:rsid w:val="006E25E3"/>
    <w:rsid w:val="006E2B2A"/>
    <w:rsid w:val="006F5592"/>
    <w:rsid w:val="00705833"/>
    <w:rsid w:val="007064CB"/>
    <w:rsid w:val="00711225"/>
    <w:rsid w:val="00712602"/>
    <w:rsid w:val="00713C62"/>
    <w:rsid w:val="00714871"/>
    <w:rsid w:val="00716DB3"/>
    <w:rsid w:val="007205ED"/>
    <w:rsid w:val="00721B31"/>
    <w:rsid w:val="00722138"/>
    <w:rsid w:val="007228D6"/>
    <w:rsid w:val="00726A7A"/>
    <w:rsid w:val="00732C9F"/>
    <w:rsid w:val="007364AF"/>
    <w:rsid w:val="007416C3"/>
    <w:rsid w:val="00745861"/>
    <w:rsid w:val="007465C1"/>
    <w:rsid w:val="00747A01"/>
    <w:rsid w:val="00750E02"/>
    <w:rsid w:val="00751C2B"/>
    <w:rsid w:val="00756544"/>
    <w:rsid w:val="00757F84"/>
    <w:rsid w:val="00764C0A"/>
    <w:rsid w:val="007658B8"/>
    <w:rsid w:val="00771584"/>
    <w:rsid w:val="007817B5"/>
    <w:rsid w:val="00786766"/>
    <w:rsid w:val="00787CE5"/>
    <w:rsid w:val="0079046E"/>
    <w:rsid w:val="00794458"/>
    <w:rsid w:val="00794C47"/>
    <w:rsid w:val="0079505D"/>
    <w:rsid w:val="007A1B90"/>
    <w:rsid w:val="007B07A2"/>
    <w:rsid w:val="007B21D2"/>
    <w:rsid w:val="007B6D2D"/>
    <w:rsid w:val="007B7FE8"/>
    <w:rsid w:val="007C05EE"/>
    <w:rsid w:val="007C1620"/>
    <w:rsid w:val="007C20F4"/>
    <w:rsid w:val="007D2F61"/>
    <w:rsid w:val="007D475F"/>
    <w:rsid w:val="007D4B7A"/>
    <w:rsid w:val="007E2071"/>
    <w:rsid w:val="007E6A4C"/>
    <w:rsid w:val="007F0855"/>
    <w:rsid w:val="007F085C"/>
    <w:rsid w:val="007F2558"/>
    <w:rsid w:val="007F3C76"/>
    <w:rsid w:val="007F624F"/>
    <w:rsid w:val="00800D7D"/>
    <w:rsid w:val="0081029C"/>
    <w:rsid w:val="00817288"/>
    <w:rsid w:val="0082274D"/>
    <w:rsid w:val="00823C3A"/>
    <w:rsid w:val="00824F63"/>
    <w:rsid w:val="0082791E"/>
    <w:rsid w:val="00827AA2"/>
    <w:rsid w:val="00830F8A"/>
    <w:rsid w:val="008424CB"/>
    <w:rsid w:val="00842B1B"/>
    <w:rsid w:val="00843624"/>
    <w:rsid w:val="0084551E"/>
    <w:rsid w:val="00851362"/>
    <w:rsid w:val="00851883"/>
    <w:rsid w:val="008539C3"/>
    <w:rsid w:val="008543AC"/>
    <w:rsid w:val="0085526E"/>
    <w:rsid w:val="00856A5E"/>
    <w:rsid w:val="008625AF"/>
    <w:rsid w:val="00862B61"/>
    <w:rsid w:val="00862F46"/>
    <w:rsid w:val="00866EE2"/>
    <w:rsid w:val="008702F7"/>
    <w:rsid w:val="00873398"/>
    <w:rsid w:val="00877F27"/>
    <w:rsid w:val="00881FF9"/>
    <w:rsid w:val="00886CE6"/>
    <w:rsid w:val="00892E28"/>
    <w:rsid w:val="008A1B57"/>
    <w:rsid w:val="008A22EE"/>
    <w:rsid w:val="008B0D8B"/>
    <w:rsid w:val="008B203F"/>
    <w:rsid w:val="008B24A8"/>
    <w:rsid w:val="008B6D6A"/>
    <w:rsid w:val="008C1026"/>
    <w:rsid w:val="008C23E0"/>
    <w:rsid w:val="008C2B6C"/>
    <w:rsid w:val="008C2B6F"/>
    <w:rsid w:val="008C36D5"/>
    <w:rsid w:val="008C38E2"/>
    <w:rsid w:val="008C6ADD"/>
    <w:rsid w:val="008C7573"/>
    <w:rsid w:val="008D15EB"/>
    <w:rsid w:val="008D3787"/>
    <w:rsid w:val="008D60E0"/>
    <w:rsid w:val="008E09DD"/>
    <w:rsid w:val="008E0DF8"/>
    <w:rsid w:val="008E658A"/>
    <w:rsid w:val="008E735E"/>
    <w:rsid w:val="008F1D5F"/>
    <w:rsid w:val="008F3C32"/>
    <w:rsid w:val="008F3D2B"/>
    <w:rsid w:val="008F5392"/>
    <w:rsid w:val="008F5473"/>
    <w:rsid w:val="008F57FA"/>
    <w:rsid w:val="00900761"/>
    <w:rsid w:val="00901C49"/>
    <w:rsid w:val="00902C58"/>
    <w:rsid w:val="00903510"/>
    <w:rsid w:val="00903E86"/>
    <w:rsid w:val="009047B5"/>
    <w:rsid w:val="00906207"/>
    <w:rsid w:val="009129FA"/>
    <w:rsid w:val="009134B5"/>
    <w:rsid w:val="00915417"/>
    <w:rsid w:val="00915438"/>
    <w:rsid w:val="0091671D"/>
    <w:rsid w:val="00920A6D"/>
    <w:rsid w:val="00921A45"/>
    <w:rsid w:val="009243AB"/>
    <w:rsid w:val="00925238"/>
    <w:rsid w:val="00931A7F"/>
    <w:rsid w:val="00932B7D"/>
    <w:rsid w:val="009343AD"/>
    <w:rsid w:val="00935EB5"/>
    <w:rsid w:val="009364C8"/>
    <w:rsid w:val="00937DFE"/>
    <w:rsid w:val="009467B1"/>
    <w:rsid w:val="009470BD"/>
    <w:rsid w:val="00950179"/>
    <w:rsid w:val="00972AE6"/>
    <w:rsid w:val="009757E9"/>
    <w:rsid w:val="00981AEA"/>
    <w:rsid w:val="0098326E"/>
    <w:rsid w:val="00983CEF"/>
    <w:rsid w:val="0099405C"/>
    <w:rsid w:val="00994B7C"/>
    <w:rsid w:val="009962D3"/>
    <w:rsid w:val="00996E7F"/>
    <w:rsid w:val="009A4C7A"/>
    <w:rsid w:val="009B0E53"/>
    <w:rsid w:val="009B3201"/>
    <w:rsid w:val="009B5D8C"/>
    <w:rsid w:val="009B65C8"/>
    <w:rsid w:val="009C30C2"/>
    <w:rsid w:val="009C7BF3"/>
    <w:rsid w:val="009D0CF3"/>
    <w:rsid w:val="009D3062"/>
    <w:rsid w:val="009D4D4E"/>
    <w:rsid w:val="009D6E51"/>
    <w:rsid w:val="009D79F9"/>
    <w:rsid w:val="009E07F1"/>
    <w:rsid w:val="009E6A83"/>
    <w:rsid w:val="00A03B50"/>
    <w:rsid w:val="00A04D15"/>
    <w:rsid w:val="00A05F91"/>
    <w:rsid w:val="00A13911"/>
    <w:rsid w:val="00A15BB0"/>
    <w:rsid w:val="00A160B4"/>
    <w:rsid w:val="00A16418"/>
    <w:rsid w:val="00A176F9"/>
    <w:rsid w:val="00A201F6"/>
    <w:rsid w:val="00A21E2B"/>
    <w:rsid w:val="00A24D44"/>
    <w:rsid w:val="00A2709D"/>
    <w:rsid w:val="00A302EC"/>
    <w:rsid w:val="00A3451E"/>
    <w:rsid w:val="00A351A9"/>
    <w:rsid w:val="00A36209"/>
    <w:rsid w:val="00A36291"/>
    <w:rsid w:val="00A3707A"/>
    <w:rsid w:val="00A40577"/>
    <w:rsid w:val="00A41172"/>
    <w:rsid w:val="00A41537"/>
    <w:rsid w:val="00A44D30"/>
    <w:rsid w:val="00A52B9C"/>
    <w:rsid w:val="00A603FD"/>
    <w:rsid w:val="00A64856"/>
    <w:rsid w:val="00A65716"/>
    <w:rsid w:val="00A6695C"/>
    <w:rsid w:val="00A66B85"/>
    <w:rsid w:val="00A67D7A"/>
    <w:rsid w:val="00A72C5C"/>
    <w:rsid w:val="00A7456A"/>
    <w:rsid w:val="00A83185"/>
    <w:rsid w:val="00A83F9E"/>
    <w:rsid w:val="00A85427"/>
    <w:rsid w:val="00A87FF4"/>
    <w:rsid w:val="00A913B3"/>
    <w:rsid w:val="00A920DB"/>
    <w:rsid w:val="00A94DD1"/>
    <w:rsid w:val="00AA3556"/>
    <w:rsid w:val="00AA7D28"/>
    <w:rsid w:val="00AB4D54"/>
    <w:rsid w:val="00AC10E8"/>
    <w:rsid w:val="00AC25B8"/>
    <w:rsid w:val="00AC44B8"/>
    <w:rsid w:val="00AD287C"/>
    <w:rsid w:val="00AD28D2"/>
    <w:rsid w:val="00AD4C2A"/>
    <w:rsid w:val="00AE5C96"/>
    <w:rsid w:val="00AE6E7C"/>
    <w:rsid w:val="00AF00D6"/>
    <w:rsid w:val="00AF21C4"/>
    <w:rsid w:val="00B011B9"/>
    <w:rsid w:val="00B01BEF"/>
    <w:rsid w:val="00B032B3"/>
    <w:rsid w:val="00B1090C"/>
    <w:rsid w:val="00B13F83"/>
    <w:rsid w:val="00B175F1"/>
    <w:rsid w:val="00B20070"/>
    <w:rsid w:val="00B2619B"/>
    <w:rsid w:val="00B301B9"/>
    <w:rsid w:val="00B3565C"/>
    <w:rsid w:val="00B446BD"/>
    <w:rsid w:val="00B50D8A"/>
    <w:rsid w:val="00B5330A"/>
    <w:rsid w:val="00B553B0"/>
    <w:rsid w:val="00B62DA8"/>
    <w:rsid w:val="00B6371B"/>
    <w:rsid w:val="00B67119"/>
    <w:rsid w:val="00B70144"/>
    <w:rsid w:val="00B721B4"/>
    <w:rsid w:val="00B739FE"/>
    <w:rsid w:val="00B7466A"/>
    <w:rsid w:val="00B77ED5"/>
    <w:rsid w:val="00B80F59"/>
    <w:rsid w:val="00B81DAF"/>
    <w:rsid w:val="00B87065"/>
    <w:rsid w:val="00B9148F"/>
    <w:rsid w:val="00B92950"/>
    <w:rsid w:val="00BA0C5D"/>
    <w:rsid w:val="00BA23FF"/>
    <w:rsid w:val="00BA28A4"/>
    <w:rsid w:val="00BA33F2"/>
    <w:rsid w:val="00BA48DB"/>
    <w:rsid w:val="00BA5E67"/>
    <w:rsid w:val="00BA727D"/>
    <w:rsid w:val="00BB2F51"/>
    <w:rsid w:val="00BB3214"/>
    <w:rsid w:val="00BB525A"/>
    <w:rsid w:val="00BB5B6D"/>
    <w:rsid w:val="00BB6EB3"/>
    <w:rsid w:val="00BC0221"/>
    <w:rsid w:val="00BC0784"/>
    <w:rsid w:val="00BC125C"/>
    <w:rsid w:val="00BC4785"/>
    <w:rsid w:val="00BC5883"/>
    <w:rsid w:val="00BC6BA5"/>
    <w:rsid w:val="00BC6FFE"/>
    <w:rsid w:val="00BD06F3"/>
    <w:rsid w:val="00BD082F"/>
    <w:rsid w:val="00BD0DE3"/>
    <w:rsid w:val="00BE04E5"/>
    <w:rsid w:val="00BE0797"/>
    <w:rsid w:val="00BE5CA9"/>
    <w:rsid w:val="00BF13F4"/>
    <w:rsid w:val="00BF2805"/>
    <w:rsid w:val="00BF624C"/>
    <w:rsid w:val="00C00594"/>
    <w:rsid w:val="00C13114"/>
    <w:rsid w:val="00C17B37"/>
    <w:rsid w:val="00C17B6E"/>
    <w:rsid w:val="00C201C1"/>
    <w:rsid w:val="00C22B99"/>
    <w:rsid w:val="00C232DF"/>
    <w:rsid w:val="00C23F32"/>
    <w:rsid w:val="00C252AE"/>
    <w:rsid w:val="00C25B9E"/>
    <w:rsid w:val="00C2727C"/>
    <w:rsid w:val="00C27868"/>
    <w:rsid w:val="00C32D8A"/>
    <w:rsid w:val="00C3502A"/>
    <w:rsid w:val="00C36C2E"/>
    <w:rsid w:val="00C36D4B"/>
    <w:rsid w:val="00C410FA"/>
    <w:rsid w:val="00C42ACF"/>
    <w:rsid w:val="00C469EF"/>
    <w:rsid w:val="00C5115E"/>
    <w:rsid w:val="00C5287C"/>
    <w:rsid w:val="00C56A33"/>
    <w:rsid w:val="00C61D2D"/>
    <w:rsid w:val="00C6487F"/>
    <w:rsid w:val="00C74AC8"/>
    <w:rsid w:val="00C74AED"/>
    <w:rsid w:val="00C74D2A"/>
    <w:rsid w:val="00C81FB3"/>
    <w:rsid w:val="00C8257F"/>
    <w:rsid w:val="00C964C8"/>
    <w:rsid w:val="00CA77B1"/>
    <w:rsid w:val="00CB6540"/>
    <w:rsid w:val="00CC1359"/>
    <w:rsid w:val="00CC7E03"/>
    <w:rsid w:val="00CD2004"/>
    <w:rsid w:val="00CE2D3A"/>
    <w:rsid w:val="00CE6A29"/>
    <w:rsid w:val="00CE74FB"/>
    <w:rsid w:val="00CE7B81"/>
    <w:rsid w:val="00CF338B"/>
    <w:rsid w:val="00CF532D"/>
    <w:rsid w:val="00CF581A"/>
    <w:rsid w:val="00CF595B"/>
    <w:rsid w:val="00CF5EDC"/>
    <w:rsid w:val="00CF6C2A"/>
    <w:rsid w:val="00D06088"/>
    <w:rsid w:val="00D069CA"/>
    <w:rsid w:val="00D06AEA"/>
    <w:rsid w:val="00D11486"/>
    <w:rsid w:val="00D2014C"/>
    <w:rsid w:val="00D2191F"/>
    <w:rsid w:val="00D2326E"/>
    <w:rsid w:val="00D2540E"/>
    <w:rsid w:val="00D26D16"/>
    <w:rsid w:val="00D27BEC"/>
    <w:rsid w:val="00D305AF"/>
    <w:rsid w:val="00D313A2"/>
    <w:rsid w:val="00D34C02"/>
    <w:rsid w:val="00D37494"/>
    <w:rsid w:val="00D37794"/>
    <w:rsid w:val="00D40DA6"/>
    <w:rsid w:val="00D42052"/>
    <w:rsid w:val="00D43165"/>
    <w:rsid w:val="00D44518"/>
    <w:rsid w:val="00D521F8"/>
    <w:rsid w:val="00D54302"/>
    <w:rsid w:val="00D5596C"/>
    <w:rsid w:val="00D605C5"/>
    <w:rsid w:val="00D61A5A"/>
    <w:rsid w:val="00D62C5E"/>
    <w:rsid w:val="00D639B2"/>
    <w:rsid w:val="00D6496C"/>
    <w:rsid w:val="00D708A0"/>
    <w:rsid w:val="00D713E5"/>
    <w:rsid w:val="00D82B2B"/>
    <w:rsid w:val="00D85F0C"/>
    <w:rsid w:val="00D93E3B"/>
    <w:rsid w:val="00D96B57"/>
    <w:rsid w:val="00DA3C94"/>
    <w:rsid w:val="00DA4825"/>
    <w:rsid w:val="00DB1EF3"/>
    <w:rsid w:val="00DB33EA"/>
    <w:rsid w:val="00DC4D3B"/>
    <w:rsid w:val="00DC5CD5"/>
    <w:rsid w:val="00DC756B"/>
    <w:rsid w:val="00DD32C4"/>
    <w:rsid w:val="00DD67B4"/>
    <w:rsid w:val="00DE1CF5"/>
    <w:rsid w:val="00DF3438"/>
    <w:rsid w:val="00DF43E8"/>
    <w:rsid w:val="00DF55A1"/>
    <w:rsid w:val="00DF5F20"/>
    <w:rsid w:val="00DF745E"/>
    <w:rsid w:val="00E01665"/>
    <w:rsid w:val="00E019F5"/>
    <w:rsid w:val="00E0532F"/>
    <w:rsid w:val="00E072B7"/>
    <w:rsid w:val="00E203CF"/>
    <w:rsid w:val="00E33896"/>
    <w:rsid w:val="00E34E16"/>
    <w:rsid w:val="00E35770"/>
    <w:rsid w:val="00E37926"/>
    <w:rsid w:val="00E424E9"/>
    <w:rsid w:val="00E46A30"/>
    <w:rsid w:val="00E50142"/>
    <w:rsid w:val="00E5796E"/>
    <w:rsid w:val="00E64D0B"/>
    <w:rsid w:val="00E66127"/>
    <w:rsid w:val="00E67EA4"/>
    <w:rsid w:val="00E738A3"/>
    <w:rsid w:val="00E750F2"/>
    <w:rsid w:val="00E75238"/>
    <w:rsid w:val="00E81031"/>
    <w:rsid w:val="00E85ECA"/>
    <w:rsid w:val="00E872A0"/>
    <w:rsid w:val="00E95722"/>
    <w:rsid w:val="00EA4801"/>
    <w:rsid w:val="00EB14AA"/>
    <w:rsid w:val="00EB305F"/>
    <w:rsid w:val="00EB39C4"/>
    <w:rsid w:val="00EB4292"/>
    <w:rsid w:val="00EC10E5"/>
    <w:rsid w:val="00EC74A0"/>
    <w:rsid w:val="00EC7A9E"/>
    <w:rsid w:val="00ED11B1"/>
    <w:rsid w:val="00ED2662"/>
    <w:rsid w:val="00ED3170"/>
    <w:rsid w:val="00ED36AB"/>
    <w:rsid w:val="00EE0DC1"/>
    <w:rsid w:val="00EE4374"/>
    <w:rsid w:val="00EF1ECF"/>
    <w:rsid w:val="00EF5004"/>
    <w:rsid w:val="00EF6580"/>
    <w:rsid w:val="00F002D3"/>
    <w:rsid w:val="00F0234D"/>
    <w:rsid w:val="00F11A5B"/>
    <w:rsid w:val="00F1787B"/>
    <w:rsid w:val="00F205C7"/>
    <w:rsid w:val="00F30A47"/>
    <w:rsid w:val="00F34192"/>
    <w:rsid w:val="00F4231D"/>
    <w:rsid w:val="00F44527"/>
    <w:rsid w:val="00F45165"/>
    <w:rsid w:val="00F45570"/>
    <w:rsid w:val="00F465F3"/>
    <w:rsid w:val="00F5480F"/>
    <w:rsid w:val="00F57FB8"/>
    <w:rsid w:val="00F60F55"/>
    <w:rsid w:val="00F654A1"/>
    <w:rsid w:val="00F702FA"/>
    <w:rsid w:val="00F72A6A"/>
    <w:rsid w:val="00F73E7A"/>
    <w:rsid w:val="00F77181"/>
    <w:rsid w:val="00F77FE0"/>
    <w:rsid w:val="00F90851"/>
    <w:rsid w:val="00F91082"/>
    <w:rsid w:val="00F921BF"/>
    <w:rsid w:val="00F955B5"/>
    <w:rsid w:val="00F975DC"/>
    <w:rsid w:val="00FA4969"/>
    <w:rsid w:val="00FA5004"/>
    <w:rsid w:val="00FA59E9"/>
    <w:rsid w:val="00FA6EFE"/>
    <w:rsid w:val="00FA6F36"/>
    <w:rsid w:val="00FB011E"/>
    <w:rsid w:val="00FB2B83"/>
    <w:rsid w:val="00FB4B90"/>
    <w:rsid w:val="00FC1F0B"/>
    <w:rsid w:val="00FD131A"/>
    <w:rsid w:val="00FD3F95"/>
    <w:rsid w:val="00FD4DF4"/>
    <w:rsid w:val="00FE244E"/>
    <w:rsid w:val="00FE379C"/>
    <w:rsid w:val="00FE4C83"/>
    <w:rsid w:val="00FE545F"/>
    <w:rsid w:val="00FF04FC"/>
    <w:rsid w:val="00FF0975"/>
    <w:rsid w:val="00FF3D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5F2116"/>
    <w:rPr>
      <w:rFonts w:ascii="Times New Roman" w:eastAsia="Times New Roman" w:hAnsi="Times New Roman"/>
      <w:sz w:val="22"/>
      <w:szCs w:val="24"/>
    </w:rPr>
  </w:style>
  <w:style w:type="character" w:customStyle="1" w:styleId="Titlu3Caracter">
    <w:name w:val="Titlu 3 Caracter"/>
    <w:link w:val="Titlu3"/>
    <w:rsid w:val="00713C62"/>
    <w:rPr>
      <w:rFonts w:ascii="Arial" w:eastAsia="Times New Roman" w:hAnsi="Arial"/>
      <w:b/>
      <w:bCs/>
      <w:sz w:val="26"/>
      <w:szCs w:val="26"/>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link w:val="FrspaiereCaracter"/>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CE2D3A"/>
    <w:pPr>
      <w:widowControl/>
      <w:suppressAutoHyphens w:val="0"/>
      <w:spacing w:before="100" w:beforeAutospacing="1" w:after="100" w:afterAutospacing="1"/>
    </w:pPr>
    <w:rPr>
      <w:rFonts w:eastAsia="Times New Roman"/>
      <w:lang w:val="en-GB" w:eastAsia="en-GB"/>
    </w:rPr>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locked/>
    <w:rsid w:val="00E019F5"/>
    <w:rPr>
      <w:rFonts w:ascii="Times New Roman" w:eastAsia="Lucida Sans Unicode" w:hAnsi="Times New Roman"/>
      <w:sz w:val="24"/>
      <w:szCs w:val="24"/>
      <w:lang w:eastAsia="ar-SA"/>
    </w:rPr>
  </w:style>
  <w:style w:type="character" w:customStyle="1" w:styleId="FrspaiereCaracter">
    <w:name w:val="Fără spațiere Caracter"/>
    <w:link w:val="Frspaiere"/>
    <w:uiPriority w:val="1"/>
    <w:rsid w:val="00186C6E"/>
    <w:rPr>
      <w:sz w:val="22"/>
      <w:szCs w:val="22"/>
      <w:lang w:val="en-US" w:eastAsia="en-US"/>
    </w:rPr>
  </w:style>
  <w:style w:type="paragraph" w:customStyle="1" w:styleId="Default">
    <w:name w:val="Default"/>
    <w:rsid w:val="00F90851"/>
    <w:pPr>
      <w:autoSpaceDE w:val="0"/>
      <w:autoSpaceDN w:val="0"/>
      <w:adjustRightInd w:val="0"/>
    </w:pPr>
    <w:rPr>
      <w:rFonts w:ascii="Times New Roman" w:eastAsiaTheme="minorHAnsi" w:hAnsi="Times New Roman"/>
      <w:color w:val="000000"/>
      <w:sz w:val="24"/>
      <w:szCs w:val="24"/>
      <w:lang w:eastAsia="en-US"/>
    </w:rPr>
  </w:style>
  <w:style w:type="character" w:styleId="Hyperlink">
    <w:name w:val="Hyperlink"/>
    <w:uiPriority w:val="99"/>
    <w:unhideWhenUsed/>
    <w:rsid w:val="007F0855"/>
    <w:rPr>
      <w:color w:val="0000FF"/>
      <w:u w:val="single"/>
    </w:rPr>
  </w:style>
  <w:style w:type="character" w:customStyle="1" w:styleId="l5def1">
    <w:name w:val="l5def1"/>
    <w:basedOn w:val="Fontdeparagrafimplicit"/>
    <w:rsid w:val="007F0855"/>
    <w:rPr>
      <w:rFonts w:ascii="Arial" w:hAnsi="Arial" w:cs="Arial" w:hint="default"/>
      <w:color w:val="000000"/>
      <w:sz w:val="26"/>
      <w:szCs w:val="26"/>
    </w:rPr>
  </w:style>
  <w:style w:type="character" w:customStyle="1" w:styleId="l5def2">
    <w:name w:val="l5def2"/>
    <w:basedOn w:val="Fontdeparagrafimplicit"/>
    <w:rsid w:val="007F0855"/>
    <w:rPr>
      <w:rFonts w:ascii="Arial" w:hAnsi="Arial" w:cs="Arial" w:hint="default"/>
      <w:color w:val="000000"/>
      <w:sz w:val="26"/>
      <w:szCs w:val="26"/>
    </w:rPr>
  </w:style>
  <w:style w:type="character" w:customStyle="1" w:styleId="l5def3">
    <w:name w:val="l5def3"/>
    <w:basedOn w:val="Fontdeparagrafimplicit"/>
    <w:rsid w:val="007F0855"/>
    <w:rPr>
      <w:rFonts w:ascii="Arial" w:hAnsi="Arial" w:cs="Arial" w:hint="default"/>
      <w:color w:val="000000"/>
      <w:sz w:val="26"/>
      <w:szCs w:val="26"/>
    </w:rPr>
  </w:style>
  <w:style w:type="character" w:customStyle="1" w:styleId="l5def4">
    <w:name w:val="l5def4"/>
    <w:basedOn w:val="Fontdeparagrafimplicit"/>
    <w:rsid w:val="007F0855"/>
    <w:rPr>
      <w:rFonts w:ascii="Arial" w:hAnsi="Arial" w:cs="Arial" w:hint="default"/>
      <w:color w:val="000000"/>
      <w:sz w:val="26"/>
      <w:szCs w:val="26"/>
    </w:rPr>
  </w:style>
  <w:style w:type="character" w:customStyle="1" w:styleId="l5def5">
    <w:name w:val="l5def5"/>
    <w:basedOn w:val="Fontdeparagrafimplicit"/>
    <w:rsid w:val="007F0855"/>
    <w:rPr>
      <w:rFonts w:ascii="Arial" w:hAnsi="Arial" w:cs="Arial" w:hint="default"/>
      <w:color w:val="000000"/>
      <w:sz w:val="26"/>
      <w:szCs w:val="26"/>
    </w:rPr>
  </w:style>
  <w:style w:type="character" w:customStyle="1" w:styleId="l5def6">
    <w:name w:val="l5def6"/>
    <w:basedOn w:val="Fontdeparagrafimplicit"/>
    <w:rsid w:val="007F0855"/>
    <w:rPr>
      <w:rFonts w:ascii="Arial" w:hAnsi="Arial" w:cs="Arial" w:hint="default"/>
      <w:color w:val="000000"/>
      <w:sz w:val="26"/>
      <w:szCs w:val="26"/>
    </w:rPr>
  </w:style>
  <w:style w:type="character" w:customStyle="1" w:styleId="l5def7">
    <w:name w:val="l5def7"/>
    <w:basedOn w:val="Fontdeparagrafimplicit"/>
    <w:rsid w:val="007F0855"/>
    <w:rPr>
      <w:rFonts w:ascii="Arial" w:hAnsi="Arial" w:cs="Arial" w:hint="default"/>
      <w:color w:val="000000"/>
      <w:sz w:val="26"/>
      <w:szCs w:val="26"/>
    </w:rPr>
  </w:style>
  <w:style w:type="character" w:customStyle="1" w:styleId="l5def8">
    <w:name w:val="l5def8"/>
    <w:basedOn w:val="Fontdeparagrafimplicit"/>
    <w:rsid w:val="007F0855"/>
    <w:rPr>
      <w:rFonts w:ascii="Arial" w:hAnsi="Arial" w:cs="Arial" w:hint="default"/>
      <w:color w:val="000000"/>
      <w:sz w:val="26"/>
      <w:szCs w:val="26"/>
    </w:rPr>
  </w:style>
  <w:style w:type="character" w:customStyle="1" w:styleId="l5def9">
    <w:name w:val="l5def9"/>
    <w:basedOn w:val="Fontdeparagrafimplicit"/>
    <w:rsid w:val="007F0855"/>
    <w:rPr>
      <w:rFonts w:ascii="Arial" w:hAnsi="Arial" w:cs="Arial" w:hint="default"/>
      <w:color w:val="000000"/>
      <w:sz w:val="26"/>
      <w:szCs w:val="26"/>
    </w:rPr>
  </w:style>
  <w:style w:type="character" w:customStyle="1" w:styleId="l5def10">
    <w:name w:val="l5def10"/>
    <w:basedOn w:val="Fontdeparagrafimplicit"/>
    <w:rsid w:val="007F0855"/>
    <w:rPr>
      <w:rFonts w:ascii="Arial" w:hAnsi="Arial" w:cs="Arial" w:hint="default"/>
      <w:color w:val="000000"/>
      <w:sz w:val="26"/>
      <w:szCs w:val="26"/>
    </w:rPr>
  </w:style>
  <w:style w:type="character" w:customStyle="1" w:styleId="l5def11">
    <w:name w:val="l5def11"/>
    <w:basedOn w:val="Fontdeparagrafimplicit"/>
    <w:rsid w:val="007F0855"/>
    <w:rPr>
      <w:rFonts w:ascii="Arial" w:hAnsi="Arial" w:cs="Arial" w:hint="default"/>
      <w:color w:val="000000"/>
      <w:sz w:val="26"/>
      <w:szCs w:val="26"/>
    </w:rPr>
  </w:style>
  <w:style w:type="character" w:customStyle="1" w:styleId="l5def12">
    <w:name w:val="l5def12"/>
    <w:basedOn w:val="Fontdeparagrafimplicit"/>
    <w:rsid w:val="007F0855"/>
    <w:rPr>
      <w:rFonts w:ascii="Arial" w:hAnsi="Arial" w:cs="Arial" w:hint="default"/>
      <w:color w:val="000000"/>
      <w:sz w:val="26"/>
      <w:szCs w:val="26"/>
    </w:rPr>
  </w:style>
  <w:style w:type="character" w:customStyle="1" w:styleId="l5def13">
    <w:name w:val="l5def13"/>
    <w:basedOn w:val="Fontdeparagrafimplicit"/>
    <w:rsid w:val="007F0855"/>
    <w:rPr>
      <w:rFonts w:ascii="Arial" w:hAnsi="Arial" w:cs="Arial" w:hint="default"/>
      <w:color w:val="000000"/>
      <w:sz w:val="26"/>
      <w:szCs w:val="26"/>
    </w:rPr>
  </w:style>
  <w:style w:type="character" w:styleId="MeniuneNerezolvat">
    <w:name w:val="Unresolved Mention"/>
    <w:basedOn w:val="Fontdeparagrafimplicit"/>
    <w:uiPriority w:val="99"/>
    <w:semiHidden/>
    <w:unhideWhenUsed/>
    <w:rsid w:val="00681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83730505">
      <w:bodyDiv w:val="1"/>
      <w:marLeft w:val="0"/>
      <w:marRight w:val="0"/>
      <w:marTop w:val="0"/>
      <w:marBottom w:val="0"/>
      <w:divBdr>
        <w:top w:val="none" w:sz="0" w:space="0" w:color="auto"/>
        <w:left w:val="none" w:sz="0" w:space="0" w:color="auto"/>
        <w:bottom w:val="none" w:sz="0" w:space="0" w:color="auto"/>
        <w:right w:val="none" w:sz="0" w:space="0" w:color="auto"/>
      </w:divBdr>
      <w:divsChild>
        <w:div w:id="1043335670">
          <w:marLeft w:val="0"/>
          <w:marRight w:val="0"/>
          <w:marTop w:val="0"/>
          <w:marBottom w:val="0"/>
          <w:divBdr>
            <w:top w:val="none" w:sz="0" w:space="0" w:color="auto"/>
            <w:left w:val="none" w:sz="0" w:space="0" w:color="auto"/>
            <w:bottom w:val="none" w:sz="0" w:space="0" w:color="auto"/>
            <w:right w:val="none" w:sz="0" w:space="0" w:color="auto"/>
          </w:divBdr>
          <w:divsChild>
            <w:div w:id="970356139">
              <w:marLeft w:val="0"/>
              <w:marRight w:val="0"/>
              <w:marTop w:val="0"/>
              <w:marBottom w:val="0"/>
              <w:divBdr>
                <w:top w:val="none" w:sz="0" w:space="0" w:color="auto"/>
                <w:left w:val="none" w:sz="0" w:space="0" w:color="auto"/>
                <w:bottom w:val="none" w:sz="0" w:space="0" w:color="auto"/>
                <w:right w:val="none" w:sz="0" w:space="0" w:color="auto"/>
              </w:divBdr>
              <w:divsChild>
                <w:div w:id="1878420813">
                  <w:marLeft w:val="0"/>
                  <w:marRight w:val="0"/>
                  <w:marTop w:val="0"/>
                  <w:marBottom w:val="0"/>
                  <w:divBdr>
                    <w:top w:val="none" w:sz="0" w:space="0" w:color="auto"/>
                    <w:left w:val="none" w:sz="0" w:space="0" w:color="auto"/>
                    <w:bottom w:val="none" w:sz="0" w:space="0" w:color="auto"/>
                    <w:right w:val="none" w:sz="0" w:space="0" w:color="auto"/>
                  </w:divBdr>
                </w:div>
              </w:divsChild>
            </w:div>
            <w:div w:id="2032680717">
              <w:marLeft w:val="0"/>
              <w:marRight w:val="0"/>
              <w:marTop w:val="0"/>
              <w:marBottom w:val="0"/>
              <w:divBdr>
                <w:top w:val="none" w:sz="0" w:space="0" w:color="auto"/>
                <w:left w:val="none" w:sz="0" w:space="0" w:color="auto"/>
                <w:bottom w:val="none" w:sz="0" w:space="0" w:color="auto"/>
                <w:right w:val="none" w:sz="0" w:space="0" w:color="auto"/>
              </w:divBdr>
              <w:divsChild>
                <w:div w:id="1322195242">
                  <w:marLeft w:val="0"/>
                  <w:marRight w:val="0"/>
                  <w:marTop w:val="0"/>
                  <w:marBottom w:val="0"/>
                  <w:divBdr>
                    <w:top w:val="none" w:sz="0" w:space="0" w:color="auto"/>
                    <w:left w:val="none" w:sz="0" w:space="0" w:color="auto"/>
                    <w:bottom w:val="none" w:sz="0" w:space="0" w:color="auto"/>
                    <w:right w:val="none" w:sz="0" w:space="0" w:color="auto"/>
                  </w:divBdr>
                </w:div>
              </w:divsChild>
            </w:div>
            <w:div w:id="1236015186">
              <w:marLeft w:val="0"/>
              <w:marRight w:val="0"/>
              <w:marTop w:val="0"/>
              <w:marBottom w:val="0"/>
              <w:divBdr>
                <w:top w:val="none" w:sz="0" w:space="0" w:color="auto"/>
                <w:left w:val="none" w:sz="0" w:space="0" w:color="auto"/>
                <w:bottom w:val="none" w:sz="0" w:space="0" w:color="auto"/>
                <w:right w:val="none" w:sz="0" w:space="0" w:color="auto"/>
              </w:divBdr>
              <w:divsChild>
                <w:div w:id="1622109120">
                  <w:marLeft w:val="0"/>
                  <w:marRight w:val="0"/>
                  <w:marTop w:val="0"/>
                  <w:marBottom w:val="0"/>
                  <w:divBdr>
                    <w:top w:val="none" w:sz="0" w:space="0" w:color="auto"/>
                    <w:left w:val="none" w:sz="0" w:space="0" w:color="auto"/>
                    <w:bottom w:val="none" w:sz="0" w:space="0" w:color="auto"/>
                    <w:right w:val="none" w:sz="0" w:space="0" w:color="auto"/>
                  </w:divBdr>
                </w:div>
              </w:divsChild>
            </w:div>
            <w:div w:id="1064720877">
              <w:marLeft w:val="0"/>
              <w:marRight w:val="0"/>
              <w:marTop w:val="0"/>
              <w:marBottom w:val="0"/>
              <w:divBdr>
                <w:top w:val="none" w:sz="0" w:space="0" w:color="auto"/>
                <w:left w:val="none" w:sz="0" w:space="0" w:color="auto"/>
                <w:bottom w:val="none" w:sz="0" w:space="0" w:color="auto"/>
                <w:right w:val="none" w:sz="0" w:space="0" w:color="auto"/>
              </w:divBdr>
              <w:divsChild>
                <w:div w:id="22555019">
                  <w:marLeft w:val="0"/>
                  <w:marRight w:val="0"/>
                  <w:marTop w:val="0"/>
                  <w:marBottom w:val="0"/>
                  <w:divBdr>
                    <w:top w:val="none" w:sz="0" w:space="0" w:color="auto"/>
                    <w:left w:val="none" w:sz="0" w:space="0" w:color="auto"/>
                    <w:bottom w:val="none" w:sz="0" w:space="0" w:color="auto"/>
                    <w:right w:val="none" w:sz="0" w:space="0" w:color="auto"/>
                  </w:divBdr>
                </w:div>
              </w:divsChild>
            </w:div>
            <w:div w:id="735514269">
              <w:marLeft w:val="0"/>
              <w:marRight w:val="0"/>
              <w:marTop w:val="0"/>
              <w:marBottom w:val="0"/>
              <w:divBdr>
                <w:top w:val="none" w:sz="0" w:space="0" w:color="auto"/>
                <w:left w:val="none" w:sz="0" w:space="0" w:color="auto"/>
                <w:bottom w:val="none" w:sz="0" w:space="0" w:color="auto"/>
                <w:right w:val="none" w:sz="0" w:space="0" w:color="auto"/>
              </w:divBdr>
              <w:divsChild>
                <w:div w:id="1903908137">
                  <w:marLeft w:val="0"/>
                  <w:marRight w:val="0"/>
                  <w:marTop w:val="0"/>
                  <w:marBottom w:val="0"/>
                  <w:divBdr>
                    <w:top w:val="none" w:sz="0" w:space="0" w:color="auto"/>
                    <w:left w:val="none" w:sz="0" w:space="0" w:color="auto"/>
                    <w:bottom w:val="none" w:sz="0" w:space="0" w:color="auto"/>
                    <w:right w:val="none" w:sz="0" w:space="0" w:color="auto"/>
                  </w:divBdr>
                </w:div>
              </w:divsChild>
            </w:div>
            <w:div w:id="991252167">
              <w:marLeft w:val="0"/>
              <w:marRight w:val="0"/>
              <w:marTop w:val="0"/>
              <w:marBottom w:val="0"/>
              <w:divBdr>
                <w:top w:val="none" w:sz="0" w:space="0" w:color="auto"/>
                <w:left w:val="none" w:sz="0" w:space="0" w:color="auto"/>
                <w:bottom w:val="none" w:sz="0" w:space="0" w:color="auto"/>
                <w:right w:val="none" w:sz="0" w:space="0" w:color="auto"/>
              </w:divBdr>
              <w:divsChild>
                <w:div w:id="800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04325">
      <w:bodyDiv w:val="1"/>
      <w:marLeft w:val="0"/>
      <w:marRight w:val="0"/>
      <w:marTop w:val="0"/>
      <w:marBottom w:val="0"/>
      <w:divBdr>
        <w:top w:val="none" w:sz="0" w:space="0" w:color="auto"/>
        <w:left w:val="none" w:sz="0" w:space="0" w:color="auto"/>
        <w:bottom w:val="none" w:sz="0" w:space="0" w:color="auto"/>
        <w:right w:val="none" w:sz="0" w:space="0" w:color="auto"/>
      </w:divBdr>
    </w:div>
    <w:div w:id="1175653028">
      <w:bodyDiv w:val="1"/>
      <w:marLeft w:val="0"/>
      <w:marRight w:val="0"/>
      <w:marTop w:val="0"/>
      <w:marBottom w:val="0"/>
      <w:divBdr>
        <w:top w:val="none" w:sz="0" w:space="0" w:color="auto"/>
        <w:left w:val="none" w:sz="0" w:space="0" w:color="auto"/>
        <w:bottom w:val="none" w:sz="0" w:space="0" w:color="auto"/>
        <w:right w:val="none" w:sz="0" w:space="0" w:color="auto"/>
      </w:divBdr>
    </w:div>
    <w:div w:id="1223446399">
      <w:bodyDiv w:val="1"/>
      <w:marLeft w:val="0"/>
      <w:marRight w:val="0"/>
      <w:marTop w:val="0"/>
      <w:marBottom w:val="0"/>
      <w:divBdr>
        <w:top w:val="none" w:sz="0" w:space="0" w:color="auto"/>
        <w:left w:val="none" w:sz="0" w:space="0" w:color="auto"/>
        <w:bottom w:val="none" w:sz="0" w:space="0" w:color="auto"/>
        <w:right w:val="none" w:sz="0" w:space="0" w:color="auto"/>
      </w:divBdr>
    </w:div>
    <w:div w:id="1572348410">
      <w:bodyDiv w:val="1"/>
      <w:marLeft w:val="0"/>
      <w:marRight w:val="0"/>
      <w:marTop w:val="0"/>
      <w:marBottom w:val="0"/>
      <w:divBdr>
        <w:top w:val="none" w:sz="0" w:space="0" w:color="auto"/>
        <w:left w:val="none" w:sz="0" w:space="0" w:color="auto"/>
        <w:bottom w:val="none" w:sz="0" w:space="0" w:color="auto"/>
        <w:right w:val="none" w:sz="0" w:space="0" w:color="auto"/>
      </w:divBdr>
    </w:div>
    <w:div w:id="214068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0E016-3FB8-44BA-AC43-C93C63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17677</Words>
  <Characters>102528</Characters>
  <Application>Microsoft Office Word</Application>
  <DocSecurity>0</DocSecurity>
  <Lines>854</Lines>
  <Paragraphs>239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2020-07-03T09:05:00Z</dcterms:created>
  <dcterms:modified xsi:type="dcterms:W3CDTF">2023-09-29T07:39:00Z</dcterms:modified>
</cp:coreProperties>
</file>